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黑体" w:hAnsi="黑体" w:eastAsia="黑体"/>
          <w:b/>
          <w:sz w:val="44"/>
          <w:szCs w:val="44"/>
        </w:rPr>
      </w:pPr>
    </w:p>
    <w:p>
      <w:pPr>
        <w:widowControl/>
        <w:jc w:val="center"/>
        <w:rPr>
          <w:rFonts w:ascii="黑体" w:hAnsi="黑体" w:eastAsia="黑体"/>
          <w:b/>
          <w:sz w:val="44"/>
          <w:szCs w:val="44"/>
        </w:rPr>
      </w:pPr>
    </w:p>
    <w:p>
      <w:pPr>
        <w:widowControl/>
        <w:jc w:val="center"/>
        <w:rPr>
          <w:rFonts w:ascii="黑体" w:hAnsi="黑体" w:eastAsia="黑体"/>
          <w:b/>
          <w:sz w:val="44"/>
          <w:szCs w:val="44"/>
        </w:rPr>
      </w:pPr>
    </w:p>
    <w:p>
      <w:pPr>
        <w:widowControl/>
        <w:jc w:val="center"/>
        <w:rPr>
          <w:rFonts w:ascii="黑体" w:hAnsi="黑体" w:eastAsia="黑体"/>
          <w:b/>
          <w:sz w:val="32"/>
          <w:szCs w:val="32"/>
        </w:rPr>
      </w:pPr>
    </w:p>
    <w:p>
      <w:pPr>
        <w:widowControl/>
        <w:jc w:val="center"/>
        <w:rPr>
          <w:rFonts w:ascii="黑体" w:hAnsi="黑体" w:eastAsia="黑体"/>
          <w:b/>
          <w:sz w:val="32"/>
          <w:szCs w:val="32"/>
        </w:rPr>
      </w:pPr>
    </w:p>
    <w:p>
      <w:pPr>
        <w:widowControl/>
        <w:jc w:val="center"/>
        <w:rPr>
          <w:rFonts w:hint="eastAsia" w:ascii="黑体" w:hAnsi="黑体" w:eastAsia="黑体"/>
          <w:b/>
          <w:sz w:val="32"/>
          <w:szCs w:val="32"/>
          <w:lang w:val="en-US" w:eastAsia="zh-CN"/>
        </w:rPr>
      </w:pPr>
      <w:r>
        <w:rPr>
          <w:rFonts w:hint="eastAsia" w:ascii="黑体" w:hAnsi="黑体" w:eastAsia="黑体"/>
          <w:b/>
          <w:sz w:val="32"/>
          <w:szCs w:val="32"/>
          <w:lang w:val="en-US" w:eastAsia="zh-CN"/>
        </w:rPr>
        <w:t xml:space="preserve"> </w:t>
      </w:r>
    </w:p>
    <w:p>
      <w:pPr>
        <w:widowControl/>
        <w:jc w:val="center"/>
        <w:rPr>
          <w:rFonts w:ascii="黑体" w:hAnsi="黑体" w:eastAsia="黑体"/>
          <w:b/>
          <w:sz w:val="40"/>
          <w:szCs w:val="40"/>
        </w:rPr>
      </w:pPr>
      <w:r>
        <w:rPr>
          <w:rFonts w:hint="eastAsia" w:ascii="黑体" w:hAnsi="黑体" w:eastAsia="黑体"/>
          <w:b/>
          <w:sz w:val="40"/>
          <w:szCs w:val="40"/>
        </w:rPr>
        <w:t>广州市花都区</w:t>
      </w:r>
      <w:r>
        <w:rPr>
          <w:rFonts w:hint="eastAsia" w:ascii="黑体" w:hAnsi="黑体" w:eastAsia="黑体"/>
          <w:b/>
          <w:sz w:val="40"/>
          <w:szCs w:val="40"/>
          <w:lang w:val="en-US" w:eastAsia="zh-CN"/>
        </w:rPr>
        <w:t>长兴</w:t>
      </w:r>
      <w:r>
        <w:rPr>
          <w:rFonts w:hint="eastAsia" w:ascii="黑体" w:hAnsi="黑体" w:eastAsia="黑体"/>
          <w:b/>
          <w:sz w:val="40"/>
          <w:szCs w:val="40"/>
        </w:rPr>
        <w:t>地块项目</w:t>
      </w:r>
    </w:p>
    <w:p>
      <w:pPr>
        <w:widowControl/>
        <w:jc w:val="center"/>
        <w:rPr>
          <w:rFonts w:ascii="黑体" w:hAnsi="黑体" w:eastAsia="黑体"/>
          <w:sz w:val="40"/>
          <w:szCs w:val="40"/>
        </w:rPr>
      </w:pPr>
      <w:r>
        <w:rPr>
          <w:rFonts w:hint="eastAsia" w:ascii="黑体" w:hAnsi="黑体" w:eastAsia="黑体"/>
          <w:b/>
          <w:sz w:val="40"/>
          <w:szCs w:val="40"/>
          <w:lang w:val="en-US" w:eastAsia="zh-CN"/>
        </w:rPr>
        <w:t>土建</w:t>
      </w:r>
      <w:r>
        <w:rPr>
          <w:rFonts w:hint="eastAsia" w:ascii="黑体" w:hAnsi="黑体" w:eastAsia="黑体"/>
          <w:b/>
          <w:sz w:val="40"/>
          <w:szCs w:val="40"/>
        </w:rPr>
        <w:t>施工图、弱电智能化</w:t>
      </w:r>
      <w:r>
        <w:rPr>
          <w:rFonts w:hint="eastAsia" w:ascii="黑体" w:hAnsi="黑体" w:eastAsia="黑体"/>
          <w:b/>
          <w:sz w:val="40"/>
          <w:szCs w:val="40"/>
          <w:lang w:eastAsia="zh-CN"/>
        </w:rPr>
        <w:t>、</w:t>
      </w:r>
      <w:r>
        <w:rPr>
          <w:rFonts w:hint="eastAsia" w:ascii="黑体" w:hAnsi="黑体" w:eastAsia="黑体"/>
          <w:b/>
          <w:sz w:val="40"/>
          <w:szCs w:val="40"/>
        </w:rPr>
        <w:t>基坑支护、装配式</w:t>
      </w:r>
      <w:r>
        <w:rPr>
          <w:rFonts w:hint="eastAsia" w:ascii="黑体" w:hAnsi="黑体" w:eastAsia="黑体"/>
          <w:b/>
          <w:sz w:val="40"/>
          <w:szCs w:val="40"/>
          <w:lang w:val="en-US" w:eastAsia="zh-CN"/>
        </w:rPr>
        <w:t>咨询</w:t>
      </w:r>
      <w:r>
        <w:rPr>
          <w:rFonts w:hint="eastAsia" w:ascii="黑体" w:hAnsi="黑体" w:eastAsia="黑体"/>
          <w:b/>
          <w:sz w:val="40"/>
          <w:szCs w:val="40"/>
        </w:rPr>
        <w:t>、海绵绿建、BIM设计咨询、人防</w:t>
      </w:r>
      <w:r>
        <w:rPr>
          <w:rFonts w:hint="eastAsia" w:ascii="黑体" w:hAnsi="黑体" w:eastAsia="黑体"/>
          <w:b/>
          <w:sz w:val="40"/>
          <w:szCs w:val="40"/>
          <w:lang w:eastAsia="zh-CN"/>
        </w:rPr>
        <w:t>、</w:t>
      </w:r>
      <w:r>
        <w:rPr>
          <w:rFonts w:hint="eastAsia" w:ascii="黑体" w:hAnsi="黑体" w:eastAsia="黑体"/>
          <w:b/>
          <w:sz w:val="40"/>
          <w:szCs w:val="40"/>
          <w:lang w:val="en-US" w:eastAsia="zh-CN"/>
        </w:rPr>
        <w:t>二次机电深化、竣工图编制、标识导视、门窗幕墙深化、泛光照明、</w:t>
      </w:r>
      <w:r>
        <w:rPr>
          <w:rFonts w:hint="eastAsia" w:ascii="黑体" w:hAnsi="黑体" w:eastAsia="黑体"/>
          <w:b/>
          <w:sz w:val="40"/>
          <w:szCs w:val="40"/>
        </w:rPr>
        <w:t>精装修施工图设计任务书</w:t>
      </w:r>
    </w:p>
    <w:p>
      <w:pPr>
        <w:rPr>
          <w:rFonts w:hint="eastAsia" w:ascii="宋体" w:hAnsi="宋体" w:cs="宋体"/>
          <w:b/>
          <w:sz w:val="32"/>
          <w:szCs w:val="32"/>
        </w:rPr>
      </w:pPr>
      <w:r>
        <w:rPr>
          <w:rFonts w:hint="eastAsia" w:ascii="宋体" w:hAnsi="宋体" w:cs="宋体"/>
          <w:b/>
          <w:sz w:val="32"/>
          <w:szCs w:val="32"/>
        </w:rPr>
        <w:br w:type="page"/>
      </w:r>
    </w:p>
    <w:p>
      <w:pPr>
        <w:keepNext w:val="0"/>
        <w:keepLines w:val="0"/>
        <w:pageBreakBefore w:val="0"/>
        <w:widowControl w:val="0"/>
        <w:kinsoku/>
        <w:wordWrap/>
        <w:overflowPunct/>
        <w:topLinePunct w:val="0"/>
        <w:autoSpaceDE/>
        <w:autoSpaceDN/>
        <w:bidi w:val="0"/>
        <w:adjustRightInd/>
        <w:snapToGrid/>
        <w:textAlignment w:val="auto"/>
        <w:outlineLvl w:val="0"/>
        <w:rPr>
          <w:rFonts w:ascii="宋体" w:hAnsi="宋体" w:cs="宋体"/>
          <w:sz w:val="32"/>
          <w:szCs w:val="32"/>
        </w:rPr>
      </w:pPr>
      <w:r>
        <w:rPr>
          <w:rFonts w:hint="eastAsia" w:ascii="宋体" w:hAnsi="宋体" w:cs="宋体"/>
          <w:b/>
          <w:sz w:val="32"/>
          <w:szCs w:val="32"/>
        </w:rPr>
        <w:t>第一部分 建筑初步设计与施工图</w:t>
      </w:r>
    </w:p>
    <w:p>
      <w:pPr>
        <w:numPr>
          <w:ilvl w:val="0"/>
          <w:numId w:val="3"/>
        </w:numPr>
        <w:adjustRightInd w:val="0"/>
        <w:snapToGrid w:val="0"/>
        <w:spacing w:before="202" w:beforeLines="65" w:after="109" w:afterLines="35" w:line="500" w:lineRule="exact"/>
        <w:rPr>
          <w:rFonts w:ascii="宋体" w:hAnsi="宋体" w:cs="宋体"/>
          <w:b/>
          <w:bCs/>
          <w:color w:val="000000"/>
          <w:kern w:val="0"/>
          <w:sz w:val="28"/>
          <w:szCs w:val="28"/>
        </w:rPr>
      </w:pPr>
      <w:r>
        <w:rPr>
          <w:rFonts w:hint="eastAsia" w:ascii="宋体" w:hAnsi="宋体"/>
          <w:b/>
          <w:bCs/>
          <w:color w:val="000000"/>
          <w:kern w:val="0"/>
          <w:sz w:val="28"/>
          <w:szCs w:val="28"/>
        </w:rPr>
        <w:t>项目概况</w:t>
      </w:r>
    </w:p>
    <w:p>
      <w:pPr>
        <w:spacing w:line="360" w:lineRule="auto"/>
        <w:rPr>
          <w:rFonts w:ascii="仿宋" w:hAnsi="仿宋" w:eastAsia="仿宋"/>
          <w:b/>
          <w:sz w:val="24"/>
        </w:rPr>
      </w:pPr>
      <w:r>
        <w:rPr>
          <w:rFonts w:hint="eastAsia" w:cs="宋体" w:asciiTheme="minorEastAsia" w:hAnsiTheme="minorEastAsia" w:eastAsiaTheme="minorEastAsia"/>
          <w:color w:val="000000"/>
          <w:kern w:val="0"/>
          <w:sz w:val="24"/>
          <w:szCs w:val="24"/>
        </w:rPr>
        <w:t>详见本项目</w:t>
      </w:r>
      <w:r>
        <w:rPr>
          <w:rFonts w:hint="eastAsia" w:asciiTheme="minorEastAsia" w:hAnsiTheme="minorEastAsia" w:eastAsiaTheme="minorEastAsia"/>
          <w:sz w:val="24"/>
          <w:szCs w:val="24"/>
        </w:rPr>
        <w:t>规划建筑方案招标设计任务书。</w:t>
      </w:r>
    </w:p>
    <w:p>
      <w:pPr>
        <w:rPr>
          <w:rFonts w:ascii="仿宋" w:hAnsi="仿宋" w:eastAsia="仿宋"/>
          <w:b/>
          <w:sz w:val="24"/>
        </w:rPr>
      </w:pPr>
    </w:p>
    <w:p>
      <w:pPr>
        <w:pStyle w:val="12"/>
        <w:numPr>
          <w:ilvl w:val="0"/>
          <w:numId w:val="3"/>
        </w:numPr>
        <w:spacing w:line="360" w:lineRule="auto"/>
        <w:ind w:firstLineChars="0"/>
        <w:rPr>
          <w:rFonts w:ascii="宋体" w:hAnsi="宋体"/>
          <w:b/>
          <w:bCs/>
          <w:color w:val="000000"/>
          <w:kern w:val="0"/>
          <w:sz w:val="28"/>
          <w:szCs w:val="28"/>
        </w:rPr>
      </w:pPr>
      <w:r>
        <w:rPr>
          <w:rFonts w:hint="eastAsia" w:ascii="宋体" w:hAnsi="宋体"/>
          <w:b/>
          <w:bCs/>
          <w:color w:val="000000"/>
          <w:kern w:val="0"/>
          <w:sz w:val="28"/>
          <w:szCs w:val="28"/>
        </w:rPr>
        <w:t>设计工作的主要内容与与设计文件要求</w:t>
      </w:r>
    </w:p>
    <w:p>
      <w:pPr>
        <w:pStyle w:val="12"/>
        <w:spacing w:line="360" w:lineRule="auto"/>
        <w:ind w:firstLine="0" w:firstLineChars="0"/>
        <w:rPr>
          <w:rFonts w:ascii="宋体" w:hAnsi="宋体" w:cs="宋体"/>
          <w:kern w:val="0"/>
          <w:sz w:val="24"/>
          <w:szCs w:val="24"/>
        </w:rPr>
      </w:pPr>
      <w:r>
        <w:rPr>
          <w:rFonts w:hint="eastAsia" w:ascii="宋体" w:hAnsi="宋体"/>
          <w:b/>
          <w:bCs/>
          <w:color w:val="000000"/>
          <w:kern w:val="0"/>
          <w:sz w:val="28"/>
          <w:szCs w:val="28"/>
        </w:rPr>
        <w:t>一、</w:t>
      </w:r>
      <w:r>
        <w:rPr>
          <w:rFonts w:hint="eastAsia" w:ascii="宋体" w:hAnsi="宋体"/>
          <w:b/>
          <w:bCs/>
          <w:color w:val="000000"/>
          <w:kern w:val="0"/>
          <w:sz w:val="24"/>
          <w:szCs w:val="24"/>
        </w:rPr>
        <w:t>主要内容与范围：</w:t>
      </w:r>
      <w:r>
        <w:rPr>
          <w:rFonts w:hint="eastAsia" w:ascii="宋体" w:hAnsi="宋体"/>
          <w:bCs/>
          <w:color w:val="000000"/>
          <w:kern w:val="0"/>
          <w:sz w:val="24"/>
          <w:szCs w:val="24"/>
        </w:rPr>
        <w:t>规划与建筑单体方案报建工作；地下室方案深化设计；各专业初步设计与施工图设计；施工及销售配合工作</w:t>
      </w:r>
      <w:r>
        <w:rPr>
          <w:rFonts w:ascii="宋体" w:hAnsi="宋体" w:cs="宋体"/>
          <w:kern w:val="0"/>
          <w:sz w:val="24"/>
          <w:szCs w:val="24"/>
        </w:rPr>
        <w:t>。</w:t>
      </w:r>
    </w:p>
    <w:p>
      <w:pPr>
        <w:pStyle w:val="12"/>
        <w:spacing w:line="360" w:lineRule="auto"/>
        <w:ind w:firstLine="0" w:firstLineChars="0"/>
        <w:rPr>
          <w:rFonts w:ascii="仿宋" w:hAnsi="仿宋" w:eastAsia="仿宋"/>
          <w:b/>
          <w:sz w:val="24"/>
          <w:szCs w:val="24"/>
        </w:rPr>
      </w:pPr>
      <w:r>
        <w:rPr>
          <w:rFonts w:hint="eastAsia" w:ascii="宋体" w:hAnsi="宋体"/>
          <w:b/>
          <w:bCs/>
          <w:color w:val="000000"/>
          <w:kern w:val="0"/>
          <w:sz w:val="24"/>
          <w:szCs w:val="24"/>
        </w:rPr>
        <w:t>二、规划与方案设计阶段：协助</w:t>
      </w:r>
      <w:r>
        <w:rPr>
          <w:rFonts w:hint="eastAsia" w:ascii="宋体" w:hAnsi="宋体"/>
          <w:bCs/>
          <w:color w:val="000000"/>
          <w:kern w:val="0"/>
          <w:sz w:val="24"/>
          <w:szCs w:val="24"/>
        </w:rPr>
        <w:t xml:space="preserve">相关报建工作并完成地下室方案深化设计。 </w:t>
      </w:r>
    </w:p>
    <w:p>
      <w:pPr>
        <w:pStyle w:val="12"/>
        <w:spacing w:line="360" w:lineRule="auto"/>
        <w:ind w:firstLine="0" w:firstLineChars="0"/>
        <w:rPr>
          <w:rFonts w:ascii="宋体" w:hAnsi="宋体"/>
          <w:b/>
          <w:bCs/>
          <w:color w:val="000000"/>
          <w:kern w:val="0"/>
          <w:sz w:val="24"/>
          <w:szCs w:val="24"/>
        </w:rPr>
      </w:pPr>
      <w:r>
        <w:rPr>
          <w:rFonts w:hint="eastAsia" w:ascii="宋体" w:hAnsi="宋体"/>
          <w:b/>
          <w:bCs/>
          <w:color w:val="000000"/>
          <w:kern w:val="0"/>
          <w:sz w:val="24"/>
          <w:szCs w:val="24"/>
        </w:rPr>
        <w:t>三、初步设计阶段：</w:t>
      </w:r>
    </w:p>
    <w:p>
      <w:pPr>
        <w:pStyle w:val="12"/>
        <w:spacing w:line="360" w:lineRule="auto"/>
        <w:ind w:left="482" w:firstLine="0" w:firstLineChars="0"/>
        <w:rPr>
          <w:rFonts w:ascii="宋体" w:hAnsi="宋体"/>
          <w:b/>
          <w:sz w:val="24"/>
          <w:szCs w:val="24"/>
        </w:rPr>
      </w:pPr>
      <w:r>
        <w:rPr>
          <w:rFonts w:hint="eastAsia" w:ascii="宋体" w:hAnsi="宋体"/>
          <w:b/>
          <w:sz w:val="24"/>
          <w:szCs w:val="24"/>
        </w:rPr>
        <w:t>3.1设计工作内容：</w:t>
      </w:r>
    </w:p>
    <w:p>
      <w:pPr>
        <w:pStyle w:val="12"/>
        <w:numPr>
          <w:ilvl w:val="0"/>
          <w:numId w:val="4"/>
        </w:numPr>
        <w:spacing w:line="360" w:lineRule="auto"/>
        <w:ind w:firstLineChars="0"/>
        <w:rPr>
          <w:rFonts w:ascii="宋体" w:hAnsi="宋体"/>
          <w:vanish/>
          <w:sz w:val="24"/>
          <w:szCs w:val="24"/>
        </w:rPr>
      </w:pPr>
    </w:p>
    <w:p>
      <w:pPr>
        <w:pStyle w:val="12"/>
        <w:numPr>
          <w:ilvl w:val="0"/>
          <w:numId w:val="4"/>
        </w:numPr>
        <w:spacing w:line="360" w:lineRule="auto"/>
        <w:ind w:firstLineChars="0"/>
        <w:rPr>
          <w:rFonts w:ascii="宋体" w:hAnsi="宋体"/>
          <w:vanish/>
          <w:sz w:val="24"/>
          <w:szCs w:val="24"/>
        </w:rPr>
      </w:pPr>
    </w:p>
    <w:p>
      <w:pPr>
        <w:pStyle w:val="12"/>
        <w:numPr>
          <w:ilvl w:val="0"/>
          <w:numId w:val="4"/>
        </w:numPr>
        <w:spacing w:line="360" w:lineRule="auto"/>
        <w:ind w:firstLineChars="0"/>
        <w:rPr>
          <w:rFonts w:ascii="宋体" w:hAnsi="宋体"/>
          <w:vanish/>
          <w:sz w:val="24"/>
          <w:szCs w:val="24"/>
        </w:rPr>
      </w:pPr>
    </w:p>
    <w:p>
      <w:pPr>
        <w:pStyle w:val="12"/>
        <w:numPr>
          <w:ilvl w:val="1"/>
          <w:numId w:val="4"/>
        </w:numPr>
        <w:spacing w:line="360" w:lineRule="auto"/>
        <w:ind w:firstLineChars="0"/>
        <w:rPr>
          <w:rFonts w:ascii="宋体" w:hAnsi="宋体"/>
          <w:vanish/>
          <w:sz w:val="24"/>
          <w:szCs w:val="24"/>
        </w:rPr>
      </w:pPr>
    </w:p>
    <w:p>
      <w:pPr>
        <w:pStyle w:val="12"/>
        <w:numPr>
          <w:ilvl w:val="2"/>
          <w:numId w:val="4"/>
        </w:numPr>
        <w:spacing w:line="360" w:lineRule="auto"/>
        <w:ind w:left="1047" w:firstLineChars="0"/>
        <w:rPr>
          <w:rFonts w:ascii="宋体" w:hAnsi="宋体"/>
          <w:sz w:val="24"/>
          <w:szCs w:val="24"/>
        </w:rPr>
      </w:pPr>
      <w:r>
        <w:rPr>
          <w:rFonts w:hint="eastAsia" w:ascii="宋体" w:hAnsi="宋体"/>
          <w:sz w:val="24"/>
          <w:szCs w:val="24"/>
        </w:rPr>
        <w:t>负责组织各专业对设计方案进行深化整合；</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负责建筑重要公共空间的管线综合设计；</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根据人防专业的地下室人防方案设计完成对地下室的设计方案调整；</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根据室内方案设计进行主要公共空间（包括住宅大堂、地下室电梯大堂、各标准层电梯厅）与户内空间初步放大平面设计；</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根据景观设计方案提交地下室顶板初步设计方案，包括顶板标高设计、结构布置方案、排水系统设计、出顶板的各出入口与通风孔洞的尺寸定位；</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协调配合甲方聘请的专业顾问公司进行对各专业图纸的优化和调整；审核专业顾问公司图纸并在审核结束时出具书面意见；</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提供相关修详通、报建图图纸用于修规及单体技术审查，并积极配合相关报建报批工作；</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把甲方提供的各设备专业公司的初步技术资料（包括电梯、小型中央空调、橱柜、洁具、户门、户内配电箱、可视对讲等）整合到设计文件中；</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完成外立面主要节点的细部设计方案，包括女儿墙或檐口、架空层、单元入口、门窗百叶、雨棚、阳台栏杆、立面材料转折变化处等；</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结合建筑节能设计，协助甲方对建筑外立面材料，如玻璃，外墙饰面材料等进行选择；</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负责完成各专业的初步设计图册；</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提供本项目工程初步设计概算文件，供甲方作为制定施工图预算的依据；</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完成地上与地下主体结构与基础选型，以及标准层结构布置方案的设计；</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根据项目安防系统设计初步方案，完善小区出入口、单元入口、道路系统与竖向交通体系的设计，提出关键设备，如可视对讲、门禁的选型建议；</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根据建筑女儿墙、檐口的设计提出该部位的防雷设计做法；</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根据项目具体情况与档次，与甲方协商确定给排水管材选型；</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结合项目红线内的市政设计方案与园林设计方案提出建筑给排水系统与室外给排水系统交接处的标高设计，如项目首层有私家花园，应提交表达私家花园、建筑单元入口处检查井、化粪池等暗藏设备空间的定位与尺寸的放大平面图；</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建筑的给排水设计应根据外立面设计完成与外立面相关的管线设备的布置方案；室内公共空间应按实际尺寸布置好消防栓箱与消防水立管；明确相关设备空间的尺寸与位置；</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协调配合建筑外立面设计、园林设计完成地下室进排风口的位置尺寸的设计；</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与燃气专业协商确定建筑燃气管线的定位方案。</w:t>
      </w:r>
    </w:p>
    <w:p>
      <w:pPr>
        <w:pStyle w:val="12"/>
        <w:numPr>
          <w:ilvl w:val="1"/>
          <w:numId w:val="4"/>
        </w:numPr>
        <w:spacing w:line="360" w:lineRule="auto"/>
        <w:ind w:left="0" w:firstLine="482"/>
        <w:rPr>
          <w:rFonts w:ascii="宋体" w:hAnsi="宋体"/>
          <w:b/>
          <w:sz w:val="24"/>
          <w:szCs w:val="24"/>
        </w:rPr>
      </w:pPr>
      <w:r>
        <w:rPr>
          <w:rFonts w:hint="eastAsia" w:ascii="宋体" w:hAnsi="宋体"/>
          <w:b/>
          <w:sz w:val="24"/>
          <w:szCs w:val="24"/>
        </w:rPr>
        <w:t>提交成果内容</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各专业初步设计文件与概算文件；</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各主要公共空间与各种户型的放大平面布置图 1：50；</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提供节能计算初期结果；</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提供结构电子计算模型与计算书，主体结构布置图及</w:t>
      </w:r>
      <w:r>
        <w:rPr>
          <w:rFonts w:ascii="宋体" w:hAnsi="宋体"/>
          <w:sz w:val="24"/>
          <w:szCs w:val="24"/>
        </w:rPr>
        <w:t>特殊结构部位的构造简图</w:t>
      </w:r>
      <w:r>
        <w:rPr>
          <w:rFonts w:hint="eastAsia" w:ascii="宋体" w:hAnsi="宋体"/>
          <w:sz w:val="24"/>
          <w:szCs w:val="24"/>
        </w:rPr>
        <w:t>，要求注明构件尺寸、标高及关键部位净空尺寸，与甲方共同协商确定；</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建筑重要空间部位的管线综合设计平面及剖面图；</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首层私家花园与建筑入口综合管线放大平面图1：100；</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地下室顶板平面图；</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各专业设备选型与布局说明；</w:t>
      </w:r>
    </w:p>
    <w:p>
      <w:pPr>
        <w:pStyle w:val="12"/>
        <w:numPr>
          <w:ilvl w:val="2"/>
          <w:numId w:val="4"/>
        </w:numPr>
        <w:spacing w:line="360" w:lineRule="auto"/>
        <w:ind w:left="0" w:firstLine="480"/>
        <w:rPr>
          <w:rFonts w:ascii="宋体" w:hAnsi="宋体"/>
          <w:sz w:val="24"/>
          <w:szCs w:val="24"/>
        </w:rPr>
      </w:pPr>
      <w:r>
        <w:rPr>
          <w:rFonts w:hint="eastAsia" w:ascii="宋体" w:hAnsi="宋体"/>
          <w:bCs/>
          <w:sz w:val="24"/>
          <w:szCs w:val="24"/>
        </w:rPr>
        <w:t>根据甲方要求，制作</w:t>
      </w:r>
      <w:r>
        <w:rPr>
          <w:rFonts w:ascii="宋体" w:hAnsi="宋体"/>
          <w:bCs/>
          <w:sz w:val="24"/>
          <w:szCs w:val="24"/>
        </w:rPr>
        <w:t>一定比例的项目模型、报批模型、 或项目某部分的放大模型</w:t>
      </w:r>
      <w:r>
        <w:rPr>
          <w:rFonts w:hint="eastAsia" w:ascii="宋体" w:hAnsi="宋体"/>
          <w:bCs/>
          <w:sz w:val="24"/>
          <w:szCs w:val="24"/>
        </w:rPr>
        <w:t>（不包括销售用模型）</w:t>
      </w:r>
      <w:r>
        <w:rPr>
          <w:rFonts w:ascii="宋体" w:hAnsi="宋体"/>
          <w:bCs/>
          <w:sz w:val="24"/>
          <w:szCs w:val="24"/>
        </w:rPr>
        <w:t>，以促进甲方</w:t>
      </w:r>
      <w:r>
        <w:rPr>
          <w:rFonts w:hint="eastAsia" w:ascii="宋体" w:hAnsi="宋体"/>
          <w:bCs/>
          <w:sz w:val="24"/>
          <w:szCs w:val="24"/>
        </w:rPr>
        <w:t>报批或审核设计使用。</w:t>
      </w:r>
    </w:p>
    <w:p>
      <w:pPr>
        <w:pStyle w:val="12"/>
        <w:spacing w:line="360" w:lineRule="auto"/>
        <w:ind w:firstLine="0" w:firstLineChars="0"/>
        <w:rPr>
          <w:rFonts w:ascii="宋体" w:hAnsi="宋体"/>
          <w:b/>
          <w:sz w:val="24"/>
          <w:szCs w:val="24"/>
        </w:rPr>
      </w:pPr>
      <w:r>
        <w:rPr>
          <w:rFonts w:hint="eastAsia" w:ascii="宋体" w:hAnsi="宋体"/>
          <w:b/>
          <w:sz w:val="24"/>
          <w:szCs w:val="24"/>
        </w:rPr>
        <w:t>四、施工图设计与施工配合阶段</w:t>
      </w:r>
    </w:p>
    <w:p>
      <w:pPr>
        <w:pStyle w:val="12"/>
        <w:numPr>
          <w:ilvl w:val="0"/>
          <w:numId w:val="4"/>
        </w:numPr>
        <w:spacing w:line="360" w:lineRule="auto"/>
        <w:ind w:firstLineChars="0"/>
        <w:rPr>
          <w:rFonts w:ascii="宋体" w:hAnsi="宋体"/>
          <w:b/>
          <w:vanish/>
          <w:sz w:val="24"/>
          <w:szCs w:val="24"/>
        </w:rPr>
      </w:pPr>
    </w:p>
    <w:p>
      <w:pPr>
        <w:pStyle w:val="12"/>
        <w:numPr>
          <w:ilvl w:val="1"/>
          <w:numId w:val="4"/>
        </w:numPr>
        <w:spacing w:line="360" w:lineRule="auto"/>
        <w:ind w:left="1049" w:firstLineChars="0"/>
        <w:rPr>
          <w:rFonts w:ascii="宋体" w:hAnsi="宋体"/>
          <w:b/>
          <w:sz w:val="24"/>
          <w:szCs w:val="24"/>
        </w:rPr>
      </w:pPr>
      <w:r>
        <w:rPr>
          <w:rFonts w:hint="eastAsia" w:ascii="宋体" w:hAnsi="宋体"/>
          <w:b/>
          <w:sz w:val="24"/>
          <w:szCs w:val="24"/>
        </w:rPr>
        <w:t>主要设计内容</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负责完成建筑、结构、电气、给排水、通风空调各专业的施工图设计；</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负责建筑节能设计并通过设计管理部门审查；</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负责整合红线内设施井盖布置图并注明标高（其中园林设施井盖布置图由园林设计单位提供，乙方负责整合）；</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负责整合园林深化设计方案到施工图中，包括架空层、建筑出入口、种植屋面、地下室顶板等；</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负责将人防专业提供的建筑图整合完善到土建建筑图中，并负责人防地下室外侧壁及人防顶、底板的设计；</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负责小区庭院红线内、地下室、架空层（或设备/结构转换层）与重要公共空间的综合管线设计（电气、给排水、风管、燃气、垃圾收集管道等），注明各管线与建筑物、构筑物的距离和管线间距。管线密集地段，地下车库大堂出口处设备布置应绘制空间断面图，注明主要交叉点上下管线的标高或间距；</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负责根据室内装修专业提供的各区域机电点位，完成装修二次机电设计。包括但不限于样板房、大区公区、大区户内、二次改造的装修二次机电施工图。</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负责景观一级配电箱配电设计，且配合审核景观机电设计。负责审核与机电相关的设计图纸，且提出专业审图意见。</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负责提供彩色的外立面开线图，并应清晰表达各界面开线点的准确位置与室内外交界处材料变化的做法；</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对于外立面重要节点，应提供彩色轴测图或剖视图，清晰表达不同材料交接部位的界面关系；</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负责配合幕墙设计单位完成节点详图的深化设计；</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负责配合铝合金专业设计对门窗的窗型、尺寸、开启方式进行审核、确认，对门窗、玻璃雨棚与栏杆的型材、玻璃、配件进行选择；</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负责材料部品的选板工作，提供与外立面相关材料、构配件明细表及样板；</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外立面施工控制手册内容包括最终定稿的外立面效果图、立面分色图、立面开线图、立面构造详图、墙面分格缝大样、如墙面贴外墙砖应包括窗台、檐口等细部面砖的铺贴详图、部件详细尺寸及材料说明等内容，作为今后与外立面装饰工程施工单位交底的依据；</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负责水、电、空调等设备（水泵、冷却塔、不锈钢水箱等）的基础设计；</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负责进行外装饰工程（含幕墙）对主体结构影响的结构验算，给出建议并根据外装饰工程要求完善结构设计；</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负责竣工图的审核、盖章、系统上传等工作；</w:t>
      </w:r>
    </w:p>
    <w:p>
      <w:pPr>
        <w:pStyle w:val="12"/>
        <w:numPr>
          <w:ilvl w:val="2"/>
          <w:numId w:val="4"/>
        </w:numPr>
        <w:spacing w:line="360" w:lineRule="auto"/>
        <w:ind w:left="0" w:firstLine="480"/>
        <w:rPr>
          <w:rFonts w:ascii="宋体" w:hAnsi="宋体"/>
          <w:sz w:val="24"/>
          <w:szCs w:val="24"/>
        </w:rPr>
      </w:pPr>
      <w:r>
        <w:rPr>
          <w:rFonts w:ascii="宋体" w:hAnsi="宋体"/>
          <w:sz w:val="24"/>
          <w:szCs w:val="24"/>
        </w:rPr>
        <w:t>在工程竣工验收前一个月，向甲方移交一份本项目由项目设计技术负责人签署</w:t>
      </w:r>
      <w:r>
        <w:rPr>
          <w:rFonts w:hint="eastAsia" w:ascii="宋体" w:hAnsi="宋体"/>
          <w:sz w:val="24"/>
          <w:szCs w:val="24"/>
        </w:rPr>
        <w:t>的，</w:t>
      </w:r>
      <w:r>
        <w:rPr>
          <w:rFonts w:ascii="宋体" w:hAnsi="宋体"/>
          <w:sz w:val="24"/>
          <w:szCs w:val="24"/>
        </w:rPr>
        <w:t>关于施工文件设计变更修改通知、图纸误差表和技术文件的</w:t>
      </w:r>
      <w:r>
        <w:rPr>
          <w:rFonts w:hint="eastAsia" w:ascii="宋体" w:hAnsi="宋体"/>
          <w:sz w:val="24"/>
          <w:szCs w:val="24"/>
        </w:rPr>
        <w:t xml:space="preserve">材料目录，同时提供一份完整最终的电子数据文件，该电子数据文件应根据施工阶段发生的修改进行整理并做好归类，与建筑最终实施的情况必须一致。 </w:t>
      </w:r>
    </w:p>
    <w:p>
      <w:pPr>
        <w:pStyle w:val="12"/>
        <w:numPr>
          <w:ilvl w:val="1"/>
          <w:numId w:val="4"/>
        </w:numPr>
        <w:spacing w:line="360" w:lineRule="auto"/>
        <w:ind w:left="0" w:firstLine="482"/>
        <w:rPr>
          <w:rFonts w:ascii="宋体" w:hAnsi="宋体"/>
          <w:b/>
          <w:sz w:val="24"/>
          <w:szCs w:val="24"/>
        </w:rPr>
      </w:pPr>
      <w:r>
        <w:rPr>
          <w:rFonts w:hint="eastAsia" w:ascii="宋体" w:hAnsi="宋体"/>
          <w:b/>
          <w:sz w:val="24"/>
          <w:szCs w:val="24"/>
        </w:rPr>
        <w:t>设计配合</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配合红线外的市政设计，对总平面的道路竖向设计及建筑物室内外标高进行调整，总平面施工图中的道路竖向标高应与红线外围市政道路设计的关键点标高一一对应；</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负责与园林专业进行配合协调，并将园林竖向设计整合至建筑总平面图中，道路竖向设计及建筑物室内外标高应标注准确；</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负责进行园建（泳池、凉亭、保安亭等）对主体结构影响的验算，并应在对应主体结构图中表达与之相连的园建构件定位及节点设计；</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负责配合标识、广告设计进行外立面及详图的设计；</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负责配合新风设备公司，在外立面及门窗设计中标明新风口的形式与定位；</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负责配合基坑支护专业设计，当支护结构与主体结构完全脱开时，提供相应的总平面图、建筑平立剖及基础平面图；当支护结构（地下连续墙）作为主体地下室结构永久外墙时，应负责其与主体地下室结构交接部位的节点详图及埋件设计；</w:t>
      </w:r>
    </w:p>
    <w:p>
      <w:pPr>
        <w:pStyle w:val="12"/>
        <w:numPr>
          <w:ilvl w:val="2"/>
          <w:numId w:val="4"/>
        </w:numPr>
        <w:spacing w:line="360" w:lineRule="auto"/>
        <w:ind w:left="0" w:firstLine="480"/>
        <w:rPr>
          <w:rFonts w:ascii="宋体" w:hAnsi="宋体"/>
          <w:sz w:val="24"/>
          <w:szCs w:val="24"/>
        </w:rPr>
      </w:pPr>
      <w:r>
        <w:rPr>
          <w:rFonts w:ascii="宋体" w:hAnsi="宋体"/>
          <w:sz w:val="24"/>
          <w:szCs w:val="24"/>
        </w:rPr>
        <w:t>主动配合甲方协调政府相关部门完成方案、初设、市政、规划、交通、消防、绿化等部门的报审工作。</w:t>
      </w:r>
    </w:p>
    <w:p>
      <w:pPr>
        <w:pStyle w:val="12"/>
        <w:numPr>
          <w:ilvl w:val="1"/>
          <w:numId w:val="4"/>
        </w:numPr>
        <w:spacing w:line="360" w:lineRule="auto"/>
        <w:ind w:left="0" w:firstLine="482"/>
        <w:rPr>
          <w:rFonts w:ascii="宋体" w:hAnsi="宋体"/>
          <w:b/>
          <w:sz w:val="24"/>
          <w:szCs w:val="24"/>
        </w:rPr>
      </w:pPr>
      <w:r>
        <w:rPr>
          <w:rFonts w:hint="eastAsia" w:ascii="宋体" w:hAnsi="宋体"/>
          <w:b/>
          <w:sz w:val="24"/>
          <w:szCs w:val="24"/>
        </w:rPr>
        <w:t>现场服务</w:t>
      </w:r>
    </w:p>
    <w:p>
      <w:pPr>
        <w:pStyle w:val="12"/>
        <w:numPr>
          <w:ilvl w:val="2"/>
          <w:numId w:val="4"/>
        </w:numPr>
        <w:spacing w:line="360" w:lineRule="auto"/>
        <w:ind w:left="0" w:firstLine="480"/>
        <w:rPr>
          <w:rFonts w:ascii="宋体" w:hAnsi="宋体"/>
          <w:sz w:val="24"/>
          <w:szCs w:val="24"/>
        </w:rPr>
      </w:pPr>
      <w:r>
        <w:rPr>
          <w:rFonts w:ascii="宋体" w:hAnsi="宋体"/>
          <w:sz w:val="24"/>
          <w:szCs w:val="24"/>
        </w:rPr>
        <w:t>提供周期性的工地建设视察，审察工程建造质量、进度，协助甲方确认工程建造是否符合施工文件设计方面的要求，参加定期的工程会谈、解答与施工文件相关的问题</w:t>
      </w:r>
      <w:r>
        <w:rPr>
          <w:rFonts w:hint="eastAsia" w:ascii="宋体" w:hAnsi="宋体"/>
          <w:sz w:val="24"/>
          <w:szCs w:val="24"/>
        </w:rPr>
        <w:t>；</w:t>
      </w:r>
    </w:p>
    <w:p>
      <w:pPr>
        <w:pStyle w:val="12"/>
        <w:numPr>
          <w:ilvl w:val="2"/>
          <w:numId w:val="4"/>
        </w:numPr>
        <w:spacing w:line="360" w:lineRule="auto"/>
        <w:ind w:left="0" w:firstLine="480"/>
        <w:rPr>
          <w:rFonts w:ascii="宋体" w:hAnsi="宋体"/>
          <w:sz w:val="24"/>
          <w:szCs w:val="24"/>
        </w:rPr>
      </w:pPr>
      <w:r>
        <w:rPr>
          <w:rFonts w:hint="eastAsia" w:ascii="宋体" w:hAnsi="宋体"/>
          <w:sz w:val="24"/>
          <w:szCs w:val="24"/>
        </w:rPr>
        <w:t>指派有资格的各专业代表，及时解决工程现场的设计问题。</w:t>
      </w:r>
    </w:p>
    <w:p>
      <w:pPr>
        <w:pStyle w:val="12"/>
        <w:spacing w:line="360" w:lineRule="auto"/>
        <w:ind w:left="480" w:firstLine="0" w:firstLineChars="0"/>
        <w:rPr>
          <w:rFonts w:ascii="宋体" w:hAnsi="宋体"/>
          <w:sz w:val="32"/>
          <w:szCs w:val="32"/>
        </w:rPr>
      </w:pPr>
    </w:p>
    <w:p>
      <w:pPr>
        <w:pStyle w:val="12"/>
        <w:spacing w:line="360" w:lineRule="auto"/>
        <w:ind w:firstLine="0" w:firstLineChars="0"/>
        <w:rPr>
          <w:rFonts w:ascii="宋体" w:hAnsi="宋体"/>
          <w:sz w:val="28"/>
          <w:szCs w:val="28"/>
        </w:rPr>
      </w:pPr>
      <w:r>
        <w:rPr>
          <w:rFonts w:hint="eastAsia" w:ascii="宋体" w:hAnsi="宋体"/>
          <w:b/>
          <w:sz w:val="28"/>
          <w:szCs w:val="28"/>
        </w:rPr>
        <w:t>第三章 设计文件要求</w:t>
      </w:r>
    </w:p>
    <w:p>
      <w:pPr>
        <w:pStyle w:val="12"/>
        <w:spacing w:line="360" w:lineRule="auto"/>
        <w:ind w:firstLine="0" w:firstLineChars="0"/>
        <w:jc w:val="left"/>
        <w:rPr>
          <w:rFonts w:ascii="宋体" w:hAnsi="宋体"/>
          <w:b/>
          <w:sz w:val="24"/>
          <w:szCs w:val="24"/>
        </w:rPr>
      </w:pPr>
      <w:r>
        <w:rPr>
          <w:rFonts w:hint="eastAsia" w:ascii="宋体" w:hAnsi="宋体"/>
          <w:b/>
          <w:sz w:val="24"/>
        </w:rPr>
        <w:t>一、</w:t>
      </w:r>
      <w:r>
        <w:rPr>
          <w:rFonts w:hint="eastAsia" w:ascii="宋体" w:hAnsi="宋体"/>
          <w:b/>
          <w:sz w:val="24"/>
          <w:szCs w:val="24"/>
        </w:rPr>
        <w:t>总则</w:t>
      </w:r>
    </w:p>
    <w:p>
      <w:pPr>
        <w:pStyle w:val="12"/>
        <w:numPr>
          <w:ilvl w:val="1"/>
          <w:numId w:val="5"/>
        </w:numPr>
        <w:spacing w:line="360" w:lineRule="auto"/>
        <w:ind w:left="0" w:firstLine="480"/>
        <w:jc w:val="left"/>
        <w:rPr>
          <w:rFonts w:ascii="宋体" w:hAnsi="宋体"/>
          <w:sz w:val="24"/>
          <w:szCs w:val="24"/>
        </w:rPr>
      </w:pPr>
      <w:r>
        <w:rPr>
          <w:rFonts w:hint="eastAsia" w:ascii="宋体" w:hAnsi="宋体"/>
          <w:sz w:val="24"/>
          <w:szCs w:val="24"/>
        </w:rPr>
        <w:t>设计应严格遵循国家及地方的相关法律、法规、规章、规范、规程及标准，设计内容和设计深度应符合中华人民共和国建设部颁布的《建筑工程设计文件编制深度的规定》。</w:t>
      </w:r>
    </w:p>
    <w:p>
      <w:pPr>
        <w:pStyle w:val="12"/>
        <w:numPr>
          <w:ilvl w:val="1"/>
          <w:numId w:val="5"/>
        </w:numPr>
        <w:spacing w:line="360" w:lineRule="auto"/>
        <w:ind w:left="0" w:firstLine="480"/>
        <w:jc w:val="left"/>
        <w:rPr>
          <w:rFonts w:ascii="宋体" w:hAnsi="宋体"/>
          <w:sz w:val="24"/>
          <w:szCs w:val="24"/>
        </w:rPr>
      </w:pPr>
      <w:r>
        <w:rPr>
          <w:rFonts w:hint="eastAsia" w:ascii="宋体" w:hAnsi="宋体"/>
          <w:sz w:val="24"/>
          <w:szCs w:val="24"/>
        </w:rPr>
        <w:t>本要求是结合工程当中的实际需要，在国家建设部颁布的《建筑工程设计文件编制深度的规定》基础上的补充，如本要求与国家或地方要求矛盾，请乙方就矛盾处主动与甲方沟通。</w:t>
      </w:r>
    </w:p>
    <w:p>
      <w:pPr>
        <w:pStyle w:val="12"/>
        <w:numPr>
          <w:ilvl w:val="1"/>
          <w:numId w:val="5"/>
        </w:numPr>
        <w:spacing w:line="360" w:lineRule="auto"/>
        <w:ind w:left="0" w:firstLine="480"/>
        <w:jc w:val="left"/>
        <w:rPr>
          <w:rFonts w:ascii="宋体" w:hAnsi="宋体"/>
          <w:sz w:val="24"/>
          <w:szCs w:val="24"/>
        </w:rPr>
      </w:pPr>
      <w:r>
        <w:rPr>
          <w:rFonts w:hint="eastAsia" w:ascii="宋体" w:hAnsi="宋体"/>
          <w:sz w:val="24"/>
          <w:szCs w:val="24"/>
        </w:rPr>
        <w:t>报建图、施工图每张图出图日期精确到天，修改通知要注明对应原何图作出修改及修改原因，每次出图（含设计变更）均要求附图纸目录，具体模式如下，未按要求提交目录者甲方有权不接收。</w:t>
      </w:r>
    </w:p>
    <w:p>
      <w:pPr>
        <w:pStyle w:val="12"/>
        <w:numPr>
          <w:ilvl w:val="1"/>
          <w:numId w:val="5"/>
        </w:numPr>
        <w:spacing w:line="360" w:lineRule="auto"/>
        <w:ind w:left="0" w:firstLine="480"/>
        <w:jc w:val="left"/>
        <w:rPr>
          <w:rFonts w:ascii="宋体" w:hAnsi="宋体"/>
          <w:sz w:val="24"/>
          <w:szCs w:val="24"/>
        </w:rPr>
      </w:pPr>
      <w:r>
        <w:rPr>
          <w:rFonts w:hint="eastAsia" w:ascii="宋体" w:hAnsi="宋体"/>
          <w:sz w:val="24"/>
          <w:szCs w:val="24"/>
        </w:rPr>
        <w:t>提交的施工图中住宅项目的构造做法必须按照甲方提供的要求，并体现在图纸上面。如有异议，应在出图前向甲方解释清楚原因并经同意，否则必须无条件修改。</w:t>
      </w:r>
    </w:p>
    <w:p>
      <w:pPr>
        <w:pStyle w:val="12"/>
        <w:numPr>
          <w:ilvl w:val="1"/>
          <w:numId w:val="5"/>
        </w:numPr>
        <w:spacing w:line="360" w:lineRule="auto"/>
        <w:ind w:left="0" w:firstLine="480"/>
        <w:jc w:val="left"/>
        <w:rPr>
          <w:rFonts w:ascii="宋体" w:hAnsi="宋体"/>
          <w:sz w:val="24"/>
          <w:szCs w:val="24"/>
        </w:rPr>
      </w:pPr>
      <w:r>
        <w:rPr>
          <w:rFonts w:hint="eastAsia" w:ascii="宋体" w:hAnsi="宋体"/>
          <w:sz w:val="24"/>
          <w:szCs w:val="24"/>
        </w:rPr>
        <w:t>在设计过程中甲方有权要求随时提供过程图纸、计算书以及相应的电子文档。</w:t>
      </w:r>
    </w:p>
    <w:p>
      <w:pPr>
        <w:pStyle w:val="12"/>
        <w:numPr>
          <w:ilvl w:val="1"/>
          <w:numId w:val="5"/>
        </w:numPr>
        <w:spacing w:line="360" w:lineRule="auto"/>
        <w:ind w:left="0" w:firstLine="480"/>
        <w:jc w:val="left"/>
        <w:rPr>
          <w:rFonts w:ascii="宋体" w:hAnsi="宋体"/>
          <w:sz w:val="24"/>
          <w:szCs w:val="24"/>
        </w:rPr>
      </w:pPr>
      <w:r>
        <w:rPr>
          <w:rFonts w:hint="eastAsia" w:ascii="宋体" w:hAnsi="宋体"/>
          <w:sz w:val="24"/>
          <w:szCs w:val="24"/>
        </w:rPr>
        <w:t>有义务接受甲方提出的不违反工程建设标准强制性条文的旨为节约成本的做法。</w:t>
      </w:r>
    </w:p>
    <w:p>
      <w:pPr>
        <w:pStyle w:val="12"/>
        <w:numPr>
          <w:ilvl w:val="1"/>
          <w:numId w:val="5"/>
        </w:numPr>
        <w:spacing w:line="360" w:lineRule="auto"/>
        <w:ind w:left="0" w:firstLine="480"/>
        <w:jc w:val="left"/>
        <w:rPr>
          <w:rFonts w:ascii="宋体" w:hAnsi="宋体"/>
          <w:sz w:val="24"/>
          <w:szCs w:val="24"/>
        </w:rPr>
      </w:pPr>
      <w:r>
        <w:rPr>
          <w:rFonts w:hint="eastAsia" w:ascii="宋体" w:hAnsi="宋体"/>
          <w:sz w:val="24"/>
          <w:szCs w:val="24"/>
        </w:rPr>
        <w:t>施工图中各专业及各类型图纸的内容应一一对应，无矛盾或不符之处。且每张图均应按要求完成相关专业会签，未完成会签的图纸甲方有权不接收。</w:t>
      </w:r>
    </w:p>
    <w:p>
      <w:pPr>
        <w:pStyle w:val="12"/>
        <w:spacing w:line="360" w:lineRule="auto"/>
        <w:ind w:firstLine="0" w:firstLineChars="0"/>
        <w:jc w:val="left"/>
        <w:rPr>
          <w:rFonts w:ascii="宋体" w:hAnsi="宋体"/>
          <w:sz w:val="24"/>
          <w:szCs w:val="24"/>
        </w:rPr>
      </w:pPr>
    </w:p>
    <w:p>
      <w:pPr>
        <w:pStyle w:val="12"/>
        <w:spacing w:line="360" w:lineRule="auto"/>
        <w:ind w:firstLine="0" w:firstLineChars="0"/>
        <w:rPr>
          <w:rFonts w:ascii="宋体" w:hAnsi="宋体"/>
          <w:b/>
          <w:sz w:val="24"/>
          <w:szCs w:val="24"/>
        </w:rPr>
      </w:pPr>
      <w:bookmarkStart w:id="0" w:name="_Toc194550917"/>
      <w:r>
        <w:rPr>
          <w:rFonts w:hint="eastAsia" w:ascii="宋体" w:hAnsi="宋体"/>
          <w:b/>
          <w:sz w:val="24"/>
          <w:szCs w:val="24"/>
        </w:rPr>
        <w:t>二、各专业设计文件要求</w:t>
      </w:r>
    </w:p>
    <w:p>
      <w:pPr>
        <w:pStyle w:val="12"/>
        <w:numPr>
          <w:ilvl w:val="0"/>
          <w:numId w:val="5"/>
        </w:numPr>
        <w:spacing w:line="360" w:lineRule="auto"/>
        <w:ind w:firstLineChars="0"/>
        <w:jc w:val="left"/>
        <w:rPr>
          <w:rFonts w:ascii="仿宋" w:hAnsi="仿宋" w:eastAsia="仿宋"/>
          <w:b/>
          <w:vanish/>
          <w:sz w:val="24"/>
          <w:szCs w:val="24"/>
        </w:rPr>
      </w:pPr>
    </w:p>
    <w:p>
      <w:pPr>
        <w:pStyle w:val="12"/>
        <w:numPr>
          <w:ilvl w:val="1"/>
          <w:numId w:val="5"/>
        </w:numPr>
        <w:spacing w:line="360" w:lineRule="auto"/>
        <w:ind w:left="1049" w:firstLineChars="0"/>
        <w:jc w:val="left"/>
        <w:rPr>
          <w:rFonts w:ascii="宋体" w:hAnsi="宋体"/>
          <w:b/>
          <w:sz w:val="24"/>
          <w:szCs w:val="24"/>
        </w:rPr>
      </w:pPr>
      <w:r>
        <w:rPr>
          <w:rFonts w:hint="eastAsia" w:ascii="宋体" w:hAnsi="宋体"/>
          <w:b/>
          <w:sz w:val="24"/>
          <w:szCs w:val="24"/>
        </w:rPr>
        <w:t>建筑专业</w:t>
      </w:r>
      <w:bookmarkEnd w:id="0"/>
    </w:p>
    <w:p>
      <w:pPr>
        <w:pStyle w:val="12"/>
        <w:numPr>
          <w:ilvl w:val="2"/>
          <w:numId w:val="5"/>
        </w:numPr>
        <w:tabs>
          <w:tab w:val="left" w:pos="993"/>
        </w:tabs>
        <w:spacing w:line="360" w:lineRule="auto"/>
        <w:ind w:left="0" w:firstLine="482"/>
        <w:jc w:val="left"/>
        <w:rPr>
          <w:rFonts w:ascii="宋体" w:hAnsi="宋体"/>
          <w:b/>
          <w:sz w:val="24"/>
          <w:szCs w:val="24"/>
        </w:rPr>
      </w:pPr>
      <w:bookmarkStart w:id="1" w:name="_Toc194550918"/>
      <w:r>
        <w:rPr>
          <w:rFonts w:hint="eastAsia" w:ascii="宋体" w:hAnsi="宋体"/>
          <w:b/>
          <w:sz w:val="24"/>
          <w:szCs w:val="24"/>
        </w:rPr>
        <w:t>设计内容</w:t>
      </w:r>
      <w:bookmarkEnd w:id="1"/>
    </w:p>
    <w:p>
      <w:pPr>
        <w:pStyle w:val="12"/>
        <w:numPr>
          <w:ilvl w:val="3"/>
          <w:numId w:val="5"/>
        </w:numPr>
        <w:spacing w:line="360" w:lineRule="auto"/>
        <w:ind w:left="0" w:firstLine="480"/>
        <w:jc w:val="left"/>
        <w:rPr>
          <w:rFonts w:ascii="宋体" w:hAnsi="宋体"/>
          <w:sz w:val="24"/>
          <w:szCs w:val="24"/>
        </w:rPr>
      </w:pPr>
      <w:r>
        <w:rPr>
          <w:rFonts w:hint="eastAsia" w:ascii="宋体" w:hAnsi="宋体"/>
          <w:sz w:val="24"/>
          <w:szCs w:val="24"/>
        </w:rPr>
        <w:t>总平面图；</w:t>
      </w:r>
    </w:p>
    <w:p>
      <w:pPr>
        <w:pStyle w:val="12"/>
        <w:numPr>
          <w:ilvl w:val="3"/>
          <w:numId w:val="5"/>
        </w:numPr>
        <w:spacing w:line="360" w:lineRule="auto"/>
        <w:ind w:left="0" w:firstLine="480"/>
        <w:jc w:val="left"/>
        <w:rPr>
          <w:rFonts w:ascii="宋体" w:hAnsi="宋体"/>
          <w:sz w:val="24"/>
          <w:szCs w:val="24"/>
        </w:rPr>
      </w:pPr>
      <w:r>
        <w:rPr>
          <w:rFonts w:hint="eastAsia" w:ascii="宋体" w:hAnsi="宋体"/>
          <w:sz w:val="24"/>
          <w:szCs w:val="24"/>
        </w:rPr>
        <w:t>首层总平面图；</w:t>
      </w:r>
    </w:p>
    <w:p>
      <w:pPr>
        <w:pStyle w:val="12"/>
        <w:numPr>
          <w:ilvl w:val="3"/>
          <w:numId w:val="5"/>
        </w:numPr>
        <w:spacing w:line="360" w:lineRule="auto"/>
        <w:ind w:left="0" w:firstLine="480"/>
        <w:jc w:val="left"/>
        <w:rPr>
          <w:rFonts w:ascii="宋体" w:hAnsi="宋体"/>
          <w:sz w:val="24"/>
          <w:szCs w:val="24"/>
        </w:rPr>
      </w:pPr>
      <w:r>
        <w:rPr>
          <w:rFonts w:hint="eastAsia" w:ascii="宋体" w:hAnsi="宋体"/>
          <w:sz w:val="24"/>
          <w:szCs w:val="24"/>
        </w:rPr>
        <w:t>土方图；</w:t>
      </w:r>
    </w:p>
    <w:p>
      <w:pPr>
        <w:pStyle w:val="12"/>
        <w:numPr>
          <w:ilvl w:val="3"/>
          <w:numId w:val="5"/>
        </w:numPr>
        <w:spacing w:line="360" w:lineRule="auto"/>
        <w:ind w:left="0" w:firstLine="480"/>
        <w:jc w:val="left"/>
        <w:rPr>
          <w:rFonts w:ascii="宋体" w:hAnsi="宋体"/>
          <w:sz w:val="24"/>
          <w:szCs w:val="24"/>
        </w:rPr>
      </w:pPr>
      <w:r>
        <w:rPr>
          <w:rFonts w:hint="eastAsia" w:ascii="宋体" w:hAnsi="宋体"/>
          <w:sz w:val="24"/>
          <w:szCs w:val="24"/>
        </w:rPr>
        <w:t>室外与建筑综合管线彩图；</w:t>
      </w:r>
    </w:p>
    <w:p>
      <w:pPr>
        <w:pStyle w:val="12"/>
        <w:numPr>
          <w:ilvl w:val="3"/>
          <w:numId w:val="5"/>
        </w:numPr>
        <w:spacing w:line="360" w:lineRule="auto"/>
        <w:ind w:left="0" w:firstLine="480"/>
        <w:jc w:val="left"/>
        <w:rPr>
          <w:rFonts w:ascii="宋体" w:hAnsi="宋体"/>
          <w:sz w:val="24"/>
          <w:szCs w:val="24"/>
        </w:rPr>
      </w:pPr>
      <w:r>
        <w:rPr>
          <w:rFonts w:hint="eastAsia" w:ascii="宋体" w:hAnsi="宋体"/>
          <w:sz w:val="24"/>
          <w:szCs w:val="24"/>
        </w:rPr>
        <w:t>各楼型建筑效果图；</w:t>
      </w:r>
    </w:p>
    <w:p>
      <w:pPr>
        <w:pStyle w:val="12"/>
        <w:numPr>
          <w:ilvl w:val="3"/>
          <w:numId w:val="5"/>
        </w:numPr>
        <w:spacing w:line="360" w:lineRule="auto"/>
        <w:ind w:left="0" w:firstLine="480"/>
        <w:jc w:val="left"/>
        <w:rPr>
          <w:rFonts w:ascii="宋体" w:hAnsi="宋体"/>
          <w:sz w:val="24"/>
          <w:szCs w:val="24"/>
        </w:rPr>
      </w:pPr>
      <w:r>
        <w:rPr>
          <w:rFonts w:hint="eastAsia" w:ascii="宋体" w:hAnsi="宋体"/>
          <w:sz w:val="24"/>
          <w:szCs w:val="24"/>
        </w:rPr>
        <w:t>各层平面图（含各户型、公共电梯厅、大堂放大平面）；</w:t>
      </w:r>
    </w:p>
    <w:p>
      <w:pPr>
        <w:pStyle w:val="12"/>
        <w:numPr>
          <w:ilvl w:val="3"/>
          <w:numId w:val="5"/>
        </w:numPr>
        <w:spacing w:line="360" w:lineRule="auto"/>
        <w:ind w:left="0" w:firstLine="480"/>
        <w:jc w:val="left"/>
        <w:rPr>
          <w:rFonts w:ascii="宋体" w:hAnsi="宋体"/>
          <w:sz w:val="24"/>
          <w:szCs w:val="24"/>
        </w:rPr>
      </w:pPr>
      <w:r>
        <w:rPr>
          <w:rFonts w:hint="eastAsia" w:ascii="宋体" w:hAnsi="宋体"/>
          <w:sz w:val="24"/>
          <w:szCs w:val="24"/>
        </w:rPr>
        <w:t>立面图、彩色立面开线图；</w:t>
      </w:r>
    </w:p>
    <w:p>
      <w:pPr>
        <w:pStyle w:val="12"/>
        <w:numPr>
          <w:ilvl w:val="3"/>
          <w:numId w:val="5"/>
        </w:numPr>
        <w:spacing w:line="360" w:lineRule="auto"/>
        <w:ind w:left="0" w:firstLine="480"/>
        <w:jc w:val="left"/>
        <w:rPr>
          <w:rFonts w:ascii="宋体" w:hAnsi="宋体"/>
          <w:sz w:val="24"/>
          <w:szCs w:val="24"/>
        </w:rPr>
      </w:pPr>
      <w:r>
        <w:rPr>
          <w:rFonts w:hint="eastAsia" w:ascii="宋体" w:hAnsi="宋体"/>
          <w:sz w:val="24"/>
          <w:szCs w:val="24"/>
        </w:rPr>
        <w:t>剖面图；</w:t>
      </w:r>
    </w:p>
    <w:p>
      <w:pPr>
        <w:pStyle w:val="12"/>
        <w:numPr>
          <w:ilvl w:val="3"/>
          <w:numId w:val="5"/>
        </w:numPr>
        <w:spacing w:line="360" w:lineRule="auto"/>
        <w:ind w:left="0" w:firstLine="480"/>
        <w:jc w:val="left"/>
        <w:rPr>
          <w:rFonts w:ascii="宋体" w:hAnsi="宋体"/>
          <w:sz w:val="24"/>
          <w:szCs w:val="24"/>
        </w:rPr>
      </w:pPr>
      <w:r>
        <w:rPr>
          <w:rFonts w:hint="eastAsia" w:ascii="宋体" w:hAnsi="宋体"/>
          <w:sz w:val="24"/>
          <w:szCs w:val="24"/>
        </w:rPr>
        <w:t>详图；</w:t>
      </w:r>
    </w:p>
    <w:p>
      <w:pPr>
        <w:pStyle w:val="12"/>
        <w:numPr>
          <w:ilvl w:val="3"/>
          <w:numId w:val="5"/>
        </w:numPr>
        <w:spacing w:line="360" w:lineRule="auto"/>
        <w:ind w:left="0" w:firstLine="480"/>
        <w:jc w:val="left"/>
        <w:rPr>
          <w:rFonts w:ascii="宋体" w:hAnsi="宋体"/>
          <w:sz w:val="24"/>
          <w:szCs w:val="24"/>
        </w:rPr>
      </w:pPr>
      <w:r>
        <w:rPr>
          <w:rFonts w:hint="eastAsia" w:ascii="宋体" w:hAnsi="宋体"/>
          <w:sz w:val="24"/>
          <w:szCs w:val="24"/>
        </w:rPr>
        <w:t>建筑入口及重要部位的局部透视图；</w:t>
      </w:r>
    </w:p>
    <w:p>
      <w:pPr>
        <w:pStyle w:val="12"/>
        <w:numPr>
          <w:ilvl w:val="3"/>
          <w:numId w:val="5"/>
        </w:numPr>
        <w:spacing w:line="360" w:lineRule="auto"/>
        <w:ind w:left="0" w:firstLine="480"/>
        <w:jc w:val="left"/>
        <w:rPr>
          <w:rFonts w:ascii="宋体" w:hAnsi="宋体"/>
          <w:sz w:val="24"/>
          <w:szCs w:val="24"/>
        </w:rPr>
      </w:pPr>
      <w:r>
        <w:rPr>
          <w:rFonts w:hint="eastAsia" w:ascii="宋体" w:hAnsi="宋体"/>
          <w:sz w:val="24"/>
          <w:szCs w:val="24"/>
        </w:rPr>
        <w:t>外墙材料、构配件明细表；</w:t>
      </w:r>
    </w:p>
    <w:p>
      <w:pPr>
        <w:pStyle w:val="12"/>
        <w:numPr>
          <w:ilvl w:val="3"/>
          <w:numId w:val="5"/>
        </w:numPr>
        <w:spacing w:line="360" w:lineRule="auto"/>
        <w:ind w:left="0" w:firstLine="480"/>
        <w:jc w:val="left"/>
        <w:rPr>
          <w:rFonts w:ascii="宋体" w:hAnsi="宋体"/>
          <w:sz w:val="24"/>
          <w:szCs w:val="24"/>
        </w:rPr>
      </w:pPr>
      <w:r>
        <w:rPr>
          <w:rFonts w:hint="eastAsia" w:ascii="宋体" w:hAnsi="宋体"/>
          <w:sz w:val="24"/>
          <w:szCs w:val="24"/>
        </w:rPr>
        <w:t>门窗表及门窗大样。</w:t>
      </w:r>
    </w:p>
    <w:p>
      <w:pPr>
        <w:pStyle w:val="12"/>
        <w:numPr>
          <w:ilvl w:val="2"/>
          <w:numId w:val="5"/>
        </w:numPr>
        <w:spacing w:line="360" w:lineRule="auto"/>
        <w:ind w:left="0" w:firstLine="482"/>
        <w:jc w:val="left"/>
        <w:rPr>
          <w:rFonts w:ascii="宋体" w:hAnsi="宋体"/>
          <w:b/>
          <w:sz w:val="24"/>
          <w:szCs w:val="24"/>
        </w:rPr>
      </w:pPr>
      <w:bookmarkStart w:id="2" w:name="_Toc194550919"/>
      <w:r>
        <w:rPr>
          <w:rFonts w:hint="eastAsia" w:ascii="宋体" w:hAnsi="宋体"/>
          <w:b/>
          <w:sz w:val="24"/>
          <w:szCs w:val="24"/>
        </w:rPr>
        <w:t>设计深度</w:t>
      </w:r>
      <w:bookmarkEnd w:id="2"/>
    </w:p>
    <w:p>
      <w:pPr>
        <w:pStyle w:val="12"/>
        <w:numPr>
          <w:ilvl w:val="3"/>
          <w:numId w:val="5"/>
        </w:numPr>
        <w:spacing w:line="360" w:lineRule="auto"/>
        <w:ind w:left="0" w:firstLine="480"/>
        <w:jc w:val="left"/>
        <w:rPr>
          <w:rFonts w:ascii="宋体" w:hAnsi="宋体"/>
          <w:sz w:val="24"/>
          <w:szCs w:val="24"/>
        </w:rPr>
      </w:pPr>
      <w:bookmarkStart w:id="3" w:name="_Toc194550920"/>
      <w:r>
        <w:rPr>
          <w:rFonts w:hint="eastAsia" w:ascii="宋体" w:hAnsi="宋体"/>
          <w:sz w:val="24"/>
          <w:szCs w:val="24"/>
        </w:rPr>
        <w:t>总平面图</w:t>
      </w:r>
      <w:bookmarkEnd w:id="3"/>
      <w:r>
        <w:rPr>
          <w:rFonts w:hint="eastAsia" w:ascii="宋体" w:hAnsi="宋体"/>
          <w:sz w:val="24"/>
          <w:szCs w:val="24"/>
        </w:rPr>
        <w:t>：</w:t>
      </w:r>
    </w:p>
    <w:p>
      <w:pPr>
        <w:pStyle w:val="13"/>
        <w:numPr>
          <w:ilvl w:val="2"/>
          <w:numId w:val="6"/>
        </w:numPr>
        <w:tabs>
          <w:tab w:val="clear" w:pos="4396"/>
        </w:tabs>
        <w:ind w:left="0" w:firstLine="480" w:firstLineChars="200"/>
        <w:jc w:val="left"/>
        <w:rPr>
          <w:rFonts w:ascii="宋体" w:hAnsi="宋体"/>
          <w:szCs w:val="24"/>
        </w:rPr>
      </w:pPr>
      <w:r>
        <w:rPr>
          <w:rFonts w:hint="eastAsia" w:ascii="宋体" w:hAnsi="宋体"/>
          <w:szCs w:val="24"/>
        </w:rPr>
        <w:t>比例：用地面积&lt;10万㎡时，应采用1：500绘制，用地面积≥10万㎡时，应采用1：500~1：1000绘制；</w:t>
      </w:r>
    </w:p>
    <w:p>
      <w:pPr>
        <w:pStyle w:val="13"/>
        <w:numPr>
          <w:ilvl w:val="2"/>
          <w:numId w:val="6"/>
        </w:numPr>
        <w:tabs>
          <w:tab w:val="clear" w:pos="4396"/>
        </w:tabs>
        <w:ind w:left="0" w:firstLine="480" w:firstLineChars="200"/>
        <w:jc w:val="left"/>
        <w:rPr>
          <w:rFonts w:ascii="宋体" w:hAnsi="宋体"/>
          <w:szCs w:val="24"/>
        </w:rPr>
      </w:pPr>
      <w:r>
        <w:rPr>
          <w:rFonts w:hint="eastAsia" w:ascii="宋体" w:hAnsi="宋体"/>
          <w:szCs w:val="24"/>
        </w:rPr>
        <w:t>地形复杂的用地根据甲方的要求需叠加原地形地物；</w:t>
      </w:r>
    </w:p>
    <w:p>
      <w:pPr>
        <w:pStyle w:val="13"/>
        <w:numPr>
          <w:ilvl w:val="2"/>
          <w:numId w:val="6"/>
        </w:numPr>
        <w:tabs>
          <w:tab w:val="clear" w:pos="4396"/>
        </w:tabs>
        <w:ind w:left="0" w:firstLine="480" w:firstLineChars="200"/>
        <w:jc w:val="left"/>
        <w:rPr>
          <w:rFonts w:ascii="宋体" w:hAnsi="宋体"/>
          <w:szCs w:val="24"/>
        </w:rPr>
      </w:pPr>
      <w:r>
        <w:rPr>
          <w:rFonts w:hint="eastAsia" w:ascii="宋体" w:hAnsi="宋体"/>
          <w:szCs w:val="24"/>
        </w:rPr>
        <w:t>用地内建筑物、构筑物（地下车库出地面梯屋、开口天井等疏散口部，隐蔽工程以虚线表示）的定位坐标及相互关系尺寸；园林园建应根据甲方提供的园林图纸示意表达；</w:t>
      </w:r>
    </w:p>
    <w:p>
      <w:pPr>
        <w:pStyle w:val="13"/>
        <w:numPr>
          <w:ilvl w:val="2"/>
          <w:numId w:val="6"/>
        </w:numPr>
        <w:tabs>
          <w:tab w:val="clear" w:pos="4396"/>
        </w:tabs>
        <w:ind w:left="0" w:firstLine="480" w:firstLineChars="200"/>
        <w:jc w:val="left"/>
        <w:rPr>
          <w:rFonts w:ascii="宋体" w:hAnsi="宋体"/>
          <w:szCs w:val="24"/>
        </w:rPr>
      </w:pPr>
      <w:r>
        <w:rPr>
          <w:rFonts w:hint="eastAsia" w:ascii="宋体" w:hAnsi="宋体"/>
          <w:szCs w:val="24"/>
        </w:rPr>
        <w:t>用地内主要建筑物、构筑物名称、建筑层数，楼栋、单元编号，其中错层拼接的组合塔楼应分楼栋表达，详见附图1。坡屋面应表明屋脊线位置及用虚粗线表达建筑物的首层外轮廓线；</w:t>
      </w:r>
    </w:p>
    <w:p>
      <w:pPr>
        <w:pStyle w:val="13"/>
        <w:numPr>
          <w:ilvl w:val="2"/>
          <w:numId w:val="6"/>
        </w:numPr>
        <w:tabs>
          <w:tab w:val="clear" w:pos="4396"/>
        </w:tabs>
        <w:ind w:left="0" w:firstLine="480" w:firstLineChars="200"/>
        <w:jc w:val="left"/>
        <w:rPr>
          <w:rFonts w:ascii="宋体" w:hAnsi="宋体"/>
          <w:szCs w:val="24"/>
        </w:rPr>
      </w:pPr>
      <w:r>
        <w:rPr>
          <w:rFonts w:ascii="宋体" w:hAnsi="宋体"/>
          <w:szCs w:val="24"/>
        </w:rPr>
        <w:t>场地四界的测量坐标（或定位尺寸），道路红线和建筑红线</w:t>
      </w:r>
      <w:r>
        <w:rPr>
          <w:rFonts w:hint="eastAsia" w:ascii="宋体" w:hAnsi="宋体"/>
          <w:szCs w:val="24"/>
        </w:rPr>
        <w:t>；</w:t>
      </w:r>
    </w:p>
    <w:p>
      <w:pPr>
        <w:pStyle w:val="13"/>
        <w:numPr>
          <w:ilvl w:val="2"/>
          <w:numId w:val="6"/>
        </w:numPr>
        <w:tabs>
          <w:tab w:val="clear" w:pos="4396"/>
        </w:tabs>
        <w:ind w:left="0" w:firstLine="480" w:firstLineChars="200"/>
        <w:jc w:val="left"/>
        <w:rPr>
          <w:rFonts w:ascii="宋体" w:hAnsi="宋体"/>
          <w:szCs w:val="24"/>
        </w:rPr>
      </w:pPr>
      <w:r>
        <w:rPr>
          <w:rFonts w:ascii="宋体" w:hAnsi="宋体"/>
          <w:szCs w:val="24"/>
        </w:rPr>
        <w:t>室内外地面设计标高</w:t>
      </w:r>
      <w:r>
        <w:rPr>
          <w:rFonts w:hint="eastAsia" w:ascii="宋体" w:hAnsi="宋体"/>
          <w:szCs w:val="24"/>
        </w:rPr>
        <w:t>，建筑高度；</w:t>
      </w:r>
    </w:p>
    <w:p>
      <w:pPr>
        <w:pStyle w:val="13"/>
        <w:numPr>
          <w:ilvl w:val="2"/>
          <w:numId w:val="6"/>
        </w:numPr>
        <w:tabs>
          <w:tab w:val="clear" w:pos="4396"/>
        </w:tabs>
        <w:ind w:left="0" w:firstLine="480" w:firstLineChars="200"/>
        <w:jc w:val="left"/>
        <w:rPr>
          <w:rFonts w:ascii="宋体" w:hAnsi="宋体"/>
          <w:szCs w:val="24"/>
        </w:rPr>
      </w:pPr>
      <w:r>
        <w:rPr>
          <w:rFonts w:ascii="宋体" w:hAnsi="宋体"/>
          <w:szCs w:val="24"/>
        </w:rPr>
        <w:t>场地四邻的道路，水面、</w:t>
      </w:r>
      <w:r>
        <w:rPr>
          <w:rFonts w:hint="eastAsia" w:ascii="宋体" w:hAnsi="宋体"/>
          <w:szCs w:val="24"/>
        </w:rPr>
        <w:t>场地、相邻建筑物的首层地面</w:t>
      </w:r>
      <w:r>
        <w:rPr>
          <w:rFonts w:ascii="宋体" w:hAnsi="宋体"/>
          <w:szCs w:val="24"/>
        </w:rPr>
        <w:t>标高</w:t>
      </w:r>
      <w:r>
        <w:rPr>
          <w:rFonts w:hint="eastAsia" w:ascii="宋体" w:hAnsi="宋体"/>
          <w:szCs w:val="24"/>
        </w:rPr>
        <w:t>；</w:t>
      </w:r>
    </w:p>
    <w:p>
      <w:pPr>
        <w:pStyle w:val="13"/>
        <w:numPr>
          <w:ilvl w:val="2"/>
          <w:numId w:val="6"/>
        </w:numPr>
        <w:tabs>
          <w:tab w:val="clear" w:pos="4396"/>
        </w:tabs>
        <w:ind w:left="0" w:firstLine="480" w:firstLineChars="200"/>
        <w:jc w:val="left"/>
        <w:rPr>
          <w:rFonts w:ascii="宋体" w:hAnsi="宋体"/>
          <w:szCs w:val="24"/>
        </w:rPr>
      </w:pPr>
      <w:r>
        <w:rPr>
          <w:rFonts w:ascii="宋体" w:hAnsi="宋体"/>
          <w:szCs w:val="24"/>
        </w:rPr>
        <w:t>广场，停车场、运动场地的设计标高</w:t>
      </w:r>
      <w:r>
        <w:rPr>
          <w:rFonts w:hint="eastAsia" w:ascii="宋体" w:hAnsi="宋体"/>
          <w:szCs w:val="24"/>
        </w:rPr>
        <w:t>；</w:t>
      </w:r>
    </w:p>
    <w:p>
      <w:pPr>
        <w:pStyle w:val="13"/>
        <w:numPr>
          <w:ilvl w:val="2"/>
          <w:numId w:val="6"/>
        </w:numPr>
        <w:tabs>
          <w:tab w:val="clear" w:pos="4396"/>
        </w:tabs>
        <w:ind w:left="0" w:firstLine="480" w:firstLineChars="200"/>
        <w:jc w:val="left"/>
        <w:rPr>
          <w:rFonts w:ascii="宋体" w:hAnsi="宋体"/>
          <w:szCs w:val="24"/>
        </w:rPr>
      </w:pPr>
      <w:r>
        <w:rPr>
          <w:rFonts w:hint="eastAsia" w:ascii="宋体" w:hAnsi="宋体"/>
          <w:szCs w:val="24"/>
        </w:rPr>
        <w:t>标明小区道路与城市道路的接驳；小区车行及人行道路主次入口；</w:t>
      </w:r>
    </w:p>
    <w:p>
      <w:pPr>
        <w:pStyle w:val="13"/>
        <w:numPr>
          <w:ilvl w:val="2"/>
          <w:numId w:val="6"/>
        </w:numPr>
        <w:tabs>
          <w:tab w:val="clear" w:pos="4396"/>
        </w:tabs>
        <w:ind w:left="0" w:firstLine="480" w:firstLineChars="200"/>
        <w:jc w:val="left"/>
        <w:rPr>
          <w:rFonts w:ascii="宋体" w:hAnsi="宋体"/>
          <w:szCs w:val="24"/>
        </w:rPr>
      </w:pPr>
      <w:r>
        <w:rPr>
          <w:rFonts w:hint="eastAsia" w:ascii="宋体" w:hAnsi="宋体"/>
          <w:szCs w:val="24"/>
        </w:rPr>
        <w:t>道路中心线、车行道、人行道、道路绿化及停车位（场）位置；</w:t>
      </w:r>
      <w:r>
        <w:rPr>
          <w:rFonts w:ascii="宋体" w:hAnsi="宋体"/>
          <w:szCs w:val="24"/>
        </w:rPr>
        <w:t>道路的起点、变坡点、转折点和终点的设计标高</w:t>
      </w:r>
      <w:r>
        <w:rPr>
          <w:rFonts w:hint="eastAsia" w:ascii="宋体" w:hAnsi="宋体"/>
          <w:szCs w:val="24"/>
        </w:rPr>
        <w:t>及坐标</w:t>
      </w:r>
      <w:r>
        <w:rPr>
          <w:rFonts w:ascii="宋体" w:hAnsi="宋体"/>
          <w:szCs w:val="24"/>
        </w:rPr>
        <w:t>（路面中心）、纵坡度、纵坡距、关键性坐标，</w:t>
      </w:r>
      <w:r>
        <w:rPr>
          <w:rFonts w:hint="eastAsia" w:ascii="宋体" w:hAnsi="宋体"/>
          <w:szCs w:val="24"/>
        </w:rPr>
        <w:t>路网复杂时根据甲方的要求需</w:t>
      </w:r>
      <w:r>
        <w:rPr>
          <w:rFonts w:ascii="宋体" w:hAnsi="宋体"/>
          <w:szCs w:val="24"/>
        </w:rPr>
        <w:t>标明道路平曲线及竖曲线要素。</w:t>
      </w:r>
    </w:p>
    <w:p>
      <w:pPr>
        <w:pStyle w:val="13"/>
        <w:numPr>
          <w:ilvl w:val="2"/>
          <w:numId w:val="6"/>
        </w:numPr>
        <w:tabs>
          <w:tab w:val="clear" w:pos="4396"/>
        </w:tabs>
        <w:ind w:left="0" w:firstLine="480" w:firstLineChars="200"/>
        <w:jc w:val="left"/>
        <w:rPr>
          <w:rFonts w:ascii="宋体" w:hAnsi="宋体"/>
          <w:szCs w:val="24"/>
        </w:rPr>
      </w:pPr>
      <w:r>
        <w:rPr>
          <w:rFonts w:ascii="宋体" w:hAnsi="宋体"/>
          <w:szCs w:val="24"/>
        </w:rPr>
        <w:t>挡土墙、护坡或土坎顶部和底部的主要设计标高及护坡坡度</w:t>
      </w:r>
      <w:r>
        <w:rPr>
          <w:rFonts w:hint="eastAsia" w:ascii="宋体" w:hAnsi="宋体"/>
          <w:szCs w:val="24"/>
        </w:rPr>
        <w:t>；</w:t>
      </w:r>
    </w:p>
    <w:p>
      <w:pPr>
        <w:pStyle w:val="13"/>
        <w:numPr>
          <w:ilvl w:val="2"/>
          <w:numId w:val="6"/>
        </w:numPr>
        <w:tabs>
          <w:tab w:val="clear" w:pos="4396"/>
        </w:tabs>
        <w:ind w:left="0" w:firstLine="480" w:firstLineChars="200"/>
        <w:jc w:val="left"/>
        <w:rPr>
          <w:rFonts w:ascii="宋体" w:hAnsi="宋体"/>
          <w:szCs w:val="24"/>
        </w:rPr>
      </w:pPr>
      <w:r>
        <w:rPr>
          <w:rFonts w:ascii="宋体" w:hAnsi="宋体"/>
          <w:szCs w:val="24"/>
        </w:rPr>
        <w:t>用坡向箭头表明地面坡向，当对场地平整要求严格或地形起伏较大时，可用设计等高线表示</w:t>
      </w:r>
      <w:r>
        <w:rPr>
          <w:rFonts w:hint="eastAsia" w:ascii="宋体" w:hAnsi="宋体"/>
          <w:szCs w:val="24"/>
        </w:rPr>
        <w:t>；</w:t>
      </w:r>
    </w:p>
    <w:p>
      <w:pPr>
        <w:pStyle w:val="13"/>
        <w:numPr>
          <w:ilvl w:val="2"/>
          <w:numId w:val="6"/>
        </w:numPr>
        <w:tabs>
          <w:tab w:val="clear" w:pos="4396"/>
        </w:tabs>
        <w:ind w:left="0" w:firstLine="480" w:firstLineChars="200"/>
        <w:jc w:val="left"/>
        <w:rPr>
          <w:rFonts w:ascii="宋体" w:hAnsi="宋体"/>
          <w:szCs w:val="24"/>
        </w:rPr>
      </w:pPr>
      <w:r>
        <w:rPr>
          <w:rFonts w:hint="eastAsia" w:ascii="宋体" w:hAnsi="宋体"/>
          <w:szCs w:val="24"/>
        </w:rPr>
        <w:t>注明消防通道及建筑消防登高面。</w:t>
      </w:r>
    </w:p>
    <w:p>
      <w:pPr>
        <w:pStyle w:val="12"/>
        <w:numPr>
          <w:ilvl w:val="3"/>
          <w:numId w:val="5"/>
        </w:numPr>
        <w:spacing w:line="360" w:lineRule="auto"/>
        <w:ind w:left="0" w:firstLine="480"/>
        <w:jc w:val="left"/>
        <w:rPr>
          <w:rFonts w:ascii="宋体" w:hAnsi="宋体"/>
          <w:sz w:val="24"/>
          <w:szCs w:val="24"/>
        </w:rPr>
      </w:pPr>
      <w:bookmarkStart w:id="4" w:name="_Toc194550921"/>
      <w:r>
        <w:rPr>
          <w:rFonts w:hint="eastAsia" w:ascii="宋体" w:hAnsi="宋体"/>
          <w:sz w:val="24"/>
          <w:szCs w:val="24"/>
        </w:rPr>
        <w:t>首层总平面图</w:t>
      </w:r>
      <w:bookmarkEnd w:id="4"/>
      <w:r>
        <w:rPr>
          <w:rFonts w:hint="eastAsia" w:ascii="宋体" w:hAnsi="宋体"/>
          <w:sz w:val="24"/>
          <w:szCs w:val="24"/>
        </w:rPr>
        <w:t>：</w:t>
      </w:r>
    </w:p>
    <w:p>
      <w:pPr>
        <w:pStyle w:val="13"/>
        <w:numPr>
          <w:ilvl w:val="0"/>
          <w:numId w:val="7"/>
        </w:numPr>
        <w:tabs>
          <w:tab w:val="clear" w:pos="4396"/>
        </w:tabs>
        <w:jc w:val="left"/>
        <w:rPr>
          <w:rFonts w:ascii="宋体" w:hAnsi="宋体"/>
          <w:szCs w:val="24"/>
        </w:rPr>
      </w:pPr>
      <w:r>
        <w:rPr>
          <w:rFonts w:hint="eastAsia" w:ascii="宋体" w:hAnsi="宋体"/>
          <w:szCs w:val="24"/>
        </w:rPr>
        <w:t>比例：1:200~1:500；</w:t>
      </w:r>
    </w:p>
    <w:p>
      <w:pPr>
        <w:pStyle w:val="13"/>
        <w:numPr>
          <w:ilvl w:val="0"/>
          <w:numId w:val="7"/>
        </w:numPr>
        <w:tabs>
          <w:tab w:val="clear" w:pos="4396"/>
        </w:tabs>
        <w:jc w:val="left"/>
        <w:rPr>
          <w:rFonts w:ascii="宋体" w:hAnsi="宋体"/>
          <w:szCs w:val="24"/>
        </w:rPr>
      </w:pPr>
      <w:r>
        <w:rPr>
          <w:rFonts w:hint="eastAsia" w:ascii="宋体" w:hAnsi="宋体"/>
          <w:szCs w:val="24"/>
        </w:rPr>
        <w:t>建筑物的首层平面图；</w:t>
      </w:r>
    </w:p>
    <w:p>
      <w:pPr>
        <w:pStyle w:val="13"/>
        <w:numPr>
          <w:ilvl w:val="0"/>
          <w:numId w:val="7"/>
        </w:numPr>
        <w:tabs>
          <w:tab w:val="clear" w:pos="4396"/>
        </w:tabs>
        <w:jc w:val="left"/>
        <w:rPr>
          <w:rFonts w:ascii="宋体" w:hAnsi="宋体"/>
          <w:szCs w:val="24"/>
        </w:rPr>
      </w:pPr>
      <w:r>
        <w:rPr>
          <w:rFonts w:hint="eastAsia" w:ascii="宋体" w:hAnsi="宋体"/>
          <w:szCs w:val="24"/>
        </w:rPr>
        <w:t>图纸表达范围应包括建筑物四周最近道路</w:t>
      </w:r>
      <w:r>
        <w:rPr>
          <w:rFonts w:ascii="宋体" w:hAnsi="宋体"/>
          <w:szCs w:val="24"/>
        </w:rPr>
        <w:t xml:space="preserve"> </w:t>
      </w:r>
      <w:r>
        <w:rPr>
          <w:rFonts w:hint="eastAsia" w:ascii="宋体" w:hAnsi="宋体"/>
          <w:szCs w:val="24"/>
        </w:rPr>
        <w:t>；</w:t>
      </w:r>
    </w:p>
    <w:p>
      <w:pPr>
        <w:pStyle w:val="13"/>
        <w:numPr>
          <w:ilvl w:val="0"/>
          <w:numId w:val="7"/>
        </w:numPr>
        <w:tabs>
          <w:tab w:val="clear" w:pos="4396"/>
        </w:tabs>
        <w:ind w:left="851" w:hanging="284"/>
        <w:jc w:val="left"/>
        <w:rPr>
          <w:rFonts w:ascii="宋体" w:hAnsi="宋体"/>
          <w:szCs w:val="24"/>
        </w:rPr>
      </w:pPr>
      <w:r>
        <w:rPr>
          <w:rFonts w:hint="eastAsia" w:ascii="宋体" w:hAnsi="宋体"/>
          <w:szCs w:val="24"/>
        </w:rPr>
        <w:t>标明出入口的台阶、坡道及架空层的设计标高、室外地面的坡度、雨水口/沟、检查井、化粪池的定位；</w:t>
      </w:r>
    </w:p>
    <w:p>
      <w:pPr>
        <w:pStyle w:val="13"/>
        <w:numPr>
          <w:ilvl w:val="0"/>
          <w:numId w:val="7"/>
        </w:numPr>
        <w:tabs>
          <w:tab w:val="clear" w:pos="4396"/>
        </w:tabs>
        <w:jc w:val="left"/>
        <w:rPr>
          <w:rFonts w:ascii="宋体" w:hAnsi="宋体"/>
          <w:szCs w:val="24"/>
        </w:rPr>
      </w:pPr>
      <w:r>
        <w:rPr>
          <w:rFonts w:hint="eastAsia" w:ascii="宋体" w:hAnsi="宋体"/>
          <w:szCs w:val="24"/>
        </w:rPr>
        <w:t>标明变电房等各种设备用房的位置及与周边建筑的相对尺寸；</w:t>
      </w:r>
    </w:p>
    <w:p>
      <w:pPr>
        <w:pStyle w:val="13"/>
        <w:numPr>
          <w:ilvl w:val="0"/>
          <w:numId w:val="7"/>
        </w:numPr>
        <w:tabs>
          <w:tab w:val="clear" w:pos="4396"/>
        </w:tabs>
        <w:jc w:val="left"/>
        <w:rPr>
          <w:rFonts w:ascii="宋体" w:hAnsi="宋体"/>
          <w:szCs w:val="24"/>
        </w:rPr>
      </w:pPr>
      <w:r>
        <w:rPr>
          <w:rFonts w:hint="eastAsia" w:ascii="宋体" w:hAnsi="宋体"/>
          <w:szCs w:val="24"/>
        </w:rPr>
        <w:t>表达无障碍设计、信报箱（按实际户数与尺寸设计）、可视对讲的定位；</w:t>
      </w:r>
    </w:p>
    <w:p>
      <w:pPr>
        <w:pStyle w:val="13"/>
        <w:numPr>
          <w:ilvl w:val="0"/>
          <w:numId w:val="7"/>
        </w:numPr>
        <w:tabs>
          <w:tab w:val="clear" w:pos="4396"/>
        </w:tabs>
        <w:ind w:left="851" w:hanging="284"/>
        <w:jc w:val="left"/>
        <w:rPr>
          <w:rFonts w:ascii="宋体" w:hAnsi="宋体"/>
          <w:szCs w:val="24"/>
        </w:rPr>
      </w:pPr>
      <w:r>
        <w:rPr>
          <w:rFonts w:hint="eastAsia" w:ascii="宋体" w:hAnsi="宋体"/>
          <w:szCs w:val="24"/>
        </w:rPr>
        <w:t>表达有利于分析建筑上下层空间关系的内容，如二层超出首层外围的建筑投影线，地下室顶板标高与园林完成面标高等；</w:t>
      </w:r>
    </w:p>
    <w:p>
      <w:pPr>
        <w:pStyle w:val="13"/>
        <w:numPr>
          <w:ilvl w:val="0"/>
          <w:numId w:val="7"/>
        </w:numPr>
        <w:tabs>
          <w:tab w:val="clear" w:pos="4396"/>
        </w:tabs>
        <w:jc w:val="left"/>
        <w:rPr>
          <w:rFonts w:ascii="宋体" w:hAnsi="宋体"/>
          <w:szCs w:val="24"/>
        </w:rPr>
      </w:pPr>
      <w:r>
        <w:rPr>
          <w:rFonts w:hint="eastAsia" w:ascii="宋体" w:hAnsi="宋体"/>
          <w:szCs w:val="24"/>
        </w:rPr>
        <w:t>围墙、挡土墙的顶标高；</w:t>
      </w:r>
    </w:p>
    <w:p>
      <w:pPr>
        <w:pStyle w:val="13"/>
        <w:numPr>
          <w:ilvl w:val="0"/>
          <w:numId w:val="7"/>
        </w:numPr>
        <w:tabs>
          <w:tab w:val="clear" w:pos="4396"/>
        </w:tabs>
        <w:jc w:val="left"/>
        <w:rPr>
          <w:rFonts w:ascii="宋体" w:hAnsi="宋体"/>
          <w:szCs w:val="24"/>
        </w:rPr>
      </w:pPr>
      <w:r>
        <w:rPr>
          <w:rFonts w:hint="eastAsia" w:ascii="宋体" w:hAnsi="宋体"/>
          <w:szCs w:val="24"/>
        </w:rPr>
        <w:t>关注地下室各种出入口、洞口、管线、构筑物的设置与首层功能的关系，并准确标明其定位及三维尺寸，包括：</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94"/>
        <w:gridCol w:w="2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94" w:type="dxa"/>
          </w:tcPr>
          <w:p>
            <w:pPr>
              <w:rPr>
                <w:rFonts w:ascii="宋体" w:hAnsi="宋体"/>
                <w:sz w:val="24"/>
                <w:szCs w:val="24"/>
              </w:rPr>
            </w:pPr>
            <w:r>
              <w:rPr>
                <w:rFonts w:hint="eastAsia" w:ascii="宋体" w:hAnsi="宋体"/>
                <w:sz w:val="24"/>
                <w:szCs w:val="24"/>
              </w:rPr>
              <w:t>对首层功能造成影响的因素</w:t>
            </w:r>
          </w:p>
        </w:tc>
        <w:tc>
          <w:tcPr>
            <w:tcW w:w="2810" w:type="dxa"/>
          </w:tcPr>
          <w:p>
            <w:pPr>
              <w:rPr>
                <w:rFonts w:ascii="宋体" w:hAnsi="宋体"/>
                <w:sz w:val="24"/>
                <w:szCs w:val="24"/>
              </w:rPr>
            </w:pPr>
            <w:r>
              <w:rPr>
                <w:rFonts w:hint="eastAsia" w:ascii="宋体" w:hAnsi="宋体"/>
                <w:sz w:val="24"/>
                <w:szCs w:val="24"/>
              </w:rPr>
              <w:t>可能被影响的功能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3" w:hRule="atLeast"/>
          <w:jc w:val="center"/>
        </w:trPr>
        <w:tc>
          <w:tcPr>
            <w:tcW w:w="4394" w:type="dxa"/>
          </w:tcPr>
          <w:p>
            <w:pPr>
              <w:rPr>
                <w:rFonts w:ascii="宋体" w:hAnsi="宋体"/>
                <w:sz w:val="24"/>
                <w:szCs w:val="24"/>
              </w:rPr>
            </w:pPr>
            <w:r>
              <w:rPr>
                <w:rFonts w:hint="eastAsia" w:ascii="宋体" w:hAnsi="宋体"/>
                <w:sz w:val="24"/>
                <w:szCs w:val="24"/>
              </w:rPr>
              <w:t>地下车库人行及车行出入口、自行车库出入口、人防工程室外出口、地下室窗井、设备吊装孔、锅炉房泻爆口、地下室进排风口、雨落管、散水</w:t>
            </w:r>
          </w:p>
        </w:tc>
        <w:tc>
          <w:tcPr>
            <w:tcW w:w="2810" w:type="dxa"/>
          </w:tcPr>
          <w:p>
            <w:pPr>
              <w:rPr>
                <w:rFonts w:ascii="宋体" w:hAnsi="宋体"/>
                <w:sz w:val="24"/>
                <w:szCs w:val="24"/>
              </w:rPr>
            </w:pPr>
            <w:r>
              <w:rPr>
                <w:rFonts w:hint="eastAsia" w:ascii="宋体" w:hAnsi="宋体"/>
                <w:sz w:val="24"/>
                <w:szCs w:val="24"/>
              </w:rPr>
              <w:t>首层大堂及出入口</w:t>
            </w:r>
          </w:p>
          <w:p>
            <w:pPr>
              <w:rPr>
                <w:rFonts w:ascii="宋体" w:hAnsi="宋体"/>
                <w:sz w:val="24"/>
                <w:szCs w:val="24"/>
              </w:rPr>
            </w:pPr>
            <w:r>
              <w:rPr>
                <w:rFonts w:hint="eastAsia" w:ascii="宋体" w:hAnsi="宋体"/>
                <w:sz w:val="24"/>
                <w:szCs w:val="24"/>
              </w:rPr>
              <w:t>首层住户室外出入口</w:t>
            </w:r>
          </w:p>
          <w:p>
            <w:pPr>
              <w:rPr>
                <w:rFonts w:ascii="宋体" w:hAnsi="宋体"/>
                <w:sz w:val="24"/>
                <w:szCs w:val="24"/>
              </w:rPr>
            </w:pPr>
            <w:r>
              <w:rPr>
                <w:rFonts w:hint="eastAsia" w:ascii="宋体" w:hAnsi="宋体"/>
                <w:sz w:val="24"/>
                <w:szCs w:val="24"/>
              </w:rPr>
              <w:t>首层住户阳台、空调位</w:t>
            </w:r>
          </w:p>
          <w:p>
            <w:pPr>
              <w:rPr>
                <w:rFonts w:ascii="宋体" w:hAnsi="宋体"/>
                <w:sz w:val="24"/>
                <w:szCs w:val="24"/>
              </w:rPr>
            </w:pPr>
            <w:r>
              <w:rPr>
                <w:rFonts w:hint="eastAsia" w:ascii="宋体" w:hAnsi="宋体"/>
                <w:sz w:val="24"/>
                <w:szCs w:val="24"/>
              </w:rPr>
              <w:t>首层住户私家花园</w:t>
            </w:r>
          </w:p>
        </w:tc>
      </w:tr>
    </w:tbl>
    <w:p>
      <w:pPr>
        <w:pStyle w:val="12"/>
        <w:numPr>
          <w:ilvl w:val="3"/>
          <w:numId w:val="5"/>
        </w:numPr>
        <w:spacing w:line="360" w:lineRule="auto"/>
        <w:ind w:left="0" w:firstLine="480"/>
        <w:rPr>
          <w:rFonts w:ascii="宋体" w:hAnsi="宋体"/>
          <w:sz w:val="24"/>
          <w:szCs w:val="24"/>
        </w:rPr>
      </w:pPr>
      <w:bookmarkStart w:id="5" w:name="_Toc194550922"/>
      <w:r>
        <w:rPr>
          <w:rFonts w:ascii="宋体" w:hAnsi="宋体"/>
          <w:sz w:val="24"/>
          <w:szCs w:val="24"/>
        </w:rPr>
        <w:t>土方图</w:t>
      </w:r>
      <w:r>
        <w:rPr>
          <w:rFonts w:hint="eastAsia" w:ascii="宋体" w:hAnsi="宋体"/>
          <w:sz w:val="24"/>
          <w:szCs w:val="24"/>
        </w:rPr>
        <w:t xml:space="preserve">概念图 </w:t>
      </w:r>
      <w:bookmarkEnd w:id="5"/>
      <w:r>
        <w:rPr>
          <w:rFonts w:hint="eastAsia" w:ascii="宋体" w:hAnsi="宋体"/>
          <w:sz w:val="24"/>
          <w:szCs w:val="24"/>
        </w:rPr>
        <w:t>：</w:t>
      </w:r>
    </w:p>
    <w:p>
      <w:pPr>
        <w:pStyle w:val="13"/>
        <w:numPr>
          <w:ilvl w:val="0"/>
          <w:numId w:val="8"/>
        </w:numPr>
        <w:tabs>
          <w:tab w:val="clear" w:pos="4396"/>
        </w:tabs>
        <w:jc w:val="left"/>
        <w:rPr>
          <w:rFonts w:ascii="宋体" w:hAnsi="宋体"/>
          <w:szCs w:val="24"/>
        </w:rPr>
      </w:pPr>
      <w:r>
        <w:rPr>
          <w:rFonts w:ascii="宋体" w:hAnsi="宋体"/>
          <w:szCs w:val="24"/>
        </w:rPr>
        <w:t>场地四界的施工坐标</w:t>
      </w:r>
      <w:r>
        <w:rPr>
          <w:rFonts w:hint="eastAsia" w:ascii="宋体" w:hAnsi="宋体"/>
          <w:szCs w:val="24"/>
        </w:rPr>
        <w:t>；</w:t>
      </w:r>
    </w:p>
    <w:p>
      <w:pPr>
        <w:pStyle w:val="13"/>
        <w:numPr>
          <w:ilvl w:val="0"/>
          <w:numId w:val="8"/>
        </w:numPr>
        <w:tabs>
          <w:tab w:val="clear" w:pos="4396"/>
        </w:tabs>
        <w:jc w:val="left"/>
        <w:rPr>
          <w:rFonts w:ascii="宋体" w:hAnsi="宋体"/>
          <w:szCs w:val="24"/>
        </w:rPr>
      </w:pPr>
      <w:r>
        <w:rPr>
          <w:rFonts w:ascii="宋体" w:hAnsi="宋体"/>
          <w:szCs w:val="24"/>
        </w:rPr>
        <w:t>设计的建筑物、构筑物位置（用细虚线表示）</w:t>
      </w:r>
      <w:r>
        <w:rPr>
          <w:rFonts w:hint="eastAsia" w:ascii="宋体" w:hAnsi="宋体"/>
          <w:szCs w:val="24"/>
        </w:rPr>
        <w:t>；</w:t>
      </w:r>
    </w:p>
    <w:p>
      <w:pPr>
        <w:pStyle w:val="13"/>
        <w:numPr>
          <w:ilvl w:val="0"/>
          <w:numId w:val="8"/>
        </w:numPr>
        <w:tabs>
          <w:tab w:val="clear" w:pos="4396"/>
        </w:tabs>
        <w:jc w:val="left"/>
        <w:rPr>
          <w:rFonts w:ascii="宋体" w:hAnsi="宋体"/>
          <w:szCs w:val="24"/>
        </w:rPr>
      </w:pPr>
      <w:r>
        <w:rPr>
          <w:rFonts w:ascii="宋体" w:hAnsi="宋体"/>
          <w:szCs w:val="24"/>
        </w:rPr>
        <w:t>20m×20m或40m×40m方格网及其定位，各方格点的原地面标高、设计标高</w:t>
      </w:r>
      <w:r>
        <w:rPr>
          <w:rFonts w:hint="eastAsia" w:ascii="宋体" w:hAnsi="宋体"/>
          <w:szCs w:val="24"/>
        </w:rPr>
        <w:t>。</w:t>
      </w:r>
    </w:p>
    <w:p>
      <w:pPr>
        <w:pStyle w:val="12"/>
        <w:numPr>
          <w:ilvl w:val="3"/>
          <w:numId w:val="5"/>
        </w:numPr>
        <w:spacing w:line="360" w:lineRule="auto"/>
        <w:ind w:left="0" w:firstLine="480"/>
        <w:rPr>
          <w:rFonts w:ascii="宋体" w:hAnsi="宋体"/>
          <w:sz w:val="24"/>
          <w:szCs w:val="24"/>
        </w:rPr>
      </w:pPr>
      <w:bookmarkStart w:id="6" w:name="_Toc194550923"/>
      <w:r>
        <w:rPr>
          <w:rFonts w:hint="eastAsia" w:ascii="宋体" w:hAnsi="宋体"/>
          <w:sz w:val="24"/>
          <w:szCs w:val="24"/>
        </w:rPr>
        <w:t>室外与建筑</w:t>
      </w:r>
      <w:r>
        <w:rPr>
          <w:rFonts w:ascii="宋体" w:hAnsi="宋体"/>
          <w:sz w:val="24"/>
          <w:szCs w:val="24"/>
        </w:rPr>
        <w:t>综合管</w:t>
      </w:r>
      <w:r>
        <w:rPr>
          <w:rFonts w:hint="eastAsia" w:ascii="宋体" w:hAnsi="宋体"/>
          <w:sz w:val="24"/>
          <w:szCs w:val="24"/>
        </w:rPr>
        <w:t>线彩</w:t>
      </w:r>
      <w:r>
        <w:rPr>
          <w:rFonts w:ascii="宋体" w:hAnsi="宋体"/>
          <w:sz w:val="24"/>
          <w:szCs w:val="24"/>
        </w:rPr>
        <w:t>图</w:t>
      </w:r>
      <w:bookmarkEnd w:id="6"/>
      <w:r>
        <w:rPr>
          <w:rFonts w:hint="eastAsia" w:ascii="宋体" w:hAnsi="宋体"/>
          <w:sz w:val="24"/>
          <w:szCs w:val="24"/>
        </w:rPr>
        <w:t>（室外管线由甲方委托专业公司提供设计后，由乙方统一套图）：</w:t>
      </w:r>
    </w:p>
    <w:p>
      <w:pPr>
        <w:pStyle w:val="13"/>
        <w:numPr>
          <w:ilvl w:val="0"/>
          <w:numId w:val="9"/>
        </w:numPr>
        <w:tabs>
          <w:tab w:val="clear" w:pos="4396"/>
        </w:tabs>
        <w:ind w:left="851" w:hanging="283"/>
        <w:jc w:val="left"/>
        <w:rPr>
          <w:rFonts w:ascii="宋体" w:hAnsi="宋体"/>
          <w:szCs w:val="24"/>
        </w:rPr>
      </w:pPr>
      <w:r>
        <w:rPr>
          <w:rFonts w:hint="eastAsia" w:ascii="宋体" w:hAnsi="宋体"/>
          <w:szCs w:val="24"/>
        </w:rPr>
        <w:t>绘制管线所在位置的建筑条件，包括</w:t>
      </w:r>
      <w:r>
        <w:rPr>
          <w:rFonts w:ascii="宋体" w:hAnsi="宋体"/>
          <w:szCs w:val="24"/>
        </w:rPr>
        <w:t>总平面</w:t>
      </w:r>
      <w:r>
        <w:rPr>
          <w:rFonts w:hint="eastAsia" w:ascii="宋体" w:hAnsi="宋体"/>
          <w:szCs w:val="24"/>
        </w:rPr>
        <w:t>、地下室、架空层（或设备/结构转换层）与重要公共空间的建筑平面；</w:t>
      </w:r>
    </w:p>
    <w:p>
      <w:pPr>
        <w:pStyle w:val="13"/>
        <w:numPr>
          <w:ilvl w:val="0"/>
          <w:numId w:val="9"/>
        </w:numPr>
        <w:tabs>
          <w:tab w:val="clear" w:pos="4396"/>
        </w:tabs>
        <w:ind w:left="851" w:hanging="283"/>
        <w:jc w:val="left"/>
        <w:rPr>
          <w:rFonts w:ascii="宋体" w:hAnsi="宋体"/>
          <w:szCs w:val="24"/>
        </w:rPr>
      </w:pPr>
      <w:r>
        <w:rPr>
          <w:rFonts w:ascii="宋体" w:hAnsi="宋体"/>
          <w:szCs w:val="24"/>
        </w:rPr>
        <w:t>场地四界的施工坐标（或注尺寸）、道路红线及建筑红线或用地界线的位置</w:t>
      </w:r>
      <w:r>
        <w:rPr>
          <w:rFonts w:hint="eastAsia" w:ascii="宋体" w:hAnsi="宋体"/>
          <w:szCs w:val="24"/>
        </w:rPr>
        <w:t>；</w:t>
      </w:r>
    </w:p>
    <w:p>
      <w:pPr>
        <w:pStyle w:val="13"/>
        <w:numPr>
          <w:ilvl w:val="0"/>
          <w:numId w:val="9"/>
        </w:numPr>
        <w:tabs>
          <w:tab w:val="clear" w:pos="4396"/>
        </w:tabs>
        <w:ind w:left="851" w:hanging="283"/>
        <w:jc w:val="left"/>
        <w:rPr>
          <w:rFonts w:ascii="宋体" w:hAnsi="宋体"/>
          <w:szCs w:val="24"/>
        </w:rPr>
      </w:pPr>
      <w:r>
        <w:rPr>
          <w:rFonts w:ascii="宋体" w:hAnsi="宋体"/>
          <w:szCs w:val="24"/>
        </w:rPr>
        <w:t>各管线</w:t>
      </w:r>
      <w:r>
        <w:rPr>
          <w:rFonts w:hint="eastAsia" w:ascii="宋体" w:hAnsi="宋体"/>
          <w:szCs w:val="24"/>
        </w:rPr>
        <w:t>（强弱电、智能化、水、煤气、垃圾收集管道）</w:t>
      </w:r>
      <w:r>
        <w:rPr>
          <w:rFonts w:ascii="宋体" w:hAnsi="宋体"/>
          <w:szCs w:val="24"/>
        </w:rPr>
        <w:t>的平面布置，注明各管线与建筑物、构筑物的距离和管线</w:t>
      </w:r>
      <w:r>
        <w:rPr>
          <w:rFonts w:hint="eastAsia" w:ascii="宋体" w:hAnsi="宋体"/>
          <w:szCs w:val="24"/>
        </w:rPr>
        <w:t>间</w:t>
      </w:r>
      <w:r>
        <w:rPr>
          <w:rFonts w:ascii="宋体" w:hAnsi="宋体"/>
          <w:szCs w:val="24"/>
        </w:rPr>
        <w:t>距</w:t>
      </w:r>
      <w:r>
        <w:rPr>
          <w:rFonts w:hint="eastAsia" w:ascii="宋体" w:hAnsi="宋体"/>
          <w:szCs w:val="24"/>
        </w:rPr>
        <w:t>；</w:t>
      </w:r>
    </w:p>
    <w:p>
      <w:pPr>
        <w:pStyle w:val="13"/>
        <w:numPr>
          <w:ilvl w:val="0"/>
          <w:numId w:val="9"/>
        </w:numPr>
        <w:tabs>
          <w:tab w:val="clear" w:pos="4396"/>
        </w:tabs>
        <w:ind w:left="851" w:hanging="283"/>
        <w:jc w:val="left"/>
        <w:rPr>
          <w:rFonts w:ascii="宋体" w:hAnsi="宋体"/>
          <w:szCs w:val="24"/>
        </w:rPr>
      </w:pPr>
      <w:r>
        <w:rPr>
          <w:rFonts w:ascii="宋体" w:hAnsi="宋体"/>
          <w:szCs w:val="24"/>
        </w:rPr>
        <w:t>场外管线接入点的位置</w:t>
      </w:r>
      <w:r>
        <w:rPr>
          <w:rFonts w:hint="eastAsia" w:ascii="宋体" w:hAnsi="宋体"/>
          <w:szCs w:val="24"/>
        </w:rPr>
        <w:t>；</w:t>
      </w:r>
    </w:p>
    <w:p>
      <w:pPr>
        <w:pStyle w:val="13"/>
        <w:numPr>
          <w:ilvl w:val="0"/>
          <w:numId w:val="9"/>
        </w:numPr>
        <w:tabs>
          <w:tab w:val="clear" w:pos="4396"/>
        </w:tabs>
        <w:ind w:left="851" w:hanging="283"/>
        <w:jc w:val="left"/>
        <w:rPr>
          <w:rFonts w:ascii="宋体" w:hAnsi="宋体"/>
          <w:szCs w:val="24"/>
        </w:rPr>
      </w:pPr>
      <w:r>
        <w:rPr>
          <w:rFonts w:hint="eastAsia" w:ascii="宋体" w:hAnsi="宋体"/>
          <w:szCs w:val="24"/>
        </w:rPr>
        <w:t>室外设备房的尺寸与定位；</w:t>
      </w:r>
    </w:p>
    <w:p>
      <w:pPr>
        <w:pStyle w:val="13"/>
        <w:numPr>
          <w:ilvl w:val="0"/>
          <w:numId w:val="9"/>
        </w:numPr>
        <w:tabs>
          <w:tab w:val="clear" w:pos="4396"/>
        </w:tabs>
        <w:ind w:left="851" w:hanging="283"/>
        <w:jc w:val="left"/>
        <w:rPr>
          <w:rFonts w:ascii="宋体" w:hAnsi="宋体"/>
          <w:szCs w:val="24"/>
        </w:rPr>
      </w:pPr>
      <w:r>
        <w:rPr>
          <w:rFonts w:ascii="宋体" w:hAnsi="宋体"/>
          <w:szCs w:val="24"/>
        </w:rPr>
        <w:t>管线密集的地段宜适当增加断面图，表明管线与建筑物、构筑物、绿化之间及管线之间的距离，并注明主要交叉点上下管线的标高或间距。</w:t>
      </w:r>
    </w:p>
    <w:p>
      <w:pPr>
        <w:pStyle w:val="12"/>
        <w:numPr>
          <w:ilvl w:val="3"/>
          <w:numId w:val="5"/>
        </w:numPr>
        <w:spacing w:line="360" w:lineRule="auto"/>
        <w:ind w:left="0" w:firstLine="480"/>
        <w:rPr>
          <w:rFonts w:ascii="宋体" w:hAnsi="宋体"/>
          <w:sz w:val="24"/>
          <w:szCs w:val="24"/>
        </w:rPr>
      </w:pPr>
      <w:bookmarkStart w:id="7" w:name="_Toc194550924"/>
      <w:r>
        <w:rPr>
          <w:rFonts w:hint="eastAsia" w:ascii="宋体" w:hAnsi="宋体"/>
          <w:sz w:val="24"/>
          <w:szCs w:val="24"/>
        </w:rPr>
        <w:t>各层平面图（含各户型、公共电梯厅、大堂放大平面）</w:t>
      </w:r>
      <w:bookmarkEnd w:id="7"/>
      <w:r>
        <w:rPr>
          <w:rFonts w:hint="eastAsia" w:ascii="宋体" w:hAnsi="宋体"/>
          <w:sz w:val="24"/>
          <w:szCs w:val="24"/>
        </w:rPr>
        <w:t>：</w:t>
      </w:r>
    </w:p>
    <w:p>
      <w:pPr>
        <w:pStyle w:val="13"/>
        <w:numPr>
          <w:ilvl w:val="0"/>
          <w:numId w:val="10"/>
        </w:numPr>
        <w:tabs>
          <w:tab w:val="clear" w:pos="4396"/>
        </w:tabs>
        <w:jc w:val="left"/>
        <w:rPr>
          <w:rFonts w:ascii="宋体" w:hAnsi="宋体"/>
          <w:szCs w:val="24"/>
        </w:rPr>
      </w:pPr>
      <w:r>
        <w:rPr>
          <w:rFonts w:hint="eastAsia" w:ascii="宋体" w:hAnsi="宋体"/>
          <w:szCs w:val="24"/>
        </w:rPr>
        <w:t>图纸范围：</w:t>
      </w:r>
    </w:p>
    <w:p>
      <w:pPr>
        <w:pStyle w:val="13"/>
        <w:numPr>
          <w:ilvl w:val="4"/>
          <w:numId w:val="11"/>
        </w:numPr>
        <w:tabs>
          <w:tab w:val="left" w:pos="851"/>
          <w:tab w:val="clear" w:pos="4396"/>
        </w:tabs>
        <w:ind w:left="0" w:firstLine="480" w:firstLineChars="200"/>
        <w:jc w:val="left"/>
        <w:rPr>
          <w:rFonts w:ascii="宋体" w:hAnsi="宋体"/>
          <w:szCs w:val="24"/>
        </w:rPr>
      </w:pPr>
      <w:r>
        <w:rPr>
          <w:rFonts w:hint="eastAsia" w:ascii="宋体" w:hAnsi="宋体"/>
          <w:szCs w:val="24"/>
        </w:rPr>
        <w:t>设计有异同建筑平面图包括1</w:t>
      </w:r>
      <w:r>
        <w:rPr>
          <w:rFonts w:ascii="宋体" w:hAnsi="宋体"/>
          <w:szCs w:val="24"/>
        </w:rPr>
        <w:t>:100</w:t>
      </w:r>
      <w:r>
        <w:rPr>
          <w:rFonts w:hint="eastAsia" w:ascii="宋体" w:hAnsi="宋体"/>
          <w:szCs w:val="24"/>
        </w:rPr>
        <w:t>单体平面图，1：200楼栋组合平面和1</w:t>
      </w:r>
      <w:r>
        <w:rPr>
          <w:rFonts w:ascii="宋体" w:hAnsi="宋体"/>
          <w:szCs w:val="24"/>
        </w:rPr>
        <w:t>:</w:t>
      </w:r>
      <w:r>
        <w:rPr>
          <w:rFonts w:hint="eastAsia" w:ascii="宋体" w:hAnsi="宋体"/>
          <w:szCs w:val="24"/>
        </w:rPr>
        <w:t>50局部放大平面图；</w:t>
      </w:r>
    </w:p>
    <w:p>
      <w:pPr>
        <w:pStyle w:val="13"/>
        <w:numPr>
          <w:ilvl w:val="0"/>
          <w:numId w:val="10"/>
        </w:numPr>
        <w:tabs>
          <w:tab w:val="left" w:pos="851"/>
          <w:tab w:val="clear" w:pos="4396"/>
        </w:tabs>
        <w:jc w:val="left"/>
        <w:rPr>
          <w:rFonts w:ascii="宋体" w:hAnsi="宋体"/>
          <w:szCs w:val="24"/>
        </w:rPr>
      </w:pPr>
      <w:r>
        <w:rPr>
          <w:rFonts w:hint="eastAsia" w:ascii="宋体" w:hAnsi="宋体"/>
          <w:szCs w:val="24"/>
        </w:rPr>
        <w:t>楼层拼合示意图如下：</w:t>
      </w:r>
    </w:p>
    <w:p>
      <w:pPr>
        <w:pStyle w:val="13"/>
        <w:numPr>
          <w:ilvl w:val="0"/>
          <w:numId w:val="10"/>
        </w:numPr>
        <w:tabs>
          <w:tab w:val="left" w:pos="851"/>
          <w:tab w:val="clear" w:pos="4396"/>
        </w:tabs>
        <w:jc w:val="left"/>
        <w:rPr>
          <w:rFonts w:ascii="宋体" w:hAnsi="宋体"/>
          <w:szCs w:val="24"/>
        </w:rPr>
      </w:pPr>
      <w:r>
        <w:rPr>
          <w:rFonts w:ascii="宋体" w:hAnsi="宋体"/>
          <w:szCs w:val="24"/>
        </w:rPr>
        <mc:AlternateContent>
          <mc:Choice Requires="wpg">
            <w:drawing>
              <wp:inline distT="0" distB="0" distL="114300" distR="114300">
                <wp:extent cx="4226560" cy="2916555"/>
                <wp:effectExtent l="0" t="0" r="0" b="0"/>
                <wp:docPr id="417" name="组合 417"/>
                <wp:cNvGraphicFramePr/>
                <a:graphic xmlns:a="http://schemas.openxmlformats.org/drawingml/2006/main">
                  <a:graphicData uri="http://schemas.microsoft.com/office/word/2010/wordprocessingGroup">
                    <wpg:wgp>
                      <wpg:cNvGrpSpPr/>
                      <wpg:grpSpPr>
                        <a:xfrm>
                          <a:off x="0" y="0"/>
                          <a:ext cx="4226560" cy="2916555"/>
                          <a:chOff x="817" y="1044"/>
                          <a:chExt cx="5469" cy="3231"/>
                        </a:xfrm>
                      </wpg:grpSpPr>
                      <wpg:grpSp>
                        <wpg:cNvPr id="201" name="组合 201"/>
                        <wpg:cNvGrpSpPr/>
                        <wpg:grpSpPr>
                          <a:xfrm>
                            <a:off x="817" y="1989"/>
                            <a:ext cx="3794" cy="2260"/>
                            <a:chOff x="817" y="1989"/>
                            <a:chExt cx="3794" cy="2260"/>
                          </a:xfrm>
                        </wpg:grpSpPr>
                        <wps:wsp>
                          <wps:cNvPr id="1" name="任意多边形 1"/>
                          <wps:cNvSpPr/>
                          <wps:spPr>
                            <a:xfrm>
                              <a:off x="877" y="3871"/>
                              <a:ext cx="8" cy="2"/>
                            </a:xfrm>
                            <a:custGeom>
                              <a:avLst/>
                              <a:gdLst/>
                              <a:ahLst/>
                              <a:cxnLst/>
                              <a:rect l="0" t="0" r="0" b="0"/>
                              <a:pathLst>
                                <a:path w="8" h="2">
                                  <a:moveTo>
                                    <a:pt x="0" y="0"/>
                                  </a:moveTo>
                                  <a:lnTo>
                                    <a:pt x="0" y="2"/>
                                  </a:lnTo>
                                  <a:lnTo>
                                    <a:pt x="8" y="1"/>
                                  </a:lnTo>
                                  <a:lnTo>
                                    <a:pt x="1" y="0"/>
                                  </a:lnTo>
                                  <a:lnTo>
                                    <a:pt x="0" y="0"/>
                                  </a:lnTo>
                                  <a:close/>
                                </a:path>
                              </a:pathLst>
                            </a:custGeom>
                            <a:solidFill>
                              <a:srgbClr val="000000"/>
                            </a:solidFill>
                            <a:ln>
                              <a:noFill/>
                            </a:ln>
                          </wps:spPr>
                          <wps:bodyPr upright="1"/>
                        </wps:wsp>
                        <wps:wsp>
                          <wps:cNvPr id="2" name="任意多边形 2"/>
                          <wps:cNvSpPr/>
                          <wps:spPr>
                            <a:xfrm>
                              <a:off x="849" y="3841"/>
                              <a:ext cx="5" cy="36"/>
                            </a:xfrm>
                            <a:custGeom>
                              <a:avLst/>
                              <a:gdLst/>
                              <a:ahLst/>
                              <a:cxnLst/>
                              <a:rect l="0" t="0" r="0" b="0"/>
                              <a:pathLst>
                                <a:path w="5" h="36">
                                  <a:moveTo>
                                    <a:pt x="5" y="0"/>
                                  </a:moveTo>
                                  <a:lnTo>
                                    <a:pt x="0" y="0"/>
                                  </a:lnTo>
                                  <a:lnTo>
                                    <a:pt x="0" y="36"/>
                                  </a:lnTo>
                                  <a:lnTo>
                                    <a:pt x="5" y="33"/>
                                  </a:lnTo>
                                  <a:lnTo>
                                    <a:pt x="5" y="0"/>
                                  </a:lnTo>
                                  <a:close/>
                                </a:path>
                              </a:pathLst>
                            </a:custGeom>
                            <a:solidFill>
                              <a:srgbClr val="000000"/>
                            </a:solidFill>
                            <a:ln>
                              <a:noFill/>
                            </a:ln>
                          </wps:spPr>
                          <wps:bodyPr upright="1"/>
                        </wps:wsp>
                        <wps:wsp>
                          <wps:cNvPr id="3" name="任意多边形 3"/>
                          <wps:cNvSpPr/>
                          <wps:spPr>
                            <a:xfrm>
                              <a:off x="867" y="3841"/>
                              <a:ext cx="21" cy="35"/>
                            </a:xfrm>
                            <a:custGeom>
                              <a:avLst/>
                              <a:gdLst/>
                              <a:ahLst/>
                              <a:cxnLst/>
                              <a:rect l="0" t="0" r="0" b="0"/>
                              <a:pathLst>
                                <a:path w="21" h="35">
                                  <a:moveTo>
                                    <a:pt x="0" y="0"/>
                                  </a:moveTo>
                                  <a:lnTo>
                                    <a:pt x="0" y="35"/>
                                  </a:lnTo>
                                  <a:lnTo>
                                    <a:pt x="6" y="32"/>
                                  </a:lnTo>
                                  <a:lnTo>
                                    <a:pt x="6" y="0"/>
                                  </a:lnTo>
                                  <a:lnTo>
                                    <a:pt x="21" y="0"/>
                                  </a:lnTo>
                                  <a:lnTo>
                                    <a:pt x="0" y="0"/>
                                  </a:lnTo>
                                  <a:close/>
                                </a:path>
                              </a:pathLst>
                            </a:custGeom>
                            <a:solidFill>
                              <a:srgbClr val="000000"/>
                            </a:solidFill>
                            <a:ln>
                              <a:noFill/>
                            </a:ln>
                          </wps:spPr>
                          <wps:bodyPr upright="1"/>
                        </wps:wsp>
                        <wps:wsp>
                          <wps:cNvPr id="4" name="任意多边形 4"/>
                          <wps:cNvSpPr/>
                          <wps:spPr>
                            <a:xfrm>
                              <a:off x="867" y="3841"/>
                              <a:ext cx="30" cy="41"/>
                            </a:xfrm>
                            <a:custGeom>
                              <a:avLst/>
                              <a:gdLst/>
                              <a:ahLst/>
                              <a:cxnLst/>
                              <a:rect l="0" t="0" r="0" b="0"/>
                              <a:pathLst>
                                <a:path w="30" h="41">
                                  <a:moveTo>
                                    <a:pt x="30" y="0"/>
                                  </a:moveTo>
                                  <a:lnTo>
                                    <a:pt x="0" y="0"/>
                                  </a:lnTo>
                                  <a:lnTo>
                                    <a:pt x="21" y="0"/>
                                  </a:lnTo>
                                  <a:lnTo>
                                    <a:pt x="21" y="28"/>
                                  </a:lnTo>
                                  <a:lnTo>
                                    <a:pt x="18" y="31"/>
                                  </a:lnTo>
                                  <a:lnTo>
                                    <a:pt x="10" y="32"/>
                                  </a:lnTo>
                                  <a:lnTo>
                                    <a:pt x="17" y="36"/>
                                  </a:lnTo>
                                  <a:lnTo>
                                    <a:pt x="19" y="41"/>
                                  </a:lnTo>
                                  <a:lnTo>
                                    <a:pt x="25" y="36"/>
                                  </a:lnTo>
                                  <a:lnTo>
                                    <a:pt x="26" y="28"/>
                                  </a:lnTo>
                                  <a:lnTo>
                                    <a:pt x="26" y="3"/>
                                  </a:lnTo>
                                  <a:lnTo>
                                    <a:pt x="30" y="0"/>
                                  </a:lnTo>
                                  <a:close/>
                                </a:path>
                              </a:pathLst>
                            </a:custGeom>
                            <a:solidFill>
                              <a:srgbClr val="000000"/>
                            </a:solidFill>
                            <a:ln>
                              <a:noFill/>
                            </a:ln>
                          </wps:spPr>
                          <wps:bodyPr upright="1"/>
                        </wps:wsp>
                        <wps:wsp>
                          <wps:cNvPr id="5" name="任意多边形 5"/>
                          <wps:cNvSpPr/>
                          <wps:spPr>
                            <a:xfrm>
                              <a:off x="828" y="3835"/>
                              <a:ext cx="69" cy="47"/>
                            </a:xfrm>
                            <a:custGeom>
                              <a:avLst/>
                              <a:gdLst/>
                              <a:ahLst/>
                              <a:cxnLst/>
                              <a:rect l="0" t="0" r="0" b="0"/>
                              <a:pathLst>
                                <a:path w="69" h="47">
                                  <a:moveTo>
                                    <a:pt x="0" y="0"/>
                                  </a:moveTo>
                                  <a:lnTo>
                                    <a:pt x="0" y="8"/>
                                  </a:lnTo>
                                  <a:lnTo>
                                    <a:pt x="1" y="19"/>
                                  </a:lnTo>
                                  <a:lnTo>
                                    <a:pt x="1" y="21"/>
                                  </a:lnTo>
                                  <a:lnTo>
                                    <a:pt x="1" y="32"/>
                                  </a:lnTo>
                                  <a:lnTo>
                                    <a:pt x="0" y="42"/>
                                  </a:lnTo>
                                  <a:lnTo>
                                    <a:pt x="0" y="47"/>
                                  </a:lnTo>
                                  <a:lnTo>
                                    <a:pt x="6" y="44"/>
                                  </a:lnTo>
                                  <a:lnTo>
                                    <a:pt x="6" y="6"/>
                                  </a:lnTo>
                                  <a:lnTo>
                                    <a:pt x="21" y="6"/>
                                  </a:lnTo>
                                  <a:lnTo>
                                    <a:pt x="26" y="6"/>
                                  </a:lnTo>
                                  <a:lnTo>
                                    <a:pt x="39" y="6"/>
                                  </a:lnTo>
                                  <a:lnTo>
                                    <a:pt x="69" y="6"/>
                                  </a:lnTo>
                                  <a:lnTo>
                                    <a:pt x="25" y="4"/>
                                  </a:lnTo>
                                  <a:lnTo>
                                    <a:pt x="7" y="4"/>
                                  </a:lnTo>
                                  <a:lnTo>
                                    <a:pt x="0" y="0"/>
                                  </a:lnTo>
                                  <a:close/>
                                </a:path>
                              </a:pathLst>
                            </a:custGeom>
                            <a:solidFill>
                              <a:srgbClr val="000000"/>
                            </a:solidFill>
                            <a:ln>
                              <a:noFill/>
                            </a:ln>
                          </wps:spPr>
                          <wps:bodyPr upright="1"/>
                        </wps:wsp>
                        <wps:wsp>
                          <wps:cNvPr id="6" name="任意多边形 6"/>
                          <wps:cNvSpPr/>
                          <wps:spPr>
                            <a:xfrm>
                              <a:off x="853" y="3834"/>
                              <a:ext cx="44" cy="7"/>
                            </a:xfrm>
                            <a:custGeom>
                              <a:avLst/>
                              <a:gdLst/>
                              <a:ahLst/>
                              <a:cxnLst/>
                              <a:rect l="0" t="0" r="0" b="0"/>
                              <a:pathLst>
                                <a:path w="44" h="7">
                                  <a:moveTo>
                                    <a:pt x="37" y="0"/>
                                  </a:moveTo>
                                  <a:lnTo>
                                    <a:pt x="34" y="5"/>
                                  </a:lnTo>
                                  <a:lnTo>
                                    <a:pt x="0" y="5"/>
                                  </a:lnTo>
                                  <a:lnTo>
                                    <a:pt x="44" y="7"/>
                                  </a:lnTo>
                                  <a:lnTo>
                                    <a:pt x="37" y="0"/>
                                  </a:lnTo>
                                  <a:close/>
                                </a:path>
                              </a:pathLst>
                            </a:custGeom>
                            <a:solidFill>
                              <a:srgbClr val="000000"/>
                            </a:solidFill>
                            <a:ln>
                              <a:noFill/>
                            </a:ln>
                          </wps:spPr>
                          <wps:bodyPr upright="1"/>
                        </wps:wsp>
                        <wps:wsp>
                          <wps:cNvPr id="7" name="任意多边形 7"/>
                          <wps:cNvSpPr/>
                          <wps:spPr>
                            <a:xfrm>
                              <a:off x="835" y="3827"/>
                              <a:ext cx="26" cy="12"/>
                            </a:xfrm>
                            <a:custGeom>
                              <a:avLst/>
                              <a:gdLst/>
                              <a:ahLst/>
                              <a:cxnLst/>
                              <a:rect l="0" t="0" r="0" b="0"/>
                              <a:pathLst>
                                <a:path w="26" h="12">
                                  <a:moveTo>
                                    <a:pt x="26" y="0"/>
                                  </a:moveTo>
                                  <a:lnTo>
                                    <a:pt x="20" y="0"/>
                                  </a:lnTo>
                                  <a:lnTo>
                                    <a:pt x="16" y="12"/>
                                  </a:lnTo>
                                  <a:lnTo>
                                    <a:pt x="0" y="12"/>
                                  </a:lnTo>
                                  <a:lnTo>
                                    <a:pt x="18" y="12"/>
                                  </a:lnTo>
                                  <a:lnTo>
                                    <a:pt x="22" y="5"/>
                                  </a:lnTo>
                                  <a:lnTo>
                                    <a:pt x="26" y="0"/>
                                  </a:lnTo>
                                  <a:close/>
                                </a:path>
                              </a:pathLst>
                            </a:custGeom>
                            <a:solidFill>
                              <a:srgbClr val="000000"/>
                            </a:solidFill>
                            <a:ln>
                              <a:noFill/>
                            </a:ln>
                          </wps:spPr>
                          <wps:bodyPr upright="1"/>
                        </wps:wsp>
                        <wps:wsp>
                          <wps:cNvPr id="8" name="任意多边形 8"/>
                          <wps:cNvSpPr/>
                          <wps:spPr>
                            <a:xfrm>
                              <a:off x="817" y="3818"/>
                              <a:ext cx="86" cy="10"/>
                            </a:xfrm>
                            <a:custGeom>
                              <a:avLst/>
                              <a:gdLst/>
                              <a:ahLst/>
                              <a:cxnLst/>
                              <a:rect l="0" t="0" r="0" b="0"/>
                              <a:pathLst>
                                <a:path w="86" h="10">
                                  <a:moveTo>
                                    <a:pt x="79" y="0"/>
                                  </a:moveTo>
                                  <a:lnTo>
                                    <a:pt x="74" y="6"/>
                                  </a:lnTo>
                                  <a:lnTo>
                                    <a:pt x="0" y="6"/>
                                  </a:lnTo>
                                  <a:lnTo>
                                    <a:pt x="3" y="10"/>
                                  </a:lnTo>
                                  <a:lnTo>
                                    <a:pt x="11" y="9"/>
                                  </a:lnTo>
                                  <a:lnTo>
                                    <a:pt x="11" y="9"/>
                                  </a:lnTo>
                                  <a:lnTo>
                                    <a:pt x="38" y="9"/>
                                  </a:lnTo>
                                  <a:lnTo>
                                    <a:pt x="44" y="9"/>
                                  </a:lnTo>
                                  <a:lnTo>
                                    <a:pt x="86" y="9"/>
                                  </a:lnTo>
                                  <a:lnTo>
                                    <a:pt x="79" y="0"/>
                                  </a:lnTo>
                                  <a:close/>
                                </a:path>
                              </a:pathLst>
                            </a:custGeom>
                            <a:solidFill>
                              <a:srgbClr val="000000"/>
                            </a:solidFill>
                            <a:ln>
                              <a:noFill/>
                            </a:ln>
                          </wps:spPr>
                          <wps:bodyPr upright="1"/>
                        </wps:wsp>
                        <wps:wsp>
                          <wps:cNvPr id="9" name="矩形 9"/>
                          <wps:cNvSpPr/>
                          <wps:spPr>
                            <a:xfrm>
                              <a:off x="833" y="3810"/>
                              <a:ext cx="19" cy="3"/>
                            </a:xfrm>
                            <a:prstGeom prst="rect">
                              <a:avLst/>
                            </a:prstGeom>
                            <a:solidFill>
                              <a:srgbClr val="000000"/>
                            </a:solidFill>
                            <a:ln>
                              <a:noFill/>
                            </a:ln>
                          </wps:spPr>
                          <wps:bodyPr upright="1"/>
                        </wps:wsp>
                        <wps:wsp>
                          <wps:cNvPr id="10" name="矩形 10"/>
                          <wps:cNvSpPr/>
                          <wps:spPr>
                            <a:xfrm>
                              <a:off x="868" y="3810"/>
                              <a:ext cx="18" cy="3"/>
                            </a:xfrm>
                            <a:prstGeom prst="rect">
                              <a:avLst/>
                            </a:prstGeom>
                            <a:solidFill>
                              <a:srgbClr val="000000"/>
                            </a:solidFill>
                            <a:ln>
                              <a:noFill/>
                            </a:ln>
                          </wps:spPr>
                          <wps:bodyPr upright="1"/>
                        </wps:wsp>
                        <wps:wsp>
                          <wps:cNvPr id="11" name="矩形 11"/>
                          <wps:cNvSpPr/>
                          <wps:spPr>
                            <a:xfrm>
                              <a:off x="834" y="3799"/>
                              <a:ext cx="18" cy="2"/>
                            </a:xfrm>
                            <a:prstGeom prst="rect">
                              <a:avLst/>
                            </a:prstGeom>
                            <a:solidFill>
                              <a:srgbClr val="000000"/>
                            </a:solidFill>
                            <a:ln>
                              <a:noFill/>
                            </a:ln>
                          </wps:spPr>
                          <wps:bodyPr upright="1"/>
                        </wps:wsp>
                        <wps:wsp>
                          <wps:cNvPr id="12" name="矩形 12"/>
                          <wps:cNvSpPr/>
                          <wps:spPr>
                            <a:xfrm>
                              <a:off x="868" y="3799"/>
                              <a:ext cx="18" cy="2"/>
                            </a:xfrm>
                            <a:prstGeom prst="rect">
                              <a:avLst/>
                            </a:prstGeom>
                            <a:solidFill>
                              <a:srgbClr val="000000"/>
                            </a:solidFill>
                            <a:ln>
                              <a:noFill/>
                            </a:ln>
                          </wps:spPr>
                          <wps:bodyPr upright="1"/>
                        </wps:wsp>
                        <wps:wsp>
                          <wps:cNvPr id="13" name="任意多边形 13"/>
                          <wps:cNvSpPr/>
                          <wps:spPr>
                            <a:xfrm>
                              <a:off x="859" y="3790"/>
                              <a:ext cx="5" cy="31"/>
                            </a:xfrm>
                            <a:custGeom>
                              <a:avLst/>
                              <a:gdLst/>
                              <a:ahLst/>
                              <a:cxnLst/>
                              <a:rect l="0" t="0" r="0" b="0"/>
                              <a:pathLst>
                                <a:path w="5" h="31">
                                  <a:moveTo>
                                    <a:pt x="5" y="0"/>
                                  </a:moveTo>
                                  <a:lnTo>
                                    <a:pt x="0" y="0"/>
                                  </a:lnTo>
                                  <a:lnTo>
                                    <a:pt x="0" y="10"/>
                                  </a:lnTo>
                                  <a:lnTo>
                                    <a:pt x="0" y="19"/>
                                  </a:lnTo>
                                  <a:lnTo>
                                    <a:pt x="0" y="29"/>
                                  </a:lnTo>
                                  <a:lnTo>
                                    <a:pt x="0" y="31"/>
                                  </a:lnTo>
                                  <a:lnTo>
                                    <a:pt x="5" y="28"/>
                                  </a:lnTo>
                                  <a:lnTo>
                                    <a:pt x="5" y="23"/>
                                  </a:lnTo>
                                  <a:lnTo>
                                    <a:pt x="5" y="12"/>
                                  </a:lnTo>
                                  <a:lnTo>
                                    <a:pt x="5" y="0"/>
                                  </a:lnTo>
                                  <a:close/>
                                </a:path>
                              </a:pathLst>
                            </a:custGeom>
                            <a:solidFill>
                              <a:srgbClr val="000000"/>
                            </a:solidFill>
                            <a:ln>
                              <a:noFill/>
                            </a:ln>
                          </wps:spPr>
                          <wps:bodyPr upright="1"/>
                        </wps:wsp>
                        <wps:wsp>
                          <wps:cNvPr id="14" name="任意多边形 14"/>
                          <wps:cNvSpPr/>
                          <wps:spPr>
                            <a:xfrm>
                              <a:off x="820" y="3783"/>
                              <a:ext cx="75" cy="20"/>
                            </a:xfrm>
                            <a:custGeom>
                              <a:avLst/>
                              <a:gdLst/>
                              <a:ahLst/>
                              <a:cxnLst/>
                              <a:rect l="0" t="0" r="0" b="0"/>
                              <a:pathLst>
                                <a:path w="75" h="20">
                                  <a:moveTo>
                                    <a:pt x="8" y="0"/>
                                  </a:moveTo>
                                  <a:lnTo>
                                    <a:pt x="7" y="0"/>
                                  </a:lnTo>
                                  <a:lnTo>
                                    <a:pt x="4" y="11"/>
                                  </a:lnTo>
                                  <a:lnTo>
                                    <a:pt x="2" y="13"/>
                                  </a:lnTo>
                                  <a:lnTo>
                                    <a:pt x="0" y="17"/>
                                  </a:lnTo>
                                  <a:lnTo>
                                    <a:pt x="3" y="20"/>
                                  </a:lnTo>
                                  <a:lnTo>
                                    <a:pt x="8" y="17"/>
                                  </a:lnTo>
                                  <a:lnTo>
                                    <a:pt x="9" y="7"/>
                                  </a:lnTo>
                                  <a:lnTo>
                                    <a:pt x="9" y="7"/>
                                  </a:lnTo>
                                  <a:lnTo>
                                    <a:pt x="39" y="7"/>
                                  </a:lnTo>
                                  <a:lnTo>
                                    <a:pt x="44" y="7"/>
                                  </a:lnTo>
                                  <a:lnTo>
                                    <a:pt x="75" y="7"/>
                                  </a:lnTo>
                                  <a:lnTo>
                                    <a:pt x="44" y="5"/>
                                  </a:lnTo>
                                  <a:lnTo>
                                    <a:pt x="9" y="5"/>
                                  </a:lnTo>
                                  <a:lnTo>
                                    <a:pt x="8" y="0"/>
                                  </a:lnTo>
                                  <a:close/>
                                </a:path>
                              </a:pathLst>
                            </a:custGeom>
                            <a:solidFill>
                              <a:srgbClr val="000000"/>
                            </a:solidFill>
                            <a:ln>
                              <a:noFill/>
                            </a:ln>
                          </wps:spPr>
                          <wps:bodyPr upright="1"/>
                        </wps:wsp>
                        <wps:wsp>
                          <wps:cNvPr id="15" name="任意多边形 15"/>
                          <wps:cNvSpPr/>
                          <wps:spPr>
                            <a:xfrm>
                              <a:off x="864" y="3782"/>
                              <a:ext cx="41" cy="20"/>
                            </a:xfrm>
                            <a:custGeom>
                              <a:avLst/>
                              <a:gdLst/>
                              <a:ahLst/>
                              <a:cxnLst/>
                              <a:rect l="0" t="0" r="0" b="0"/>
                              <a:pathLst>
                                <a:path w="41" h="20">
                                  <a:moveTo>
                                    <a:pt x="34" y="0"/>
                                  </a:moveTo>
                                  <a:lnTo>
                                    <a:pt x="31" y="6"/>
                                  </a:lnTo>
                                  <a:lnTo>
                                    <a:pt x="0" y="6"/>
                                  </a:lnTo>
                                  <a:lnTo>
                                    <a:pt x="31" y="8"/>
                                  </a:lnTo>
                                  <a:lnTo>
                                    <a:pt x="26" y="20"/>
                                  </a:lnTo>
                                  <a:lnTo>
                                    <a:pt x="28" y="20"/>
                                  </a:lnTo>
                                  <a:lnTo>
                                    <a:pt x="34" y="12"/>
                                  </a:lnTo>
                                  <a:lnTo>
                                    <a:pt x="36" y="11"/>
                                  </a:lnTo>
                                  <a:lnTo>
                                    <a:pt x="41" y="9"/>
                                  </a:lnTo>
                                  <a:lnTo>
                                    <a:pt x="34" y="0"/>
                                  </a:lnTo>
                                  <a:close/>
                                </a:path>
                              </a:pathLst>
                            </a:custGeom>
                            <a:solidFill>
                              <a:srgbClr val="000000"/>
                            </a:solidFill>
                            <a:ln>
                              <a:noFill/>
                            </a:ln>
                          </wps:spPr>
                          <wps:bodyPr upright="1"/>
                        </wps:wsp>
                        <wps:wsp>
                          <wps:cNvPr id="16" name="任意多边形 16"/>
                          <wps:cNvSpPr/>
                          <wps:spPr>
                            <a:xfrm>
                              <a:off x="829" y="3778"/>
                              <a:ext cx="35" cy="10"/>
                            </a:xfrm>
                            <a:custGeom>
                              <a:avLst/>
                              <a:gdLst/>
                              <a:ahLst/>
                              <a:cxnLst/>
                              <a:rect l="0" t="0" r="0" b="0"/>
                              <a:pathLst>
                                <a:path w="35" h="10">
                                  <a:moveTo>
                                    <a:pt x="35" y="0"/>
                                  </a:moveTo>
                                  <a:lnTo>
                                    <a:pt x="30" y="0"/>
                                  </a:lnTo>
                                  <a:lnTo>
                                    <a:pt x="30" y="10"/>
                                  </a:lnTo>
                                  <a:lnTo>
                                    <a:pt x="0" y="10"/>
                                  </a:lnTo>
                                  <a:lnTo>
                                    <a:pt x="35" y="10"/>
                                  </a:lnTo>
                                  <a:lnTo>
                                    <a:pt x="35" y="0"/>
                                  </a:lnTo>
                                  <a:close/>
                                </a:path>
                              </a:pathLst>
                            </a:custGeom>
                            <a:solidFill>
                              <a:srgbClr val="000000"/>
                            </a:solidFill>
                            <a:ln>
                              <a:noFill/>
                            </a:ln>
                          </wps:spPr>
                          <wps:bodyPr upright="1"/>
                        </wps:wsp>
                        <wps:wsp>
                          <wps:cNvPr id="17" name="任意多边形 17"/>
                          <wps:cNvSpPr/>
                          <wps:spPr>
                            <a:xfrm>
                              <a:off x="829" y="3769"/>
                              <a:ext cx="66" cy="11"/>
                            </a:xfrm>
                            <a:custGeom>
                              <a:avLst/>
                              <a:gdLst/>
                              <a:ahLst/>
                              <a:cxnLst/>
                              <a:rect l="0" t="0" r="0" b="0"/>
                              <a:pathLst>
                                <a:path w="66" h="11">
                                  <a:moveTo>
                                    <a:pt x="59" y="0"/>
                                  </a:moveTo>
                                  <a:lnTo>
                                    <a:pt x="54" y="7"/>
                                  </a:lnTo>
                                  <a:lnTo>
                                    <a:pt x="0" y="7"/>
                                  </a:lnTo>
                                  <a:lnTo>
                                    <a:pt x="3" y="11"/>
                                  </a:lnTo>
                                  <a:lnTo>
                                    <a:pt x="11" y="9"/>
                                  </a:lnTo>
                                  <a:lnTo>
                                    <a:pt x="11" y="9"/>
                                  </a:lnTo>
                                  <a:lnTo>
                                    <a:pt x="30" y="9"/>
                                  </a:lnTo>
                                  <a:lnTo>
                                    <a:pt x="35" y="9"/>
                                  </a:lnTo>
                                  <a:lnTo>
                                    <a:pt x="66" y="9"/>
                                  </a:lnTo>
                                  <a:lnTo>
                                    <a:pt x="59" y="0"/>
                                  </a:lnTo>
                                  <a:close/>
                                </a:path>
                              </a:pathLst>
                            </a:custGeom>
                            <a:solidFill>
                              <a:srgbClr val="000000"/>
                            </a:solidFill>
                            <a:ln>
                              <a:noFill/>
                            </a:ln>
                          </wps:spPr>
                          <wps:bodyPr upright="1"/>
                        </wps:wsp>
                        <wps:wsp>
                          <wps:cNvPr id="18" name="任意多边形 18"/>
                          <wps:cNvSpPr/>
                          <wps:spPr>
                            <a:xfrm>
                              <a:off x="946" y="3860"/>
                              <a:ext cx="21" cy="12"/>
                            </a:xfrm>
                            <a:custGeom>
                              <a:avLst/>
                              <a:gdLst/>
                              <a:ahLst/>
                              <a:cxnLst/>
                              <a:rect l="0" t="0" r="0" b="0"/>
                              <a:pathLst>
                                <a:path w="21" h="12">
                                  <a:moveTo>
                                    <a:pt x="20" y="0"/>
                                  </a:moveTo>
                                  <a:lnTo>
                                    <a:pt x="0" y="10"/>
                                  </a:lnTo>
                                  <a:lnTo>
                                    <a:pt x="7" y="12"/>
                                  </a:lnTo>
                                  <a:lnTo>
                                    <a:pt x="14" y="6"/>
                                  </a:lnTo>
                                  <a:lnTo>
                                    <a:pt x="21" y="2"/>
                                  </a:lnTo>
                                  <a:lnTo>
                                    <a:pt x="20" y="0"/>
                                  </a:lnTo>
                                  <a:close/>
                                </a:path>
                              </a:pathLst>
                            </a:custGeom>
                            <a:solidFill>
                              <a:srgbClr val="000000"/>
                            </a:solidFill>
                            <a:ln>
                              <a:noFill/>
                            </a:ln>
                          </wps:spPr>
                          <wps:bodyPr upright="1"/>
                        </wps:wsp>
                        <wps:wsp>
                          <wps:cNvPr id="19" name="任意多边形 19"/>
                          <wps:cNvSpPr/>
                          <wps:spPr>
                            <a:xfrm>
                              <a:off x="913" y="3843"/>
                              <a:ext cx="27" cy="20"/>
                            </a:xfrm>
                            <a:custGeom>
                              <a:avLst/>
                              <a:gdLst/>
                              <a:ahLst/>
                              <a:cxnLst/>
                              <a:rect l="0" t="0" r="0" b="0"/>
                              <a:pathLst>
                                <a:path w="27" h="20">
                                  <a:moveTo>
                                    <a:pt x="24" y="0"/>
                                  </a:moveTo>
                                  <a:lnTo>
                                    <a:pt x="18" y="6"/>
                                  </a:lnTo>
                                  <a:lnTo>
                                    <a:pt x="12" y="11"/>
                                  </a:lnTo>
                                  <a:lnTo>
                                    <a:pt x="4" y="16"/>
                                  </a:lnTo>
                                  <a:lnTo>
                                    <a:pt x="0" y="18"/>
                                  </a:lnTo>
                                  <a:lnTo>
                                    <a:pt x="1" y="20"/>
                                  </a:lnTo>
                                  <a:lnTo>
                                    <a:pt x="9" y="16"/>
                                  </a:lnTo>
                                  <a:lnTo>
                                    <a:pt x="16" y="12"/>
                                  </a:lnTo>
                                  <a:lnTo>
                                    <a:pt x="23" y="8"/>
                                  </a:lnTo>
                                  <a:lnTo>
                                    <a:pt x="27" y="4"/>
                                  </a:lnTo>
                                  <a:lnTo>
                                    <a:pt x="24" y="0"/>
                                  </a:lnTo>
                                  <a:close/>
                                </a:path>
                              </a:pathLst>
                            </a:custGeom>
                            <a:solidFill>
                              <a:srgbClr val="000000"/>
                            </a:solidFill>
                            <a:ln>
                              <a:noFill/>
                            </a:ln>
                          </wps:spPr>
                          <wps:bodyPr upright="1"/>
                        </wps:wsp>
                        <wps:wsp>
                          <wps:cNvPr id="20" name="任意多边形 20"/>
                          <wps:cNvSpPr/>
                          <wps:spPr>
                            <a:xfrm>
                              <a:off x="970" y="3824"/>
                              <a:ext cx="23" cy="23"/>
                            </a:xfrm>
                            <a:custGeom>
                              <a:avLst/>
                              <a:gdLst/>
                              <a:ahLst/>
                              <a:cxnLst/>
                              <a:rect l="0" t="0" r="0" b="0"/>
                              <a:pathLst>
                                <a:path w="23" h="23">
                                  <a:moveTo>
                                    <a:pt x="16" y="0"/>
                                  </a:moveTo>
                                  <a:lnTo>
                                    <a:pt x="12" y="7"/>
                                  </a:lnTo>
                                  <a:lnTo>
                                    <a:pt x="7" y="13"/>
                                  </a:lnTo>
                                  <a:lnTo>
                                    <a:pt x="0" y="21"/>
                                  </a:lnTo>
                                  <a:lnTo>
                                    <a:pt x="0" y="21"/>
                                  </a:lnTo>
                                  <a:lnTo>
                                    <a:pt x="1" y="23"/>
                                  </a:lnTo>
                                  <a:lnTo>
                                    <a:pt x="7" y="18"/>
                                  </a:lnTo>
                                  <a:lnTo>
                                    <a:pt x="14" y="13"/>
                                  </a:lnTo>
                                  <a:lnTo>
                                    <a:pt x="19" y="9"/>
                                  </a:lnTo>
                                  <a:lnTo>
                                    <a:pt x="23" y="8"/>
                                  </a:lnTo>
                                  <a:lnTo>
                                    <a:pt x="16" y="0"/>
                                  </a:lnTo>
                                  <a:close/>
                                </a:path>
                              </a:pathLst>
                            </a:custGeom>
                            <a:solidFill>
                              <a:srgbClr val="000000"/>
                            </a:solidFill>
                            <a:ln>
                              <a:noFill/>
                            </a:ln>
                          </wps:spPr>
                          <wps:bodyPr upright="1"/>
                        </wps:wsp>
                        <wps:wsp>
                          <wps:cNvPr id="21" name="任意多边形 21"/>
                          <wps:cNvSpPr/>
                          <wps:spPr>
                            <a:xfrm>
                              <a:off x="937" y="3821"/>
                              <a:ext cx="21" cy="61"/>
                            </a:xfrm>
                            <a:custGeom>
                              <a:avLst/>
                              <a:gdLst/>
                              <a:ahLst/>
                              <a:cxnLst/>
                              <a:rect l="0" t="0" r="0" b="0"/>
                              <a:pathLst>
                                <a:path w="21" h="61">
                                  <a:moveTo>
                                    <a:pt x="16" y="0"/>
                                  </a:moveTo>
                                  <a:lnTo>
                                    <a:pt x="11" y="8"/>
                                  </a:lnTo>
                                  <a:lnTo>
                                    <a:pt x="6" y="15"/>
                                  </a:lnTo>
                                  <a:lnTo>
                                    <a:pt x="0" y="22"/>
                                  </a:lnTo>
                                  <a:lnTo>
                                    <a:pt x="0" y="22"/>
                                  </a:lnTo>
                                  <a:lnTo>
                                    <a:pt x="3" y="26"/>
                                  </a:lnTo>
                                  <a:lnTo>
                                    <a:pt x="3" y="45"/>
                                  </a:lnTo>
                                  <a:lnTo>
                                    <a:pt x="1" y="53"/>
                                  </a:lnTo>
                                  <a:lnTo>
                                    <a:pt x="6" y="61"/>
                                  </a:lnTo>
                                  <a:lnTo>
                                    <a:pt x="10" y="56"/>
                                  </a:lnTo>
                                  <a:lnTo>
                                    <a:pt x="16" y="51"/>
                                  </a:lnTo>
                                  <a:lnTo>
                                    <a:pt x="9" y="49"/>
                                  </a:lnTo>
                                  <a:lnTo>
                                    <a:pt x="9" y="21"/>
                                  </a:lnTo>
                                  <a:lnTo>
                                    <a:pt x="14" y="14"/>
                                  </a:lnTo>
                                  <a:lnTo>
                                    <a:pt x="19" y="7"/>
                                  </a:lnTo>
                                  <a:lnTo>
                                    <a:pt x="21" y="3"/>
                                  </a:lnTo>
                                  <a:lnTo>
                                    <a:pt x="16" y="0"/>
                                  </a:lnTo>
                                  <a:close/>
                                </a:path>
                              </a:pathLst>
                            </a:custGeom>
                            <a:solidFill>
                              <a:srgbClr val="000000"/>
                            </a:solidFill>
                            <a:ln>
                              <a:noFill/>
                            </a:ln>
                          </wps:spPr>
                          <wps:bodyPr upright="1"/>
                        </wps:wsp>
                        <wps:wsp>
                          <wps:cNvPr id="22" name="任意多边形 22"/>
                          <wps:cNvSpPr/>
                          <wps:spPr>
                            <a:xfrm>
                              <a:off x="953" y="3821"/>
                              <a:ext cx="52" cy="55"/>
                            </a:xfrm>
                            <a:custGeom>
                              <a:avLst/>
                              <a:gdLst/>
                              <a:ahLst/>
                              <a:cxnLst/>
                              <a:rect l="0" t="0" r="0" b="0"/>
                              <a:pathLst>
                                <a:path w="52" h="55">
                                  <a:moveTo>
                                    <a:pt x="7" y="0"/>
                                  </a:moveTo>
                                  <a:lnTo>
                                    <a:pt x="0" y="0"/>
                                  </a:lnTo>
                                  <a:lnTo>
                                    <a:pt x="5" y="3"/>
                                  </a:lnTo>
                                  <a:lnTo>
                                    <a:pt x="8" y="13"/>
                                  </a:lnTo>
                                  <a:lnTo>
                                    <a:pt x="12" y="23"/>
                                  </a:lnTo>
                                  <a:lnTo>
                                    <a:pt x="16" y="30"/>
                                  </a:lnTo>
                                  <a:lnTo>
                                    <a:pt x="20" y="37"/>
                                  </a:lnTo>
                                  <a:lnTo>
                                    <a:pt x="22" y="38"/>
                                  </a:lnTo>
                                  <a:lnTo>
                                    <a:pt x="28" y="45"/>
                                  </a:lnTo>
                                  <a:lnTo>
                                    <a:pt x="34" y="50"/>
                                  </a:lnTo>
                                  <a:lnTo>
                                    <a:pt x="41" y="54"/>
                                  </a:lnTo>
                                  <a:lnTo>
                                    <a:pt x="42" y="55"/>
                                  </a:lnTo>
                                  <a:lnTo>
                                    <a:pt x="48" y="49"/>
                                  </a:lnTo>
                                  <a:lnTo>
                                    <a:pt x="52" y="48"/>
                                  </a:lnTo>
                                  <a:lnTo>
                                    <a:pt x="52" y="47"/>
                                  </a:lnTo>
                                  <a:lnTo>
                                    <a:pt x="43" y="45"/>
                                  </a:lnTo>
                                  <a:lnTo>
                                    <a:pt x="36" y="42"/>
                                  </a:lnTo>
                                  <a:lnTo>
                                    <a:pt x="32" y="40"/>
                                  </a:lnTo>
                                  <a:lnTo>
                                    <a:pt x="26" y="35"/>
                                  </a:lnTo>
                                  <a:lnTo>
                                    <a:pt x="20" y="28"/>
                                  </a:lnTo>
                                  <a:lnTo>
                                    <a:pt x="18" y="26"/>
                                  </a:lnTo>
                                  <a:lnTo>
                                    <a:pt x="17" y="24"/>
                                  </a:lnTo>
                                  <a:lnTo>
                                    <a:pt x="13" y="16"/>
                                  </a:lnTo>
                                  <a:lnTo>
                                    <a:pt x="10" y="7"/>
                                  </a:lnTo>
                                  <a:lnTo>
                                    <a:pt x="7" y="0"/>
                                  </a:lnTo>
                                  <a:close/>
                                </a:path>
                              </a:pathLst>
                            </a:custGeom>
                            <a:solidFill>
                              <a:srgbClr val="000000"/>
                            </a:solidFill>
                            <a:ln>
                              <a:noFill/>
                            </a:ln>
                          </wps:spPr>
                          <wps:bodyPr upright="1"/>
                        </wps:wsp>
                        <wps:wsp>
                          <wps:cNvPr id="23" name="任意多边形 23"/>
                          <wps:cNvSpPr/>
                          <wps:spPr>
                            <a:xfrm>
                              <a:off x="915" y="3811"/>
                              <a:ext cx="88" cy="12"/>
                            </a:xfrm>
                            <a:custGeom>
                              <a:avLst/>
                              <a:gdLst/>
                              <a:ahLst/>
                              <a:cxnLst/>
                              <a:rect l="0" t="0" r="0" b="0"/>
                              <a:pathLst>
                                <a:path w="88" h="12">
                                  <a:moveTo>
                                    <a:pt x="80" y="0"/>
                                  </a:moveTo>
                                  <a:lnTo>
                                    <a:pt x="75" y="8"/>
                                  </a:lnTo>
                                  <a:lnTo>
                                    <a:pt x="46" y="8"/>
                                  </a:lnTo>
                                  <a:lnTo>
                                    <a:pt x="40" y="8"/>
                                  </a:lnTo>
                                  <a:lnTo>
                                    <a:pt x="0" y="8"/>
                                  </a:lnTo>
                                  <a:lnTo>
                                    <a:pt x="3" y="12"/>
                                  </a:lnTo>
                                  <a:lnTo>
                                    <a:pt x="11" y="10"/>
                                  </a:lnTo>
                                  <a:lnTo>
                                    <a:pt x="11" y="10"/>
                                  </a:lnTo>
                                  <a:lnTo>
                                    <a:pt x="38" y="10"/>
                                  </a:lnTo>
                                  <a:lnTo>
                                    <a:pt x="45" y="10"/>
                                  </a:lnTo>
                                  <a:lnTo>
                                    <a:pt x="88" y="10"/>
                                  </a:lnTo>
                                  <a:lnTo>
                                    <a:pt x="80" y="0"/>
                                  </a:lnTo>
                                  <a:close/>
                                </a:path>
                              </a:pathLst>
                            </a:custGeom>
                            <a:solidFill>
                              <a:srgbClr val="000000"/>
                            </a:solidFill>
                            <a:ln>
                              <a:noFill/>
                            </a:ln>
                          </wps:spPr>
                          <wps:bodyPr upright="1"/>
                        </wps:wsp>
                        <wps:wsp>
                          <wps:cNvPr id="24" name="矩形 24"/>
                          <wps:cNvSpPr/>
                          <wps:spPr>
                            <a:xfrm>
                              <a:off x="955" y="3804"/>
                              <a:ext cx="6" cy="15"/>
                            </a:xfrm>
                            <a:prstGeom prst="rect">
                              <a:avLst/>
                            </a:prstGeom>
                            <a:solidFill>
                              <a:srgbClr val="000000"/>
                            </a:solidFill>
                            <a:ln>
                              <a:noFill/>
                            </a:ln>
                          </wps:spPr>
                          <wps:bodyPr upright="1"/>
                        </wps:wsp>
                        <wps:wsp>
                          <wps:cNvPr id="25" name="任意多边形 25"/>
                          <wps:cNvSpPr/>
                          <wps:spPr>
                            <a:xfrm>
                              <a:off x="927" y="3795"/>
                              <a:ext cx="65" cy="11"/>
                            </a:xfrm>
                            <a:custGeom>
                              <a:avLst/>
                              <a:gdLst/>
                              <a:ahLst/>
                              <a:cxnLst/>
                              <a:rect l="0" t="0" r="0" b="0"/>
                              <a:pathLst>
                                <a:path w="65" h="11">
                                  <a:moveTo>
                                    <a:pt x="59" y="0"/>
                                  </a:moveTo>
                                  <a:lnTo>
                                    <a:pt x="53" y="7"/>
                                  </a:lnTo>
                                  <a:lnTo>
                                    <a:pt x="34" y="7"/>
                                  </a:lnTo>
                                  <a:lnTo>
                                    <a:pt x="28" y="7"/>
                                  </a:lnTo>
                                  <a:lnTo>
                                    <a:pt x="0" y="7"/>
                                  </a:lnTo>
                                  <a:lnTo>
                                    <a:pt x="4" y="11"/>
                                  </a:lnTo>
                                  <a:lnTo>
                                    <a:pt x="11" y="9"/>
                                  </a:lnTo>
                                  <a:lnTo>
                                    <a:pt x="11" y="9"/>
                                  </a:lnTo>
                                  <a:lnTo>
                                    <a:pt x="28" y="9"/>
                                  </a:lnTo>
                                  <a:lnTo>
                                    <a:pt x="34" y="9"/>
                                  </a:lnTo>
                                  <a:lnTo>
                                    <a:pt x="65" y="9"/>
                                  </a:lnTo>
                                  <a:lnTo>
                                    <a:pt x="59" y="0"/>
                                  </a:lnTo>
                                  <a:close/>
                                </a:path>
                              </a:pathLst>
                            </a:custGeom>
                            <a:solidFill>
                              <a:srgbClr val="000000"/>
                            </a:solidFill>
                            <a:ln>
                              <a:noFill/>
                            </a:ln>
                          </wps:spPr>
                          <wps:bodyPr upright="1"/>
                        </wps:wsp>
                        <wps:wsp>
                          <wps:cNvPr id="26" name="矩形 26"/>
                          <wps:cNvSpPr/>
                          <wps:spPr>
                            <a:xfrm>
                              <a:off x="955" y="3788"/>
                              <a:ext cx="6" cy="14"/>
                            </a:xfrm>
                            <a:prstGeom prst="rect">
                              <a:avLst/>
                            </a:prstGeom>
                            <a:solidFill>
                              <a:srgbClr val="000000"/>
                            </a:solidFill>
                            <a:ln>
                              <a:noFill/>
                            </a:ln>
                          </wps:spPr>
                          <wps:bodyPr upright="1"/>
                        </wps:wsp>
                        <wps:wsp>
                          <wps:cNvPr id="27" name="任意多边形 27"/>
                          <wps:cNvSpPr/>
                          <wps:spPr>
                            <a:xfrm>
                              <a:off x="921" y="3779"/>
                              <a:ext cx="78" cy="11"/>
                            </a:xfrm>
                            <a:custGeom>
                              <a:avLst/>
                              <a:gdLst/>
                              <a:ahLst/>
                              <a:cxnLst/>
                              <a:rect l="0" t="0" r="0" b="0"/>
                              <a:pathLst>
                                <a:path w="78" h="11">
                                  <a:moveTo>
                                    <a:pt x="70" y="0"/>
                                  </a:moveTo>
                                  <a:lnTo>
                                    <a:pt x="65" y="7"/>
                                  </a:lnTo>
                                  <a:lnTo>
                                    <a:pt x="40" y="7"/>
                                  </a:lnTo>
                                  <a:lnTo>
                                    <a:pt x="34" y="7"/>
                                  </a:lnTo>
                                  <a:lnTo>
                                    <a:pt x="0" y="7"/>
                                  </a:lnTo>
                                  <a:lnTo>
                                    <a:pt x="3" y="11"/>
                                  </a:lnTo>
                                  <a:lnTo>
                                    <a:pt x="11" y="9"/>
                                  </a:lnTo>
                                  <a:lnTo>
                                    <a:pt x="11" y="9"/>
                                  </a:lnTo>
                                  <a:lnTo>
                                    <a:pt x="34" y="9"/>
                                  </a:lnTo>
                                  <a:lnTo>
                                    <a:pt x="40" y="9"/>
                                  </a:lnTo>
                                  <a:lnTo>
                                    <a:pt x="78" y="9"/>
                                  </a:lnTo>
                                  <a:lnTo>
                                    <a:pt x="70" y="0"/>
                                  </a:lnTo>
                                  <a:close/>
                                </a:path>
                              </a:pathLst>
                            </a:custGeom>
                            <a:solidFill>
                              <a:srgbClr val="000000"/>
                            </a:solidFill>
                            <a:ln>
                              <a:noFill/>
                            </a:ln>
                          </wps:spPr>
                          <wps:bodyPr upright="1"/>
                        </wps:wsp>
                        <wps:wsp>
                          <wps:cNvPr id="28" name="任意多边形 28"/>
                          <wps:cNvSpPr/>
                          <wps:spPr>
                            <a:xfrm>
                              <a:off x="955" y="3769"/>
                              <a:ext cx="9" cy="17"/>
                            </a:xfrm>
                            <a:custGeom>
                              <a:avLst/>
                              <a:gdLst/>
                              <a:ahLst/>
                              <a:cxnLst/>
                              <a:rect l="0" t="0" r="0" b="0"/>
                              <a:pathLst>
                                <a:path w="9" h="17">
                                  <a:moveTo>
                                    <a:pt x="0" y="0"/>
                                  </a:moveTo>
                                  <a:lnTo>
                                    <a:pt x="0" y="9"/>
                                  </a:lnTo>
                                  <a:lnTo>
                                    <a:pt x="0" y="17"/>
                                  </a:lnTo>
                                  <a:lnTo>
                                    <a:pt x="6" y="17"/>
                                  </a:lnTo>
                                  <a:lnTo>
                                    <a:pt x="6" y="8"/>
                                  </a:lnTo>
                                  <a:lnTo>
                                    <a:pt x="9" y="5"/>
                                  </a:lnTo>
                                  <a:lnTo>
                                    <a:pt x="0" y="0"/>
                                  </a:lnTo>
                                  <a:close/>
                                </a:path>
                              </a:pathLst>
                            </a:custGeom>
                            <a:solidFill>
                              <a:srgbClr val="000000"/>
                            </a:solidFill>
                            <a:ln>
                              <a:noFill/>
                            </a:ln>
                          </wps:spPr>
                          <wps:bodyPr upright="1"/>
                        </wps:wsp>
                        <wps:wsp>
                          <wps:cNvPr id="29" name="任意多边形 29"/>
                          <wps:cNvSpPr/>
                          <wps:spPr>
                            <a:xfrm>
                              <a:off x="1077" y="3868"/>
                              <a:ext cx="27" cy="2"/>
                            </a:xfrm>
                            <a:custGeom>
                              <a:avLst/>
                              <a:gdLst/>
                              <a:ahLst/>
                              <a:cxnLst/>
                              <a:rect l="0" t="0" r="0" b="0"/>
                              <a:pathLst>
                                <a:path w="27" h="2">
                                  <a:moveTo>
                                    <a:pt x="27" y="0"/>
                                  </a:moveTo>
                                  <a:lnTo>
                                    <a:pt x="19" y="1"/>
                                  </a:lnTo>
                                  <a:lnTo>
                                    <a:pt x="12" y="1"/>
                                  </a:lnTo>
                                  <a:lnTo>
                                    <a:pt x="7" y="1"/>
                                  </a:lnTo>
                                  <a:lnTo>
                                    <a:pt x="0" y="1"/>
                                  </a:lnTo>
                                  <a:lnTo>
                                    <a:pt x="27" y="2"/>
                                  </a:lnTo>
                                  <a:lnTo>
                                    <a:pt x="27" y="0"/>
                                  </a:lnTo>
                                  <a:close/>
                                </a:path>
                              </a:pathLst>
                            </a:custGeom>
                            <a:solidFill>
                              <a:srgbClr val="000000"/>
                            </a:solidFill>
                            <a:ln>
                              <a:noFill/>
                            </a:ln>
                          </wps:spPr>
                          <wps:bodyPr upright="1"/>
                        </wps:wsp>
                        <wps:wsp>
                          <wps:cNvPr id="30" name="任意多边形 30"/>
                          <wps:cNvSpPr/>
                          <wps:spPr>
                            <a:xfrm>
                              <a:off x="1031" y="3854"/>
                              <a:ext cx="73" cy="24"/>
                            </a:xfrm>
                            <a:custGeom>
                              <a:avLst/>
                              <a:gdLst/>
                              <a:ahLst/>
                              <a:cxnLst/>
                              <a:rect l="0" t="0" r="0" b="0"/>
                              <a:pathLst>
                                <a:path w="73" h="24">
                                  <a:moveTo>
                                    <a:pt x="2" y="0"/>
                                  </a:moveTo>
                                  <a:lnTo>
                                    <a:pt x="0" y="1"/>
                                  </a:lnTo>
                                  <a:lnTo>
                                    <a:pt x="5" y="8"/>
                                  </a:lnTo>
                                  <a:lnTo>
                                    <a:pt x="6" y="9"/>
                                  </a:lnTo>
                                  <a:lnTo>
                                    <a:pt x="11" y="15"/>
                                  </a:lnTo>
                                  <a:lnTo>
                                    <a:pt x="17" y="19"/>
                                  </a:lnTo>
                                  <a:lnTo>
                                    <a:pt x="24" y="21"/>
                                  </a:lnTo>
                                  <a:lnTo>
                                    <a:pt x="32" y="22"/>
                                  </a:lnTo>
                                  <a:lnTo>
                                    <a:pt x="36" y="23"/>
                                  </a:lnTo>
                                  <a:lnTo>
                                    <a:pt x="43" y="23"/>
                                  </a:lnTo>
                                  <a:lnTo>
                                    <a:pt x="50" y="23"/>
                                  </a:lnTo>
                                  <a:lnTo>
                                    <a:pt x="58" y="23"/>
                                  </a:lnTo>
                                  <a:lnTo>
                                    <a:pt x="65" y="24"/>
                                  </a:lnTo>
                                  <a:lnTo>
                                    <a:pt x="69" y="17"/>
                                  </a:lnTo>
                                  <a:lnTo>
                                    <a:pt x="73" y="16"/>
                                  </a:lnTo>
                                  <a:lnTo>
                                    <a:pt x="46" y="15"/>
                                  </a:lnTo>
                                  <a:lnTo>
                                    <a:pt x="38" y="15"/>
                                  </a:lnTo>
                                  <a:lnTo>
                                    <a:pt x="30" y="15"/>
                                  </a:lnTo>
                                  <a:lnTo>
                                    <a:pt x="21" y="14"/>
                                  </a:lnTo>
                                  <a:lnTo>
                                    <a:pt x="14" y="12"/>
                                  </a:lnTo>
                                  <a:lnTo>
                                    <a:pt x="12" y="10"/>
                                  </a:lnTo>
                                  <a:lnTo>
                                    <a:pt x="5" y="3"/>
                                  </a:lnTo>
                                  <a:lnTo>
                                    <a:pt x="2" y="0"/>
                                  </a:lnTo>
                                  <a:close/>
                                </a:path>
                              </a:pathLst>
                            </a:custGeom>
                            <a:solidFill>
                              <a:srgbClr val="000000"/>
                            </a:solidFill>
                            <a:ln>
                              <a:noFill/>
                            </a:ln>
                          </wps:spPr>
                          <wps:bodyPr upright="1"/>
                        </wps:wsp>
                        <wps:wsp>
                          <wps:cNvPr id="31" name="任意多边形 31"/>
                          <wps:cNvSpPr/>
                          <wps:spPr>
                            <a:xfrm>
                              <a:off x="1068" y="3825"/>
                              <a:ext cx="26" cy="32"/>
                            </a:xfrm>
                            <a:custGeom>
                              <a:avLst/>
                              <a:gdLst/>
                              <a:ahLst/>
                              <a:cxnLst/>
                              <a:rect l="0" t="0" r="0" b="0"/>
                              <a:pathLst>
                                <a:path w="26" h="32">
                                  <a:moveTo>
                                    <a:pt x="3" y="0"/>
                                  </a:moveTo>
                                  <a:lnTo>
                                    <a:pt x="0" y="1"/>
                                  </a:lnTo>
                                  <a:lnTo>
                                    <a:pt x="6" y="6"/>
                                  </a:lnTo>
                                  <a:lnTo>
                                    <a:pt x="12" y="13"/>
                                  </a:lnTo>
                                  <a:lnTo>
                                    <a:pt x="13" y="14"/>
                                  </a:lnTo>
                                  <a:lnTo>
                                    <a:pt x="18" y="22"/>
                                  </a:lnTo>
                                  <a:lnTo>
                                    <a:pt x="21" y="29"/>
                                  </a:lnTo>
                                  <a:lnTo>
                                    <a:pt x="25" y="32"/>
                                  </a:lnTo>
                                  <a:lnTo>
                                    <a:pt x="26" y="31"/>
                                  </a:lnTo>
                                  <a:lnTo>
                                    <a:pt x="26" y="22"/>
                                  </a:lnTo>
                                  <a:lnTo>
                                    <a:pt x="25" y="21"/>
                                  </a:lnTo>
                                  <a:lnTo>
                                    <a:pt x="21" y="15"/>
                                  </a:lnTo>
                                  <a:lnTo>
                                    <a:pt x="16" y="10"/>
                                  </a:lnTo>
                                  <a:lnTo>
                                    <a:pt x="9" y="5"/>
                                  </a:lnTo>
                                  <a:lnTo>
                                    <a:pt x="3" y="0"/>
                                  </a:lnTo>
                                  <a:close/>
                                </a:path>
                              </a:pathLst>
                            </a:custGeom>
                            <a:solidFill>
                              <a:srgbClr val="000000"/>
                            </a:solidFill>
                            <a:ln>
                              <a:noFill/>
                            </a:ln>
                          </wps:spPr>
                          <wps:bodyPr upright="1"/>
                        </wps:wsp>
                        <wps:wsp>
                          <wps:cNvPr id="32" name="任意多边形 32"/>
                          <wps:cNvSpPr/>
                          <wps:spPr>
                            <a:xfrm>
                              <a:off x="1014" y="3813"/>
                              <a:ext cx="23" cy="60"/>
                            </a:xfrm>
                            <a:custGeom>
                              <a:avLst/>
                              <a:gdLst/>
                              <a:ahLst/>
                              <a:cxnLst/>
                              <a:rect l="0" t="0" r="0" b="0"/>
                              <a:pathLst>
                                <a:path w="23" h="60">
                                  <a:moveTo>
                                    <a:pt x="23" y="0"/>
                                  </a:moveTo>
                                  <a:lnTo>
                                    <a:pt x="14" y="1"/>
                                  </a:lnTo>
                                  <a:lnTo>
                                    <a:pt x="14" y="41"/>
                                  </a:lnTo>
                                  <a:lnTo>
                                    <a:pt x="7" y="47"/>
                                  </a:lnTo>
                                  <a:lnTo>
                                    <a:pt x="1" y="53"/>
                                  </a:lnTo>
                                  <a:lnTo>
                                    <a:pt x="0" y="54"/>
                                  </a:lnTo>
                                  <a:lnTo>
                                    <a:pt x="5" y="60"/>
                                  </a:lnTo>
                                  <a:lnTo>
                                    <a:pt x="9" y="52"/>
                                  </a:lnTo>
                                  <a:lnTo>
                                    <a:pt x="12" y="47"/>
                                  </a:lnTo>
                                  <a:lnTo>
                                    <a:pt x="17" y="42"/>
                                  </a:lnTo>
                                  <a:lnTo>
                                    <a:pt x="19" y="41"/>
                                  </a:lnTo>
                                  <a:lnTo>
                                    <a:pt x="19" y="3"/>
                                  </a:lnTo>
                                  <a:lnTo>
                                    <a:pt x="23" y="0"/>
                                  </a:lnTo>
                                  <a:close/>
                                </a:path>
                              </a:pathLst>
                            </a:custGeom>
                            <a:solidFill>
                              <a:srgbClr val="000000"/>
                            </a:solidFill>
                            <a:ln>
                              <a:noFill/>
                            </a:ln>
                          </wps:spPr>
                          <wps:bodyPr upright="1"/>
                        </wps:wsp>
                        <wps:wsp>
                          <wps:cNvPr id="33" name="任意多边形 33"/>
                          <wps:cNvSpPr/>
                          <wps:spPr>
                            <a:xfrm>
                              <a:off x="1013" y="3806"/>
                              <a:ext cx="24" cy="9"/>
                            </a:xfrm>
                            <a:custGeom>
                              <a:avLst/>
                              <a:gdLst/>
                              <a:ahLst/>
                              <a:cxnLst/>
                              <a:rect l="0" t="0" r="0" b="0"/>
                              <a:pathLst>
                                <a:path w="24" h="9">
                                  <a:moveTo>
                                    <a:pt x="19" y="0"/>
                                  </a:moveTo>
                                  <a:lnTo>
                                    <a:pt x="14" y="5"/>
                                  </a:lnTo>
                                  <a:lnTo>
                                    <a:pt x="0" y="5"/>
                                  </a:lnTo>
                                  <a:lnTo>
                                    <a:pt x="3" y="9"/>
                                  </a:lnTo>
                                  <a:lnTo>
                                    <a:pt x="10" y="8"/>
                                  </a:lnTo>
                                  <a:lnTo>
                                    <a:pt x="11" y="8"/>
                                  </a:lnTo>
                                  <a:lnTo>
                                    <a:pt x="15" y="8"/>
                                  </a:lnTo>
                                  <a:lnTo>
                                    <a:pt x="24" y="7"/>
                                  </a:lnTo>
                                  <a:lnTo>
                                    <a:pt x="19" y="0"/>
                                  </a:lnTo>
                                  <a:close/>
                                </a:path>
                              </a:pathLst>
                            </a:custGeom>
                            <a:solidFill>
                              <a:srgbClr val="000000"/>
                            </a:solidFill>
                            <a:ln>
                              <a:noFill/>
                            </a:ln>
                          </wps:spPr>
                          <wps:bodyPr upright="1"/>
                        </wps:wsp>
                        <wps:wsp>
                          <wps:cNvPr id="34" name="任意多边形 34"/>
                          <wps:cNvSpPr/>
                          <wps:spPr>
                            <a:xfrm>
                              <a:off x="1039" y="3805"/>
                              <a:ext cx="32" cy="55"/>
                            </a:xfrm>
                            <a:custGeom>
                              <a:avLst/>
                              <a:gdLst/>
                              <a:ahLst/>
                              <a:cxnLst/>
                              <a:rect l="0" t="0" r="0" b="0"/>
                              <a:pathLst>
                                <a:path w="32" h="55">
                                  <a:moveTo>
                                    <a:pt x="32" y="0"/>
                                  </a:moveTo>
                                  <a:lnTo>
                                    <a:pt x="27" y="0"/>
                                  </a:lnTo>
                                  <a:lnTo>
                                    <a:pt x="26" y="10"/>
                                  </a:lnTo>
                                  <a:lnTo>
                                    <a:pt x="23" y="18"/>
                                  </a:lnTo>
                                  <a:lnTo>
                                    <a:pt x="21" y="27"/>
                                  </a:lnTo>
                                  <a:lnTo>
                                    <a:pt x="17" y="34"/>
                                  </a:lnTo>
                                  <a:lnTo>
                                    <a:pt x="12" y="41"/>
                                  </a:lnTo>
                                  <a:lnTo>
                                    <a:pt x="6" y="48"/>
                                  </a:lnTo>
                                  <a:lnTo>
                                    <a:pt x="0" y="53"/>
                                  </a:lnTo>
                                  <a:lnTo>
                                    <a:pt x="0" y="54"/>
                                  </a:lnTo>
                                  <a:lnTo>
                                    <a:pt x="0" y="55"/>
                                  </a:lnTo>
                                  <a:lnTo>
                                    <a:pt x="8" y="50"/>
                                  </a:lnTo>
                                  <a:lnTo>
                                    <a:pt x="14" y="44"/>
                                  </a:lnTo>
                                  <a:lnTo>
                                    <a:pt x="20" y="38"/>
                                  </a:lnTo>
                                  <a:lnTo>
                                    <a:pt x="24" y="31"/>
                                  </a:lnTo>
                                  <a:lnTo>
                                    <a:pt x="28" y="23"/>
                                  </a:lnTo>
                                  <a:lnTo>
                                    <a:pt x="29" y="21"/>
                                  </a:lnTo>
                                  <a:lnTo>
                                    <a:pt x="32" y="20"/>
                                  </a:lnTo>
                                  <a:lnTo>
                                    <a:pt x="29" y="18"/>
                                  </a:lnTo>
                                  <a:lnTo>
                                    <a:pt x="31" y="9"/>
                                  </a:lnTo>
                                  <a:lnTo>
                                    <a:pt x="32" y="0"/>
                                  </a:lnTo>
                                  <a:close/>
                                </a:path>
                              </a:pathLst>
                            </a:custGeom>
                            <a:solidFill>
                              <a:srgbClr val="000000"/>
                            </a:solidFill>
                            <a:ln>
                              <a:noFill/>
                            </a:ln>
                          </wps:spPr>
                          <wps:bodyPr upright="1"/>
                        </wps:wsp>
                        <wps:wsp>
                          <wps:cNvPr id="35" name="任意多边形 35"/>
                          <wps:cNvSpPr/>
                          <wps:spPr>
                            <a:xfrm>
                              <a:off x="1039" y="3796"/>
                              <a:ext cx="63" cy="11"/>
                            </a:xfrm>
                            <a:custGeom>
                              <a:avLst/>
                              <a:gdLst/>
                              <a:ahLst/>
                              <a:cxnLst/>
                              <a:rect l="0" t="0" r="0" b="0"/>
                              <a:pathLst>
                                <a:path w="63" h="11">
                                  <a:moveTo>
                                    <a:pt x="56" y="0"/>
                                  </a:moveTo>
                                  <a:lnTo>
                                    <a:pt x="52" y="7"/>
                                  </a:lnTo>
                                  <a:lnTo>
                                    <a:pt x="32" y="7"/>
                                  </a:lnTo>
                                  <a:lnTo>
                                    <a:pt x="27" y="7"/>
                                  </a:lnTo>
                                  <a:lnTo>
                                    <a:pt x="0" y="7"/>
                                  </a:lnTo>
                                  <a:lnTo>
                                    <a:pt x="3" y="11"/>
                                  </a:lnTo>
                                  <a:lnTo>
                                    <a:pt x="10" y="9"/>
                                  </a:lnTo>
                                  <a:lnTo>
                                    <a:pt x="11" y="9"/>
                                  </a:lnTo>
                                  <a:lnTo>
                                    <a:pt x="27" y="9"/>
                                  </a:lnTo>
                                  <a:lnTo>
                                    <a:pt x="32" y="9"/>
                                  </a:lnTo>
                                  <a:lnTo>
                                    <a:pt x="63" y="9"/>
                                  </a:lnTo>
                                  <a:lnTo>
                                    <a:pt x="56" y="0"/>
                                  </a:lnTo>
                                  <a:close/>
                                </a:path>
                              </a:pathLst>
                            </a:custGeom>
                            <a:solidFill>
                              <a:srgbClr val="000000"/>
                            </a:solidFill>
                            <a:ln>
                              <a:noFill/>
                            </a:ln>
                          </wps:spPr>
                          <wps:bodyPr upright="1"/>
                        </wps:wsp>
                        <wps:wsp>
                          <wps:cNvPr id="36" name="任意多边形 36"/>
                          <wps:cNvSpPr/>
                          <wps:spPr>
                            <a:xfrm>
                              <a:off x="1024" y="3770"/>
                              <a:ext cx="14" cy="22"/>
                            </a:xfrm>
                            <a:custGeom>
                              <a:avLst/>
                              <a:gdLst/>
                              <a:ahLst/>
                              <a:cxnLst/>
                              <a:rect l="0" t="0" r="0" b="0"/>
                              <a:pathLst>
                                <a:path w="14" h="22">
                                  <a:moveTo>
                                    <a:pt x="1" y="0"/>
                                  </a:moveTo>
                                  <a:lnTo>
                                    <a:pt x="0" y="2"/>
                                  </a:lnTo>
                                  <a:lnTo>
                                    <a:pt x="4" y="10"/>
                                  </a:lnTo>
                                  <a:lnTo>
                                    <a:pt x="7" y="16"/>
                                  </a:lnTo>
                                  <a:lnTo>
                                    <a:pt x="11" y="22"/>
                                  </a:lnTo>
                                  <a:lnTo>
                                    <a:pt x="11" y="21"/>
                                  </a:lnTo>
                                  <a:lnTo>
                                    <a:pt x="14" y="16"/>
                                  </a:lnTo>
                                  <a:lnTo>
                                    <a:pt x="11" y="9"/>
                                  </a:lnTo>
                                  <a:lnTo>
                                    <a:pt x="5" y="3"/>
                                  </a:lnTo>
                                  <a:lnTo>
                                    <a:pt x="1" y="0"/>
                                  </a:lnTo>
                                  <a:close/>
                                </a:path>
                              </a:pathLst>
                            </a:custGeom>
                            <a:solidFill>
                              <a:srgbClr val="000000"/>
                            </a:solidFill>
                            <a:ln>
                              <a:noFill/>
                            </a:ln>
                          </wps:spPr>
                          <wps:bodyPr upright="1"/>
                        </wps:wsp>
                        <wps:wsp>
                          <wps:cNvPr id="37" name="任意多边形 37"/>
                          <wps:cNvSpPr/>
                          <wps:spPr>
                            <a:xfrm>
                              <a:off x="1066" y="3769"/>
                              <a:ext cx="9" cy="34"/>
                            </a:xfrm>
                            <a:custGeom>
                              <a:avLst/>
                              <a:gdLst/>
                              <a:ahLst/>
                              <a:cxnLst/>
                              <a:rect l="0" t="0" r="0" b="0"/>
                              <a:pathLst>
                                <a:path w="9" h="34">
                                  <a:moveTo>
                                    <a:pt x="0" y="0"/>
                                  </a:moveTo>
                                  <a:lnTo>
                                    <a:pt x="0" y="7"/>
                                  </a:lnTo>
                                  <a:lnTo>
                                    <a:pt x="0" y="16"/>
                                  </a:lnTo>
                                  <a:lnTo>
                                    <a:pt x="0" y="28"/>
                                  </a:lnTo>
                                  <a:lnTo>
                                    <a:pt x="0" y="34"/>
                                  </a:lnTo>
                                  <a:lnTo>
                                    <a:pt x="5" y="34"/>
                                  </a:lnTo>
                                  <a:lnTo>
                                    <a:pt x="6" y="24"/>
                                  </a:lnTo>
                                  <a:lnTo>
                                    <a:pt x="6" y="14"/>
                                  </a:lnTo>
                                  <a:lnTo>
                                    <a:pt x="6" y="10"/>
                                  </a:lnTo>
                                  <a:lnTo>
                                    <a:pt x="9" y="6"/>
                                  </a:lnTo>
                                  <a:lnTo>
                                    <a:pt x="0" y="0"/>
                                  </a:lnTo>
                                  <a:close/>
                                </a:path>
                              </a:pathLst>
                            </a:custGeom>
                            <a:solidFill>
                              <a:srgbClr val="000000"/>
                            </a:solidFill>
                            <a:ln>
                              <a:noFill/>
                            </a:ln>
                          </wps:spPr>
                          <wps:bodyPr upright="1"/>
                        </wps:wsp>
                        <wps:wsp>
                          <wps:cNvPr id="38" name="任意多边形 38"/>
                          <wps:cNvSpPr/>
                          <wps:spPr>
                            <a:xfrm>
                              <a:off x="1169" y="3867"/>
                              <a:ext cx="14" cy="6"/>
                            </a:xfrm>
                            <a:custGeom>
                              <a:avLst/>
                              <a:gdLst/>
                              <a:ahLst/>
                              <a:cxnLst/>
                              <a:rect l="0" t="0" r="0" b="0"/>
                              <a:pathLst>
                                <a:path w="14" h="6">
                                  <a:moveTo>
                                    <a:pt x="0" y="0"/>
                                  </a:moveTo>
                                  <a:lnTo>
                                    <a:pt x="0" y="2"/>
                                  </a:lnTo>
                                  <a:lnTo>
                                    <a:pt x="8" y="6"/>
                                  </a:lnTo>
                                  <a:lnTo>
                                    <a:pt x="14" y="2"/>
                                  </a:lnTo>
                                  <a:lnTo>
                                    <a:pt x="8" y="1"/>
                                  </a:lnTo>
                                  <a:lnTo>
                                    <a:pt x="0" y="0"/>
                                  </a:lnTo>
                                  <a:close/>
                                </a:path>
                              </a:pathLst>
                            </a:custGeom>
                            <a:solidFill>
                              <a:srgbClr val="000000"/>
                            </a:solidFill>
                            <a:ln>
                              <a:noFill/>
                            </a:ln>
                          </wps:spPr>
                          <wps:bodyPr upright="1"/>
                        </wps:wsp>
                        <wps:wsp>
                          <wps:cNvPr id="39" name="任意多边形 39"/>
                          <wps:cNvSpPr/>
                          <wps:spPr>
                            <a:xfrm>
                              <a:off x="1120" y="3829"/>
                              <a:ext cx="26" cy="51"/>
                            </a:xfrm>
                            <a:custGeom>
                              <a:avLst/>
                              <a:gdLst/>
                              <a:ahLst/>
                              <a:cxnLst/>
                              <a:rect l="0" t="0" r="0" b="0"/>
                              <a:pathLst>
                                <a:path w="26" h="51">
                                  <a:moveTo>
                                    <a:pt x="0" y="0"/>
                                  </a:moveTo>
                                  <a:lnTo>
                                    <a:pt x="0" y="5"/>
                                  </a:lnTo>
                                  <a:lnTo>
                                    <a:pt x="0" y="15"/>
                                  </a:lnTo>
                                  <a:lnTo>
                                    <a:pt x="0" y="25"/>
                                  </a:lnTo>
                                  <a:lnTo>
                                    <a:pt x="0" y="34"/>
                                  </a:lnTo>
                                  <a:lnTo>
                                    <a:pt x="0" y="44"/>
                                  </a:lnTo>
                                  <a:lnTo>
                                    <a:pt x="0" y="51"/>
                                  </a:lnTo>
                                  <a:lnTo>
                                    <a:pt x="6" y="47"/>
                                  </a:lnTo>
                                  <a:lnTo>
                                    <a:pt x="6" y="38"/>
                                  </a:lnTo>
                                  <a:lnTo>
                                    <a:pt x="26" y="38"/>
                                  </a:lnTo>
                                  <a:lnTo>
                                    <a:pt x="6" y="36"/>
                                  </a:lnTo>
                                  <a:lnTo>
                                    <a:pt x="6" y="1"/>
                                  </a:lnTo>
                                  <a:lnTo>
                                    <a:pt x="26" y="1"/>
                                  </a:lnTo>
                                  <a:lnTo>
                                    <a:pt x="0" y="0"/>
                                  </a:lnTo>
                                  <a:close/>
                                </a:path>
                              </a:pathLst>
                            </a:custGeom>
                            <a:solidFill>
                              <a:srgbClr val="000000"/>
                            </a:solidFill>
                            <a:ln>
                              <a:noFill/>
                            </a:ln>
                          </wps:spPr>
                          <wps:bodyPr upright="1"/>
                        </wps:wsp>
                        <wps:wsp>
                          <wps:cNvPr id="40" name="任意多边形 40"/>
                          <wps:cNvSpPr/>
                          <wps:spPr>
                            <a:xfrm>
                              <a:off x="1162" y="3817"/>
                              <a:ext cx="13" cy="26"/>
                            </a:xfrm>
                            <a:custGeom>
                              <a:avLst/>
                              <a:gdLst/>
                              <a:ahLst/>
                              <a:cxnLst/>
                              <a:rect l="0" t="0" r="0" b="0"/>
                              <a:pathLst>
                                <a:path w="13" h="26">
                                  <a:moveTo>
                                    <a:pt x="1" y="0"/>
                                  </a:moveTo>
                                  <a:lnTo>
                                    <a:pt x="0" y="1"/>
                                  </a:lnTo>
                                  <a:lnTo>
                                    <a:pt x="4" y="10"/>
                                  </a:lnTo>
                                  <a:lnTo>
                                    <a:pt x="7" y="19"/>
                                  </a:lnTo>
                                  <a:lnTo>
                                    <a:pt x="7" y="20"/>
                                  </a:lnTo>
                                  <a:lnTo>
                                    <a:pt x="10" y="26"/>
                                  </a:lnTo>
                                  <a:lnTo>
                                    <a:pt x="11" y="25"/>
                                  </a:lnTo>
                                  <a:lnTo>
                                    <a:pt x="13" y="16"/>
                                  </a:lnTo>
                                  <a:lnTo>
                                    <a:pt x="12" y="14"/>
                                  </a:lnTo>
                                  <a:lnTo>
                                    <a:pt x="8" y="8"/>
                                  </a:lnTo>
                                  <a:lnTo>
                                    <a:pt x="2" y="1"/>
                                  </a:lnTo>
                                  <a:lnTo>
                                    <a:pt x="1" y="0"/>
                                  </a:lnTo>
                                  <a:close/>
                                </a:path>
                              </a:pathLst>
                            </a:custGeom>
                            <a:solidFill>
                              <a:srgbClr val="000000"/>
                            </a:solidFill>
                            <a:ln>
                              <a:noFill/>
                            </a:ln>
                          </wps:spPr>
                          <wps:bodyPr upright="1"/>
                        </wps:wsp>
                        <wps:wsp>
                          <wps:cNvPr id="41" name="任意多边形 41"/>
                          <wps:cNvSpPr/>
                          <wps:spPr>
                            <a:xfrm>
                              <a:off x="1177" y="3797"/>
                              <a:ext cx="22" cy="84"/>
                            </a:xfrm>
                            <a:custGeom>
                              <a:avLst/>
                              <a:gdLst/>
                              <a:ahLst/>
                              <a:cxnLst/>
                              <a:rect l="0" t="0" r="0" b="0"/>
                              <a:pathLst>
                                <a:path w="22" h="84">
                                  <a:moveTo>
                                    <a:pt x="22" y="0"/>
                                  </a:moveTo>
                                  <a:lnTo>
                                    <a:pt x="13" y="1"/>
                                  </a:lnTo>
                                  <a:lnTo>
                                    <a:pt x="13" y="17"/>
                                  </a:lnTo>
                                  <a:lnTo>
                                    <a:pt x="13" y="30"/>
                                  </a:lnTo>
                                  <a:lnTo>
                                    <a:pt x="12" y="42"/>
                                  </a:lnTo>
                                  <a:lnTo>
                                    <a:pt x="12" y="51"/>
                                  </a:lnTo>
                                  <a:lnTo>
                                    <a:pt x="12" y="58"/>
                                  </a:lnTo>
                                  <a:lnTo>
                                    <a:pt x="12" y="62"/>
                                  </a:lnTo>
                                  <a:lnTo>
                                    <a:pt x="12" y="64"/>
                                  </a:lnTo>
                                  <a:lnTo>
                                    <a:pt x="8" y="72"/>
                                  </a:lnTo>
                                  <a:lnTo>
                                    <a:pt x="6" y="72"/>
                                  </a:lnTo>
                                  <a:lnTo>
                                    <a:pt x="0" y="76"/>
                                  </a:lnTo>
                                  <a:lnTo>
                                    <a:pt x="5" y="82"/>
                                  </a:lnTo>
                                  <a:lnTo>
                                    <a:pt x="5" y="84"/>
                                  </a:lnTo>
                                  <a:lnTo>
                                    <a:pt x="12" y="79"/>
                                  </a:lnTo>
                                  <a:lnTo>
                                    <a:pt x="13" y="78"/>
                                  </a:lnTo>
                                  <a:lnTo>
                                    <a:pt x="16" y="70"/>
                                  </a:lnTo>
                                  <a:lnTo>
                                    <a:pt x="17" y="68"/>
                                  </a:lnTo>
                                  <a:lnTo>
                                    <a:pt x="17" y="64"/>
                                  </a:lnTo>
                                  <a:lnTo>
                                    <a:pt x="18" y="59"/>
                                  </a:lnTo>
                                  <a:lnTo>
                                    <a:pt x="18" y="51"/>
                                  </a:lnTo>
                                  <a:lnTo>
                                    <a:pt x="18" y="40"/>
                                  </a:lnTo>
                                  <a:lnTo>
                                    <a:pt x="18" y="28"/>
                                  </a:lnTo>
                                  <a:lnTo>
                                    <a:pt x="19" y="13"/>
                                  </a:lnTo>
                                  <a:lnTo>
                                    <a:pt x="19" y="4"/>
                                  </a:lnTo>
                                  <a:lnTo>
                                    <a:pt x="22" y="0"/>
                                  </a:lnTo>
                                  <a:close/>
                                </a:path>
                              </a:pathLst>
                            </a:custGeom>
                            <a:solidFill>
                              <a:srgbClr val="000000"/>
                            </a:solidFill>
                            <a:ln>
                              <a:noFill/>
                            </a:ln>
                          </wps:spPr>
                          <wps:bodyPr upright="1"/>
                        </wps:wsp>
                        <wps:wsp>
                          <wps:cNvPr id="42" name="任意多边形 42"/>
                          <wps:cNvSpPr/>
                          <wps:spPr>
                            <a:xfrm>
                              <a:off x="1120" y="3796"/>
                              <a:ext cx="35" cy="82"/>
                            </a:xfrm>
                            <a:custGeom>
                              <a:avLst/>
                              <a:gdLst/>
                              <a:ahLst/>
                              <a:cxnLst/>
                              <a:rect l="0" t="0" r="0" b="0"/>
                              <a:pathLst>
                                <a:path w="35" h="82">
                                  <a:moveTo>
                                    <a:pt x="35" y="0"/>
                                  </a:moveTo>
                                  <a:lnTo>
                                    <a:pt x="26" y="0"/>
                                  </a:lnTo>
                                  <a:lnTo>
                                    <a:pt x="26" y="32"/>
                                  </a:lnTo>
                                  <a:lnTo>
                                    <a:pt x="6" y="32"/>
                                  </a:lnTo>
                                  <a:lnTo>
                                    <a:pt x="0" y="33"/>
                                  </a:lnTo>
                                  <a:lnTo>
                                    <a:pt x="26" y="34"/>
                                  </a:lnTo>
                                  <a:lnTo>
                                    <a:pt x="26" y="69"/>
                                  </a:lnTo>
                                  <a:lnTo>
                                    <a:pt x="6" y="69"/>
                                  </a:lnTo>
                                  <a:lnTo>
                                    <a:pt x="26" y="71"/>
                                  </a:lnTo>
                                  <a:lnTo>
                                    <a:pt x="26" y="82"/>
                                  </a:lnTo>
                                  <a:lnTo>
                                    <a:pt x="31" y="78"/>
                                  </a:lnTo>
                                  <a:lnTo>
                                    <a:pt x="31" y="73"/>
                                  </a:lnTo>
                                  <a:lnTo>
                                    <a:pt x="31" y="66"/>
                                  </a:lnTo>
                                  <a:lnTo>
                                    <a:pt x="31" y="58"/>
                                  </a:lnTo>
                                  <a:lnTo>
                                    <a:pt x="31" y="49"/>
                                  </a:lnTo>
                                  <a:lnTo>
                                    <a:pt x="31" y="38"/>
                                  </a:lnTo>
                                  <a:lnTo>
                                    <a:pt x="31" y="26"/>
                                  </a:lnTo>
                                  <a:lnTo>
                                    <a:pt x="31" y="12"/>
                                  </a:lnTo>
                                  <a:lnTo>
                                    <a:pt x="31" y="4"/>
                                  </a:lnTo>
                                  <a:lnTo>
                                    <a:pt x="35" y="0"/>
                                  </a:lnTo>
                                  <a:close/>
                                </a:path>
                              </a:pathLst>
                            </a:custGeom>
                            <a:solidFill>
                              <a:srgbClr val="000000"/>
                            </a:solidFill>
                            <a:ln>
                              <a:noFill/>
                            </a:ln>
                          </wps:spPr>
                          <wps:bodyPr upright="1"/>
                        </wps:wsp>
                        <wps:wsp>
                          <wps:cNvPr id="43" name="任意多边形 43"/>
                          <wps:cNvSpPr/>
                          <wps:spPr>
                            <a:xfrm>
                              <a:off x="1168" y="3790"/>
                              <a:ext cx="31" cy="7"/>
                            </a:xfrm>
                            <a:custGeom>
                              <a:avLst/>
                              <a:gdLst/>
                              <a:ahLst/>
                              <a:cxnLst/>
                              <a:rect l="0" t="0" r="0" b="0"/>
                              <a:pathLst>
                                <a:path w="31" h="7">
                                  <a:moveTo>
                                    <a:pt x="26" y="0"/>
                                  </a:moveTo>
                                  <a:lnTo>
                                    <a:pt x="21" y="5"/>
                                  </a:lnTo>
                                  <a:lnTo>
                                    <a:pt x="0" y="5"/>
                                  </a:lnTo>
                                  <a:lnTo>
                                    <a:pt x="31" y="7"/>
                                  </a:lnTo>
                                  <a:lnTo>
                                    <a:pt x="26" y="0"/>
                                  </a:lnTo>
                                  <a:close/>
                                </a:path>
                              </a:pathLst>
                            </a:custGeom>
                            <a:solidFill>
                              <a:srgbClr val="000000"/>
                            </a:solidFill>
                            <a:ln>
                              <a:noFill/>
                            </a:ln>
                          </wps:spPr>
                          <wps:bodyPr upright="1"/>
                        </wps:wsp>
                        <wps:wsp>
                          <wps:cNvPr id="44" name="任意多边形 44"/>
                          <wps:cNvSpPr/>
                          <wps:spPr>
                            <a:xfrm>
                              <a:off x="1120" y="3790"/>
                              <a:ext cx="35" cy="39"/>
                            </a:xfrm>
                            <a:custGeom>
                              <a:avLst/>
                              <a:gdLst/>
                              <a:ahLst/>
                              <a:cxnLst/>
                              <a:rect l="0" t="0" r="0" b="0"/>
                              <a:pathLst>
                                <a:path w="35" h="39">
                                  <a:moveTo>
                                    <a:pt x="0" y="0"/>
                                  </a:moveTo>
                                  <a:lnTo>
                                    <a:pt x="0" y="9"/>
                                  </a:lnTo>
                                  <a:lnTo>
                                    <a:pt x="0" y="19"/>
                                  </a:lnTo>
                                  <a:lnTo>
                                    <a:pt x="0" y="29"/>
                                  </a:lnTo>
                                  <a:lnTo>
                                    <a:pt x="0" y="39"/>
                                  </a:lnTo>
                                  <a:lnTo>
                                    <a:pt x="6" y="38"/>
                                  </a:lnTo>
                                  <a:lnTo>
                                    <a:pt x="6" y="6"/>
                                  </a:lnTo>
                                  <a:lnTo>
                                    <a:pt x="26" y="6"/>
                                  </a:lnTo>
                                  <a:lnTo>
                                    <a:pt x="35" y="6"/>
                                  </a:lnTo>
                                  <a:lnTo>
                                    <a:pt x="6" y="4"/>
                                  </a:lnTo>
                                  <a:lnTo>
                                    <a:pt x="0" y="0"/>
                                  </a:lnTo>
                                  <a:close/>
                                </a:path>
                              </a:pathLst>
                            </a:custGeom>
                            <a:solidFill>
                              <a:srgbClr val="000000"/>
                            </a:solidFill>
                            <a:ln>
                              <a:noFill/>
                            </a:ln>
                          </wps:spPr>
                          <wps:bodyPr upright="1"/>
                        </wps:wsp>
                        <wps:wsp>
                          <wps:cNvPr id="45" name="任意多边形 45"/>
                          <wps:cNvSpPr/>
                          <wps:spPr>
                            <a:xfrm>
                              <a:off x="1126" y="3789"/>
                              <a:ext cx="29" cy="7"/>
                            </a:xfrm>
                            <a:custGeom>
                              <a:avLst/>
                              <a:gdLst/>
                              <a:ahLst/>
                              <a:cxnLst/>
                              <a:rect l="0" t="0" r="0" b="0"/>
                              <a:pathLst>
                                <a:path w="29" h="7">
                                  <a:moveTo>
                                    <a:pt x="23" y="0"/>
                                  </a:moveTo>
                                  <a:lnTo>
                                    <a:pt x="19" y="5"/>
                                  </a:lnTo>
                                  <a:lnTo>
                                    <a:pt x="6" y="5"/>
                                  </a:lnTo>
                                  <a:lnTo>
                                    <a:pt x="4" y="5"/>
                                  </a:lnTo>
                                  <a:lnTo>
                                    <a:pt x="0" y="5"/>
                                  </a:lnTo>
                                  <a:lnTo>
                                    <a:pt x="29" y="7"/>
                                  </a:lnTo>
                                  <a:lnTo>
                                    <a:pt x="23" y="0"/>
                                  </a:lnTo>
                                  <a:close/>
                                </a:path>
                              </a:pathLst>
                            </a:custGeom>
                            <a:solidFill>
                              <a:srgbClr val="000000"/>
                            </a:solidFill>
                            <a:ln>
                              <a:noFill/>
                            </a:ln>
                          </wps:spPr>
                          <wps:bodyPr upright="1"/>
                        </wps:wsp>
                        <wps:wsp>
                          <wps:cNvPr id="46" name="任意多边形 46"/>
                          <wps:cNvSpPr/>
                          <wps:spPr>
                            <a:xfrm>
                              <a:off x="1152" y="3769"/>
                              <a:ext cx="47" cy="53"/>
                            </a:xfrm>
                            <a:custGeom>
                              <a:avLst/>
                              <a:gdLst/>
                              <a:ahLst/>
                              <a:cxnLst/>
                              <a:rect l="0" t="0" r="0" b="0"/>
                              <a:pathLst>
                                <a:path w="47" h="53">
                                  <a:moveTo>
                                    <a:pt x="18" y="0"/>
                                  </a:moveTo>
                                  <a:lnTo>
                                    <a:pt x="16" y="10"/>
                                  </a:lnTo>
                                  <a:lnTo>
                                    <a:pt x="14" y="19"/>
                                  </a:lnTo>
                                  <a:lnTo>
                                    <a:pt x="12" y="25"/>
                                  </a:lnTo>
                                  <a:lnTo>
                                    <a:pt x="9" y="32"/>
                                  </a:lnTo>
                                  <a:lnTo>
                                    <a:pt x="6" y="41"/>
                                  </a:lnTo>
                                  <a:lnTo>
                                    <a:pt x="1" y="50"/>
                                  </a:lnTo>
                                  <a:lnTo>
                                    <a:pt x="0" y="52"/>
                                  </a:lnTo>
                                  <a:lnTo>
                                    <a:pt x="1" y="53"/>
                                  </a:lnTo>
                                  <a:lnTo>
                                    <a:pt x="6" y="46"/>
                                  </a:lnTo>
                                  <a:lnTo>
                                    <a:pt x="10" y="39"/>
                                  </a:lnTo>
                                  <a:lnTo>
                                    <a:pt x="15" y="30"/>
                                  </a:lnTo>
                                  <a:lnTo>
                                    <a:pt x="16" y="29"/>
                                  </a:lnTo>
                                  <a:lnTo>
                                    <a:pt x="38" y="29"/>
                                  </a:lnTo>
                                  <a:lnTo>
                                    <a:pt x="47" y="28"/>
                                  </a:lnTo>
                                  <a:lnTo>
                                    <a:pt x="16" y="26"/>
                                  </a:lnTo>
                                  <a:lnTo>
                                    <a:pt x="21" y="15"/>
                                  </a:lnTo>
                                  <a:lnTo>
                                    <a:pt x="25" y="8"/>
                                  </a:lnTo>
                                  <a:lnTo>
                                    <a:pt x="26" y="7"/>
                                  </a:lnTo>
                                  <a:lnTo>
                                    <a:pt x="18" y="0"/>
                                  </a:lnTo>
                                  <a:close/>
                                </a:path>
                              </a:pathLst>
                            </a:custGeom>
                            <a:solidFill>
                              <a:srgbClr val="000000"/>
                            </a:solidFill>
                            <a:ln>
                              <a:noFill/>
                            </a:ln>
                          </wps:spPr>
                          <wps:bodyPr upright="1"/>
                        </wps:wsp>
                        <wps:wsp>
                          <wps:cNvPr id="47" name="任意多边形 47"/>
                          <wps:cNvSpPr/>
                          <wps:spPr>
                            <a:xfrm>
                              <a:off x="1130" y="3769"/>
                              <a:ext cx="12" cy="25"/>
                            </a:xfrm>
                            <a:custGeom>
                              <a:avLst/>
                              <a:gdLst/>
                              <a:ahLst/>
                              <a:cxnLst/>
                              <a:rect l="0" t="0" r="0" b="0"/>
                              <a:pathLst>
                                <a:path w="12" h="25">
                                  <a:moveTo>
                                    <a:pt x="4" y="0"/>
                                  </a:moveTo>
                                  <a:lnTo>
                                    <a:pt x="3" y="7"/>
                                  </a:lnTo>
                                  <a:lnTo>
                                    <a:pt x="2" y="17"/>
                                  </a:lnTo>
                                  <a:lnTo>
                                    <a:pt x="0" y="25"/>
                                  </a:lnTo>
                                  <a:lnTo>
                                    <a:pt x="2" y="25"/>
                                  </a:lnTo>
                                  <a:lnTo>
                                    <a:pt x="7" y="14"/>
                                  </a:lnTo>
                                  <a:lnTo>
                                    <a:pt x="11" y="7"/>
                                  </a:lnTo>
                                  <a:lnTo>
                                    <a:pt x="12" y="6"/>
                                  </a:lnTo>
                                  <a:lnTo>
                                    <a:pt x="4" y="0"/>
                                  </a:lnTo>
                                  <a:close/>
                                </a:path>
                              </a:pathLst>
                            </a:custGeom>
                            <a:solidFill>
                              <a:srgbClr val="000000"/>
                            </a:solidFill>
                            <a:ln>
                              <a:noFill/>
                            </a:ln>
                          </wps:spPr>
                          <wps:bodyPr upright="1"/>
                        </wps:wsp>
                        <wps:wsp>
                          <wps:cNvPr id="48" name="任意多边形 48"/>
                          <wps:cNvSpPr/>
                          <wps:spPr>
                            <a:xfrm>
                              <a:off x="1235" y="3863"/>
                              <a:ext cx="38" cy="19"/>
                            </a:xfrm>
                            <a:custGeom>
                              <a:avLst/>
                              <a:gdLst/>
                              <a:ahLst/>
                              <a:cxnLst/>
                              <a:rect l="0" t="0" r="0" b="0"/>
                              <a:pathLst>
                                <a:path w="38" h="19">
                                  <a:moveTo>
                                    <a:pt x="33" y="0"/>
                                  </a:moveTo>
                                  <a:lnTo>
                                    <a:pt x="28" y="5"/>
                                  </a:lnTo>
                                  <a:lnTo>
                                    <a:pt x="22" y="9"/>
                                  </a:lnTo>
                                  <a:lnTo>
                                    <a:pt x="15" y="12"/>
                                  </a:lnTo>
                                  <a:lnTo>
                                    <a:pt x="7" y="16"/>
                                  </a:lnTo>
                                  <a:lnTo>
                                    <a:pt x="0" y="17"/>
                                  </a:lnTo>
                                  <a:lnTo>
                                    <a:pt x="0" y="19"/>
                                  </a:lnTo>
                                  <a:lnTo>
                                    <a:pt x="9" y="18"/>
                                  </a:lnTo>
                                  <a:lnTo>
                                    <a:pt x="18" y="16"/>
                                  </a:lnTo>
                                  <a:lnTo>
                                    <a:pt x="25" y="12"/>
                                  </a:lnTo>
                                  <a:lnTo>
                                    <a:pt x="31" y="8"/>
                                  </a:lnTo>
                                  <a:lnTo>
                                    <a:pt x="36" y="4"/>
                                  </a:lnTo>
                                  <a:lnTo>
                                    <a:pt x="38" y="2"/>
                                  </a:lnTo>
                                  <a:lnTo>
                                    <a:pt x="33" y="0"/>
                                  </a:lnTo>
                                  <a:close/>
                                </a:path>
                              </a:pathLst>
                            </a:custGeom>
                            <a:solidFill>
                              <a:srgbClr val="000000"/>
                            </a:solidFill>
                            <a:ln>
                              <a:noFill/>
                            </a:ln>
                          </wps:spPr>
                          <wps:bodyPr upright="1"/>
                        </wps:wsp>
                        <wps:wsp>
                          <wps:cNvPr id="49" name="任意多边形 49"/>
                          <wps:cNvSpPr/>
                          <wps:spPr>
                            <a:xfrm>
                              <a:off x="1250" y="3841"/>
                              <a:ext cx="21" cy="19"/>
                            </a:xfrm>
                            <a:custGeom>
                              <a:avLst/>
                              <a:gdLst/>
                              <a:ahLst/>
                              <a:cxnLst/>
                              <a:rect l="0" t="0" r="0" b="0"/>
                              <a:pathLst>
                                <a:path w="21" h="19">
                                  <a:moveTo>
                                    <a:pt x="13" y="0"/>
                                  </a:moveTo>
                                  <a:lnTo>
                                    <a:pt x="7" y="0"/>
                                  </a:lnTo>
                                  <a:lnTo>
                                    <a:pt x="3" y="10"/>
                                  </a:lnTo>
                                  <a:lnTo>
                                    <a:pt x="0" y="15"/>
                                  </a:lnTo>
                                  <a:lnTo>
                                    <a:pt x="10" y="19"/>
                                  </a:lnTo>
                                  <a:lnTo>
                                    <a:pt x="21" y="18"/>
                                  </a:lnTo>
                                  <a:lnTo>
                                    <a:pt x="15" y="16"/>
                                  </a:lnTo>
                                  <a:lnTo>
                                    <a:pt x="7" y="14"/>
                                  </a:lnTo>
                                  <a:lnTo>
                                    <a:pt x="11" y="4"/>
                                  </a:lnTo>
                                  <a:lnTo>
                                    <a:pt x="13" y="0"/>
                                  </a:lnTo>
                                  <a:close/>
                                </a:path>
                              </a:pathLst>
                            </a:custGeom>
                            <a:solidFill>
                              <a:srgbClr val="000000"/>
                            </a:solidFill>
                            <a:ln>
                              <a:noFill/>
                            </a:ln>
                          </wps:spPr>
                          <wps:bodyPr upright="1"/>
                        </wps:wsp>
                        <wps:wsp>
                          <wps:cNvPr id="50" name="任意多边形 50"/>
                          <wps:cNvSpPr/>
                          <wps:spPr>
                            <a:xfrm>
                              <a:off x="1260" y="3841"/>
                              <a:ext cx="36" cy="40"/>
                            </a:xfrm>
                            <a:custGeom>
                              <a:avLst/>
                              <a:gdLst/>
                              <a:ahLst/>
                              <a:cxnLst/>
                              <a:rect l="0" t="0" r="0" b="0"/>
                              <a:pathLst>
                                <a:path w="36" h="40">
                                  <a:moveTo>
                                    <a:pt x="26" y="0"/>
                                  </a:moveTo>
                                  <a:lnTo>
                                    <a:pt x="20" y="0"/>
                                  </a:lnTo>
                                  <a:lnTo>
                                    <a:pt x="16" y="9"/>
                                  </a:lnTo>
                                  <a:lnTo>
                                    <a:pt x="12" y="17"/>
                                  </a:lnTo>
                                  <a:lnTo>
                                    <a:pt x="11" y="18"/>
                                  </a:lnTo>
                                  <a:lnTo>
                                    <a:pt x="0" y="19"/>
                                  </a:lnTo>
                                  <a:lnTo>
                                    <a:pt x="7" y="21"/>
                                  </a:lnTo>
                                  <a:lnTo>
                                    <a:pt x="8" y="22"/>
                                  </a:lnTo>
                                  <a:lnTo>
                                    <a:pt x="13" y="24"/>
                                  </a:lnTo>
                                  <a:lnTo>
                                    <a:pt x="21" y="29"/>
                                  </a:lnTo>
                                  <a:lnTo>
                                    <a:pt x="27" y="34"/>
                                  </a:lnTo>
                                  <a:lnTo>
                                    <a:pt x="30" y="37"/>
                                  </a:lnTo>
                                  <a:lnTo>
                                    <a:pt x="35" y="40"/>
                                  </a:lnTo>
                                  <a:lnTo>
                                    <a:pt x="36" y="37"/>
                                  </a:lnTo>
                                  <a:lnTo>
                                    <a:pt x="33" y="29"/>
                                  </a:lnTo>
                                  <a:lnTo>
                                    <a:pt x="32" y="28"/>
                                  </a:lnTo>
                                  <a:lnTo>
                                    <a:pt x="26" y="24"/>
                                  </a:lnTo>
                                  <a:lnTo>
                                    <a:pt x="18" y="21"/>
                                  </a:lnTo>
                                  <a:lnTo>
                                    <a:pt x="16" y="20"/>
                                  </a:lnTo>
                                  <a:lnTo>
                                    <a:pt x="20" y="13"/>
                                  </a:lnTo>
                                  <a:lnTo>
                                    <a:pt x="24" y="4"/>
                                  </a:lnTo>
                                  <a:lnTo>
                                    <a:pt x="26" y="0"/>
                                  </a:lnTo>
                                  <a:close/>
                                </a:path>
                              </a:pathLst>
                            </a:custGeom>
                            <a:solidFill>
                              <a:srgbClr val="000000"/>
                            </a:solidFill>
                            <a:ln>
                              <a:noFill/>
                            </a:ln>
                          </wps:spPr>
                          <wps:bodyPr upright="1"/>
                        </wps:wsp>
                        <wps:wsp>
                          <wps:cNvPr id="51" name="任意多边形 51"/>
                          <wps:cNvSpPr/>
                          <wps:spPr>
                            <a:xfrm>
                              <a:off x="1237" y="3832"/>
                              <a:ext cx="64" cy="10"/>
                            </a:xfrm>
                            <a:custGeom>
                              <a:avLst/>
                              <a:gdLst/>
                              <a:ahLst/>
                              <a:cxnLst/>
                              <a:rect l="0" t="0" r="0" b="0"/>
                              <a:pathLst>
                                <a:path w="64" h="10">
                                  <a:moveTo>
                                    <a:pt x="57" y="0"/>
                                  </a:moveTo>
                                  <a:lnTo>
                                    <a:pt x="52" y="6"/>
                                  </a:lnTo>
                                  <a:lnTo>
                                    <a:pt x="27" y="6"/>
                                  </a:lnTo>
                                  <a:lnTo>
                                    <a:pt x="21" y="6"/>
                                  </a:lnTo>
                                  <a:lnTo>
                                    <a:pt x="0" y="6"/>
                                  </a:lnTo>
                                  <a:lnTo>
                                    <a:pt x="3" y="10"/>
                                  </a:lnTo>
                                  <a:lnTo>
                                    <a:pt x="6" y="9"/>
                                  </a:lnTo>
                                  <a:lnTo>
                                    <a:pt x="20" y="9"/>
                                  </a:lnTo>
                                  <a:lnTo>
                                    <a:pt x="26" y="9"/>
                                  </a:lnTo>
                                  <a:lnTo>
                                    <a:pt x="43" y="9"/>
                                  </a:lnTo>
                                  <a:lnTo>
                                    <a:pt x="49" y="9"/>
                                  </a:lnTo>
                                  <a:lnTo>
                                    <a:pt x="64" y="9"/>
                                  </a:lnTo>
                                  <a:lnTo>
                                    <a:pt x="57" y="0"/>
                                  </a:lnTo>
                                  <a:close/>
                                </a:path>
                              </a:pathLst>
                            </a:custGeom>
                            <a:solidFill>
                              <a:srgbClr val="000000"/>
                            </a:solidFill>
                            <a:ln>
                              <a:noFill/>
                            </a:ln>
                          </wps:spPr>
                          <wps:bodyPr upright="1"/>
                        </wps:wsp>
                        <wps:wsp>
                          <wps:cNvPr id="52" name="任意多边形 52"/>
                          <wps:cNvSpPr/>
                          <wps:spPr>
                            <a:xfrm>
                              <a:off x="1211" y="3823"/>
                              <a:ext cx="16" cy="32"/>
                            </a:xfrm>
                            <a:custGeom>
                              <a:avLst/>
                              <a:gdLst/>
                              <a:ahLst/>
                              <a:cxnLst/>
                              <a:rect l="0" t="0" r="0" b="0"/>
                              <a:pathLst>
                                <a:path w="16" h="32">
                                  <a:moveTo>
                                    <a:pt x="12" y="0"/>
                                  </a:moveTo>
                                  <a:lnTo>
                                    <a:pt x="9" y="8"/>
                                  </a:lnTo>
                                  <a:lnTo>
                                    <a:pt x="9" y="10"/>
                                  </a:lnTo>
                                  <a:lnTo>
                                    <a:pt x="5" y="19"/>
                                  </a:lnTo>
                                  <a:lnTo>
                                    <a:pt x="1" y="27"/>
                                  </a:lnTo>
                                  <a:lnTo>
                                    <a:pt x="0" y="31"/>
                                  </a:lnTo>
                                  <a:lnTo>
                                    <a:pt x="1" y="32"/>
                                  </a:lnTo>
                                  <a:lnTo>
                                    <a:pt x="5" y="25"/>
                                  </a:lnTo>
                                  <a:lnTo>
                                    <a:pt x="9" y="17"/>
                                  </a:lnTo>
                                  <a:lnTo>
                                    <a:pt x="13" y="8"/>
                                  </a:lnTo>
                                  <a:lnTo>
                                    <a:pt x="16" y="0"/>
                                  </a:lnTo>
                                  <a:lnTo>
                                    <a:pt x="12" y="0"/>
                                  </a:lnTo>
                                  <a:close/>
                                </a:path>
                              </a:pathLst>
                            </a:custGeom>
                            <a:solidFill>
                              <a:srgbClr val="000000"/>
                            </a:solidFill>
                            <a:ln>
                              <a:noFill/>
                            </a:ln>
                          </wps:spPr>
                          <wps:bodyPr upright="1"/>
                        </wps:wsp>
                        <wps:wsp>
                          <wps:cNvPr id="53" name="任意多边形 53"/>
                          <wps:cNvSpPr/>
                          <wps:spPr>
                            <a:xfrm>
                              <a:off x="1258" y="3822"/>
                              <a:ext cx="13" cy="16"/>
                            </a:xfrm>
                            <a:custGeom>
                              <a:avLst/>
                              <a:gdLst/>
                              <a:ahLst/>
                              <a:cxnLst/>
                              <a:rect l="0" t="0" r="0" b="0"/>
                              <a:pathLst>
                                <a:path w="13" h="16">
                                  <a:moveTo>
                                    <a:pt x="5" y="0"/>
                                  </a:moveTo>
                                  <a:lnTo>
                                    <a:pt x="3" y="9"/>
                                  </a:lnTo>
                                  <a:lnTo>
                                    <a:pt x="0" y="16"/>
                                  </a:lnTo>
                                  <a:lnTo>
                                    <a:pt x="6" y="16"/>
                                  </a:lnTo>
                                  <a:lnTo>
                                    <a:pt x="9" y="8"/>
                                  </a:lnTo>
                                  <a:lnTo>
                                    <a:pt x="13" y="6"/>
                                  </a:lnTo>
                                  <a:lnTo>
                                    <a:pt x="5" y="0"/>
                                  </a:lnTo>
                                  <a:close/>
                                </a:path>
                              </a:pathLst>
                            </a:custGeom>
                            <a:solidFill>
                              <a:srgbClr val="000000"/>
                            </a:solidFill>
                            <a:ln>
                              <a:noFill/>
                            </a:ln>
                          </wps:spPr>
                          <wps:bodyPr upright="1"/>
                        </wps:wsp>
                        <wps:wsp>
                          <wps:cNvPr id="54" name="任意多边形 54"/>
                          <wps:cNvSpPr/>
                          <wps:spPr>
                            <a:xfrm>
                              <a:off x="1232" y="3809"/>
                              <a:ext cx="10" cy="14"/>
                            </a:xfrm>
                            <a:custGeom>
                              <a:avLst/>
                              <a:gdLst/>
                              <a:ahLst/>
                              <a:cxnLst/>
                              <a:rect l="0" t="0" r="0" b="0"/>
                              <a:pathLst>
                                <a:path w="10" h="14">
                                  <a:moveTo>
                                    <a:pt x="0" y="0"/>
                                  </a:moveTo>
                                  <a:lnTo>
                                    <a:pt x="0" y="2"/>
                                  </a:lnTo>
                                  <a:lnTo>
                                    <a:pt x="5" y="10"/>
                                  </a:lnTo>
                                  <a:lnTo>
                                    <a:pt x="7" y="13"/>
                                  </a:lnTo>
                                  <a:lnTo>
                                    <a:pt x="10" y="14"/>
                                  </a:lnTo>
                                  <a:lnTo>
                                    <a:pt x="10" y="7"/>
                                  </a:lnTo>
                                  <a:lnTo>
                                    <a:pt x="5" y="2"/>
                                  </a:lnTo>
                                  <a:lnTo>
                                    <a:pt x="0" y="0"/>
                                  </a:lnTo>
                                  <a:close/>
                                </a:path>
                              </a:pathLst>
                            </a:custGeom>
                            <a:solidFill>
                              <a:srgbClr val="000000"/>
                            </a:solidFill>
                            <a:ln>
                              <a:noFill/>
                            </a:ln>
                          </wps:spPr>
                          <wps:bodyPr upright="1"/>
                        </wps:wsp>
                        <wps:wsp>
                          <wps:cNvPr id="55" name="任意多边形 55"/>
                          <wps:cNvSpPr/>
                          <wps:spPr>
                            <a:xfrm>
                              <a:off x="1223" y="3802"/>
                              <a:ext cx="10" cy="81"/>
                            </a:xfrm>
                            <a:custGeom>
                              <a:avLst/>
                              <a:gdLst/>
                              <a:ahLst/>
                              <a:cxnLst/>
                              <a:rect l="0" t="0" r="0" b="0"/>
                              <a:pathLst>
                                <a:path w="10" h="81">
                                  <a:moveTo>
                                    <a:pt x="9" y="0"/>
                                  </a:moveTo>
                                  <a:lnTo>
                                    <a:pt x="4" y="0"/>
                                  </a:lnTo>
                                  <a:lnTo>
                                    <a:pt x="2" y="11"/>
                                  </a:lnTo>
                                  <a:lnTo>
                                    <a:pt x="0" y="21"/>
                                  </a:lnTo>
                                  <a:lnTo>
                                    <a:pt x="4" y="21"/>
                                  </a:lnTo>
                                  <a:lnTo>
                                    <a:pt x="4" y="34"/>
                                  </a:lnTo>
                                  <a:lnTo>
                                    <a:pt x="4" y="45"/>
                                  </a:lnTo>
                                  <a:lnTo>
                                    <a:pt x="4" y="55"/>
                                  </a:lnTo>
                                  <a:lnTo>
                                    <a:pt x="4" y="65"/>
                                  </a:lnTo>
                                  <a:lnTo>
                                    <a:pt x="4" y="73"/>
                                  </a:lnTo>
                                  <a:lnTo>
                                    <a:pt x="4" y="80"/>
                                  </a:lnTo>
                                  <a:lnTo>
                                    <a:pt x="4" y="81"/>
                                  </a:lnTo>
                                  <a:lnTo>
                                    <a:pt x="10" y="77"/>
                                  </a:lnTo>
                                  <a:lnTo>
                                    <a:pt x="10" y="71"/>
                                  </a:lnTo>
                                  <a:lnTo>
                                    <a:pt x="10" y="64"/>
                                  </a:lnTo>
                                  <a:lnTo>
                                    <a:pt x="9" y="55"/>
                                  </a:lnTo>
                                  <a:lnTo>
                                    <a:pt x="9" y="45"/>
                                  </a:lnTo>
                                  <a:lnTo>
                                    <a:pt x="9" y="34"/>
                                  </a:lnTo>
                                  <a:lnTo>
                                    <a:pt x="9" y="22"/>
                                  </a:lnTo>
                                  <a:lnTo>
                                    <a:pt x="9" y="9"/>
                                  </a:lnTo>
                                  <a:lnTo>
                                    <a:pt x="9" y="7"/>
                                  </a:lnTo>
                                  <a:lnTo>
                                    <a:pt x="9" y="0"/>
                                  </a:lnTo>
                                  <a:close/>
                                </a:path>
                              </a:pathLst>
                            </a:custGeom>
                            <a:solidFill>
                              <a:srgbClr val="000000"/>
                            </a:solidFill>
                            <a:ln>
                              <a:noFill/>
                            </a:ln>
                          </wps:spPr>
                          <wps:bodyPr upright="1"/>
                        </wps:wsp>
                        <wps:wsp>
                          <wps:cNvPr id="56" name="任意多边形 56"/>
                          <wps:cNvSpPr/>
                          <wps:spPr>
                            <a:xfrm>
                              <a:off x="1267" y="3799"/>
                              <a:ext cx="6" cy="23"/>
                            </a:xfrm>
                            <a:custGeom>
                              <a:avLst/>
                              <a:gdLst/>
                              <a:ahLst/>
                              <a:cxnLst/>
                              <a:rect l="0" t="0" r="0" b="0"/>
                              <a:pathLst>
                                <a:path w="6" h="23">
                                  <a:moveTo>
                                    <a:pt x="5" y="0"/>
                                  </a:moveTo>
                                  <a:lnTo>
                                    <a:pt x="0" y="3"/>
                                  </a:lnTo>
                                  <a:lnTo>
                                    <a:pt x="0" y="10"/>
                                  </a:lnTo>
                                  <a:lnTo>
                                    <a:pt x="0" y="22"/>
                                  </a:lnTo>
                                  <a:lnTo>
                                    <a:pt x="0" y="23"/>
                                  </a:lnTo>
                                  <a:lnTo>
                                    <a:pt x="6" y="20"/>
                                  </a:lnTo>
                                  <a:lnTo>
                                    <a:pt x="5" y="12"/>
                                  </a:lnTo>
                                  <a:lnTo>
                                    <a:pt x="5" y="0"/>
                                  </a:lnTo>
                                  <a:close/>
                                </a:path>
                              </a:pathLst>
                            </a:custGeom>
                            <a:solidFill>
                              <a:srgbClr val="000000"/>
                            </a:solidFill>
                            <a:ln>
                              <a:noFill/>
                            </a:ln>
                          </wps:spPr>
                          <wps:bodyPr upright="1"/>
                        </wps:wsp>
                        <wps:wsp>
                          <wps:cNvPr id="57" name="任意多边形 57"/>
                          <wps:cNvSpPr/>
                          <wps:spPr>
                            <a:xfrm>
                              <a:off x="1240" y="3799"/>
                              <a:ext cx="32" cy="32"/>
                            </a:xfrm>
                            <a:custGeom>
                              <a:avLst/>
                              <a:gdLst/>
                              <a:ahLst/>
                              <a:cxnLst/>
                              <a:rect l="0" t="0" r="0" b="0"/>
                              <a:pathLst>
                                <a:path w="32" h="32">
                                  <a:moveTo>
                                    <a:pt x="32" y="0"/>
                                  </a:moveTo>
                                  <a:lnTo>
                                    <a:pt x="22" y="0"/>
                                  </a:lnTo>
                                  <a:lnTo>
                                    <a:pt x="19" y="8"/>
                                  </a:lnTo>
                                  <a:lnTo>
                                    <a:pt x="14" y="15"/>
                                  </a:lnTo>
                                  <a:lnTo>
                                    <a:pt x="9" y="22"/>
                                  </a:lnTo>
                                  <a:lnTo>
                                    <a:pt x="2" y="29"/>
                                  </a:lnTo>
                                  <a:lnTo>
                                    <a:pt x="0" y="31"/>
                                  </a:lnTo>
                                  <a:lnTo>
                                    <a:pt x="1" y="32"/>
                                  </a:lnTo>
                                  <a:lnTo>
                                    <a:pt x="7" y="28"/>
                                  </a:lnTo>
                                  <a:lnTo>
                                    <a:pt x="13" y="22"/>
                                  </a:lnTo>
                                  <a:lnTo>
                                    <a:pt x="19" y="15"/>
                                  </a:lnTo>
                                  <a:lnTo>
                                    <a:pt x="24" y="8"/>
                                  </a:lnTo>
                                  <a:lnTo>
                                    <a:pt x="27" y="3"/>
                                  </a:lnTo>
                                  <a:lnTo>
                                    <a:pt x="32" y="0"/>
                                  </a:lnTo>
                                  <a:close/>
                                </a:path>
                              </a:pathLst>
                            </a:custGeom>
                            <a:solidFill>
                              <a:srgbClr val="000000"/>
                            </a:solidFill>
                            <a:ln>
                              <a:noFill/>
                            </a:ln>
                          </wps:spPr>
                          <wps:bodyPr upright="1"/>
                        </wps:wsp>
                        <wps:wsp>
                          <wps:cNvPr id="58" name="任意多边形 58"/>
                          <wps:cNvSpPr/>
                          <wps:spPr>
                            <a:xfrm>
                              <a:off x="1274" y="3799"/>
                              <a:ext cx="28" cy="27"/>
                            </a:xfrm>
                            <a:custGeom>
                              <a:avLst/>
                              <a:gdLst/>
                              <a:ahLst/>
                              <a:cxnLst/>
                              <a:rect l="0" t="0" r="0" b="0"/>
                              <a:pathLst>
                                <a:path w="28" h="27">
                                  <a:moveTo>
                                    <a:pt x="2" y="0"/>
                                  </a:moveTo>
                                  <a:lnTo>
                                    <a:pt x="0" y="0"/>
                                  </a:lnTo>
                                  <a:lnTo>
                                    <a:pt x="4" y="9"/>
                                  </a:lnTo>
                                  <a:lnTo>
                                    <a:pt x="9" y="16"/>
                                  </a:lnTo>
                                  <a:lnTo>
                                    <a:pt x="14" y="22"/>
                                  </a:lnTo>
                                  <a:lnTo>
                                    <a:pt x="21" y="26"/>
                                  </a:lnTo>
                                  <a:lnTo>
                                    <a:pt x="21" y="27"/>
                                  </a:lnTo>
                                  <a:lnTo>
                                    <a:pt x="26" y="21"/>
                                  </a:lnTo>
                                  <a:lnTo>
                                    <a:pt x="28" y="21"/>
                                  </a:lnTo>
                                  <a:lnTo>
                                    <a:pt x="28" y="19"/>
                                  </a:lnTo>
                                  <a:lnTo>
                                    <a:pt x="20" y="17"/>
                                  </a:lnTo>
                                  <a:lnTo>
                                    <a:pt x="14" y="14"/>
                                  </a:lnTo>
                                  <a:lnTo>
                                    <a:pt x="8" y="8"/>
                                  </a:lnTo>
                                  <a:lnTo>
                                    <a:pt x="2" y="1"/>
                                  </a:lnTo>
                                  <a:lnTo>
                                    <a:pt x="2" y="0"/>
                                  </a:lnTo>
                                  <a:close/>
                                </a:path>
                              </a:pathLst>
                            </a:custGeom>
                            <a:solidFill>
                              <a:srgbClr val="000000"/>
                            </a:solidFill>
                            <a:ln>
                              <a:noFill/>
                            </a:ln>
                          </wps:spPr>
                          <wps:bodyPr upright="1"/>
                        </wps:wsp>
                        <wps:wsp>
                          <wps:cNvPr id="59" name="任意多边形 59"/>
                          <wps:cNvSpPr/>
                          <wps:spPr>
                            <a:xfrm>
                              <a:off x="1211" y="3794"/>
                              <a:ext cx="34" cy="9"/>
                            </a:xfrm>
                            <a:custGeom>
                              <a:avLst/>
                              <a:gdLst/>
                              <a:ahLst/>
                              <a:cxnLst/>
                              <a:rect l="0" t="0" r="0" b="0"/>
                              <a:pathLst>
                                <a:path w="34" h="9">
                                  <a:moveTo>
                                    <a:pt x="28" y="0"/>
                                  </a:moveTo>
                                  <a:lnTo>
                                    <a:pt x="24" y="5"/>
                                  </a:lnTo>
                                  <a:lnTo>
                                    <a:pt x="21" y="5"/>
                                  </a:lnTo>
                                  <a:lnTo>
                                    <a:pt x="16" y="5"/>
                                  </a:lnTo>
                                  <a:lnTo>
                                    <a:pt x="0" y="5"/>
                                  </a:lnTo>
                                  <a:lnTo>
                                    <a:pt x="3" y="9"/>
                                  </a:lnTo>
                                  <a:lnTo>
                                    <a:pt x="7" y="8"/>
                                  </a:lnTo>
                                  <a:lnTo>
                                    <a:pt x="16" y="8"/>
                                  </a:lnTo>
                                  <a:lnTo>
                                    <a:pt x="21" y="8"/>
                                  </a:lnTo>
                                  <a:lnTo>
                                    <a:pt x="34" y="8"/>
                                  </a:lnTo>
                                  <a:lnTo>
                                    <a:pt x="28" y="0"/>
                                  </a:lnTo>
                                  <a:close/>
                                </a:path>
                              </a:pathLst>
                            </a:custGeom>
                            <a:solidFill>
                              <a:srgbClr val="000000"/>
                            </a:solidFill>
                            <a:ln>
                              <a:noFill/>
                            </a:ln>
                          </wps:spPr>
                          <wps:bodyPr upright="1"/>
                        </wps:wsp>
                        <wps:wsp>
                          <wps:cNvPr id="60" name="任意多边形 60"/>
                          <wps:cNvSpPr/>
                          <wps:spPr>
                            <a:xfrm>
                              <a:off x="1245" y="3791"/>
                              <a:ext cx="54" cy="9"/>
                            </a:xfrm>
                            <a:custGeom>
                              <a:avLst/>
                              <a:gdLst/>
                              <a:ahLst/>
                              <a:cxnLst/>
                              <a:rect l="0" t="0" r="0" b="0"/>
                              <a:pathLst>
                                <a:path w="54" h="9">
                                  <a:moveTo>
                                    <a:pt x="47" y="0"/>
                                  </a:moveTo>
                                  <a:lnTo>
                                    <a:pt x="43" y="5"/>
                                  </a:lnTo>
                                  <a:lnTo>
                                    <a:pt x="27" y="5"/>
                                  </a:lnTo>
                                  <a:lnTo>
                                    <a:pt x="22" y="5"/>
                                  </a:lnTo>
                                  <a:lnTo>
                                    <a:pt x="0" y="5"/>
                                  </a:lnTo>
                                  <a:lnTo>
                                    <a:pt x="3" y="9"/>
                                  </a:lnTo>
                                  <a:lnTo>
                                    <a:pt x="6" y="8"/>
                                  </a:lnTo>
                                  <a:lnTo>
                                    <a:pt x="17" y="8"/>
                                  </a:lnTo>
                                  <a:lnTo>
                                    <a:pt x="27" y="8"/>
                                  </a:lnTo>
                                  <a:lnTo>
                                    <a:pt x="29" y="8"/>
                                  </a:lnTo>
                                  <a:lnTo>
                                    <a:pt x="31" y="8"/>
                                  </a:lnTo>
                                  <a:lnTo>
                                    <a:pt x="54" y="8"/>
                                  </a:lnTo>
                                  <a:lnTo>
                                    <a:pt x="47" y="0"/>
                                  </a:lnTo>
                                  <a:close/>
                                </a:path>
                              </a:pathLst>
                            </a:custGeom>
                            <a:solidFill>
                              <a:srgbClr val="000000"/>
                            </a:solidFill>
                            <a:ln>
                              <a:noFill/>
                            </a:ln>
                          </wps:spPr>
                          <wps:bodyPr upright="1"/>
                        </wps:wsp>
                        <wps:wsp>
                          <wps:cNvPr id="61" name="任意多边形 61"/>
                          <wps:cNvSpPr/>
                          <wps:spPr>
                            <a:xfrm>
                              <a:off x="1248" y="3776"/>
                              <a:ext cx="12" cy="15"/>
                            </a:xfrm>
                            <a:custGeom>
                              <a:avLst/>
                              <a:gdLst/>
                              <a:ahLst/>
                              <a:cxnLst/>
                              <a:rect l="0" t="0" r="0" b="0"/>
                              <a:pathLst>
                                <a:path w="12" h="15">
                                  <a:moveTo>
                                    <a:pt x="1" y="0"/>
                                  </a:moveTo>
                                  <a:lnTo>
                                    <a:pt x="0" y="1"/>
                                  </a:lnTo>
                                  <a:lnTo>
                                    <a:pt x="6" y="9"/>
                                  </a:lnTo>
                                  <a:lnTo>
                                    <a:pt x="7" y="14"/>
                                  </a:lnTo>
                                  <a:lnTo>
                                    <a:pt x="11" y="15"/>
                                  </a:lnTo>
                                  <a:lnTo>
                                    <a:pt x="11" y="15"/>
                                  </a:lnTo>
                                  <a:lnTo>
                                    <a:pt x="12" y="7"/>
                                  </a:lnTo>
                                  <a:lnTo>
                                    <a:pt x="7" y="3"/>
                                  </a:lnTo>
                                  <a:lnTo>
                                    <a:pt x="1" y="0"/>
                                  </a:lnTo>
                                  <a:close/>
                                </a:path>
                              </a:pathLst>
                            </a:custGeom>
                            <a:solidFill>
                              <a:srgbClr val="000000"/>
                            </a:solidFill>
                            <a:ln>
                              <a:noFill/>
                            </a:ln>
                          </wps:spPr>
                          <wps:bodyPr upright="1"/>
                        </wps:wsp>
                        <wps:wsp>
                          <wps:cNvPr id="62" name="任意多边形 62"/>
                          <wps:cNvSpPr/>
                          <wps:spPr>
                            <a:xfrm>
                              <a:off x="1276" y="3773"/>
                              <a:ext cx="16" cy="22"/>
                            </a:xfrm>
                            <a:custGeom>
                              <a:avLst/>
                              <a:gdLst/>
                              <a:ahLst/>
                              <a:cxnLst/>
                              <a:rect l="0" t="0" r="0" b="0"/>
                              <a:pathLst>
                                <a:path w="16" h="22">
                                  <a:moveTo>
                                    <a:pt x="9" y="0"/>
                                  </a:moveTo>
                                  <a:lnTo>
                                    <a:pt x="6" y="9"/>
                                  </a:lnTo>
                                  <a:lnTo>
                                    <a:pt x="2" y="17"/>
                                  </a:lnTo>
                                  <a:lnTo>
                                    <a:pt x="0" y="21"/>
                                  </a:lnTo>
                                  <a:lnTo>
                                    <a:pt x="1" y="22"/>
                                  </a:lnTo>
                                  <a:lnTo>
                                    <a:pt x="6" y="16"/>
                                  </a:lnTo>
                                  <a:lnTo>
                                    <a:pt x="12" y="8"/>
                                  </a:lnTo>
                                  <a:lnTo>
                                    <a:pt x="12" y="8"/>
                                  </a:lnTo>
                                  <a:lnTo>
                                    <a:pt x="16" y="6"/>
                                  </a:lnTo>
                                  <a:lnTo>
                                    <a:pt x="9" y="0"/>
                                  </a:lnTo>
                                  <a:close/>
                                </a:path>
                              </a:pathLst>
                            </a:custGeom>
                            <a:solidFill>
                              <a:srgbClr val="000000"/>
                            </a:solidFill>
                            <a:ln>
                              <a:noFill/>
                            </a:ln>
                          </wps:spPr>
                          <wps:bodyPr upright="1"/>
                        </wps:wsp>
                        <wps:wsp>
                          <wps:cNvPr id="63" name="任意多边形 63"/>
                          <wps:cNvSpPr/>
                          <wps:spPr>
                            <a:xfrm>
                              <a:off x="1267" y="3768"/>
                              <a:ext cx="8" cy="28"/>
                            </a:xfrm>
                            <a:custGeom>
                              <a:avLst/>
                              <a:gdLst/>
                              <a:ahLst/>
                              <a:cxnLst/>
                              <a:rect l="0" t="0" r="0" b="0"/>
                              <a:pathLst>
                                <a:path w="8" h="28">
                                  <a:moveTo>
                                    <a:pt x="0" y="0"/>
                                  </a:moveTo>
                                  <a:lnTo>
                                    <a:pt x="0" y="11"/>
                                  </a:lnTo>
                                  <a:lnTo>
                                    <a:pt x="0" y="20"/>
                                  </a:lnTo>
                                  <a:lnTo>
                                    <a:pt x="0" y="28"/>
                                  </a:lnTo>
                                  <a:lnTo>
                                    <a:pt x="5" y="28"/>
                                  </a:lnTo>
                                  <a:lnTo>
                                    <a:pt x="5" y="9"/>
                                  </a:lnTo>
                                  <a:lnTo>
                                    <a:pt x="8" y="4"/>
                                  </a:lnTo>
                                  <a:lnTo>
                                    <a:pt x="0" y="0"/>
                                  </a:lnTo>
                                  <a:close/>
                                </a:path>
                              </a:pathLst>
                            </a:custGeom>
                            <a:solidFill>
                              <a:srgbClr val="000000"/>
                            </a:solidFill>
                            <a:ln>
                              <a:noFill/>
                            </a:ln>
                          </wps:spPr>
                          <wps:bodyPr upright="1"/>
                        </wps:wsp>
                        <wps:wsp>
                          <wps:cNvPr id="64" name="任意多边形 64"/>
                          <wps:cNvSpPr/>
                          <wps:spPr>
                            <a:xfrm>
                              <a:off x="1227" y="3768"/>
                              <a:ext cx="8" cy="31"/>
                            </a:xfrm>
                            <a:custGeom>
                              <a:avLst/>
                              <a:gdLst/>
                              <a:ahLst/>
                              <a:cxnLst/>
                              <a:rect l="0" t="0" r="0" b="0"/>
                              <a:pathLst>
                                <a:path w="8" h="31">
                                  <a:moveTo>
                                    <a:pt x="0" y="0"/>
                                  </a:moveTo>
                                  <a:lnTo>
                                    <a:pt x="0" y="8"/>
                                  </a:lnTo>
                                  <a:lnTo>
                                    <a:pt x="0" y="18"/>
                                  </a:lnTo>
                                  <a:lnTo>
                                    <a:pt x="0" y="29"/>
                                  </a:lnTo>
                                  <a:lnTo>
                                    <a:pt x="0" y="31"/>
                                  </a:lnTo>
                                  <a:lnTo>
                                    <a:pt x="5" y="31"/>
                                  </a:lnTo>
                                  <a:lnTo>
                                    <a:pt x="5" y="8"/>
                                  </a:lnTo>
                                  <a:lnTo>
                                    <a:pt x="8" y="5"/>
                                  </a:lnTo>
                                  <a:lnTo>
                                    <a:pt x="0" y="0"/>
                                  </a:lnTo>
                                  <a:close/>
                                </a:path>
                              </a:pathLst>
                            </a:custGeom>
                            <a:solidFill>
                              <a:srgbClr val="000000"/>
                            </a:solidFill>
                            <a:ln>
                              <a:noFill/>
                            </a:ln>
                          </wps:spPr>
                          <wps:bodyPr upright="1"/>
                        </wps:wsp>
                        <wps:wsp>
                          <wps:cNvPr id="65" name="任意多边形 65"/>
                          <wps:cNvSpPr/>
                          <wps:spPr>
                            <a:xfrm>
                              <a:off x="1342" y="3854"/>
                              <a:ext cx="50" cy="26"/>
                            </a:xfrm>
                            <a:custGeom>
                              <a:avLst/>
                              <a:gdLst/>
                              <a:ahLst/>
                              <a:cxnLst/>
                              <a:rect l="0" t="0" r="0" b="0"/>
                              <a:pathLst>
                                <a:path w="50" h="26">
                                  <a:moveTo>
                                    <a:pt x="32" y="0"/>
                                  </a:moveTo>
                                  <a:lnTo>
                                    <a:pt x="30" y="1"/>
                                  </a:lnTo>
                                  <a:lnTo>
                                    <a:pt x="36" y="9"/>
                                  </a:lnTo>
                                  <a:lnTo>
                                    <a:pt x="40" y="15"/>
                                  </a:lnTo>
                                  <a:lnTo>
                                    <a:pt x="0" y="17"/>
                                  </a:lnTo>
                                  <a:lnTo>
                                    <a:pt x="41" y="17"/>
                                  </a:lnTo>
                                  <a:lnTo>
                                    <a:pt x="45" y="26"/>
                                  </a:lnTo>
                                  <a:lnTo>
                                    <a:pt x="48" y="26"/>
                                  </a:lnTo>
                                  <a:lnTo>
                                    <a:pt x="50" y="19"/>
                                  </a:lnTo>
                                  <a:lnTo>
                                    <a:pt x="46" y="12"/>
                                  </a:lnTo>
                                  <a:lnTo>
                                    <a:pt x="44" y="10"/>
                                  </a:lnTo>
                                  <a:lnTo>
                                    <a:pt x="38" y="5"/>
                                  </a:lnTo>
                                  <a:lnTo>
                                    <a:pt x="32" y="0"/>
                                  </a:lnTo>
                                  <a:close/>
                                </a:path>
                              </a:pathLst>
                            </a:custGeom>
                            <a:solidFill>
                              <a:srgbClr val="000000"/>
                            </a:solidFill>
                            <a:ln>
                              <a:noFill/>
                            </a:ln>
                          </wps:spPr>
                          <wps:bodyPr upright="1"/>
                        </wps:wsp>
                        <wps:wsp>
                          <wps:cNvPr id="66" name="任意多边形 66"/>
                          <wps:cNvSpPr/>
                          <wps:spPr>
                            <a:xfrm>
                              <a:off x="1336" y="3838"/>
                              <a:ext cx="47" cy="42"/>
                            </a:xfrm>
                            <a:custGeom>
                              <a:avLst/>
                              <a:gdLst/>
                              <a:ahLst/>
                              <a:cxnLst/>
                              <a:rect l="0" t="0" r="0" b="0"/>
                              <a:pathLst>
                                <a:path w="47" h="42">
                                  <a:moveTo>
                                    <a:pt x="23" y="0"/>
                                  </a:moveTo>
                                  <a:lnTo>
                                    <a:pt x="22" y="0"/>
                                  </a:lnTo>
                                  <a:lnTo>
                                    <a:pt x="19" y="8"/>
                                  </a:lnTo>
                                  <a:lnTo>
                                    <a:pt x="14" y="16"/>
                                  </a:lnTo>
                                  <a:lnTo>
                                    <a:pt x="12" y="20"/>
                                  </a:lnTo>
                                  <a:lnTo>
                                    <a:pt x="6" y="29"/>
                                  </a:lnTo>
                                  <a:lnTo>
                                    <a:pt x="0" y="33"/>
                                  </a:lnTo>
                                  <a:lnTo>
                                    <a:pt x="0" y="33"/>
                                  </a:lnTo>
                                  <a:lnTo>
                                    <a:pt x="4" y="42"/>
                                  </a:lnTo>
                                  <a:lnTo>
                                    <a:pt x="9" y="39"/>
                                  </a:lnTo>
                                  <a:lnTo>
                                    <a:pt x="18" y="37"/>
                                  </a:lnTo>
                                  <a:lnTo>
                                    <a:pt x="24" y="36"/>
                                  </a:lnTo>
                                  <a:lnTo>
                                    <a:pt x="32" y="35"/>
                                  </a:lnTo>
                                  <a:lnTo>
                                    <a:pt x="40" y="34"/>
                                  </a:lnTo>
                                  <a:lnTo>
                                    <a:pt x="47" y="33"/>
                                  </a:lnTo>
                                  <a:lnTo>
                                    <a:pt x="6" y="33"/>
                                  </a:lnTo>
                                  <a:lnTo>
                                    <a:pt x="13" y="26"/>
                                  </a:lnTo>
                                  <a:lnTo>
                                    <a:pt x="18" y="20"/>
                                  </a:lnTo>
                                  <a:lnTo>
                                    <a:pt x="21" y="17"/>
                                  </a:lnTo>
                                  <a:lnTo>
                                    <a:pt x="27" y="9"/>
                                  </a:lnTo>
                                  <a:lnTo>
                                    <a:pt x="31" y="7"/>
                                  </a:lnTo>
                                  <a:lnTo>
                                    <a:pt x="23" y="0"/>
                                  </a:lnTo>
                                  <a:close/>
                                </a:path>
                              </a:pathLst>
                            </a:custGeom>
                            <a:solidFill>
                              <a:srgbClr val="000000"/>
                            </a:solidFill>
                            <a:ln>
                              <a:noFill/>
                            </a:ln>
                          </wps:spPr>
                          <wps:bodyPr upright="1"/>
                        </wps:wsp>
                        <wps:wsp>
                          <wps:cNvPr id="67" name="任意多边形 67"/>
                          <wps:cNvSpPr/>
                          <wps:spPr>
                            <a:xfrm>
                              <a:off x="1330" y="3829"/>
                              <a:ext cx="69" cy="11"/>
                            </a:xfrm>
                            <a:custGeom>
                              <a:avLst/>
                              <a:gdLst/>
                              <a:ahLst/>
                              <a:cxnLst/>
                              <a:rect l="0" t="0" r="0" b="0"/>
                              <a:pathLst>
                                <a:path w="69" h="11">
                                  <a:moveTo>
                                    <a:pt x="62" y="0"/>
                                  </a:moveTo>
                                  <a:lnTo>
                                    <a:pt x="57" y="7"/>
                                  </a:lnTo>
                                  <a:lnTo>
                                    <a:pt x="0" y="7"/>
                                  </a:lnTo>
                                  <a:lnTo>
                                    <a:pt x="4" y="11"/>
                                  </a:lnTo>
                                  <a:lnTo>
                                    <a:pt x="11" y="9"/>
                                  </a:lnTo>
                                  <a:lnTo>
                                    <a:pt x="11" y="9"/>
                                  </a:lnTo>
                                  <a:lnTo>
                                    <a:pt x="28" y="9"/>
                                  </a:lnTo>
                                  <a:lnTo>
                                    <a:pt x="29" y="9"/>
                                  </a:lnTo>
                                  <a:lnTo>
                                    <a:pt x="69" y="9"/>
                                  </a:lnTo>
                                  <a:lnTo>
                                    <a:pt x="62" y="0"/>
                                  </a:lnTo>
                                  <a:close/>
                                </a:path>
                              </a:pathLst>
                            </a:custGeom>
                            <a:solidFill>
                              <a:srgbClr val="000000"/>
                            </a:solidFill>
                            <a:ln>
                              <a:noFill/>
                            </a:ln>
                          </wps:spPr>
                          <wps:bodyPr upright="1"/>
                        </wps:wsp>
                        <wps:wsp>
                          <wps:cNvPr id="68" name="任意多边形 68"/>
                          <wps:cNvSpPr/>
                          <wps:spPr>
                            <a:xfrm>
                              <a:off x="1338" y="3810"/>
                              <a:ext cx="54" cy="10"/>
                            </a:xfrm>
                            <a:custGeom>
                              <a:avLst/>
                              <a:gdLst/>
                              <a:ahLst/>
                              <a:cxnLst/>
                              <a:rect l="0" t="0" r="0" b="0"/>
                              <a:pathLst>
                                <a:path w="54" h="10">
                                  <a:moveTo>
                                    <a:pt x="47" y="0"/>
                                  </a:moveTo>
                                  <a:lnTo>
                                    <a:pt x="42" y="6"/>
                                  </a:lnTo>
                                  <a:lnTo>
                                    <a:pt x="0" y="6"/>
                                  </a:lnTo>
                                  <a:lnTo>
                                    <a:pt x="3" y="10"/>
                                  </a:lnTo>
                                  <a:lnTo>
                                    <a:pt x="11" y="9"/>
                                  </a:lnTo>
                                  <a:lnTo>
                                    <a:pt x="11" y="9"/>
                                  </a:lnTo>
                                  <a:lnTo>
                                    <a:pt x="54" y="9"/>
                                  </a:lnTo>
                                  <a:lnTo>
                                    <a:pt x="47" y="0"/>
                                  </a:lnTo>
                                  <a:close/>
                                </a:path>
                              </a:pathLst>
                            </a:custGeom>
                            <a:solidFill>
                              <a:srgbClr val="000000"/>
                            </a:solidFill>
                            <a:ln>
                              <a:noFill/>
                            </a:ln>
                          </wps:spPr>
                          <wps:bodyPr upright="1"/>
                        </wps:wsp>
                        <wps:wsp>
                          <wps:cNvPr id="69" name="任意多边形 69"/>
                          <wps:cNvSpPr/>
                          <wps:spPr>
                            <a:xfrm>
                              <a:off x="1330" y="3779"/>
                              <a:ext cx="63" cy="26"/>
                            </a:xfrm>
                            <a:custGeom>
                              <a:avLst/>
                              <a:gdLst/>
                              <a:ahLst/>
                              <a:cxnLst/>
                              <a:rect l="0" t="0" r="0" b="0"/>
                              <a:pathLst>
                                <a:path w="63" h="26">
                                  <a:moveTo>
                                    <a:pt x="63" y="0"/>
                                  </a:moveTo>
                                  <a:lnTo>
                                    <a:pt x="54" y="0"/>
                                  </a:lnTo>
                                  <a:lnTo>
                                    <a:pt x="54" y="17"/>
                                  </a:lnTo>
                                  <a:lnTo>
                                    <a:pt x="0" y="17"/>
                                  </a:lnTo>
                                  <a:lnTo>
                                    <a:pt x="54" y="19"/>
                                  </a:lnTo>
                                  <a:lnTo>
                                    <a:pt x="54" y="26"/>
                                  </a:lnTo>
                                  <a:lnTo>
                                    <a:pt x="60" y="23"/>
                                  </a:lnTo>
                                  <a:lnTo>
                                    <a:pt x="60" y="13"/>
                                  </a:lnTo>
                                  <a:lnTo>
                                    <a:pt x="60" y="3"/>
                                  </a:lnTo>
                                  <a:lnTo>
                                    <a:pt x="60" y="2"/>
                                  </a:lnTo>
                                  <a:lnTo>
                                    <a:pt x="63" y="0"/>
                                  </a:lnTo>
                                  <a:close/>
                                </a:path>
                              </a:pathLst>
                            </a:custGeom>
                            <a:solidFill>
                              <a:srgbClr val="000000"/>
                            </a:solidFill>
                            <a:ln>
                              <a:noFill/>
                            </a:ln>
                          </wps:spPr>
                          <wps:bodyPr upright="1"/>
                        </wps:wsp>
                        <wps:wsp>
                          <wps:cNvPr id="70" name="任意多边形 70"/>
                          <wps:cNvSpPr/>
                          <wps:spPr>
                            <a:xfrm>
                              <a:off x="1310" y="3773"/>
                              <a:ext cx="83" cy="110"/>
                            </a:xfrm>
                            <a:custGeom>
                              <a:avLst/>
                              <a:gdLst/>
                              <a:ahLst/>
                              <a:cxnLst/>
                              <a:rect l="0" t="0" r="0" b="0"/>
                              <a:pathLst>
                                <a:path w="83" h="110">
                                  <a:moveTo>
                                    <a:pt x="14" y="0"/>
                                  </a:moveTo>
                                  <a:lnTo>
                                    <a:pt x="14" y="9"/>
                                  </a:lnTo>
                                  <a:lnTo>
                                    <a:pt x="14" y="19"/>
                                  </a:lnTo>
                                  <a:lnTo>
                                    <a:pt x="14" y="22"/>
                                  </a:lnTo>
                                  <a:lnTo>
                                    <a:pt x="14" y="31"/>
                                  </a:lnTo>
                                  <a:lnTo>
                                    <a:pt x="14" y="41"/>
                                  </a:lnTo>
                                  <a:lnTo>
                                    <a:pt x="14" y="49"/>
                                  </a:lnTo>
                                  <a:lnTo>
                                    <a:pt x="13" y="59"/>
                                  </a:lnTo>
                                  <a:lnTo>
                                    <a:pt x="12" y="68"/>
                                  </a:lnTo>
                                  <a:lnTo>
                                    <a:pt x="11" y="78"/>
                                  </a:lnTo>
                                  <a:lnTo>
                                    <a:pt x="11" y="79"/>
                                  </a:lnTo>
                                  <a:lnTo>
                                    <a:pt x="8" y="88"/>
                                  </a:lnTo>
                                  <a:lnTo>
                                    <a:pt x="5" y="97"/>
                                  </a:lnTo>
                                  <a:lnTo>
                                    <a:pt x="1" y="106"/>
                                  </a:lnTo>
                                  <a:lnTo>
                                    <a:pt x="0" y="108"/>
                                  </a:lnTo>
                                  <a:lnTo>
                                    <a:pt x="1" y="110"/>
                                  </a:lnTo>
                                  <a:lnTo>
                                    <a:pt x="6" y="101"/>
                                  </a:lnTo>
                                  <a:lnTo>
                                    <a:pt x="11" y="93"/>
                                  </a:lnTo>
                                  <a:lnTo>
                                    <a:pt x="14" y="85"/>
                                  </a:lnTo>
                                  <a:lnTo>
                                    <a:pt x="14" y="83"/>
                                  </a:lnTo>
                                  <a:lnTo>
                                    <a:pt x="17" y="74"/>
                                  </a:lnTo>
                                  <a:lnTo>
                                    <a:pt x="18" y="65"/>
                                  </a:lnTo>
                                  <a:lnTo>
                                    <a:pt x="19" y="55"/>
                                  </a:lnTo>
                                  <a:lnTo>
                                    <a:pt x="20" y="46"/>
                                  </a:lnTo>
                                  <a:lnTo>
                                    <a:pt x="20" y="36"/>
                                  </a:lnTo>
                                  <a:lnTo>
                                    <a:pt x="20" y="26"/>
                                  </a:lnTo>
                                  <a:lnTo>
                                    <a:pt x="20" y="25"/>
                                  </a:lnTo>
                                  <a:lnTo>
                                    <a:pt x="74" y="25"/>
                                  </a:lnTo>
                                  <a:lnTo>
                                    <a:pt x="20" y="23"/>
                                  </a:lnTo>
                                  <a:lnTo>
                                    <a:pt x="20" y="6"/>
                                  </a:lnTo>
                                  <a:lnTo>
                                    <a:pt x="74" y="6"/>
                                  </a:lnTo>
                                  <a:lnTo>
                                    <a:pt x="83" y="6"/>
                                  </a:lnTo>
                                  <a:lnTo>
                                    <a:pt x="20" y="4"/>
                                  </a:lnTo>
                                  <a:lnTo>
                                    <a:pt x="14" y="0"/>
                                  </a:lnTo>
                                  <a:close/>
                                </a:path>
                              </a:pathLst>
                            </a:custGeom>
                            <a:solidFill>
                              <a:srgbClr val="000000"/>
                            </a:solidFill>
                            <a:ln>
                              <a:noFill/>
                            </a:ln>
                          </wps:spPr>
                          <wps:bodyPr upright="1"/>
                        </wps:wsp>
                        <wps:wsp>
                          <wps:cNvPr id="71" name="任意多边形 71"/>
                          <wps:cNvSpPr/>
                          <wps:spPr>
                            <a:xfrm>
                              <a:off x="1330" y="3772"/>
                              <a:ext cx="63" cy="7"/>
                            </a:xfrm>
                            <a:custGeom>
                              <a:avLst/>
                              <a:gdLst/>
                              <a:ahLst/>
                              <a:cxnLst/>
                              <a:rect l="0" t="0" r="0" b="0"/>
                              <a:pathLst>
                                <a:path w="63" h="7">
                                  <a:moveTo>
                                    <a:pt x="58" y="0"/>
                                  </a:moveTo>
                                  <a:lnTo>
                                    <a:pt x="54" y="5"/>
                                  </a:lnTo>
                                  <a:lnTo>
                                    <a:pt x="0" y="5"/>
                                  </a:lnTo>
                                  <a:lnTo>
                                    <a:pt x="63" y="7"/>
                                  </a:lnTo>
                                  <a:lnTo>
                                    <a:pt x="58" y="0"/>
                                  </a:lnTo>
                                  <a:close/>
                                </a:path>
                              </a:pathLst>
                            </a:custGeom>
                            <a:solidFill>
                              <a:srgbClr val="000000"/>
                            </a:solidFill>
                            <a:ln>
                              <a:noFill/>
                            </a:ln>
                          </wps:spPr>
                          <wps:bodyPr upright="1"/>
                        </wps:wsp>
                        <wps:wsp>
                          <wps:cNvPr id="72" name="任意多边形 72"/>
                          <wps:cNvSpPr/>
                          <wps:spPr>
                            <a:xfrm>
                              <a:off x="1412" y="3870"/>
                              <a:ext cx="11" cy="2"/>
                            </a:xfrm>
                            <a:custGeom>
                              <a:avLst/>
                              <a:gdLst/>
                              <a:ahLst/>
                              <a:cxnLst/>
                              <a:rect l="0" t="0" r="0" b="0"/>
                              <a:pathLst>
                                <a:path w="11" h="2">
                                  <a:moveTo>
                                    <a:pt x="0" y="0"/>
                                  </a:moveTo>
                                  <a:lnTo>
                                    <a:pt x="0" y="2"/>
                                  </a:lnTo>
                                  <a:lnTo>
                                    <a:pt x="11" y="1"/>
                                  </a:lnTo>
                                  <a:lnTo>
                                    <a:pt x="4" y="1"/>
                                  </a:lnTo>
                                  <a:lnTo>
                                    <a:pt x="0" y="0"/>
                                  </a:lnTo>
                                  <a:close/>
                                </a:path>
                              </a:pathLst>
                            </a:custGeom>
                            <a:solidFill>
                              <a:srgbClr val="000000"/>
                            </a:solidFill>
                            <a:ln>
                              <a:noFill/>
                            </a:ln>
                          </wps:spPr>
                          <wps:bodyPr upright="1"/>
                        </wps:wsp>
                        <wps:wsp>
                          <wps:cNvPr id="73" name="任意多边形 73"/>
                          <wps:cNvSpPr/>
                          <wps:spPr>
                            <a:xfrm>
                              <a:off x="1437" y="3833"/>
                              <a:ext cx="40" cy="49"/>
                            </a:xfrm>
                            <a:custGeom>
                              <a:avLst/>
                              <a:gdLst/>
                              <a:ahLst/>
                              <a:cxnLst/>
                              <a:rect l="0" t="0" r="0" b="0"/>
                              <a:pathLst>
                                <a:path w="40" h="49">
                                  <a:moveTo>
                                    <a:pt x="18" y="0"/>
                                  </a:moveTo>
                                  <a:lnTo>
                                    <a:pt x="17" y="11"/>
                                  </a:lnTo>
                                  <a:lnTo>
                                    <a:pt x="15" y="20"/>
                                  </a:lnTo>
                                  <a:lnTo>
                                    <a:pt x="13" y="28"/>
                                  </a:lnTo>
                                  <a:lnTo>
                                    <a:pt x="12" y="29"/>
                                  </a:lnTo>
                                  <a:lnTo>
                                    <a:pt x="8" y="38"/>
                                  </a:lnTo>
                                  <a:lnTo>
                                    <a:pt x="3" y="45"/>
                                  </a:lnTo>
                                  <a:lnTo>
                                    <a:pt x="0" y="48"/>
                                  </a:lnTo>
                                  <a:lnTo>
                                    <a:pt x="1" y="49"/>
                                  </a:lnTo>
                                  <a:lnTo>
                                    <a:pt x="7" y="43"/>
                                  </a:lnTo>
                                  <a:lnTo>
                                    <a:pt x="13" y="37"/>
                                  </a:lnTo>
                                  <a:lnTo>
                                    <a:pt x="17" y="30"/>
                                  </a:lnTo>
                                  <a:lnTo>
                                    <a:pt x="20" y="23"/>
                                  </a:lnTo>
                                  <a:lnTo>
                                    <a:pt x="22" y="14"/>
                                  </a:lnTo>
                                  <a:lnTo>
                                    <a:pt x="23" y="3"/>
                                  </a:lnTo>
                                  <a:lnTo>
                                    <a:pt x="23" y="0"/>
                                  </a:lnTo>
                                  <a:lnTo>
                                    <a:pt x="40" y="0"/>
                                  </a:lnTo>
                                  <a:lnTo>
                                    <a:pt x="18" y="0"/>
                                  </a:lnTo>
                                  <a:close/>
                                </a:path>
                              </a:pathLst>
                            </a:custGeom>
                            <a:solidFill>
                              <a:srgbClr val="000000"/>
                            </a:solidFill>
                            <a:ln>
                              <a:noFill/>
                            </a:ln>
                          </wps:spPr>
                          <wps:bodyPr upright="1"/>
                        </wps:wsp>
                        <wps:wsp>
                          <wps:cNvPr id="74" name="任意多边形 74"/>
                          <wps:cNvSpPr/>
                          <wps:spPr>
                            <a:xfrm>
                              <a:off x="1455" y="3833"/>
                              <a:ext cx="28" cy="50"/>
                            </a:xfrm>
                            <a:custGeom>
                              <a:avLst/>
                              <a:gdLst/>
                              <a:ahLst/>
                              <a:cxnLst/>
                              <a:rect l="0" t="0" r="0" b="0"/>
                              <a:pathLst>
                                <a:path w="28" h="50">
                                  <a:moveTo>
                                    <a:pt x="28" y="0"/>
                                  </a:moveTo>
                                  <a:lnTo>
                                    <a:pt x="0" y="0"/>
                                  </a:lnTo>
                                  <a:lnTo>
                                    <a:pt x="22" y="0"/>
                                  </a:lnTo>
                                  <a:lnTo>
                                    <a:pt x="22" y="29"/>
                                  </a:lnTo>
                                  <a:lnTo>
                                    <a:pt x="22" y="37"/>
                                  </a:lnTo>
                                  <a:lnTo>
                                    <a:pt x="22" y="48"/>
                                  </a:lnTo>
                                  <a:lnTo>
                                    <a:pt x="22" y="50"/>
                                  </a:lnTo>
                                  <a:lnTo>
                                    <a:pt x="28" y="46"/>
                                  </a:lnTo>
                                  <a:lnTo>
                                    <a:pt x="28" y="35"/>
                                  </a:lnTo>
                                  <a:lnTo>
                                    <a:pt x="28" y="33"/>
                                  </a:lnTo>
                                  <a:lnTo>
                                    <a:pt x="28" y="0"/>
                                  </a:lnTo>
                                  <a:close/>
                                </a:path>
                              </a:pathLst>
                            </a:custGeom>
                            <a:solidFill>
                              <a:srgbClr val="000000"/>
                            </a:solidFill>
                            <a:ln>
                              <a:noFill/>
                            </a:ln>
                          </wps:spPr>
                          <wps:bodyPr upright="1"/>
                        </wps:wsp>
                        <wps:wsp>
                          <wps:cNvPr id="75" name="任意多边形 75"/>
                          <wps:cNvSpPr/>
                          <wps:spPr>
                            <a:xfrm>
                              <a:off x="1412" y="3827"/>
                              <a:ext cx="18" cy="55"/>
                            </a:xfrm>
                            <a:custGeom>
                              <a:avLst/>
                              <a:gdLst/>
                              <a:ahLst/>
                              <a:cxnLst/>
                              <a:rect l="0" t="0" r="0" b="0"/>
                              <a:pathLst>
                                <a:path w="18" h="55">
                                  <a:moveTo>
                                    <a:pt x="18" y="0"/>
                                  </a:moveTo>
                                  <a:lnTo>
                                    <a:pt x="13" y="3"/>
                                  </a:lnTo>
                                  <a:lnTo>
                                    <a:pt x="13" y="38"/>
                                  </a:lnTo>
                                  <a:lnTo>
                                    <a:pt x="11" y="44"/>
                                  </a:lnTo>
                                  <a:lnTo>
                                    <a:pt x="0" y="45"/>
                                  </a:lnTo>
                                  <a:lnTo>
                                    <a:pt x="8" y="50"/>
                                  </a:lnTo>
                                  <a:lnTo>
                                    <a:pt x="10" y="55"/>
                                  </a:lnTo>
                                  <a:lnTo>
                                    <a:pt x="16" y="50"/>
                                  </a:lnTo>
                                  <a:lnTo>
                                    <a:pt x="18" y="42"/>
                                  </a:lnTo>
                                  <a:lnTo>
                                    <a:pt x="18" y="40"/>
                                  </a:lnTo>
                                  <a:lnTo>
                                    <a:pt x="18" y="0"/>
                                  </a:lnTo>
                                  <a:close/>
                                </a:path>
                              </a:pathLst>
                            </a:custGeom>
                            <a:solidFill>
                              <a:srgbClr val="000000"/>
                            </a:solidFill>
                            <a:ln>
                              <a:noFill/>
                            </a:ln>
                          </wps:spPr>
                          <wps:bodyPr upright="1"/>
                        </wps:wsp>
                        <wps:wsp>
                          <wps:cNvPr id="76" name="任意多边形 76"/>
                          <wps:cNvSpPr/>
                          <wps:spPr>
                            <a:xfrm>
                              <a:off x="1439" y="3824"/>
                              <a:ext cx="61" cy="10"/>
                            </a:xfrm>
                            <a:custGeom>
                              <a:avLst/>
                              <a:gdLst/>
                              <a:ahLst/>
                              <a:cxnLst/>
                              <a:rect l="0" t="0" r="0" b="0"/>
                              <a:pathLst>
                                <a:path w="61" h="10">
                                  <a:moveTo>
                                    <a:pt x="55" y="0"/>
                                  </a:moveTo>
                                  <a:lnTo>
                                    <a:pt x="49" y="6"/>
                                  </a:lnTo>
                                  <a:lnTo>
                                    <a:pt x="44" y="6"/>
                                  </a:lnTo>
                                  <a:lnTo>
                                    <a:pt x="16" y="6"/>
                                  </a:lnTo>
                                  <a:lnTo>
                                    <a:pt x="0" y="6"/>
                                  </a:lnTo>
                                  <a:lnTo>
                                    <a:pt x="3" y="10"/>
                                  </a:lnTo>
                                  <a:lnTo>
                                    <a:pt x="7" y="9"/>
                                  </a:lnTo>
                                  <a:lnTo>
                                    <a:pt x="16" y="9"/>
                                  </a:lnTo>
                                  <a:lnTo>
                                    <a:pt x="44" y="9"/>
                                  </a:lnTo>
                                  <a:lnTo>
                                    <a:pt x="61" y="9"/>
                                  </a:lnTo>
                                  <a:lnTo>
                                    <a:pt x="55" y="0"/>
                                  </a:lnTo>
                                  <a:close/>
                                </a:path>
                              </a:pathLst>
                            </a:custGeom>
                            <a:solidFill>
                              <a:srgbClr val="000000"/>
                            </a:solidFill>
                            <a:ln>
                              <a:noFill/>
                            </a:ln>
                          </wps:spPr>
                          <wps:bodyPr upright="1"/>
                        </wps:wsp>
                        <wps:wsp>
                          <wps:cNvPr id="77" name="任意多边形 77"/>
                          <wps:cNvSpPr/>
                          <wps:spPr>
                            <a:xfrm>
                              <a:off x="1409" y="3814"/>
                              <a:ext cx="34" cy="29"/>
                            </a:xfrm>
                            <a:custGeom>
                              <a:avLst/>
                              <a:gdLst/>
                              <a:ahLst/>
                              <a:cxnLst/>
                              <a:rect l="0" t="0" r="0" b="0"/>
                              <a:pathLst>
                                <a:path w="34" h="29">
                                  <a:moveTo>
                                    <a:pt x="33" y="0"/>
                                  </a:moveTo>
                                  <a:lnTo>
                                    <a:pt x="21" y="8"/>
                                  </a:lnTo>
                                  <a:lnTo>
                                    <a:pt x="16" y="11"/>
                                  </a:lnTo>
                                  <a:lnTo>
                                    <a:pt x="7" y="17"/>
                                  </a:lnTo>
                                  <a:lnTo>
                                    <a:pt x="1" y="20"/>
                                  </a:lnTo>
                                  <a:lnTo>
                                    <a:pt x="0" y="20"/>
                                  </a:lnTo>
                                  <a:lnTo>
                                    <a:pt x="5" y="29"/>
                                  </a:lnTo>
                                  <a:lnTo>
                                    <a:pt x="8" y="24"/>
                                  </a:lnTo>
                                  <a:lnTo>
                                    <a:pt x="16" y="16"/>
                                  </a:lnTo>
                                  <a:lnTo>
                                    <a:pt x="16" y="16"/>
                                  </a:lnTo>
                                  <a:lnTo>
                                    <a:pt x="21" y="13"/>
                                  </a:lnTo>
                                  <a:lnTo>
                                    <a:pt x="34" y="2"/>
                                  </a:lnTo>
                                  <a:lnTo>
                                    <a:pt x="33" y="0"/>
                                  </a:lnTo>
                                  <a:close/>
                                </a:path>
                              </a:pathLst>
                            </a:custGeom>
                            <a:solidFill>
                              <a:srgbClr val="000000"/>
                            </a:solidFill>
                            <a:ln>
                              <a:noFill/>
                            </a:ln>
                          </wps:spPr>
                          <wps:bodyPr upright="1"/>
                        </wps:wsp>
                        <wps:wsp>
                          <wps:cNvPr id="78" name="任意多边形 78"/>
                          <wps:cNvSpPr/>
                          <wps:spPr>
                            <a:xfrm>
                              <a:off x="1455" y="3800"/>
                              <a:ext cx="22" cy="30"/>
                            </a:xfrm>
                            <a:custGeom>
                              <a:avLst/>
                              <a:gdLst/>
                              <a:ahLst/>
                              <a:cxnLst/>
                              <a:rect l="0" t="0" r="0" b="0"/>
                              <a:pathLst>
                                <a:path w="22" h="30">
                                  <a:moveTo>
                                    <a:pt x="0" y="0"/>
                                  </a:moveTo>
                                  <a:lnTo>
                                    <a:pt x="0" y="30"/>
                                  </a:lnTo>
                                  <a:lnTo>
                                    <a:pt x="5" y="30"/>
                                  </a:lnTo>
                                  <a:lnTo>
                                    <a:pt x="5" y="0"/>
                                  </a:lnTo>
                                  <a:lnTo>
                                    <a:pt x="22" y="0"/>
                                  </a:lnTo>
                                  <a:lnTo>
                                    <a:pt x="0" y="0"/>
                                  </a:lnTo>
                                  <a:close/>
                                </a:path>
                              </a:pathLst>
                            </a:custGeom>
                            <a:solidFill>
                              <a:srgbClr val="000000"/>
                            </a:solidFill>
                            <a:ln>
                              <a:noFill/>
                            </a:ln>
                          </wps:spPr>
                          <wps:bodyPr upright="1"/>
                        </wps:wsp>
                        <wps:wsp>
                          <wps:cNvPr id="79" name="任意多边形 79"/>
                          <wps:cNvSpPr/>
                          <wps:spPr>
                            <a:xfrm>
                              <a:off x="1425" y="3800"/>
                              <a:ext cx="5" cy="25"/>
                            </a:xfrm>
                            <a:custGeom>
                              <a:avLst/>
                              <a:gdLst/>
                              <a:ahLst/>
                              <a:cxnLst/>
                              <a:rect l="0" t="0" r="0" b="0"/>
                              <a:pathLst>
                                <a:path w="5" h="25">
                                  <a:moveTo>
                                    <a:pt x="5" y="0"/>
                                  </a:moveTo>
                                  <a:lnTo>
                                    <a:pt x="0" y="0"/>
                                  </a:lnTo>
                                  <a:lnTo>
                                    <a:pt x="0" y="25"/>
                                  </a:lnTo>
                                  <a:lnTo>
                                    <a:pt x="5" y="22"/>
                                  </a:lnTo>
                                  <a:lnTo>
                                    <a:pt x="5" y="0"/>
                                  </a:lnTo>
                                  <a:close/>
                                </a:path>
                              </a:pathLst>
                            </a:custGeom>
                            <a:solidFill>
                              <a:srgbClr val="000000"/>
                            </a:solidFill>
                            <a:ln>
                              <a:noFill/>
                            </a:ln>
                          </wps:spPr>
                          <wps:bodyPr upright="1"/>
                        </wps:wsp>
                        <wps:wsp>
                          <wps:cNvPr id="80" name="任意多边形 80"/>
                          <wps:cNvSpPr/>
                          <wps:spPr>
                            <a:xfrm>
                              <a:off x="1455" y="3800"/>
                              <a:ext cx="28" cy="30"/>
                            </a:xfrm>
                            <a:custGeom>
                              <a:avLst/>
                              <a:gdLst/>
                              <a:ahLst/>
                              <a:cxnLst/>
                              <a:rect l="0" t="0" r="0" b="0"/>
                              <a:pathLst>
                                <a:path w="28" h="30">
                                  <a:moveTo>
                                    <a:pt x="28" y="0"/>
                                  </a:moveTo>
                                  <a:lnTo>
                                    <a:pt x="0" y="0"/>
                                  </a:lnTo>
                                  <a:lnTo>
                                    <a:pt x="22" y="0"/>
                                  </a:lnTo>
                                  <a:lnTo>
                                    <a:pt x="22" y="30"/>
                                  </a:lnTo>
                                  <a:lnTo>
                                    <a:pt x="5" y="30"/>
                                  </a:lnTo>
                                  <a:lnTo>
                                    <a:pt x="0" y="30"/>
                                  </a:lnTo>
                                  <a:lnTo>
                                    <a:pt x="28" y="30"/>
                                  </a:lnTo>
                                  <a:lnTo>
                                    <a:pt x="28" y="0"/>
                                  </a:lnTo>
                                  <a:close/>
                                </a:path>
                              </a:pathLst>
                            </a:custGeom>
                            <a:solidFill>
                              <a:srgbClr val="000000"/>
                            </a:solidFill>
                            <a:ln>
                              <a:noFill/>
                            </a:ln>
                          </wps:spPr>
                          <wps:bodyPr upright="1"/>
                        </wps:wsp>
                        <wps:wsp>
                          <wps:cNvPr id="81" name="任意多边形 81"/>
                          <wps:cNvSpPr/>
                          <wps:spPr>
                            <a:xfrm>
                              <a:off x="1409" y="3793"/>
                              <a:ext cx="36" cy="9"/>
                            </a:xfrm>
                            <a:custGeom>
                              <a:avLst/>
                              <a:gdLst/>
                              <a:ahLst/>
                              <a:cxnLst/>
                              <a:rect l="0" t="0" r="0" b="0"/>
                              <a:pathLst>
                                <a:path w="36" h="9">
                                  <a:moveTo>
                                    <a:pt x="30" y="0"/>
                                  </a:moveTo>
                                  <a:lnTo>
                                    <a:pt x="25" y="5"/>
                                  </a:lnTo>
                                  <a:lnTo>
                                    <a:pt x="21" y="5"/>
                                  </a:lnTo>
                                  <a:lnTo>
                                    <a:pt x="16" y="5"/>
                                  </a:lnTo>
                                  <a:lnTo>
                                    <a:pt x="0" y="5"/>
                                  </a:lnTo>
                                  <a:lnTo>
                                    <a:pt x="3" y="9"/>
                                  </a:lnTo>
                                  <a:lnTo>
                                    <a:pt x="7" y="7"/>
                                  </a:lnTo>
                                  <a:lnTo>
                                    <a:pt x="16" y="7"/>
                                  </a:lnTo>
                                  <a:lnTo>
                                    <a:pt x="21" y="7"/>
                                  </a:lnTo>
                                  <a:lnTo>
                                    <a:pt x="36" y="7"/>
                                  </a:lnTo>
                                  <a:lnTo>
                                    <a:pt x="30" y="0"/>
                                  </a:lnTo>
                                  <a:close/>
                                </a:path>
                              </a:pathLst>
                            </a:custGeom>
                            <a:solidFill>
                              <a:srgbClr val="000000"/>
                            </a:solidFill>
                            <a:ln>
                              <a:noFill/>
                            </a:ln>
                          </wps:spPr>
                          <wps:bodyPr upright="1"/>
                        </wps:wsp>
                        <wps:wsp>
                          <wps:cNvPr id="82" name="任意多边形 82"/>
                          <wps:cNvSpPr/>
                          <wps:spPr>
                            <a:xfrm>
                              <a:off x="1445" y="3791"/>
                              <a:ext cx="52" cy="11"/>
                            </a:xfrm>
                            <a:custGeom>
                              <a:avLst/>
                              <a:gdLst/>
                              <a:ahLst/>
                              <a:cxnLst/>
                              <a:rect l="0" t="0" r="0" b="0"/>
                              <a:pathLst>
                                <a:path w="52" h="11">
                                  <a:moveTo>
                                    <a:pt x="46" y="0"/>
                                  </a:moveTo>
                                  <a:lnTo>
                                    <a:pt x="41" y="7"/>
                                  </a:lnTo>
                                  <a:lnTo>
                                    <a:pt x="31" y="7"/>
                                  </a:lnTo>
                                  <a:lnTo>
                                    <a:pt x="28" y="7"/>
                                  </a:lnTo>
                                  <a:lnTo>
                                    <a:pt x="0" y="7"/>
                                  </a:lnTo>
                                  <a:lnTo>
                                    <a:pt x="3" y="11"/>
                                  </a:lnTo>
                                  <a:lnTo>
                                    <a:pt x="7" y="9"/>
                                  </a:lnTo>
                                  <a:lnTo>
                                    <a:pt x="10" y="9"/>
                                  </a:lnTo>
                                  <a:lnTo>
                                    <a:pt x="38" y="9"/>
                                  </a:lnTo>
                                  <a:lnTo>
                                    <a:pt x="52" y="9"/>
                                  </a:lnTo>
                                  <a:lnTo>
                                    <a:pt x="46" y="0"/>
                                  </a:lnTo>
                                  <a:close/>
                                </a:path>
                              </a:pathLst>
                            </a:custGeom>
                            <a:solidFill>
                              <a:srgbClr val="000000"/>
                            </a:solidFill>
                            <a:ln>
                              <a:noFill/>
                            </a:ln>
                          </wps:spPr>
                          <wps:bodyPr upright="1"/>
                        </wps:wsp>
                        <wps:wsp>
                          <wps:cNvPr id="83" name="任意多边形 83"/>
                          <wps:cNvSpPr/>
                          <wps:spPr>
                            <a:xfrm>
                              <a:off x="1450" y="3771"/>
                              <a:ext cx="14" cy="23"/>
                            </a:xfrm>
                            <a:custGeom>
                              <a:avLst/>
                              <a:gdLst/>
                              <a:ahLst/>
                              <a:cxnLst/>
                              <a:rect l="0" t="0" r="0" b="0"/>
                              <a:pathLst>
                                <a:path w="14" h="23">
                                  <a:moveTo>
                                    <a:pt x="2" y="0"/>
                                  </a:moveTo>
                                  <a:lnTo>
                                    <a:pt x="0" y="1"/>
                                  </a:lnTo>
                                  <a:lnTo>
                                    <a:pt x="5" y="10"/>
                                  </a:lnTo>
                                  <a:lnTo>
                                    <a:pt x="7" y="17"/>
                                  </a:lnTo>
                                  <a:lnTo>
                                    <a:pt x="11" y="23"/>
                                  </a:lnTo>
                                  <a:lnTo>
                                    <a:pt x="11" y="23"/>
                                  </a:lnTo>
                                  <a:lnTo>
                                    <a:pt x="14" y="18"/>
                                  </a:lnTo>
                                  <a:lnTo>
                                    <a:pt x="13" y="11"/>
                                  </a:lnTo>
                                  <a:lnTo>
                                    <a:pt x="9" y="6"/>
                                  </a:lnTo>
                                  <a:lnTo>
                                    <a:pt x="2" y="0"/>
                                  </a:lnTo>
                                  <a:close/>
                                </a:path>
                              </a:pathLst>
                            </a:custGeom>
                            <a:solidFill>
                              <a:srgbClr val="000000"/>
                            </a:solidFill>
                            <a:ln>
                              <a:noFill/>
                            </a:ln>
                          </wps:spPr>
                          <wps:bodyPr upright="1"/>
                        </wps:wsp>
                        <wps:wsp>
                          <wps:cNvPr id="84" name="任意多边形 84"/>
                          <wps:cNvSpPr/>
                          <wps:spPr>
                            <a:xfrm>
                              <a:off x="1425" y="3770"/>
                              <a:ext cx="9" cy="28"/>
                            </a:xfrm>
                            <a:custGeom>
                              <a:avLst/>
                              <a:gdLst/>
                              <a:ahLst/>
                              <a:cxnLst/>
                              <a:rect l="0" t="0" r="0" b="0"/>
                              <a:pathLst>
                                <a:path w="9" h="28">
                                  <a:moveTo>
                                    <a:pt x="0" y="0"/>
                                  </a:moveTo>
                                  <a:lnTo>
                                    <a:pt x="0" y="8"/>
                                  </a:lnTo>
                                  <a:lnTo>
                                    <a:pt x="0" y="18"/>
                                  </a:lnTo>
                                  <a:lnTo>
                                    <a:pt x="0" y="28"/>
                                  </a:lnTo>
                                  <a:lnTo>
                                    <a:pt x="5" y="28"/>
                                  </a:lnTo>
                                  <a:lnTo>
                                    <a:pt x="5" y="9"/>
                                  </a:lnTo>
                                  <a:lnTo>
                                    <a:pt x="9" y="5"/>
                                  </a:lnTo>
                                  <a:lnTo>
                                    <a:pt x="0" y="0"/>
                                  </a:lnTo>
                                  <a:close/>
                                </a:path>
                              </a:pathLst>
                            </a:custGeom>
                            <a:solidFill>
                              <a:srgbClr val="000000"/>
                            </a:solidFill>
                            <a:ln>
                              <a:noFill/>
                            </a:ln>
                          </wps:spPr>
                          <wps:bodyPr upright="1"/>
                        </wps:wsp>
                        <wps:wsp>
                          <wps:cNvPr id="85" name="任意多边形 85"/>
                          <wps:cNvSpPr/>
                          <wps:spPr>
                            <a:xfrm>
                              <a:off x="1473" y="3769"/>
                              <a:ext cx="18" cy="29"/>
                            </a:xfrm>
                            <a:custGeom>
                              <a:avLst/>
                              <a:gdLst/>
                              <a:ahLst/>
                              <a:cxnLst/>
                              <a:rect l="0" t="0" r="0" b="0"/>
                              <a:pathLst>
                                <a:path w="18" h="29">
                                  <a:moveTo>
                                    <a:pt x="10" y="0"/>
                                  </a:moveTo>
                                  <a:lnTo>
                                    <a:pt x="8" y="8"/>
                                  </a:lnTo>
                                  <a:lnTo>
                                    <a:pt x="6" y="14"/>
                                  </a:lnTo>
                                  <a:lnTo>
                                    <a:pt x="3" y="24"/>
                                  </a:lnTo>
                                  <a:lnTo>
                                    <a:pt x="0" y="29"/>
                                  </a:lnTo>
                                  <a:lnTo>
                                    <a:pt x="3" y="29"/>
                                  </a:lnTo>
                                  <a:lnTo>
                                    <a:pt x="7" y="21"/>
                                  </a:lnTo>
                                  <a:lnTo>
                                    <a:pt x="11" y="15"/>
                                  </a:lnTo>
                                  <a:lnTo>
                                    <a:pt x="16" y="8"/>
                                  </a:lnTo>
                                  <a:lnTo>
                                    <a:pt x="18" y="7"/>
                                  </a:lnTo>
                                  <a:lnTo>
                                    <a:pt x="10" y="0"/>
                                  </a:lnTo>
                                  <a:close/>
                                </a:path>
                              </a:pathLst>
                            </a:custGeom>
                            <a:solidFill>
                              <a:srgbClr val="000000"/>
                            </a:solidFill>
                            <a:ln>
                              <a:noFill/>
                            </a:ln>
                          </wps:spPr>
                          <wps:bodyPr upright="1"/>
                        </wps:wsp>
                        <wps:wsp>
                          <wps:cNvPr id="86" name="任意多边形 86"/>
                          <wps:cNvSpPr/>
                          <wps:spPr>
                            <a:xfrm>
                              <a:off x="1572" y="3869"/>
                              <a:ext cx="6" cy="10"/>
                            </a:xfrm>
                            <a:custGeom>
                              <a:avLst/>
                              <a:gdLst/>
                              <a:ahLst/>
                              <a:cxnLst/>
                              <a:rect l="0" t="0" r="0" b="0"/>
                              <a:pathLst>
                                <a:path w="6" h="10">
                                  <a:moveTo>
                                    <a:pt x="5" y="0"/>
                                  </a:moveTo>
                                  <a:lnTo>
                                    <a:pt x="0" y="1"/>
                                  </a:lnTo>
                                  <a:lnTo>
                                    <a:pt x="0" y="10"/>
                                  </a:lnTo>
                                  <a:lnTo>
                                    <a:pt x="6" y="7"/>
                                  </a:lnTo>
                                  <a:lnTo>
                                    <a:pt x="5" y="0"/>
                                  </a:lnTo>
                                  <a:close/>
                                </a:path>
                              </a:pathLst>
                            </a:custGeom>
                            <a:solidFill>
                              <a:srgbClr val="000000"/>
                            </a:solidFill>
                            <a:ln>
                              <a:noFill/>
                            </a:ln>
                          </wps:spPr>
                          <wps:bodyPr upright="1"/>
                        </wps:wsp>
                        <wps:wsp>
                          <wps:cNvPr id="87" name="任意多边形 87"/>
                          <wps:cNvSpPr/>
                          <wps:spPr>
                            <a:xfrm>
                              <a:off x="1535" y="3840"/>
                              <a:ext cx="45" cy="29"/>
                            </a:xfrm>
                            <a:custGeom>
                              <a:avLst/>
                              <a:gdLst/>
                              <a:ahLst/>
                              <a:cxnLst/>
                              <a:rect l="0" t="0" r="0" b="0"/>
                              <a:pathLst>
                                <a:path w="45" h="29">
                                  <a:moveTo>
                                    <a:pt x="45" y="0"/>
                                  </a:moveTo>
                                  <a:lnTo>
                                    <a:pt x="37" y="1"/>
                                  </a:lnTo>
                                  <a:lnTo>
                                    <a:pt x="37" y="28"/>
                                  </a:lnTo>
                                  <a:lnTo>
                                    <a:pt x="0" y="28"/>
                                  </a:lnTo>
                                  <a:lnTo>
                                    <a:pt x="42" y="29"/>
                                  </a:lnTo>
                                  <a:lnTo>
                                    <a:pt x="42" y="19"/>
                                  </a:lnTo>
                                  <a:lnTo>
                                    <a:pt x="42" y="8"/>
                                  </a:lnTo>
                                  <a:lnTo>
                                    <a:pt x="42" y="3"/>
                                  </a:lnTo>
                                  <a:lnTo>
                                    <a:pt x="45" y="0"/>
                                  </a:lnTo>
                                  <a:close/>
                                </a:path>
                              </a:pathLst>
                            </a:custGeom>
                            <a:solidFill>
                              <a:srgbClr val="000000"/>
                            </a:solidFill>
                            <a:ln>
                              <a:noFill/>
                            </a:ln>
                          </wps:spPr>
                          <wps:bodyPr upright="1"/>
                        </wps:wsp>
                        <wps:wsp>
                          <wps:cNvPr id="88" name="任意多边形 88"/>
                          <wps:cNvSpPr/>
                          <wps:spPr>
                            <a:xfrm>
                              <a:off x="1529" y="3834"/>
                              <a:ext cx="51" cy="46"/>
                            </a:xfrm>
                            <a:custGeom>
                              <a:avLst/>
                              <a:gdLst/>
                              <a:ahLst/>
                              <a:cxnLst/>
                              <a:rect l="0" t="0" r="0" b="0"/>
                              <a:pathLst>
                                <a:path w="51" h="46">
                                  <a:moveTo>
                                    <a:pt x="0" y="0"/>
                                  </a:moveTo>
                                  <a:lnTo>
                                    <a:pt x="0" y="10"/>
                                  </a:lnTo>
                                  <a:lnTo>
                                    <a:pt x="0" y="20"/>
                                  </a:lnTo>
                                  <a:lnTo>
                                    <a:pt x="0" y="23"/>
                                  </a:lnTo>
                                  <a:lnTo>
                                    <a:pt x="0" y="33"/>
                                  </a:lnTo>
                                  <a:lnTo>
                                    <a:pt x="0" y="42"/>
                                  </a:lnTo>
                                  <a:lnTo>
                                    <a:pt x="0" y="46"/>
                                  </a:lnTo>
                                  <a:lnTo>
                                    <a:pt x="6" y="43"/>
                                  </a:lnTo>
                                  <a:lnTo>
                                    <a:pt x="6" y="36"/>
                                  </a:lnTo>
                                  <a:lnTo>
                                    <a:pt x="43" y="36"/>
                                  </a:lnTo>
                                  <a:lnTo>
                                    <a:pt x="48" y="35"/>
                                  </a:lnTo>
                                  <a:lnTo>
                                    <a:pt x="6" y="34"/>
                                  </a:lnTo>
                                  <a:lnTo>
                                    <a:pt x="6" y="7"/>
                                  </a:lnTo>
                                  <a:lnTo>
                                    <a:pt x="43" y="7"/>
                                  </a:lnTo>
                                  <a:lnTo>
                                    <a:pt x="51" y="6"/>
                                  </a:lnTo>
                                  <a:lnTo>
                                    <a:pt x="6" y="4"/>
                                  </a:lnTo>
                                  <a:lnTo>
                                    <a:pt x="0" y="0"/>
                                  </a:lnTo>
                                  <a:close/>
                                </a:path>
                              </a:pathLst>
                            </a:custGeom>
                            <a:solidFill>
                              <a:srgbClr val="000000"/>
                            </a:solidFill>
                            <a:ln>
                              <a:noFill/>
                            </a:ln>
                          </wps:spPr>
                          <wps:bodyPr upright="1"/>
                        </wps:wsp>
                        <wps:wsp>
                          <wps:cNvPr id="89" name="任意多边形 89"/>
                          <wps:cNvSpPr/>
                          <wps:spPr>
                            <a:xfrm>
                              <a:off x="1535" y="3833"/>
                              <a:ext cx="45" cy="7"/>
                            </a:xfrm>
                            <a:custGeom>
                              <a:avLst/>
                              <a:gdLst/>
                              <a:ahLst/>
                              <a:cxnLst/>
                              <a:rect l="0" t="0" r="0" b="0"/>
                              <a:pathLst>
                                <a:path w="45" h="7">
                                  <a:moveTo>
                                    <a:pt x="40" y="0"/>
                                  </a:moveTo>
                                  <a:lnTo>
                                    <a:pt x="36" y="5"/>
                                  </a:lnTo>
                                  <a:lnTo>
                                    <a:pt x="0" y="5"/>
                                  </a:lnTo>
                                  <a:lnTo>
                                    <a:pt x="45" y="7"/>
                                  </a:lnTo>
                                  <a:lnTo>
                                    <a:pt x="40" y="0"/>
                                  </a:lnTo>
                                  <a:close/>
                                </a:path>
                              </a:pathLst>
                            </a:custGeom>
                            <a:solidFill>
                              <a:srgbClr val="000000"/>
                            </a:solidFill>
                            <a:ln>
                              <a:noFill/>
                            </a:ln>
                          </wps:spPr>
                          <wps:bodyPr upright="1"/>
                        </wps:wsp>
                        <wps:wsp>
                          <wps:cNvPr id="90" name="任意多边形 90"/>
                          <wps:cNvSpPr/>
                          <wps:spPr>
                            <a:xfrm>
                              <a:off x="1528" y="3811"/>
                              <a:ext cx="51" cy="11"/>
                            </a:xfrm>
                            <a:custGeom>
                              <a:avLst/>
                              <a:gdLst/>
                              <a:ahLst/>
                              <a:cxnLst/>
                              <a:rect l="0" t="0" r="0" b="0"/>
                              <a:pathLst>
                                <a:path w="51" h="11">
                                  <a:moveTo>
                                    <a:pt x="44" y="0"/>
                                  </a:moveTo>
                                  <a:lnTo>
                                    <a:pt x="39" y="7"/>
                                  </a:lnTo>
                                  <a:lnTo>
                                    <a:pt x="0" y="7"/>
                                  </a:lnTo>
                                  <a:lnTo>
                                    <a:pt x="3" y="11"/>
                                  </a:lnTo>
                                  <a:lnTo>
                                    <a:pt x="11" y="9"/>
                                  </a:lnTo>
                                  <a:lnTo>
                                    <a:pt x="11" y="9"/>
                                  </a:lnTo>
                                  <a:lnTo>
                                    <a:pt x="51" y="9"/>
                                  </a:lnTo>
                                  <a:lnTo>
                                    <a:pt x="44" y="0"/>
                                  </a:lnTo>
                                  <a:close/>
                                </a:path>
                              </a:pathLst>
                            </a:custGeom>
                            <a:solidFill>
                              <a:srgbClr val="000000"/>
                            </a:solidFill>
                            <a:ln>
                              <a:noFill/>
                            </a:ln>
                          </wps:spPr>
                          <wps:bodyPr upright="1"/>
                        </wps:wsp>
                        <wps:wsp>
                          <wps:cNvPr id="91" name="任意多边形 91"/>
                          <wps:cNvSpPr/>
                          <wps:spPr>
                            <a:xfrm>
                              <a:off x="1509" y="3778"/>
                              <a:ext cx="46" cy="49"/>
                            </a:xfrm>
                            <a:custGeom>
                              <a:avLst/>
                              <a:gdLst/>
                              <a:ahLst/>
                              <a:cxnLst/>
                              <a:rect l="0" t="0" r="0" b="0"/>
                              <a:pathLst>
                                <a:path w="46" h="49">
                                  <a:moveTo>
                                    <a:pt x="39" y="0"/>
                                  </a:moveTo>
                                  <a:lnTo>
                                    <a:pt x="35" y="9"/>
                                  </a:lnTo>
                                  <a:lnTo>
                                    <a:pt x="31" y="17"/>
                                  </a:lnTo>
                                  <a:lnTo>
                                    <a:pt x="26" y="23"/>
                                  </a:lnTo>
                                  <a:lnTo>
                                    <a:pt x="25" y="24"/>
                                  </a:lnTo>
                                  <a:lnTo>
                                    <a:pt x="20" y="30"/>
                                  </a:lnTo>
                                  <a:lnTo>
                                    <a:pt x="14" y="36"/>
                                  </a:lnTo>
                                  <a:lnTo>
                                    <a:pt x="7" y="42"/>
                                  </a:lnTo>
                                  <a:lnTo>
                                    <a:pt x="0" y="46"/>
                                  </a:lnTo>
                                  <a:lnTo>
                                    <a:pt x="0" y="47"/>
                                  </a:lnTo>
                                  <a:lnTo>
                                    <a:pt x="0" y="49"/>
                                  </a:lnTo>
                                  <a:lnTo>
                                    <a:pt x="7" y="45"/>
                                  </a:lnTo>
                                  <a:lnTo>
                                    <a:pt x="14" y="41"/>
                                  </a:lnTo>
                                  <a:lnTo>
                                    <a:pt x="21" y="36"/>
                                  </a:lnTo>
                                  <a:lnTo>
                                    <a:pt x="24" y="32"/>
                                  </a:lnTo>
                                  <a:lnTo>
                                    <a:pt x="30" y="27"/>
                                  </a:lnTo>
                                  <a:lnTo>
                                    <a:pt x="35" y="20"/>
                                  </a:lnTo>
                                  <a:lnTo>
                                    <a:pt x="40" y="12"/>
                                  </a:lnTo>
                                  <a:lnTo>
                                    <a:pt x="45" y="4"/>
                                  </a:lnTo>
                                  <a:lnTo>
                                    <a:pt x="46" y="3"/>
                                  </a:lnTo>
                                  <a:lnTo>
                                    <a:pt x="39" y="0"/>
                                  </a:lnTo>
                                  <a:close/>
                                </a:path>
                              </a:pathLst>
                            </a:custGeom>
                            <a:solidFill>
                              <a:srgbClr val="000000"/>
                            </a:solidFill>
                            <a:ln>
                              <a:noFill/>
                            </a:ln>
                          </wps:spPr>
                          <wps:bodyPr upright="1"/>
                        </wps:wsp>
                        <wps:wsp>
                          <wps:cNvPr id="92" name="任意多边形 92"/>
                          <wps:cNvSpPr/>
                          <wps:spPr>
                            <a:xfrm>
                              <a:off x="1548" y="3769"/>
                              <a:ext cx="51" cy="54"/>
                            </a:xfrm>
                            <a:custGeom>
                              <a:avLst/>
                              <a:gdLst/>
                              <a:ahLst/>
                              <a:cxnLst/>
                              <a:rect l="0" t="0" r="0" b="0"/>
                              <a:pathLst>
                                <a:path w="51" h="54">
                                  <a:moveTo>
                                    <a:pt x="3" y="0"/>
                                  </a:moveTo>
                                  <a:lnTo>
                                    <a:pt x="0" y="9"/>
                                  </a:lnTo>
                                  <a:lnTo>
                                    <a:pt x="7" y="12"/>
                                  </a:lnTo>
                                  <a:lnTo>
                                    <a:pt x="10" y="18"/>
                                  </a:lnTo>
                                  <a:lnTo>
                                    <a:pt x="15" y="26"/>
                                  </a:lnTo>
                                  <a:lnTo>
                                    <a:pt x="18" y="31"/>
                                  </a:lnTo>
                                  <a:lnTo>
                                    <a:pt x="22" y="37"/>
                                  </a:lnTo>
                                  <a:lnTo>
                                    <a:pt x="28" y="42"/>
                                  </a:lnTo>
                                  <a:lnTo>
                                    <a:pt x="34" y="48"/>
                                  </a:lnTo>
                                  <a:lnTo>
                                    <a:pt x="42" y="54"/>
                                  </a:lnTo>
                                  <a:lnTo>
                                    <a:pt x="43" y="54"/>
                                  </a:lnTo>
                                  <a:lnTo>
                                    <a:pt x="48" y="49"/>
                                  </a:lnTo>
                                  <a:lnTo>
                                    <a:pt x="51" y="48"/>
                                  </a:lnTo>
                                  <a:lnTo>
                                    <a:pt x="51" y="46"/>
                                  </a:lnTo>
                                  <a:lnTo>
                                    <a:pt x="43" y="43"/>
                                  </a:lnTo>
                                  <a:lnTo>
                                    <a:pt x="35" y="40"/>
                                  </a:lnTo>
                                  <a:lnTo>
                                    <a:pt x="29" y="35"/>
                                  </a:lnTo>
                                  <a:lnTo>
                                    <a:pt x="23" y="30"/>
                                  </a:lnTo>
                                  <a:lnTo>
                                    <a:pt x="23" y="30"/>
                                  </a:lnTo>
                                  <a:lnTo>
                                    <a:pt x="17" y="22"/>
                                  </a:lnTo>
                                  <a:lnTo>
                                    <a:pt x="11" y="15"/>
                                  </a:lnTo>
                                  <a:lnTo>
                                    <a:pt x="8" y="9"/>
                                  </a:lnTo>
                                  <a:lnTo>
                                    <a:pt x="11" y="7"/>
                                  </a:lnTo>
                                  <a:lnTo>
                                    <a:pt x="3" y="0"/>
                                  </a:lnTo>
                                  <a:close/>
                                </a:path>
                              </a:pathLst>
                            </a:custGeom>
                            <a:solidFill>
                              <a:srgbClr val="000000"/>
                            </a:solidFill>
                            <a:ln>
                              <a:noFill/>
                            </a:ln>
                          </wps:spPr>
                          <wps:bodyPr upright="1"/>
                        </wps:wsp>
                        <wps:wsp>
                          <wps:cNvPr id="93" name="任意多边形 93"/>
                          <wps:cNvSpPr/>
                          <wps:spPr>
                            <a:xfrm>
                              <a:off x="1649" y="3827"/>
                              <a:ext cx="7" cy="56"/>
                            </a:xfrm>
                            <a:custGeom>
                              <a:avLst/>
                              <a:gdLst/>
                              <a:ahLst/>
                              <a:cxnLst/>
                              <a:rect l="0" t="0" r="0" b="0"/>
                              <a:pathLst>
                                <a:path w="7" h="56">
                                  <a:moveTo>
                                    <a:pt x="7" y="0"/>
                                  </a:moveTo>
                                  <a:lnTo>
                                    <a:pt x="1" y="0"/>
                                  </a:lnTo>
                                  <a:lnTo>
                                    <a:pt x="1" y="28"/>
                                  </a:lnTo>
                                  <a:lnTo>
                                    <a:pt x="1" y="37"/>
                                  </a:lnTo>
                                  <a:lnTo>
                                    <a:pt x="0" y="47"/>
                                  </a:lnTo>
                                  <a:lnTo>
                                    <a:pt x="0" y="56"/>
                                  </a:lnTo>
                                  <a:lnTo>
                                    <a:pt x="7" y="52"/>
                                  </a:lnTo>
                                  <a:lnTo>
                                    <a:pt x="7" y="42"/>
                                  </a:lnTo>
                                  <a:lnTo>
                                    <a:pt x="7" y="33"/>
                                  </a:lnTo>
                                  <a:lnTo>
                                    <a:pt x="7" y="31"/>
                                  </a:lnTo>
                                  <a:lnTo>
                                    <a:pt x="7" y="0"/>
                                  </a:lnTo>
                                  <a:close/>
                                </a:path>
                              </a:pathLst>
                            </a:custGeom>
                            <a:solidFill>
                              <a:srgbClr val="000000"/>
                            </a:solidFill>
                            <a:ln>
                              <a:noFill/>
                            </a:ln>
                          </wps:spPr>
                          <wps:bodyPr upright="1"/>
                        </wps:wsp>
                        <wps:wsp>
                          <wps:cNvPr id="94" name="任意多边形 94"/>
                          <wps:cNvSpPr/>
                          <wps:spPr>
                            <a:xfrm>
                              <a:off x="1607" y="3817"/>
                              <a:ext cx="91" cy="11"/>
                            </a:xfrm>
                            <a:custGeom>
                              <a:avLst/>
                              <a:gdLst/>
                              <a:ahLst/>
                              <a:cxnLst/>
                              <a:rect l="0" t="0" r="0" b="0"/>
                              <a:pathLst>
                                <a:path w="91" h="11">
                                  <a:moveTo>
                                    <a:pt x="83" y="0"/>
                                  </a:moveTo>
                                  <a:lnTo>
                                    <a:pt x="77" y="7"/>
                                  </a:lnTo>
                                  <a:lnTo>
                                    <a:pt x="49" y="7"/>
                                  </a:lnTo>
                                  <a:lnTo>
                                    <a:pt x="43" y="7"/>
                                  </a:lnTo>
                                  <a:lnTo>
                                    <a:pt x="0" y="7"/>
                                  </a:lnTo>
                                  <a:lnTo>
                                    <a:pt x="3" y="11"/>
                                  </a:lnTo>
                                  <a:lnTo>
                                    <a:pt x="10" y="10"/>
                                  </a:lnTo>
                                  <a:lnTo>
                                    <a:pt x="11" y="10"/>
                                  </a:lnTo>
                                  <a:lnTo>
                                    <a:pt x="43" y="10"/>
                                  </a:lnTo>
                                  <a:lnTo>
                                    <a:pt x="49" y="10"/>
                                  </a:lnTo>
                                  <a:lnTo>
                                    <a:pt x="91" y="10"/>
                                  </a:lnTo>
                                  <a:lnTo>
                                    <a:pt x="83" y="0"/>
                                  </a:lnTo>
                                  <a:close/>
                                </a:path>
                              </a:pathLst>
                            </a:custGeom>
                            <a:solidFill>
                              <a:srgbClr val="000000"/>
                            </a:solidFill>
                            <a:ln>
                              <a:noFill/>
                            </a:ln>
                          </wps:spPr>
                          <wps:bodyPr upright="1"/>
                        </wps:wsp>
                        <wps:wsp>
                          <wps:cNvPr id="95" name="任意多边形 95"/>
                          <wps:cNvSpPr/>
                          <wps:spPr>
                            <a:xfrm>
                              <a:off x="1621" y="3788"/>
                              <a:ext cx="17" cy="32"/>
                            </a:xfrm>
                            <a:custGeom>
                              <a:avLst/>
                              <a:gdLst/>
                              <a:ahLst/>
                              <a:cxnLst/>
                              <a:rect l="0" t="0" r="0" b="0"/>
                              <a:pathLst>
                                <a:path w="17" h="32">
                                  <a:moveTo>
                                    <a:pt x="1" y="0"/>
                                  </a:moveTo>
                                  <a:lnTo>
                                    <a:pt x="0" y="2"/>
                                  </a:lnTo>
                                  <a:lnTo>
                                    <a:pt x="5" y="11"/>
                                  </a:lnTo>
                                  <a:lnTo>
                                    <a:pt x="8" y="19"/>
                                  </a:lnTo>
                                  <a:lnTo>
                                    <a:pt x="10" y="23"/>
                                  </a:lnTo>
                                  <a:lnTo>
                                    <a:pt x="13" y="32"/>
                                  </a:lnTo>
                                  <a:lnTo>
                                    <a:pt x="14" y="31"/>
                                  </a:lnTo>
                                  <a:lnTo>
                                    <a:pt x="17" y="25"/>
                                  </a:lnTo>
                                  <a:lnTo>
                                    <a:pt x="16" y="17"/>
                                  </a:lnTo>
                                  <a:lnTo>
                                    <a:pt x="12" y="13"/>
                                  </a:lnTo>
                                  <a:lnTo>
                                    <a:pt x="6" y="5"/>
                                  </a:lnTo>
                                  <a:lnTo>
                                    <a:pt x="1" y="0"/>
                                  </a:lnTo>
                                  <a:close/>
                                </a:path>
                              </a:pathLst>
                            </a:custGeom>
                            <a:solidFill>
                              <a:srgbClr val="000000"/>
                            </a:solidFill>
                            <a:ln>
                              <a:noFill/>
                            </a:ln>
                          </wps:spPr>
                          <wps:bodyPr upright="1"/>
                        </wps:wsp>
                        <wps:wsp>
                          <wps:cNvPr id="96" name="任意多边形 96"/>
                          <wps:cNvSpPr/>
                          <wps:spPr>
                            <a:xfrm>
                              <a:off x="1663" y="3786"/>
                              <a:ext cx="22" cy="36"/>
                            </a:xfrm>
                            <a:custGeom>
                              <a:avLst/>
                              <a:gdLst/>
                              <a:ahLst/>
                              <a:cxnLst/>
                              <a:rect l="0" t="0" r="0" b="0"/>
                              <a:pathLst>
                                <a:path w="22" h="36">
                                  <a:moveTo>
                                    <a:pt x="14" y="0"/>
                                  </a:moveTo>
                                  <a:lnTo>
                                    <a:pt x="12" y="8"/>
                                  </a:lnTo>
                                  <a:lnTo>
                                    <a:pt x="9" y="16"/>
                                  </a:lnTo>
                                  <a:lnTo>
                                    <a:pt x="5" y="25"/>
                                  </a:lnTo>
                                  <a:lnTo>
                                    <a:pt x="0" y="34"/>
                                  </a:lnTo>
                                  <a:lnTo>
                                    <a:pt x="0" y="34"/>
                                  </a:lnTo>
                                  <a:lnTo>
                                    <a:pt x="1" y="36"/>
                                  </a:lnTo>
                                  <a:lnTo>
                                    <a:pt x="6" y="29"/>
                                  </a:lnTo>
                                  <a:lnTo>
                                    <a:pt x="11" y="21"/>
                                  </a:lnTo>
                                  <a:lnTo>
                                    <a:pt x="13" y="18"/>
                                  </a:lnTo>
                                  <a:lnTo>
                                    <a:pt x="20" y="10"/>
                                  </a:lnTo>
                                  <a:lnTo>
                                    <a:pt x="22" y="8"/>
                                  </a:lnTo>
                                  <a:lnTo>
                                    <a:pt x="14" y="0"/>
                                  </a:lnTo>
                                  <a:close/>
                                </a:path>
                              </a:pathLst>
                            </a:custGeom>
                            <a:solidFill>
                              <a:srgbClr val="000000"/>
                            </a:solidFill>
                            <a:ln>
                              <a:noFill/>
                            </a:ln>
                          </wps:spPr>
                          <wps:bodyPr upright="1"/>
                        </wps:wsp>
                        <wps:wsp>
                          <wps:cNvPr id="97" name="矩形 97"/>
                          <wps:cNvSpPr/>
                          <wps:spPr>
                            <a:xfrm>
                              <a:off x="1650" y="3781"/>
                              <a:ext cx="6" cy="43"/>
                            </a:xfrm>
                            <a:prstGeom prst="rect">
                              <a:avLst/>
                            </a:prstGeom>
                            <a:solidFill>
                              <a:srgbClr val="000000"/>
                            </a:solidFill>
                            <a:ln>
                              <a:noFill/>
                            </a:ln>
                          </wps:spPr>
                          <wps:bodyPr upright="1"/>
                        </wps:wsp>
                        <wps:wsp>
                          <wps:cNvPr id="98" name="任意多边形 98"/>
                          <wps:cNvSpPr/>
                          <wps:spPr>
                            <a:xfrm>
                              <a:off x="1615" y="3771"/>
                              <a:ext cx="76" cy="11"/>
                            </a:xfrm>
                            <a:custGeom>
                              <a:avLst/>
                              <a:gdLst/>
                              <a:ahLst/>
                              <a:cxnLst/>
                              <a:rect l="0" t="0" r="0" b="0"/>
                              <a:pathLst>
                                <a:path w="76" h="11">
                                  <a:moveTo>
                                    <a:pt x="69" y="0"/>
                                  </a:moveTo>
                                  <a:lnTo>
                                    <a:pt x="63" y="7"/>
                                  </a:lnTo>
                                  <a:lnTo>
                                    <a:pt x="0" y="7"/>
                                  </a:lnTo>
                                  <a:lnTo>
                                    <a:pt x="3" y="11"/>
                                  </a:lnTo>
                                  <a:lnTo>
                                    <a:pt x="11" y="10"/>
                                  </a:lnTo>
                                  <a:lnTo>
                                    <a:pt x="11" y="10"/>
                                  </a:lnTo>
                                  <a:lnTo>
                                    <a:pt x="35" y="10"/>
                                  </a:lnTo>
                                  <a:lnTo>
                                    <a:pt x="41" y="10"/>
                                  </a:lnTo>
                                  <a:lnTo>
                                    <a:pt x="76" y="10"/>
                                  </a:lnTo>
                                  <a:lnTo>
                                    <a:pt x="69" y="0"/>
                                  </a:lnTo>
                                  <a:close/>
                                </a:path>
                              </a:pathLst>
                            </a:custGeom>
                            <a:solidFill>
                              <a:srgbClr val="000000"/>
                            </a:solidFill>
                            <a:ln>
                              <a:noFill/>
                            </a:ln>
                          </wps:spPr>
                          <wps:bodyPr upright="1"/>
                        </wps:wsp>
                        <wps:wsp>
                          <wps:cNvPr id="99" name="任意多边形 99"/>
                          <wps:cNvSpPr/>
                          <wps:spPr>
                            <a:xfrm>
                              <a:off x="1716" y="3869"/>
                              <a:ext cx="65" cy="13"/>
                            </a:xfrm>
                            <a:custGeom>
                              <a:avLst/>
                              <a:gdLst/>
                              <a:ahLst/>
                              <a:cxnLst/>
                              <a:rect l="0" t="0" r="0" b="0"/>
                              <a:pathLst>
                                <a:path w="65" h="13">
                                  <a:moveTo>
                                    <a:pt x="0" y="0"/>
                                  </a:moveTo>
                                  <a:lnTo>
                                    <a:pt x="0" y="8"/>
                                  </a:lnTo>
                                  <a:lnTo>
                                    <a:pt x="0" y="13"/>
                                  </a:lnTo>
                                  <a:lnTo>
                                    <a:pt x="5" y="9"/>
                                  </a:lnTo>
                                  <a:lnTo>
                                    <a:pt x="5" y="1"/>
                                  </a:lnTo>
                                  <a:lnTo>
                                    <a:pt x="65" y="1"/>
                                  </a:lnTo>
                                  <a:lnTo>
                                    <a:pt x="0" y="0"/>
                                  </a:lnTo>
                                  <a:close/>
                                </a:path>
                              </a:pathLst>
                            </a:custGeom>
                            <a:solidFill>
                              <a:srgbClr val="000000"/>
                            </a:solidFill>
                            <a:ln>
                              <a:noFill/>
                            </a:ln>
                          </wps:spPr>
                          <wps:bodyPr upright="1"/>
                        </wps:wsp>
                        <wps:wsp>
                          <wps:cNvPr id="100" name="任意多边形 100"/>
                          <wps:cNvSpPr/>
                          <wps:spPr>
                            <a:xfrm>
                              <a:off x="1721" y="3803"/>
                              <a:ext cx="38" cy="65"/>
                            </a:xfrm>
                            <a:custGeom>
                              <a:avLst/>
                              <a:gdLst/>
                              <a:ahLst/>
                              <a:cxnLst/>
                              <a:rect l="0" t="0" r="0" b="0"/>
                              <a:pathLst>
                                <a:path w="38" h="65">
                                  <a:moveTo>
                                    <a:pt x="17" y="0"/>
                                  </a:moveTo>
                                  <a:lnTo>
                                    <a:pt x="17" y="65"/>
                                  </a:lnTo>
                                  <a:lnTo>
                                    <a:pt x="0" y="65"/>
                                  </a:lnTo>
                                  <a:lnTo>
                                    <a:pt x="22" y="65"/>
                                  </a:lnTo>
                                  <a:lnTo>
                                    <a:pt x="22" y="43"/>
                                  </a:lnTo>
                                  <a:lnTo>
                                    <a:pt x="38" y="43"/>
                                  </a:lnTo>
                                  <a:lnTo>
                                    <a:pt x="22" y="41"/>
                                  </a:lnTo>
                                  <a:lnTo>
                                    <a:pt x="22" y="21"/>
                                  </a:lnTo>
                                  <a:lnTo>
                                    <a:pt x="38" y="21"/>
                                  </a:lnTo>
                                  <a:lnTo>
                                    <a:pt x="22" y="19"/>
                                  </a:lnTo>
                                  <a:lnTo>
                                    <a:pt x="22" y="0"/>
                                  </a:lnTo>
                                  <a:lnTo>
                                    <a:pt x="38" y="0"/>
                                  </a:lnTo>
                                  <a:lnTo>
                                    <a:pt x="17" y="0"/>
                                  </a:lnTo>
                                  <a:close/>
                                </a:path>
                              </a:pathLst>
                            </a:custGeom>
                            <a:solidFill>
                              <a:srgbClr val="000000"/>
                            </a:solidFill>
                            <a:ln>
                              <a:noFill/>
                            </a:ln>
                          </wps:spPr>
                          <wps:bodyPr upright="1"/>
                        </wps:wsp>
                        <wps:wsp>
                          <wps:cNvPr id="101" name="任意多边形 101"/>
                          <wps:cNvSpPr/>
                          <wps:spPr>
                            <a:xfrm>
                              <a:off x="1738" y="3803"/>
                              <a:ext cx="27" cy="65"/>
                            </a:xfrm>
                            <a:custGeom>
                              <a:avLst/>
                              <a:gdLst/>
                              <a:ahLst/>
                              <a:cxnLst/>
                              <a:rect l="0" t="0" r="0" b="0"/>
                              <a:pathLst>
                                <a:path w="27" h="65">
                                  <a:moveTo>
                                    <a:pt x="27" y="0"/>
                                  </a:moveTo>
                                  <a:lnTo>
                                    <a:pt x="0" y="0"/>
                                  </a:lnTo>
                                  <a:lnTo>
                                    <a:pt x="21" y="0"/>
                                  </a:lnTo>
                                  <a:lnTo>
                                    <a:pt x="21" y="19"/>
                                  </a:lnTo>
                                  <a:lnTo>
                                    <a:pt x="5" y="19"/>
                                  </a:lnTo>
                                  <a:lnTo>
                                    <a:pt x="21" y="21"/>
                                  </a:lnTo>
                                  <a:lnTo>
                                    <a:pt x="21" y="41"/>
                                  </a:lnTo>
                                  <a:lnTo>
                                    <a:pt x="5" y="41"/>
                                  </a:lnTo>
                                  <a:lnTo>
                                    <a:pt x="21" y="43"/>
                                  </a:lnTo>
                                  <a:lnTo>
                                    <a:pt x="21" y="65"/>
                                  </a:lnTo>
                                  <a:lnTo>
                                    <a:pt x="27" y="65"/>
                                  </a:lnTo>
                                  <a:lnTo>
                                    <a:pt x="27" y="0"/>
                                  </a:lnTo>
                                  <a:close/>
                                </a:path>
                              </a:pathLst>
                            </a:custGeom>
                            <a:solidFill>
                              <a:srgbClr val="000000"/>
                            </a:solidFill>
                            <a:ln>
                              <a:noFill/>
                            </a:ln>
                          </wps:spPr>
                          <wps:bodyPr upright="1"/>
                        </wps:wsp>
                        <wps:wsp>
                          <wps:cNvPr id="102" name="任意多边形 102"/>
                          <wps:cNvSpPr/>
                          <wps:spPr>
                            <a:xfrm>
                              <a:off x="1743" y="3802"/>
                              <a:ext cx="47" cy="67"/>
                            </a:xfrm>
                            <a:custGeom>
                              <a:avLst/>
                              <a:gdLst/>
                              <a:ahLst/>
                              <a:cxnLst/>
                              <a:rect l="0" t="0" r="0" b="0"/>
                              <a:pathLst>
                                <a:path w="47" h="67">
                                  <a:moveTo>
                                    <a:pt x="47" y="0"/>
                                  </a:moveTo>
                                  <a:lnTo>
                                    <a:pt x="38" y="1"/>
                                  </a:lnTo>
                                  <a:lnTo>
                                    <a:pt x="38" y="66"/>
                                  </a:lnTo>
                                  <a:lnTo>
                                    <a:pt x="22" y="66"/>
                                  </a:lnTo>
                                  <a:lnTo>
                                    <a:pt x="16" y="66"/>
                                  </a:lnTo>
                                  <a:lnTo>
                                    <a:pt x="0" y="66"/>
                                  </a:lnTo>
                                  <a:lnTo>
                                    <a:pt x="44" y="67"/>
                                  </a:lnTo>
                                  <a:lnTo>
                                    <a:pt x="44" y="58"/>
                                  </a:lnTo>
                                  <a:lnTo>
                                    <a:pt x="44" y="49"/>
                                  </a:lnTo>
                                  <a:lnTo>
                                    <a:pt x="44" y="40"/>
                                  </a:lnTo>
                                  <a:lnTo>
                                    <a:pt x="44" y="29"/>
                                  </a:lnTo>
                                  <a:lnTo>
                                    <a:pt x="44" y="19"/>
                                  </a:lnTo>
                                  <a:lnTo>
                                    <a:pt x="44" y="7"/>
                                  </a:lnTo>
                                  <a:lnTo>
                                    <a:pt x="44" y="3"/>
                                  </a:lnTo>
                                  <a:lnTo>
                                    <a:pt x="47" y="0"/>
                                  </a:lnTo>
                                  <a:close/>
                                </a:path>
                              </a:pathLst>
                            </a:custGeom>
                            <a:solidFill>
                              <a:srgbClr val="000000"/>
                            </a:solidFill>
                            <a:ln>
                              <a:noFill/>
                            </a:ln>
                          </wps:spPr>
                          <wps:bodyPr upright="1"/>
                        </wps:wsp>
                        <wps:wsp>
                          <wps:cNvPr id="103" name="任意多边形 103"/>
                          <wps:cNvSpPr/>
                          <wps:spPr>
                            <a:xfrm>
                              <a:off x="1716" y="3796"/>
                              <a:ext cx="74" cy="84"/>
                            </a:xfrm>
                            <a:custGeom>
                              <a:avLst/>
                              <a:gdLst/>
                              <a:ahLst/>
                              <a:cxnLst/>
                              <a:rect l="0" t="0" r="0" b="0"/>
                              <a:pathLst>
                                <a:path w="74" h="84">
                                  <a:moveTo>
                                    <a:pt x="0" y="0"/>
                                  </a:moveTo>
                                  <a:lnTo>
                                    <a:pt x="0" y="8"/>
                                  </a:lnTo>
                                  <a:lnTo>
                                    <a:pt x="0" y="17"/>
                                  </a:lnTo>
                                  <a:lnTo>
                                    <a:pt x="0" y="27"/>
                                  </a:lnTo>
                                  <a:lnTo>
                                    <a:pt x="0" y="39"/>
                                  </a:lnTo>
                                  <a:lnTo>
                                    <a:pt x="0" y="41"/>
                                  </a:lnTo>
                                  <a:lnTo>
                                    <a:pt x="0" y="53"/>
                                  </a:lnTo>
                                  <a:lnTo>
                                    <a:pt x="0" y="63"/>
                                  </a:lnTo>
                                  <a:lnTo>
                                    <a:pt x="0" y="73"/>
                                  </a:lnTo>
                                  <a:lnTo>
                                    <a:pt x="65" y="74"/>
                                  </a:lnTo>
                                  <a:lnTo>
                                    <a:pt x="65" y="84"/>
                                  </a:lnTo>
                                  <a:lnTo>
                                    <a:pt x="71" y="81"/>
                                  </a:lnTo>
                                  <a:lnTo>
                                    <a:pt x="71" y="73"/>
                                  </a:lnTo>
                                  <a:lnTo>
                                    <a:pt x="27" y="72"/>
                                  </a:lnTo>
                                  <a:lnTo>
                                    <a:pt x="5" y="72"/>
                                  </a:lnTo>
                                  <a:lnTo>
                                    <a:pt x="5" y="7"/>
                                  </a:lnTo>
                                  <a:lnTo>
                                    <a:pt x="22" y="7"/>
                                  </a:lnTo>
                                  <a:lnTo>
                                    <a:pt x="49" y="7"/>
                                  </a:lnTo>
                                  <a:lnTo>
                                    <a:pt x="65" y="7"/>
                                  </a:lnTo>
                                  <a:lnTo>
                                    <a:pt x="74" y="6"/>
                                  </a:lnTo>
                                  <a:lnTo>
                                    <a:pt x="27" y="4"/>
                                  </a:lnTo>
                                  <a:lnTo>
                                    <a:pt x="5" y="4"/>
                                  </a:lnTo>
                                  <a:lnTo>
                                    <a:pt x="0" y="0"/>
                                  </a:lnTo>
                                  <a:close/>
                                </a:path>
                              </a:pathLst>
                            </a:custGeom>
                            <a:solidFill>
                              <a:srgbClr val="000000"/>
                            </a:solidFill>
                            <a:ln>
                              <a:noFill/>
                            </a:ln>
                          </wps:spPr>
                          <wps:bodyPr upright="1"/>
                        </wps:wsp>
                        <wps:wsp>
                          <wps:cNvPr id="104" name="任意多边形 104"/>
                          <wps:cNvSpPr/>
                          <wps:spPr>
                            <a:xfrm>
                              <a:off x="1743" y="3795"/>
                              <a:ext cx="47" cy="7"/>
                            </a:xfrm>
                            <a:custGeom>
                              <a:avLst/>
                              <a:gdLst/>
                              <a:ahLst/>
                              <a:cxnLst/>
                              <a:rect l="0" t="0" r="0" b="0"/>
                              <a:pathLst>
                                <a:path w="47" h="7">
                                  <a:moveTo>
                                    <a:pt x="41" y="0"/>
                                  </a:moveTo>
                                  <a:lnTo>
                                    <a:pt x="38" y="5"/>
                                  </a:lnTo>
                                  <a:lnTo>
                                    <a:pt x="0" y="5"/>
                                  </a:lnTo>
                                  <a:lnTo>
                                    <a:pt x="47" y="7"/>
                                  </a:lnTo>
                                  <a:lnTo>
                                    <a:pt x="41" y="0"/>
                                  </a:lnTo>
                                  <a:close/>
                                </a:path>
                              </a:pathLst>
                            </a:custGeom>
                            <a:solidFill>
                              <a:srgbClr val="000000"/>
                            </a:solidFill>
                            <a:ln>
                              <a:noFill/>
                            </a:ln>
                          </wps:spPr>
                          <wps:bodyPr upright="1"/>
                        </wps:wsp>
                        <wps:wsp>
                          <wps:cNvPr id="105" name="任意多边形 105"/>
                          <wps:cNvSpPr/>
                          <wps:spPr>
                            <a:xfrm>
                              <a:off x="1721" y="3779"/>
                              <a:ext cx="33" cy="21"/>
                            </a:xfrm>
                            <a:custGeom>
                              <a:avLst/>
                              <a:gdLst/>
                              <a:ahLst/>
                              <a:cxnLst/>
                              <a:rect l="0" t="0" r="0" b="0"/>
                              <a:pathLst>
                                <a:path w="33" h="21">
                                  <a:moveTo>
                                    <a:pt x="28" y="0"/>
                                  </a:moveTo>
                                  <a:lnTo>
                                    <a:pt x="24" y="0"/>
                                  </a:lnTo>
                                  <a:lnTo>
                                    <a:pt x="22" y="9"/>
                                  </a:lnTo>
                                  <a:lnTo>
                                    <a:pt x="20" y="18"/>
                                  </a:lnTo>
                                  <a:lnTo>
                                    <a:pt x="19" y="21"/>
                                  </a:lnTo>
                                  <a:lnTo>
                                    <a:pt x="0" y="21"/>
                                  </a:lnTo>
                                  <a:lnTo>
                                    <a:pt x="22" y="21"/>
                                  </a:lnTo>
                                  <a:lnTo>
                                    <a:pt x="25" y="14"/>
                                  </a:lnTo>
                                  <a:lnTo>
                                    <a:pt x="30" y="6"/>
                                  </a:lnTo>
                                  <a:lnTo>
                                    <a:pt x="33" y="4"/>
                                  </a:lnTo>
                                  <a:lnTo>
                                    <a:pt x="28" y="0"/>
                                  </a:lnTo>
                                  <a:close/>
                                </a:path>
                              </a:pathLst>
                            </a:custGeom>
                            <a:solidFill>
                              <a:srgbClr val="000000"/>
                            </a:solidFill>
                            <a:ln>
                              <a:noFill/>
                            </a:ln>
                          </wps:spPr>
                          <wps:bodyPr upright="1"/>
                        </wps:wsp>
                        <wps:wsp>
                          <wps:cNvPr id="106" name="任意多边形 106"/>
                          <wps:cNvSpPr/>
                          <wps:spPr>
                            <a:xfrm>
                              <a:off x="1706" y="3770"/>
                              <a:ext cx="91" cy="11"/>
                            </a:xfrm>
                            <a:custGeom>
                              <a:avLst/>
                              <a:gdLst/>
                              <a:ahLst/>
                              <a:cxnLst/>
                              <a:rect l="0" t="0" r="0" b="0"/>
                              <a:pathLst>
                                <a:path w="91" h="11">
                                  <a:moveTo>
                                    <a:pt x="84" y="0"/>
                                  </a:moveTo>
                                  <a:lnTo>
                                    <a:pt x="79" y="7"/>
                                  </a:lnTo>
                                  <a:lnTo>
                                    <a:pt x="0" y="7"/>
                                  </a:lnTo>
                                  <a:lnTo>
                                    <a:pt x="4" y="11"/>
                                  </a:lnTo>
                                  <a:lnTo>
                                    <a:pt x="11" y="9"/>
                                  </a:lnTo>
                                  <a:lnTo>
                                    <a:pt x="11" y="9"/>
                                  </a:lnTo>
                                  <a:lnTo>
                                    <a:pt x="39" y="9"/>
                                  </a:lnTo>
                                  <a:lnTo>
                                    <a:pt x="43" y="9"/>
                                  </a:lnTo>
                                  <a:lnTo>
                                    <a:pt x="91" y="9"/>
                                  </a:lnTo>
                                  <a:lnTo>
                                    <a:pt x="84" y="0"/>
                                  </a:lnTo>
                                  <a:close/>
                                </a:path>
                              </a:pathLst>
                            </a:custGeom>
                            <a:solidFill>
                              <a:srgbClr val="000000"/>
                            </a:solidFill>
                            <a:ln>
                              <a:noFill/>
                            </a:ln>
                          </wps:spPr>
                          <wps:bodyPr upright="1"/>
                        </wps:wsp>
                        <wps:wsp>
                          <wps:cNvPr id="107" name="任意多边形 107"/>
                          <wps:cNvSpPr/>
                          <wps:spPr>
                            <a:xfrm>
                              <a:off x="2135" y="4137"/>
                              <a:ext cx="24" cy="110"/>
                            </a:xfrm>
                            <a:custGeom>
                              <a:avLst/>
                              <a:gdLst/>
                              <a:ahLst/>
                              <a:cxnLst/>
                              <a:rect l="0" t="0" r="0" b="0"/>
                              <a:pathLst>
                                <a:path w="24" h="110">
                                  <a:moveTo>
                                    <a:pt x="22" y="0"/>
                                  </a:moveTo>
                                  <a:lnTo>
                                    <a:pt x="19" y="3"/>
                                  </a:lnTo>
                                  <a:lnTo>
                                    <a:pt x="14" y="11"/>
                                  </a:lnTo>
                                  <a:lnTo>
                                    <a:pt x="9" y="18"/>
                                  </a:lnTo>
                                  <a:lnTo>
                                    <a:pt x="6" y="26"/>
                                  </a:lnTo>
                                  <a:lnTo>
                                    <a:pt x="5" y="27"/>
                                  </a:lnTo>
                                  <a:lnTo>
                                    <a:pt x="2" y="36"/>
                                  </a:lnTo>
                                  <a:lnTo>
                                    <a:pt x="1" y="45"/>
                                  </a:lnTo>
                                  <a:lnTo>
                                    <a:pt x="0" y="55"/>
                                  </a:lnTo>
                                  <a:lnTo>
                                    <a:pt x="0" y="56"/>
                                  </a:lnTo>
                                  <a:lnTo>
                                    <a:pt x="1" y="66"/>
                                  </a:lnTo>
                                  <a:lnTo>
                                    <a:pt x="3" y="75"/>
                                  </a:lnTo>
                                  <a:lnTo>
                                    <a:pt x="6" y="84"/>
                                  </a:lnTo>
                                  <a:lnTo>
                                    <a:pt x="7" y="87"/>
                                  </a:lnTo>
                                  <a:lnTo>
                                    <a:pt x="11" y="96"/>
                                  </a:lnTo>
                                  <a:lnTo>
                                    <a:pt x="16" y="103"/>
                                  </a:lnTo>
                                  <a:lnTo>
                                    <a:pt x="22" y="110"/>
                                  </a:lnTo>
                                  <a:lnTo>
                                    <a:pt x="24" y="108"/>
                                  </a:lnTo>
                                  <a:lnTo>
                                    <a:pt x="23" y="107"/>
                                  </a:lnTo>
                                  <a:lnTo>
                                    <a:pt x="18" y="99"/>
                                  </a:lnTo>
                                  <a:lnTo>
                                    <a:pt x="14" y="91"/>
                                  </a:lnTo>
                                  <a:lnTo>
                                    <a:pt x="10" y="83"/>
                                  </a:lnTo>
                                  <a:lnTo>
                                    <a:pt x="8" y="74"/>
                                  </a:lnTo>
                                  <a:lnTo>
                                    <a:pt x="6" y="65"/>
                                  </a:lnTo>
                                  <a:lnTo>
                                    <a:pt x="6" y="55"/>
                                  </a:lnTo>
                                  <a:lnTo>
                                    <a:pt x="6" y="45"/>
                                  </a:lnTo>
                                  <a:lnTo>
                                    <a:pt x="8" y="36"/>
                                  </a:lnTo>
                                  <a:lnTo>
                                    <a:pt x="10" y="27"/>
                                  </a:lnTo>
                                  <a:lnTo>
                                    <a:pt x="11" y="26"/>
                                  </a:lnTo>
                                  <a:lnTo>
                                    <a:pt x="14" y="18"/>
                                  </a:lnTo>
                                  <a:lnTo>
                                    <a:pt x="19" y="10"/>
                                  </a:lnTo>
                                  <a:lnTo>
                                    <a:pt x="24" y="2"/>
                                  </a:lnTo>
                                  <a:lnTo>
                                    <a:pt x="22" y="0"/>
                                  </a:lnTo>
                                  <a:close/>
                                </a:path>
                              </a:pathLst>
                            </a:custGeom>
                            <a:solidFill>
                              <a:srgbClr val="000000"/>
                            </a:solidFill>
                            <a:ln>
                              <a:noFill/>
                            </a:ln>
                          </wps:spPr>
                          <wps:bodyPr upright="1"/>
                        </wps:wsp>
                        <wps:wsp>
                          <wps:cNvPr id="108" name="任意多边形 108"/>
                          <wps:cNvSpPr/>
                          <wps:spPr>
                            <a:xfrm>
                              <a:off x="2167" y="4226"/>
                              <a:ext cx="92" cy="12"/>
                            </a:xfrm>
                            <a:custGeom>
                              <a:avLst/>
                              <a:gdLst/>
                              <a:ahLst/>
                              <a:cxnLst/>
                              <a:rect l="0" t="0" r="0" b="0"/>
                              <a:pathLst>
                                <a:path w="92" h="12">
                                  <a:moveTo>
                                    <a:pt x="84" y="0"/>
                                  </a:moveTo>
                                  <a:lnTo>
                                    <a:pt x="78" y="8"/>
                                  </a:lnTo>
                                  <a:lnTo>
                                    <a:pt x="51" y="8"/>
                                  </a:lnTo>
                                  <a:lnTo>
                                    <a:pt x="49" y="8"/>
                                  </a:lnTo>
                                  <a:lnTo>
                                    <a:pt x="0" y="8"/>
                                  </a:lnTo>
                                  <a:lnTo>
                                    <a:pt x="3" y="12"/>
                                  </a:lnTo>
                                  <a:lnTo>
                                    <a:pt x="11" y="10"/>
                                  </a:lnTo>
                                  <a:lnTo>
                                    <a:pt x="11" y="10"/>
                                  </a:lnTo>
                                  <a:lnTo>
                                    <a:pt x="92" y="10"/>
                                  </a:lnTo>
                                  <a:lnTo>
                                    <a:pt x="84" y="0"/>
                                  </a:lnTo>
                                  <a:close/>
                                </a:path>
                              </a:pathLst>
                            </a:custGeom>
                            <a:solidFill>
                              <a:srgbClr val="000000"/>
                            </a:solidFill>
                            <a:ln>
                              <a:noFill/>
                            </a:ln>
                          </wps:spPr>
                          <wps:bodyPr upright="1"/>
                        </wps:wsp>
                        <wps:wsp>
                          <wps:cNvPr id="109" name="任意多边形 109"/>
                          <wps:cNvSpPr/>
                          <wps:spPr>
                            <a:xfrm>
                              <a:off x="2189" y="4176"/>
                              <a:ext cx="16" cy="48"/>
                            </a:xfrm>
                            <a:custGeom>
                              <a:avLst/>
                              <a:gdLst/>
                              <a:ahLst/>
                              <a:cxnLst/>
                              <a:rect l="0" t="0" r="0" b="0"/>
                              <a:pathLst>
                                <a:path w="16" h="48">
                                  <a:moveTo>
                                    <a:pt x="2" y="0"/>
                                  </a:moveTo>
                                  <a:lnTo>
                                    <a:pt x="0" y="1"/>
                                  </a:lnTo>
                                  <a:lnTo>
                                    <a:pt x="3" y="10"/>
                                  </a:lnTo>
                                  <a:lnTo>
                                    <a:pt x="6" y="19"/>
                                  </a:lnTo>
                                  <a:lnTo>
                                    <a:pt x="7" y="26"/>
                                  </a:lnTo>
                                  <a:lnTo>
                                    <a:pt x="9" y="38"/>
                                  </a:lnTo>
                                  <a:lnTo>
                                    <a:pt x="9" y="44"/>
                                  </a:lnTo>
                                  <a:lnTo>
                                    <a:pt x="12" y="48"/>
                                  </a:lnTo>
                                  <a:lnTo>
                                    <a:pt x="16" y="41"/>
                                  </a:lnTo>
                                  <a:lnTo>
                                    <a:pt x="15" y="33"/>
                                  </a:lnTo>
                                  <a:lnTo>
                                    <a:pt x="14" y="27"/>
                                  </a:lnTo>
                                  <a:lnTo>
                                    <a:pt x="12" y="21"/>
                                  </a:lnTo>
                                  <a:lnTo>
                                    <a:pt x="8" y="12"/>
                                  </a:lnTo>
                                  <a:lnTo>
                                    <a:pt x="3" y="3"/>
                                  </a:lnTo>
                                  <a:lnTo>
                                    <a:pt x="2" y="0"/>
                                  </a:lnTo>
                                  <a:close/>
                                </a:path>
                              </a:pathLst>
                            </a:custGeom>
                            <a:solidFill>
                              <a:srgbClr val="000000"/>
                            </a:solidFill>
                            <a:ln>
                              <a:noFill/>
                            </a:ln>
                          </wps:spPr>
                          <wps:bodyPr upright="1"/>
                        </wps:wsp>
                        <wps:wsp>
                          <wps:cNvPr id="110" name="任意多边形 110"/>
                          <wps:cNvSpPr/>
                          <wps:spPr>
                            <a:xfrm>
                              <a:off x="2216" y="4170"/>
                              <a:ext cx="23" cy="64"/>
                            </a:xfrm>
                            <a:custGeom>
                              <a:avLst/>
                              <a:gdLst/>
                              <a:ahLst/>
                              <a:cxnLst/>
                              <a:rect l="0" t="0" r="0" b="0"/>
                              <a:pathLst>
                                <a:path w="23" h="64">
                                  <a:moveTo>
                                    <a:pt x="13" y="0"/>
                                  </a:moveTo>
                                  <a:lnTo>
                                    <a:pt x="12" y="7"/>
                                  </a:lnTo>
                                  <a:lnTo>
                                    <a:pt x="11" y="15"/>
                                  </a:lnTo>
                                  <a:lnTo>
                                    <a:pt x="9" y="24"/>
                                  </a:lnTo>
                                  <a:lnTo>
                                    <a:pt x="8" y="33"/>
                                  </a:lnTo>
                                  <a:lnTo>
                                    <a:pt x="5" y="43"/>
                                  </a:lnTo>
                                  <a:lnTo>
                                    <a:pt x="2" y="54"/>
                                  </a:lnTo>
                                  <a:lnTo>
                                    <a:pt x="0" y="64"/>
                                  </a:lnTo>
                                  <a:lnTo>
                                    <a:pt x="2" y="64"/>
                                  </a:lnTo>
                                  <a:lnTo>
                                    <a:pt x="5" y="56"/>
                                  </a:lnTo>
                                  <a:lnTo>
                                    <a:pt x="8" y="47"/>
                                  </a:lnTo>
                                  <a:lnTo>
                                    <a:pt x="11" y="39"/>
                                  </a:lnTo>
                                  <a:lnTo>
                                    <a:pt x="14" y="30"/>
                                  </a:lnTo>
                                  <a:lnTo>
                                    <a:pt x="17" y="20"/>
                                  </a:lnTo>
                                  <a:lnTo>
                                    <a:pt x="19" y="10"/>
                                  </a:lnTo>
                                  <a:lnTo>
                                    <a:pt x="23" y="7"/>
                                  </a:lnTo>
                                  <a:lnTo>
                                    <a:pt x="13" y="0"/>
                                  </a:lnTo>
                                  <a:close/>
                                </a:path>
                              </a:pathLst>
                            </a:custGeom>
                            <a:solidFill>
                              <a:srgbClr val="000000"/>
                            </a:solidFill>
                            <a:ln>
                              <a:noFill/>
                            </a:ln>
                          </wps:spPr>
                          <wps:bodyPr upright="1"/>
                        </wps:wsp>
                        <wps:wsp>
                          <wps:cNvPr id="111" name="任意多边形 111"/>
                          <wps:cNvSpPr/>
                          <wps:spPr>
                            <a:xfrm>
                              <a:off x="2174" y="4154"/>
                              <a:ext cx="79" cy="11"/>
                            </a:xfrm>
                            <a:custGeom>
                              <a:avLst/>
                              <a:gdLst/>
                              <a:ahLst/>
                              <a:cxnLst/>
                              <a:rect l="0" t="0" r="0" b="0"/>
                              <a:pathLst>
                                <a:path w="79" h="11">
                                  <a:moveTo>
                                    <a:pt x="72" y="0"/>
                                  </a:moveTo>
                                  <a:lnTo>
                                    <a:pt x="66" y="7"/>
                                  </a:lnTo>
                                  <a:lnTo>
                                    <a:pt x="0" y="7"/>
                                  </a:lnTo>
                                  <a:lnTo>
                                    <a:pt x="3" y="11"/>
                                  </a:lnTo>
                                  <a:lnTo>
                                    <a:pt x="10" y="10"/>
                                  </a:lnTo>
                                  <a:lnTo>
                                    <a:pt x="10" y="10"/>
                                  </a:lnTo>
                                  <a:lnTo>
                                    <a:pt x="79" y="10"/>
                                  </a:lnTo>
                                  <a:lnTo>
                                    <a:pt x="72" y="0"/>
                                  </a:lnTo>
                                  <a:close/>
                                </a:path>
                              </a:pathLst>
                            </a:custGeom>
                            <a:solidFill>
                              <a:srgbClr val="000000"/>
                            </a:solidFill>
                            <a:ln>
                              <a:noFill/>
                            </a:ln>
                          </wps:spPr>
                          <wps:bodyPr upright="1"/>
                        </wps:wsp>
                        <wps:wsp>
                          <wps:cNvPr id="112" name="任意多边形 112"/>
                          <wps:cNvSpPr/>
                          <wps:spPr>
                            <a:xfrm>
                              <a:off x="2204" y="4136"/>
                              <a:ext cx="14" cy="23"/>
                            </a:xfrm>
                            <a:custGeom>
                              <a:avLst/>
                              <a:gdLst/>
                              <a:ahLst/>
                              <a:cxnLst/>
                              <a:rect l="0" t="0" r="0" b="0"/>
                              <a:pathLst>
                                <a:path w="14" h="23">
                                  <a:moveTo>
                                    <a:pt x="1" y="0"/>
                                  </a:moveTo>
                                  <a:lnTo>
                                    <a:pt x="0" y="1"/>
                                  </a:lnTo>
                                  <a:lnTo>
                                    <a:pt x="5" y="10"/>
                                  </a:lnTo>
                                  <a:lnTo>
                                    <a:pt x="8" y="18"/>
                                  </a:lnTo>
                                  <a:lnTo>
                                    <a:pt x="8" y="18"/>
                                  </a:lnTo>
                                  <a:lnTo>
                                    <a:pt x="11" y="23"/>
                                  </a:lnTo>
                                  <a:lnTo>
                                    <a:pt x="13" y="21"/>
                                  </a:lnTo>
                                  <a:lnTo>
                                    <a:pt x="14" y="12"/>
                                  </a:lnTo>
                                  <a:lnTo>
                                    <a:pt x="13" y="11"/>
                                  </a:lnTo>
                                  <a:lnTo>
                                    <a:pt x="8" y="5"/>
                                  </a:lnTo>
                                  <a:lnTo>
                                    <a:pt x="1" y="0"/>
                                  </a:lnTo>
                                  <a:close/>
                                </a:path>
                              </a:pathLst>
                            </a:custGeom>
                            <a:solidFill>
                              <a:srgbClr val="000000"/>
                            </a:solidFill>
                            <a:ln>
                              <a:noFill/>
                            </a:ln>
                          </wps:spPr>
                          <wps:bodyPr upright="1"/>
                        </wps:wsp>
                        <wps:wsp>
                          <wps:cNvPr id="113" name="任意多边形 113"/>
                          <wps:cNvSpPr/>
                          <wps:spPr>
                            <a:xfrm>
                              <a:off x="2276" y="4236"/>
                              <a:ext cx="66" cy="13"/>
                            </a:xfrm>
                            <a:custGeom>
                              <a:avLst/>
                              <a:gdLst/>
                              <a:ahLst/>
                              <a:cxnLst/>
                              <a:rect l="0" t="0" r="0" b="0"/>
                              <a:pathLst>
                                <a:path w="66" h="13">
                                  <a:moveTo>
                                    <a:pt x="0" y="0"/>
                                  </a:moveTo>
                                  <a:lnTo>
                                    <a:pt x="0" y="8"/>
                                  </a:lnTo>
                                  <a:lnTo>
                                    <a:pt x="0" y="13"/>
                                  </a:lnTo>
                                  <a:lnTo>
                                    <a:pt x="6" y="9"/>
                                  </a:lnTo>
                                  <a:lnTo>
                                    <a:pt x="6" y="1"/>
                                  </a:lnTo>
                                  <a:lnTo>
                                    <a:pt x="66" y="1"/>
                                  </a:lnTo>
                                  <a:lnTo>
                                    <a:pt x="0" y="0"/>
                                  </a:lnTo>
                                  <a:close/>
                                </a:path>
                              </a:pathLst>
                            </a:custGeom>
                            <a:solidFill>
                              <a:srgbClr val="000000"/>
                            </a:solidFill>
                            <a:ln>
                              <a:noFill/>
                            </a:ln>
                          </wps:spPr>
                          <wps:bodyPr upright="1"/>
                        </wps:wsp>
                        <wps:wsp>
                          <wps:cNvPr id="114" name="任意多边形 114"/>
                          <wps:cNvSpPr/>
                          <wps:spPr>
                            <a:xfrm>
                              <a:off x="2282" y="4170"/>
                              <a:ext cx="38" cy="65"/>
                            </a:xfrm>
                            <a:custGeom>
                              <a:avLst/>
                              <a:gdLst/>
                              <a:ahLst/>
                              <a:cxnLst/>
                              <a:rect l="0" t="0" r="0" b="0"/>
                              <a:pathLst>
                                <a:path w="38" h="65">
                                  <a:moveTo>
                                    <a:pt x="16" y="0"/>
                                  </a:moveTo>
                                  <a:lnTo>
                                    <a:pt x="16" y="65"/>
                                  </a:lnTo>
                                  <a:lnTo>
                                    <a:pt x="0" y="65"/>
                                  </a:lnTo>
                                  <a:lnTo>
                                    <a:pt x="22" y="65"/>
                                  </a:lnTo>
                                  <a:lnTo>
                                    <a:pt x="22" y="43"/>
                                  </a:lnTo>
                                  <a:lnTo>
                                    <a:pt x="38" y="43"/>
                                  </a:lnTo>
                                  <a:lnTo>
                                    <a:pt x="22" y="41"/>
                                  </a:lnTo>
                                  <a:lnTo>
                                    <a:pt x="22" y="21"/>
                                  </a:lnTo>
                                  <a:lnTo>
                                    <a:pt x="38" y="21"/>
                                  </a:lnTo>
                                  <a:lnTo>
                                    <a:pt x="22" y="19"/>
                                  </a:lnTo>
                                  <a:lnTo>
                                    <a:pt x="22" y="0"/>
                                  </a:lnTo>
                                  <a:lnTo>
                                    <a:pt x="38" y="0"/>
                                  </a:lnTo>
                                  <a:lnTo>
                                    <a:pt x="16" y="0"/>
                                  </a:lnTo>
                                  <a:close/>
                                </a:path>
                              </a:pathLst>
                            </a:custGeom>
                            <a:solidFill>
                              <a:srgbClr val="000000"/>
                            </a:solidFill>
                            <a:ln>
                              <a:noFill/>
                            </a:ln>
                          </wps:spPr>
                          <wps:bodyPr upright="1"/>
                        </wps:wsp>
                        <wps:wsp>
                          <wps:cNvPr id="115" name="任意多边形 115"/>
                          <wps:cNvSpPr/>
                          <wps:spPr>
                            <a:xfrm>
                              <a:off x="2298" y="4170"/>
                              <a:ext cx="27" cy="65"/>
                            </a:xfrm>
                            <a:custGeom>
                              <a:avLst/>
                              <a:gdLst/>
                              <a:ahLst/>
                              <a:cxnLst/>
                              <a:rect l="0" t="0" r="0" b="0"/>
                              <a:pathLst>
                                <a:path w="27" h="65">
                                  <a:moveTo>
                                    <a:pt x="27" y="0"/>
                                  </a:moveTo>
                                  <a:lnTo>
                                    <a:pt x="0" y="0"/>
                                  </a:lnTo>
                                  <a:lnTo>
                                    <a:pt x="22" y="0"/>
                                  </a:lnTo>
                                  <a:lnTo>
                                    <a:pt x="22" y="19"/>
                                  </a:lnTo>
                                  <a:lnTo>
                                    <a:pt x="6" y="19"/>
                                  </a:lnTo>
                                  <a:lnTo>
                                    <a:pt x="22" y="21"/>
                                  </a:lnTo>
                                  <a:lnTo>
                                    <a:pt x="22" y="41"/>
                                  </a:lnTo>
                                  <a:lnTo>
                                    <a:pt x="6" y="41"/>
                                  </a:lnTo>
                                  <a:lnTo>
                                    <a:pt x="22" y="43"/>
                                  </a:lnTo>
                                  <a:lnTo>
                                    <a:pt x="22" y="65"/>
                                  </a:lnTo>
                                  <a:lnTo>
                                    <a:pt x="27" y="65"/>
                                  </a:lnTo>
                                  <a:lnTo>
                                    <a:pt x="27" y="0"/>
                                  </a:lnTo>
                                  <a:close/>
                                </a:path>
                              </a:pathLst>
                            </a:custGeom>
                            <a:solidFill>
                              <a:srgbClr val="000000"/>
                            </a:solidFill>
                            <a:ln>
                              <a:noFill/>
                            </a:ln>
                          </wps:spPr>
                          <wps:bodyPr upright="1"/>
                        </wps:wsp>
                        <wps:wsp>
                          <wps:cNvPr id="116" name="任意多边形 116"/>
                          <wps:cNvSpPr/>
                          <wps:spPr>
                            <a:xfrm>
                              <a:off x="2304" y="4169"/>
                              <a:ext cx="46" cy="67"/>
                            </a:xfrm>
                            <a:custGeom>
                              <a:avLst/>
                              <a:gdLst/>
                              <a:ahLst/>
                              <a:cxnLst/>
                              <a:rect l="0" t="0" r="0" b="0"/>
                              <a:pathLst>
                                <a:path w="46" h="67">
                                  <a:moveTo>
                                    <a:pt x="46" y="0"/>
                                  </a:moveTo>
                                  <a:lnTo>
                                    <a:pt x="38" y="1"/>
                                  </a:lnTo>
                                  <a:lnTo>
                                    <a:pt x="38" y="66"/>
                                  </a:lnTo>
                                  <a:lnTo>
                                    <a:pt x="21" y="66"/>
                                  </a:lnTo>
                                  <a:lnTo>
                                    <a:pt x="16" y="66"/>
                                  </a:lnTo>
                                  <a:lnTo>
                                    <a:pt x="0" y="66"/>
                                  </a:lnTo>
                                  <a:lnTo>
                                    <a:pt x="43" y="67"/>
                                  </a:lnTo>
                                  <a:lnTo>
                                    <a:pt x="43" y="58"/>
                                  </a:lnTo>
                                  <a:lnTo>
                                    <a:pt x="43" y="49"/>
                                  </a:lnTo>
                                  <a:lnTo>
                                    <a:pt x="43" y="39"/>
                                  </a:lnTo>
                                  <a:lnTo>
                                    <a:pt x="43" y="29"/>
                                  </a:lnTo>
                                  <a:lnTo>
                                    <a:pt x="43" y="19"/>
                                  </a:lnTo>
                                  <a:lnTo>
                                    <a:pt x="43" y="7"/>
                                  </a:lnTo>
                                  <a:lnTo>
                                    <a:pt x="43" y="3"/>
                                  </a:lnTo>
                                  <a:lnTo>
                                    <a:pt x="46" y="0"/>
                                  </a:lnTo>
                                  <a:close/>
                                </a:path>
                              </a:pathLst>
                            </a:custGeom>
                            <a:solidFill>
                              <a:srgbClr val="000000"/>
                            </a:solidFill>
                            <a:ln>
                              <a:noFill/>
                            </a:ln>
                          </wps:spPr>
                          <wps:bodyPr upright="1"/>
                        </wps:wsp>
                        <wps:wsp>
                          <wps:cNvPr id="117" name="任意多边形 117"/>
                          <wps:cNvSpPr/>
                          <wps:spPr>
                            <a:xfrm>
                              <a:off x="2276" y="4163"/>
                              <a:ext cx="74" cy="84"/>
                            </a:xfrm>
                            <a:custGeom>
                              <a:avLst/>
                              <a:gdLst/>
                              <a:ahLst/>
                              <a:cxnLst/>
                              <a:rect l="0" t="0" r="0" b="0"/>
                              <a:pathLst>
                                <a:path w="74" h="84">
                                  <a:moveTo>
                                    <a:pt x="0" y="0"/>
                                  </a:moveTo>
                                  <a:lnTo>
                                    <a:pt x="0" y="8"/>
                                  </a:lnTo>
                                  <a:lnTo>
                                    <a:pt x="0" y="17"/>
                                  </a:lnTo>
                                  <a:lnTo>
                                    <a:pt x="0" y="27"/>
                                  </a:lnTo>
                                  <a:lnTo>
                                    <a:pt x="0" y="39"/>
                                  </a:lnTo>
                                  <a:lnTo>
                                    <a:pt x="0" y="41"/>
                                  </a:lnTo>
                                  <a:lnTo>
                                    <a:pt x="0" y="53"/>
                                  </a:lnTo>
                                  <a:lnTo>
                                    <a:pt x="0" y="63"/>
                                  </a:lnTo>
                                  <a:lnTo>
                                    <a:pt x="0" y="73"/>
                                  </a:lnTo>
                                  <a:lnTo>
                                    <a:pt x="66" y="74"/>
                                  </a:lnTo>
                                  <a:lnTo>
                                    <a:pt x="66" y="84"/>
                                  </a:lnTo>
                                  <a:lnTo>
                                    <a:pt x="71" y="81"/>
                                  </a:lnTo>
                                  <a:lnTo>
                                    <a:pt x="71" y="73"/>
                                  </a:lnTo>
                                  <a:lnTo>
                                    <a:pt x="28" y="72"/>
                                  </a:lnTo>
                                  <a:lnTo>
                                    <a:pt x="6" y="72"/>
                                  </a:lnTo>
                                  <a:lnTo>
                                    <a:pt x="6" y="7"/>
                                  </a:lnTo>
                                  <a:lnTo>
                                    <a:pt x="22" y="7"/>
                                  </a:lnTo>
                                  <a:lnTo>
                                    <a:pt x="49" y="7"/>
                                  </a:lnTo>
                                  <a:lnTo>
                                    <a:pt x="66" y="7"/>
                                  </a:lnTo>
                                  <a:lnTo>
                                    <a:pt x="74" y="6"/>
                                  </a:lnTo>
                                  <a:lnTo>
                                    <a:pt x="27" y="4"/>
                                  </a:lnTo>
                                  <a:lnTo>
                                    <a:pt x="6" y="4"/>
                                  </a:lnTo>
                                  <a:lnTo>
                                    <a:pt x="0" y="0"/>
                                  </a:lnTo>
                                  <a:close/>
                                </a:path>
                              </a:pathLst>
                            </a:custGeom>
                            <a:solidFill>
                              <a:srgbClr val="000000"/>
                            </a:solidFill>
                            <a:ln>
                              <a:noFill/>
                            </a:ln>
                          </wps:spPr>
                          <wps:bodyPr upright="1"/>
                        </wps:wsp>
                        <wps:wsp>
                          <wps:cNvPr id="118" name="任意多边形 118"/>
                          <wps:cNvSpPr/>
                          <wps:spPr>
                            <a:xfrm>
                              <a:off x="2303" y="4162"/>
                              <a:ext cx="47" cy="7"/>
                            </a:xfrm>
                            <a:custGeom>
                              <a:avLst/>
                              <a:gdLst/>
                              <a:ahLst/>
                              <a:cxnLst/>
                              <a:rect l="0" t="0" r="0" b="0"/>
                              <a:pathLst>
                                <a:path w="47" h="7">
                                  <a:moveTo>
                                    <a:pt x="41" y="0"/>
                                  </a:moveTo>
                                  <a:lnTo>
                                    <a:pt x="38" y="5"/>
                                  </a:lnTo>
                                  <a:lnTo>
                                    <a:pt x="0" y="5"/>
                                  </a:lnTo>
                                  <a:lnTo>
                                    <a:pt x="47" y="7"/>
                                  </a:lnTo>
                                  <a:lnTo>
                                    <a:pt x="41" y="0"/>
                                  </a:lnTo>
                                  <a:close/>
                                </a:path>
                              </a:pathLst>
                            </a:custGeom>
                            <a:solidFill>
                              <a:srgbClr val="000000"/>
                            </a:solidFill>
                            <a:ln>
                              <a:noFill/>
                            </a:ln>
                          </wps:spPr>
                          <wps:bodyPr upright="1"/>
                        </wps:wsp>
                        <wps:wsp>
                          <wps:cNvPr id="119" name="任意多边形 119"/>
                          <wps:cNvSpPr/>
                          <wps:spPr>
                            <a:xfrm>
                              <a:off x="2282" y="4146"/>
                              <a:ext cx="32" cy="21"/>
                            </a:xfrm>
                            <a:custGeom>
                              <a:avLst/>
                              <a:gdLst/>
                              <a:ahLst/>
                              <a:cxnLst/>
                              <a:rect l="0" t="0" r="0" b="0"/>
                              <a:pathLst>
                                <a:path w="32" h="21">
                                  <a:moveTo>
                                    <a:pt x="27" y="0"/>
                                  </a:moveTo>
                                  <a:lnTo>
                                    <a:pt x="23" y="0"/>
                                  </a:lnTo>
                                  <a:lnTo>
                                    <a:pt x="22" y="9"/>
                                  </a:lnTo>
                                  <a:lnTo>
                                    <a:pt x="19" y="18"/>
                                  </a:lnTo>
                                  <a:lnTo>
                                    <a:pt x="18" y="21"/>
                                  </a:lnTo>
                                  <a:lnTo>
                                    <a:pt x="0" y="21"/>
                                  </a:lnTo>
                                  <a:lnTo>
                                    <a:pt x="21" y="21"/>
                                  </a:lnTo>
                                  <a:lnTo>
                                    <a:pt x="24" y="14"/>
                                  </a:lnTo>
                                  <a:lnTo>
                                    <a:pt x="29" y="6"/>
                                  </a:lnTo>
                                  <a:lnTo>
                                    <a:pt x="32" y="4"/>
                                  </a:lnTo>
                                  <a:lnTo>
                                    <a:pt x="27" y="0"/>
                                  </a:lnTo>
                                  <a:close/>
                                </a:path>
                              </a:pathLst>
                            </a:custGeom>
                            <a:solidFill>
                              <a:srgbClr val="000000"/>
                            </a:solidFill>
                            <a:ln>
                              <a:noFill/>
                            </a:ln>
                          </wps:spPr>
                          <wps:bodyPr upright="1"/>
                        </wps:wsp>
                        <wps:wsp>
                          <wps:cNvPr id="120" name="任意多边形 120"/>
                          <wps:cNvSpPr/>
                          <wps:spPr>
                            <a:xfrm>
                              <a:off x="2267" y="4137"/>
                              <a:ext cx="90" cy="10"/>
                            </a:xfrm>
                            <a:custGeom>
                              <a:avLst/>
                              <a:gdLst/>
                              <a:ahLst/>
                              <a:cxnLst/>
                              <a:rect l="0" t="0" r="0" b="0"/>
                              <a:pathLst>
                                <a:path w="90" h="10">
                                  <a:moveTo>
                                    <a:pt x="83" y="0"/>
                                  </a:moveTo>
                                  <a:lnTo>
                                    <a:pt x="78" y="7"/>
                                  </a:lnTo>
                                  <a:lnTo>
                                    <a:pt x="0" y="7"/>
                                  </a:lnTo>
                                  <a:lnTo>
                                    <a:pt x="3" y="10"/>
                                  </a:lnTo>
                                  <a:lnTo>
                                    <a:pt x="10" y="9"/>
                                  </a:lnTo>
                                  <a:lnTo>
                                    <a:pt x="11" y="9"/>
                                  </a:lnTo>
                                  <a:lnTo>
                                    <a:pt x="38" y="9"/>
                                  </a:lnTo>
                                  <a:lnTo>
                                    <a:pt x="42" y="9"/>
                                  </a:lnTo>
                                  <a:lnTo>
                                    <a:pt x="90" y="9"/>
                                  </a:lnTo>
                                  <a:lnTo>
                                    <a:pt x="83" y="0"/>
                                  </a:lnTo>
                                  <a:close/>
                                </a:path>
                              </a:pathLst>
                            </a:custGeom>
                            <a:solidFill>
                              <a:srgbClr val="000000"/>
                            </a:solidFill>
                            <a:ln>
                              <a:noFill/>
                            </a:ln>
                          </wps:spPr>
                          <wps:bodyPr upright="1"/>
                        </wps:wsp>
                        <wps:wsp>
                          <wps:cNvPr id="121" name="任意多边形 121"/>
                          <wps:cNvSpPr/>
                          <wps:spPr>
                            <a:xfrm>
                              <a:off x="2392" y="4235"/>
                              <a:ext cx="14" cy="5"/>
                            </a:xfrm>
                            <a:custGeom>
                              <a:avLst/>
                              <a:gdLst/>
                              <a:ahLst/>
                              <a:cxnLst/>
                              <a:rect l="0" t="0" r="0" b="0"/>
                              <a:pathLst>
                                <a:path w="14" h="5">
                                  <a:moveTo>
                                    <a:pt x="0" y="0"/>
                                  </a:moveTo>
                                  <a:lnTo>
                                    <a:pt x="0" y="2"/>
                                  </a:lnTo>
                                  <a:lnTo>
                                    <a:pt x="8" y="5"/>
                                  </a:lnTo>
                                  <a:lnTo>
                                    <a:pt x="14" y="2"/>
                                  </a:lnTo>
                                  <a:lnTo>
                                    <a:pt x="8" y="1"/>
                                  </a:lnTo>
                                  <a:lnTo>
                                    <a:pt x="0" y="0"/>
                                  </a:lnTo>
                                  <a:close/>
                                </a:path>
                              </a:pathLst>
                            </a:custGeom>
                            <a:solidFill>
                              <a:srgbClr val="000000"/>
                            </a:solidFill>
                            <a:ln>
                              <a:noFill/>
                            </a:ln>
                          </wps:spPr>
                          <wps:bodyPr upright="1"/>
                        </wps:wsp>
                        <wps:wsp>
                          <wps:cNvPr id="122" name="任意多边形 122"/>
                          <wps:cNvSpPr/>
                          <wps:spPr>
                            <a:xfrm>
                              <a:off x="2424" y="4191"/>
                              <a:ext cx="27" cy="41"/>
                            </a:xfrm>
                            <a:custGeom>
                              <a:avLst/>
                              <a:gdLst/>
                              <a:ahLst/>
                              <a:cxnLst/>
                              <a:rect l="0" t="0" r="0" b="0"/>
                              <a:pathLst>
                                <a:path w="27" h="41">
                                  <a:moveTo>
                                    <a:pt x="1" y="0"/>
                                  </a:moveTo>
                                  <a:lnTo>
                                    <a:pt x="0" y="2"/>
                                  </a:lnTo>
                                  <a:lnTo>
                                    <a:pt x="6" y="10"/>
                                  </a:lnTo>
                                  <a:lnTo>
                                    <a:pt x="11" y="17"/>
                                  </a:lnTo>
                                  <a:lnTo>
                                    <a:pt x="14" y="22"/>
                                  </a:lnTo>
                                  <a:lnTo>
                                    <a:pt x="19" y="31"/>
                                  </a:lnTo>
                                  <a:lnTo>
                                    <a:pt x="21" y="38"/>
                                  </a:lnTo>
                                  <a:lnTo>
                                    <a:pt x="25" y="41"/>
                                  </a:lnTo>
                                  <a:lnTo>
                                    <a:pt x="27" y="32"/>
                                  </a:lnTo>
                                  <a:lnTo>
                                    <a:pt x="24" y="25"/>
                                  </a:lnTo>
                                  <a:lnTo>
                                    <a:pt x="21" y="21"/>
                                  </a:lnTo>
                                  <a:lnTo>
                                    <a:pt x="17" y="17"/>
                                  </a:lnTo>
                                  <a:lnTo>
                                    <a:pt x="11" y="11"/>
                                  </a:lnTo>
                                  <a:lnTo>
                                    <a:pt x="4" y="3"/>
                                  </a:lnTo>
                                  <a:lnTo>
                                    <a:pt x="1" y="0"/>
                                  </a:lnTo>
                                  <a:close/>
                                </a:path>
                              </a:pathLst>
                            </a:custGeom>
                            <a:solidFill>
                              <a:srgbClr val="000000"/>
                            </a:solidFill>
                            <a:ln>
                              <a:noFill/>
                            </a:ln>
                          </wps:spPr>
                          <wps:bodyPr upright="1"/>
                        </wps:wsp>
                        <wps:wsp>
                          <wps:cNvPr id="123" name="任意多边形 123"/>
                          <wps:cNvSpPr/>
                          <wps:spPr>
                            <a:xfrm>
                              <a:off x="2367" y="4188"/>
                              <a:ext cx="33" cy="47"/>
                            </a:xfrm>
                            <a:custGeom>
                              <a:avLst/>
                              <a:gdLst/>
                              <a:ahLst/>
                              <a:cxnLst/>
                              <a:rect l="0" t="0" r="0" b="0"/>
                              <a:pathLst>
                                <a:path w="33" h="47">
                                  <a:moveTo>
                                    <a:pt x="25" y="0"/>
                                  </a:moveTo>
                                  <a:lnTo>
                                    <a:pt x="22" y="8"/>
                                  </a:lnTo>
                                  <a:lnTo>
                                    <a:pt x="18" y="17"/>
                                  </a:lnTo>
                                  <a:lnTo>
                                    <a:pt x="14" y="25"/>
                                  </a:lnTo>
                                  <a:lnTo>
                                    <a:pt x="9" y="33"/>
                                  </a:lnTo>
                                  <a:lnTo>
                                    <a:pt x="4" y="40"/>
                                  </a:lnTo>
                                  <a:lnTo>
                                    <a:pt x="0" y="45"/>
                                  </a:lnTo>
                                  <a:lnTo>
                                    <a:pt x="1" y="47"/>
                                  </a:lnTo>
                                  <a:lnTo>
                                    <a:pt x="7" y="41"/>
                                  </a:lnTo>
                                  <a:lnTo>
                                    <a:pt x="12" y="35"/>
                                  </a:lnTo>
                                  <a:lnTo>
                                    <a:pt x="18" y="28"/>
                                  </a:lnTo>
                                  <a:lnTo>
                                    <a:pt x="23" y="20"/>
                                  </a:lnTo>
                                  <a:lnTo>
                                    <a:pt x="27" y="12"/>
                                  </a:lnTo>
                                  <a:lnTo>
                                    <a:pt x="29" y="9"/>
                                  </a:lnTo>
                                  <a:lnTo>
                                    <a:pt x="33" y="6"/>
                                  </a:lnTo>
                                  <a:lnTo>
                                    <a:pt x="25" y="0"/>
                                  </a:lnTo>
                                  <a:close/>
                                </a:path>
                              </a:pathLst>
                            </a:custGeom>
                            <a:solidFill>
                              <a:srgbClr val="000000"/>
                            </a:solidFill>
                            <a:ln>
                              <a:noFill/>
                            </a:ln>
                          </wps:spPr>
                          <wps:bodyPr upright="1"/>
                        </wps:wsp>
                        <wps:wsp>
                          <wps:cNvPr id="124" name="任意多边形 124"/>
                          <wps:cNvSpPr/>
                          <wps:spPr>
                            <a:xfrm>
                              <a:off x="2400" y="4180"/>
                              <a:ext cx="14" cy="69"/>
                            </a:xfrm>
                            <a:custGeom>
                              <a:avLst/>
                              <a:gdLst/>
                              <a:ahLst/>
                              <a:cxnLst/>
                              <a:rect l="0" t="0" r="0" b="0"/>
                              <a:pathLst>
                                <a:path w="14" h="69">
                                  <a:moveTo>
                                    <a:pt x="14" y="0"/>
                                  </a:moveTo>
                                  <a:lnTo>
                                    <a:pt x="9" y="0"/>
                                  </a:lnTo>
                                  <a:lnTo>
                                    <a:pt x="9" y="55"/>
                                  </a:lnTo>
                                  <a:lnTo>
                                    <a:pt x="6" y="57"/>
                                  </a:lnTo>
                                  <a:lnTo>
                                    <a:pt x="0" y="60"/>
                                  </a:lnTo>
                                  <a:lnTo>
                                    <a:pt x="0" y="61"/>
                                  </a:lnTo>
                                  <a:lnTo>
                                    <a:pt x="5" y="68"/>
                                  </a:lnTo>
                                  <a:lnTo>
                                    <a:pt x="5" y="69"/>
                                  </a:lnTo>
                                  <a:lnTo>
                                    <a:pt x="12" y="64"/>
                                  </a:lnTo>
                                  <a:lnTo>
                                    <a:pt x="13" y="64"/>
                                  </a:lnTo>
                                  <a:lnTo>
                                    <a:pt x="14" y="57"/>
                                  </a:lnTo>
                                  <a:lnTo>
                                    <a:pt x="14" y="0"/>
                                  </a:lnTo>
                                  <a:close/>
                                </a:path>
                              </a:pathLst>
                            </a:custGeom>
                            <a:solidFill>
                              <a:srgbClr val="000000"/>
                            </a:solidFill>
                            <a:ln>
                              <a:noFill/>
                            </a:ln>
                          </wps:spPr>
                          <wps:bodyPr upright="1"/>
                        </wps:wsp>
                        <wps:wsp>
                          <wps:cNvPr id="125" name="任意多边形 125"/>
                          <wps:cNvSpPr/>
                          <wps:spPr>
                            <a:xfrm>
                              <a:off x="2366" y="4171"/>
                              <a:ext cx="91" cy="11"/>
                            </a:xfrm>
                            <a:custGeom>
                              <a:avLst/>
                              <a:gdLst/>
                              <a:ahLst/>
                              <a:cxnLst/>
                              <a:rect l="0" t="0" r="0" b="0"/>
                              <a:pathLst>
                                <a:path w="91" h="11">
                                  <a:moveTo>
                                    <a:pt x="83" y="0"/>
                                  </a:moveTo>
                                  <a:lnTo>
                                    <a:pt x="77" y="7"/>
                                  </a:lnTo>
                                  <a:lnTo>
                                    <a:pt x="0" y="7"/>
                                  </a:lnTo>
                                  <a:lnTo>
                                    <a:pt x="4" y="11"/>
                                  </a:lnTo>
                                  <a:lnTo>
                                    <a:pt x="11" y="9"/>
                                  </a:lnTo>
                                  <a:lnTo>
                                    <a:pt x="11" y="9"/>
                                  </a:lnTo>
                                  <a:lnTo>
                                    <a:pt x="43" y="9"/>
                                  </a:lnTo>
                                  <a:lnTo>
                                    <a:pt x="48" y="9"/>
                                  </a:lnTo>
                                  <a:lnTo>
                                    <a:pt x="91" y="9"/>
                                  </a:lnTo>
                                  <a:lnTo>
                                    <a:pt x="83" y="0"/>
                                  </a:lnTo>
                                  <a:close/>
                                </a:path>
                              </a:pathLst>
                            </a:custGeom>
                            <a:solidFill>
                              <a:srgbClr val="000000"/>
                            </a:solidFill>
                            <a:ln>
                              <a:noFill/>
                            </a:ln>
                          </wps:spPr>
                          <wps:bodyPr upright="1"/>
                        </wps:wsp>
                        <wps:wsp>
                          <wps:cNvPr id="126" name="任意多边形 126"/>
                          <wps:cNvSpPr/>
                          <wps:spPr>
                            <a:xfrm>
                              <a:off x="2378" y="4139"/>
                              <a:ext cx="69" cy="11"/>
                            </a:xfrm>
                            <a:custGeom>
                              <a:avLst/>
                              <a:gdLst/>
                              <a:ahLst/>
                              <a:cxnLst/>
                              <a:rect l="0" t="0" r="0" b="0"/>
                              <a:pathLst>
                                <a:path w="69" h="11">
                                  <a:moveTo>
                                    <a:pt x="62" y="0"/>
                                  </a:moveTo>
                                  <a:lnTo>
                                    <a:pt x="56" y="8"/>
                                  </a:lnTo>
                                  <a:lnTo>
                                    <a:pt x="0" y="8"/>
                                  </a:lnTo>
                                  <a:lnTo>
                                    <a:pt x="3" y="11"/>
                                  </a:lnTo>
                                  <a:lnTo>
                                    <a:pt x="11" y="10"/>
                                  </a:lnTo>
                                  <a:lnTo>
                                    <a:pt x="11" y="10"/>
                                  </a:lnTo>
                                  <a:lnTo>
                                    <a:pt x="69" y="10"/>
                                  </a:lnTo>
                                  <a:lnTo>
                                    <a:pt x="62" y="0"/>
                                  </a:lnTo>
                                  <a:close/>
                                </a:path>
                              </a:pathLst>
                            </a:custGeom>
                            <a:solidFill>
                              <a:srgbClr val="000000"/>
                            </a:solidFill>
                            <a:ln>
                              <a:noFill/>
                            </a:ln>
                          </wps:spPr>
                          <wps:bodyPr upright="1"/>
                        </wps:wsp>
                        <wps:wsp>
                          <wps:cNvPr id="127" name="任意多边形 127"/>
                          <wps:cNvSpPr/>
                          <wps:spPr>
                            <a:xfrm>
                              <a:off x="2499" y="4223"/>
                              <a:ext cx="35" cy="21"/>
                            </a:xfrm>
                            <a:custGeom>
                              <a:avLst/>
                              <a:gdLst/>
                              <a:ahLst/>
                              <a:cxnLst/>
                              <a:rect l="0" t="0" r="0" b="0"/>
                              <a:pathLst>
                                <a:path w="35" h="21">
                                  <a:moveTo>
                                    <a:pt x="30" y="0"/>
                                  </a:moveTo>
                                  <a:lnTo>
                                    <a:pt x="28" y="0"/>
                                  </a:lnTo>
                                  <a:lnTo>
                                    <a:pt x="28" y="11"/>
                                  </a:lnTo>
                                  <a:lnTo>
                                    <a:pt x="27" y="14"/>
                                  </a:lnTo>
                                  <a:lnTo>
                                    <a:pt x="23" y="17"/>
                                  </a:lnTo>
                                  <a:lnTo>
                                    <a:pt x="0" y="17"/>
                                  </a:lnTo>
                                  <a:lnTo>
                                    <a:pt x="32" y="21"/>
                                  </a:lnTo>
                                  <a:lnTo>
                                    <a:pt x="35" y="17"/>
                                  </a:lnTo>
                                  <a:lnTo>
                                    <a:pt x="32" y="13"/>
                                  </a:lnTo>
                                  <a:lnTo>
                                    <a:pt x="30" y="4"/>
                                  </a:lnTo>
                                  <a:lnTo>
                                    <a:pt x="30" y="0"/>
                                  </a:lnTo>
                                  <a:close/>
                                </a:path>
                              </a:pathLst>
                            </a:custGeom>
                            <a:solidFill>
                              <a:srgbClr val="000000"/>
                            </a:solidFill>
                            <a:ln>
                              <a:noFill/>
                            </a:ln>
                          </wps:spPr>
                          <wps:bodyPr upright="1"/>
                        </wps:wsp>
                        <wps:wsp>
                          <wps:cNvPr id="128" name="任意多边形 128"/>
                          <wps:cNvSpPr/>
                          <wps:spPr>
                            <a:xfrm>
                              <a:off x="2468" y="4219"/>
                              <a:ext cx="13" cy="24"/>
                            </a:xfrm>
                            <a:custGeom>
                              <a:avLst/>
                              <a:gdLst/>
                              <a:ahLst/>
                              <a:cxnLst/>
                              <a:rect l="0" t="0" r="0" b="0"/>
                              <a:pathLst>
                                <a:path w="13" h="24">
                                  <a:moveTo>
                                    <a:pt x="13" y="0"/>
                                  </a:moveTo>
                                  <a:lnTo>
                                    <a:pt x="11" y="0"/>
                                  </a:lnTo>
                                  <a:lnTo>
                                    <a:pt x="8" y="9"/>
                                  </a:lnTo>
                                  <a:lnTo>
                                    <a:pt x="4" y="14"/>
                                  </a:lnTo>
                                  <a:lnTo>
                                    <a:pt x="0" y="21"/>
                                  </a:lnTo>
                                  <a:lnTo>
                                    <a:pt x="0" y="22"/>
                                  </a:lnTo>
                                  <a:lnTo>
                                    <a:pt x="5" y="24"/>
                                  </a:lnTo>
                                  <a:lnTo>
                                    <a:pt x="10" y="19"/>
                                  </a:lnTo>
                                  <a:lnTo>
                                    <a:pt x="12" y="12"/>
                                  </a:lnTo>
                                  <a:lnTo>
                                    <a:pt x="13" y="0"/>
                                  </a:lnTo>
                                  <a:close/>
                                </a:path>
                              </a:pathLst>
                            </a:custGeom>
                            <a:solidFill>
                              <a:srgbClr val="000000"/>
                            </a:solidFill>
                            <a:ln>
                              <a:noFill/>
                            </a:ln>
                          </wps:spPr>
                          <wps:bodyPr upright="1"/>
                        </wps:wsp>
                        <wps:wsp>
                          <wps:cNvPr id="129" name="任意多边形 129"/>
                          <wps:cNvSpPr/>
                          <wps:spPr>
                            <a:xfrm>
                              <a:off x="2534" y="4218"/>
                              <a:ext cx="16" cy="24"/>
                            </a:xfrm>
                            <a:custGeom>
                              <a:avLst/>
                              <a:gdLst/>
                              <a:ahLst/>
                              <a:cxnLst/>
                              <a:rect l="0" t="0" r="0" b="0"/>
                              <a:pathLst>
                                <a:path w="16" h="24">
                                  <a:moveTo>
                                    <a:pt x="0" y="0"/>
                                  </a:moveTo>
                                  <a:lnTo>
                                    <a:pt x="0" y="2"/>
                                  </a:lnTo>
                                  <a:lnTo>
                                    <a:pt x="5" y="10"/>
                                  </a:lnTo>
                                  <a:lnTo>
                                    <a:pt x="9" y="17"/>
                                  </a:lnTo>
                                  <a:lnTo>
                                    <a:pt x="9" y="18"/>
                                  </a:lnTo>
                                  <a:lnTo>
                                    <a:pt x="13" y="24"/>
                                  </a:lnTo>
                                  <a:lnTo>
                                    <a:pt x="14" y="24"/>
                                  </a:lnTo>
                                  <a:lnTo>
                                    <a:pt x="16" y="19"/>
                                  </a:lnTo>
                                  <a:lnTo>
                                    <a:pt x="14" y="11"/>
                                  </a:lnTo>
                                  <a:lnTo>
                                    <a:pt x="14" y="11"/>
                                  </a:lnTo>
                                  <a:lnTo>
                                    <a:pt x="9" y="6"/>
                                  </a:lnTo>
                                  <a:lnTo>
                                    <a:pt x="1" y="0"/>
                                  </a:lnTo>
                                  <a:lnTo>
                                    <a:pt x="0" y="0"/>
                                  </a:lnTo>
                                  <a:close/>
                                </a:path>
                              </a:pathLst>
                            </a:custGeom>
                            <a:solidFill>
                              <a:srgbClr val="000000"/>
                            </a:solidFill>
                            <a:ln>
                              <a:noFill/>
                            </a:ln>
                          </wps:spPr>
                          <wps:bodyPr upright="1"/>
                        </wps:wsp>
                        <wps:wsp>
                          <wps:cNvPr id="130" name="任意多边形 130"/>
                          <wps:cNvSpPr/>
                          <wps:spPr>
                            <a:xfrm>
                              <a:off x="2489" y="4216"/>
                              <a:ext cx="42" cy="30"/>
                            </a:xfrm>
                            <a:custGeom>
                              <a:avLst/>
                              <a:gdLst/>
                              <a:ahLst/>
                              <a:cxnLst/>
                              <a:rect l="0" t="0" r="0" b="0"/>
                              <a:pathLst>
                                <a:path w="42" h="30">
                                  <a:moveTo>
                                    <a:pt x="0" y="0"/>
                                  </a:moveTo>
                                  <a:lnTo>
                                    <a:pt x="1" y="6"/>
                                  </a:lnTo>
                                  <a:lnTo>
                                    <a:pt x="1" y="18"/>
                                  </a:lnTo>
                                  <a:lnTo>
                                    <a:pt x="1" y="23"/>
                                  </a:lnTo>
                                  <a:lnTo>
                                    <a:pt x="3" y="30"/>
                                  </a:lnTo>
                                  <a:lnTo>
                                    <a:pt x="8" y="30"/>
                                  </a:lnTo>
                                  <a:lnTo>
                                    <a:pt x="35" y="30"/>
                                  </a:lnTo>
                                  <a:lnTo>
                                    <a:pt x="42" y="28"/>
                                  </a:lnTo>
                                  <a:lnTo>
                                    <a:pt x="10" y="24"/>
                                  </a:lnTo>
                                  <a:lnTo>
                                    <a:pt x="5" y="20"/>
                                  </a:lnTo>
                                  <a:lnTo>
                                    <a:pt x="6" y="20"/>
                                  </a:lnTo>
                                  <a:lnTo>
                                    <a:pt x="6" y="8"/>
                                  </a:lnTo>
                                  <a:lnTo>
                                    <a:pt x="9" y="4"/>
                                  </a:lnTo>
                                  <a:lnTo>
                                    <a:pt x="0" y="0"/>
                                  </a:lnTo>
                                  <a:close/>
                                </a:path>
                              </a:pathLst>
                            </a:custGeom>
                            <a:solidFill>
                              <a:srgbClr val="000000"/>
                            </a:solidFill>
                            <a:ln>
                              <a:noFill/>
                            </a:ln>
                          </wps:spPr>
                          <wps:bodyPr upright="1"/>
                        </wps:wsp>
                        <wps:wsp>
                          <wps:cNvPr id="131" name="任意多边形 131"/>
                          <wps:cNvSpPr/>
                          <wps:spPr>
                            <a:xfrm>
                              <a:off x="2503" y="4212"/>
                              <a:ext cx="13" cy="20"/>
                            </a:xfrm>
                            <a:custGeom>
                              <a:avLst/>
                              <a:gdLst/>
                              <a:ahLst/>
                              <a:cxnLst/>
                              <a:rect l="0" t="0" r="0" b="0"/>
                              <a:pathLst>
                                <a:path w="13" h="20">
                                  <a:moveTo>
                                    <a:pt x="1" y="0"/>
                                  </a:moveTo>
                                  <a:lnTo>
                                    <a:pt x="0" y="2"/>
                                  </a:lnTo>
                                  <a:lnTo>
                                    <a:pt x="5" y="10"/>
                                  </a:lnTo>
                                  <a:lnTo>
                                    <a:pt x="7" y="14"/>
                                  </a:lnTo>
                                  <a:lnTo>
                                    <a:pt x="10" y="20"/>
                                  </a:lnTo>
                                  <a:lnTo>
                                    <a:pt x="13" y="17"/>
                                  </a:lnTo>
                                  <a:lnTo>
                                    <a:pt x="12" y="10"/>
                                  </a:lnTo>
                                  <a:lnTo>
                                    <a:pt x="8" y="5"/>
                                  </a:lnTo>
                                  <a:lnTo>
                                    <a:pt x="1" y="0"/>
                                  </a:lnTo>
                                  <a:close/>
                                </a:path>
                              </a:pathLst>
                            </a:custGeom>
                            <a:solidFill>
                              <a:srgbClr val="000000"/>
                            </a:solidFill>
                            <a:ln>
                              <a:noFill/>
                            </a:ln>
                          </wps:spPr>
                          <wps:bodyPr upright="1"/>
                        </wps:wsp>
                        <wps:wsp>
                          <wps:cNvPr id="132" name="任意多边形 132"/>
                          <wps:cNvSpPr/>
                          <wps:spPr>
                            <a:xfrm>
                              <a:off x="2482" y="4197"/>
                              <a:ext cx="48" cy="19"/>
                            </a:xfrm>
                            <a:custGeom>
                              <a:avLst/>
                              <a:gdLst/>
                              <a:ahLst/>
                              <a:cxnLst/>
                              <a:rect l="0" t="0" r="0" b="0"/>
                              <a:pathLst>
                                <a:path w="48" h="19">
                                  <a:moveTo>
                                    <a:pt x="0" y="0"/>
                                  </a:moveTo>
                                  <a:lnTo>
                                    <a:pt x="0" y="10"/>
                                  </a:lnTo>
                                  <a:lnTo>
                                    <a:pt x="0" y="19"/>
                                  </a:lnTo>
                                  <a:lnTo>
                                    <a:pt x="6" y="17"/>
                                  </a:lnTo>
                                  <a:lnTo>
                                    <a:pt x="6" y="14"/>
                                  </a:lnTo>
                                  <a:lnTo>
                                    <a:pt x="48" y="14"/>
                                  </a:lnTo>
                                  <a:lnTo>
                                    <a:pt x="6" y="11"/>
                                  </a:lnTo>
                                  <a:lnTo>
                                    <a:pt x="6" y="0"/>
                                  </a:lnTo>
                                  <a:lnTo>
                                    <a:pt x="48" y="0"/>
                                  </a:lnTo>
                                  <a:lnTo>
                                    <a:pt x="0" y="0"/>
                                  </a:lnTo>
                                  <a:close/>
                                </a:path>
                              </a:pathLst>
                            </a:custGeom>
                            <a:solidFill>
                              <a:srgbClr val="000000"/>
                            </a:solidFill>
                            <a:ln>
                              <a:noFill/>
                            </a:ln>
                          </wps:spPr>
                          <wps:bodyPr upright="1"/>
                        </wps:wsp>
                        <wps:wsp>
                          <wps:cNvPr id="133" name="任意多边形 133"/>
                          <wps:cNvSpPr/>
                          <wps:spPr>
                            <a:xfrm>
                              <a:off x="2488" y="4184"/>
                              <a:ext cx="50" cy="13"/>
                            </a:xfrm>
                            <a:custGeom>
                              <a:avLst/>
                              <a:gdLst/>
                              <a:ahLst/>
                              <a:cxnLst/>
                              <a:rect l="0" t="0" r="0" b="0"/>
                              <a:pathLst>
                                <a:path w="50" h="13">
                                  <a:moveTo>
                                    <a:pt x="50" y="0"/>
                                  </a:moveTo>
                                  <a:lnTo>
                                    <a:pt x="42" y="0"/>
                                  </a:lnTo>
                                  <a:lnTo>
                                    <a:pt x="42" y="11"/>
                                  </a:lnTo>
                                  <a:lnTo>
                                    <a:pt x="0" y="11"/>
                                  </a:lnTo>
                                  <a:lnTo>
                                    <a:pt x="47" y="13"/>
                                  </a:lnTo>
                                  <a:lnTo>
                                    <a:pt x="47" y="3"/>
                                  </a:lnTo>
                                  <a:lnTo>
                                    <a:pt x="50" y="0"/>
                                  </a:lnTo>
                                  <a:close/>
                                </a:path>
                              </a:pathLst>
                            </a:custGeom>
                            <a:solidFill>
                              <a:srgbClr val="000000"/>
                            </a:solidFill>
                            <a:ln>
                              <a:noFill/>
                            </a:ln>
                          </wps:spPr>
                          <wps:bodyPr upright="1"/>
                        </wps:wsp>
                        <wps:wsp>
                          <wps:cNvPr id="134" name="任意多边形 134"/>
                          <wps:cNvSpPr/>
                          <wps:spPr>
                            <a:xfrm>
                              <a:off x="2482" y="4179"/>
                              <a:ext cx="56" cy="37"/>
                            </a:xfrm>
                            <a:custGeom>
                              <a:avLst/>
                              <a:gdLst/>
                              <a:ahLst/>
                              <a:cxnLst/>
                              <a:rect l="0" t="0" r="0" b="0"/>
                              <a:pathLst>
                                <a:path w="56" h="37">
                                  <a:moveTo>
                                    <a:pt x="0" y="0"/>
                                  </a:moveTo>
                                  <a:lnTo>
                                    <a:pt x="0" y="9"/>
                                  </a:lnTo>
                                  <a:lnTo>
                                    <a:pt x="0" y="18"/>
                                  </a:lnTo>
                                  <a:lnTo>
                                    <a:pt x="48" y="18"/>
                                  </a:lnTo>
                                  <a:lnTo>
                                    <a:pt x="48" y="29"/>
                                  </a:lnTo>
                                  <a:lnTo>
                                    <a:pt x="6" y="29"/>
                                  </a:lnTo>
                                  <a:lnTo>
                                    <a:pt x="48" y="32"/>
                                  </a:lnTo>
                                  <a:lnTo>
                                    <a:pt x="48" y="37"/>
                                  </a:lnTo>
                                  <a:lnTo>
                                    <a:pt x="53" y="34"/>
                                  </a:lnTo>
                                  <a:lnTo>
                                    <a:pt x="53" y="28"/>
                                  </a:lnTo>
                                  <a:lnTo>
                                    <a:pt x="53" y="18"/>
                                  </a:lnTo>
                                  <a:lnTo>
                                    <a:pt x="6" y="16"/>
                                  </a:lnTo>
                                  <a:lnTo>
                                    <a:pt x="6" y="5"/>
                                  </a:lnTo>
                                  <a:lnTo>
                                    <a:pt x="48" y="5"/>
                                  </a:lnTo>
                                  <a:lnTo>
                                    <a:pt x="56" y="5"/>
                                  </a:lnTo>
                                  <a:lnTo>
                                    <a:pt x="6" y="3"/>
                                  </a:lnTo>
                                  <a:lnTo>
                                    <a:pt x="0" y="0"/>
                                  </a:lnTo>
                                  <a:close/>
                                </a:path>
                              </a:pathLst>
                            </a:custGeom>
                            <a:solidFill>
                              <a:srgbClr val="000000"/>
                            </a:solidFill>
                            <a:ln>
                              <a:noFill/>
                            </a:ln>
                          </wps:spPr>
                          <wps:bodyPr upright="1"/>
                        </wps:wsp>
                        <wps:wsp>
                          <wps:cNvPr id="135" name="任意多边形 135"/>
                          <wps:cNvSpPr/>
                          <wps:spPr>
                            <a:xfrm>
                              <a:off x="2488" y="4177"/>
                              <a:ext cx="50" cy="7"/>
                            </a:xfrm>
                            <a:custGeom>
                              <a:avLst/>
                              <a:gdLst/>
                              <a:ahLst/>
                              <a:cxnLst/>
                              <a:rect l="0" t="0" r="0" b="0"/>
                              <a:pathLst>
                                <a:path w="50" h="7">
                                  <a:moveTo>
                                    <a:pt x="44" y="0"/>
                                  </a:moveTo>
                                  <a:lnTo>
                                    <a:pt x="41" y="5"/>
                                  </a:lnTo>
                                  <a:lnTo>
                                    <a:pt x="0" y="5"/>
                                  </a:lnTo>
                                  <a:lnTo>
                                    <a:pt x="50" y="7"/>
                                  </a:lnTo>
                                  <a:lnTo>
                                    <a:pt x="44" y="0"/>
                                  </a:lnTo>
                                  <a:close/>
                                </a:path>
                              </a:pathLst>
                            </a:custGeom>
                            <a:solidFill>
                              <a:srgbClr val="000000"/>
                            </a:solidFill>
                            <a:ln>
                              <a:noFill/>
                            </a:ln>
                          </wps:spPr>
                          <wps:bodyPr upright="1"/>
                        </wps:wsp>
                        <wps:wsp>
                          <wps:cNvPr id="136" name="任意多边形 136"/>
                          <wps:cNvSpPr/>
                          <wps:spPr>
                            <a:xfrm>
                              <a:off x="2466" y="4162"/>
                              <a:ext cx="88" cy="12"/>
                            </a:xfrm>
                            <a:custGeom>
                              <a:avLst/>
                              <a:gdLst/>
                              <a:ahLst/>
                              <a:cxnLst/>
                              <a:rect l="0" t="0" r="0" b="0"/>
                              <a:pathLst>
                                <a:path w="88" h="12">
                                  <a:moveTo>
                                    <a:pt x="82" y="0"/>
                                  </a:moveTo>
                                  <a:lnTo>
                                    <a:pt x="76" y="8"/>
                                  </a:lnTo>
                                  <a:lnTo>
                                    <a:pt x="51" y="8"/>
                                  </a:lnTo>
                                  <a:lnTo>
                                    <a:pt x="49" y="8"/>
                                  </a:lnTo>
                                  <a:lnTo>
                                    <a:pt x="0" y="8"/>
                                  </a:lnTo>
                                  <a:lnTo>
                                    <a:pt x="3" y="12"/>
                                  </a:lnTo>
                                  <a:lnTo>
                                    <a:pt x="11" y="11"/>
                                  </a:lnTo>
                                  <a:lnTo>
                                    <a:pt x="11" y="11"/>
                                  </a:lnTo>
                                  <a:lnTo>
                                    <a:pt x="88" y="11"/>
                                  </a:lnTo>
                                  <a:lnTo>
                                    <a:pt x="82" y="0"/>
                                  </a:lnTo>
                                  <a:close/>
                                </a:path>
                              </a:pathLst>
                            </a:custGeom>
                            <a:solidFill>
                              <a:srgbClr val="000000"/>
                            </a:solidFill>
                            <a:ln>
                              <a:noFill/>
                            </a:ln>
                          </wps:spPr>
                          <wps:bodyPr upright="1"/>
                        </wps:wsp>
                        <wps:wsp>
                          <wps:cNvPr id="137" name="任意多边形 137"/>
                          <wps:cNvSpPr/>
                          <wps:spPr>
                            <a:xfrm>
                              <a:off x="2491" y="4152"/>
                              <a:ext cx="30" cy="16"/>
                            </a:xfrm>
                            <a:custGeom>
                              <a:avLst/>
                              <a:gdLst/>
                              <a:ahLst/>
                              <a:cxnLst/>
                              <a:rect l="0" t="0" r="0" b="0"/>
                              <a:pathLst>
                                <a:path w="30" h="16">
                                  <a:moveTo>
                                    <a:pt x="0" y="0"/>
                                  </a:moveTo>
                                  <a:lnTo>
                                    <a:pt x="4" y="9"/>
                                  </a:lnTo>
                                  <a:lnTo>
                                    <a:pt x="4" y="10"/>
                                  </a:lnTo>
                                  <a:lnTo>
                                    <a:pt x="6" y="16"/>
                                  </a:lnTo>
                                  <a:lnTo>
                                    <a:pt x="9" y="15"/>
                                  </a:lnTo>
                                  <a:lnTo>
                                    <a:pt x="9" y="9"/>
                                  </a:lnTo>
                                  <a:lnTo>
                                    <a:pt x="4" y="2"/>
                                  </a:lnTo>
                                  <a:lnTo>
                                    <a:pt x="3" y="1"/>
                                  </a:lnTo>
                                  <a:lnTo>
                                    <a:pt x="30" y="1"/>
                                  </a:lnTo>
                                  <a:lnTo>
                                    <a:pt x="0" y="0"/>
                                  </a:lnTo>
                                  <a:close/>
                                </a:path>
                              </a:pathLst>
                            </a:custGeom>
                            <a:solidFill>
                              <a:srgbClr val="000000"/>
                            </a:solidFill>
                            <a:ln>
                              <a:noFill/>
                            </a:ln>
                          </wps:spPr>
                          <wps:bodyPr upright="1"/>
                        </wps:wsp>
                        <wps:wsp>
                          <wps:cNvPr id="138" name="任意多边形 138"/>
                          <wps:cNvSpPr/>
                          <wps:spPr>
                            <a:xfrm>
                              <a:off x="2491" y="4152"/>
                              <a:ext cx="38" cy="18"/>
                            </a:xfrm>
                            <a:custGeom>
                              <a:avLst/>
                              <a:gdLst/>
                              <a:ahLst/>
                              <a:cxnLst/>
                              <a:rect l="0" t="0" r="0" b="0"/>
                              <a:pathLst>
                                <a:path w="38" h="18">
                                  <a:moveTo>
                                    <a:pt x="33" y="0"/>
                                  </a:moveTo>
                                  <a:lnTo>
                                    <a:pt x="0" y="0"/>
                                  </a:lnTo>
                                  <a:lnTo>
                                    <a:pt x="30" y="1"/>
                                  </a:lnTo>
                                  <a:lnTo>
                                    <a:pt x="28" y="8"/>
                                  </a:lnTo>
                                  <a:lnTo>
                                    <a:pt x="24" y="18"/>
                                  </a:lnTo>
                                  <a:lnTo>
                                    <a:pt x="26" y="18"/>
                                  </a:lnTo>
                                  <a:lnTo>
                                    <a:pt x="32" y="10"/>
                                  </a:lnTo>
                                  <a:lnTo>
                                    <a:pt x="38" y="6"/>
                                  </a:lnTo>
                                  <a:lnTo>
                                    <a:pt x="38" y="6"/>
                                  </a:lnTo>
                                  <a:lnTo>
                                    <a:pt x="33" y="0"/>
                                  </a:lnTo>
                                  <a:close/>
                                </a:path>
                              </a:pathLst>
                            </a:custGeom>
                            <a:solidFill>
                              <a:srgbClr val="000000"/>
                            </a:solidFill>
                            <a:ln>
                              <a:noFill/>
                            </a:ln>
                          </wps:spPr>
                          <wps:bodyPr upright="1"/>
                        </wps:wsp>
                        <wps:wsp>
                          <wps:cNvPr id="139" name="任意多边形 139"/>
                          <wps:cNvSpPr/>
                          <wps:spPr>
                            <a:xfrm>
                              <a:off x="2474" y="4144"/>
                              <a:ext cx="71" cy="10"/>
                            </a:xfrm>
                            <a:custGeom>
                              <a:avLst/>
                              <a:gdLst/>
                              <a:ahLst/>
                              <a:cxnLst/>
                              <a:rect l="0" t="0" r="0" b="0"/>
                              <a:pathLst>
                                <a:path w="71" h="10">
                                  <a:moveTo>
                                    <a:pt x="64" y="0"/>
                                  </a:moveTo>
                                  <a:lnTo>
                                    <a:pt x="60" y="6"/>
                                  </a:lnTo>
                                  <a:lnTo>
                                    <a:pt x="38" y="6"/>
                                  </a:lnTo>
                                  <a:lnTo>
                                    <a:pt x="34" y="6"/>
                                  </a:lnTo>
                                  <a:lnTo>
                                    <a:pt x="0" y="6"/>
                                  </a:lnTo>
                                  <a:lnTo>
                                    <a:pt x="3" y="10"/>
                                  </a:lnTo>
                                  <a:lnTo>
                                    <a:pt x="8" y="8"/>
                                  </a:lnTo>
                                  <a:lnTo>
                                    <a:pt x="17" y="8"/>
                                  </a:lnTo>
                                  <a:lnTo>
                                    <a:pt x="50" y="8"/>
                                  </a:lnTo>
                                  <a:lnTo>
                                    <a:pt x="71" y="8"/>
                                  </a:lnTo>
                                  <a:lnTo>
                                    <a:pt x="64" y="0"/>
                                  </a:lnTo>
                                  <a:close/>
                                </a:path>
                              </a:pathLst>
                            </a:custGeom>
                            <a:solidFill>
                              <a:srgbClr val="000000"/>
                            </a:solidFill>
                            <a:ln>
                              <a:noFill/>
                            </a:ln>
                          </wps:spPr>
                          <wps:bodyPr upright="1"/>
                        </wps:wsp>
                        <wps:wsp>
                          <wps:cNvPr id="140" name="任意多边形 140"/>
                          <wps:cNvSpPr/>
                          <wps:spPr>
                            <a:xfrm>
                              <a:off x="2504" y="4135"/>
                              <a:ext cx="9" cy="15"/>
                            </a:xfrm>
                            <a:custGeom>
                              <a:avLst/>
                              <a:gdLst/>
                              <a:ahLst/>
                              <a:cxnLst/>
                              <a:rect l="0" t="0" r="0" b="0"/>
                              <a:pathLst>
                                <a:path w="9" h="15">
                                  <a:moveTo>
                                    <a:pt x="0" y="0"/>
                                  </a:moveTo>
                                  <a:lnTo>
                                    <a:pt x="0" y="1"/>
                                  </a:lnTo>
                                  <a:lnTo>
                                    <a:pt x="3" y="9"/>
                                  </a:lnTo>
                                  <a:lnTo>
                                    <a:pt x="4" y="15"/>
                                  </a:lnTo>
                                  <a:lnTo>
                                    <a:pt x="8" y="15"/>
                                  </a:lnTo>
                                  <a:lnTo>
                                    <a:pt x="9" y="8"/>
                                  </a:lnTo>
                                  <a:lnTo>
                                    <a:pt x="5" y="2"/>
                                  </a:lnTo>
                                  <a:lnTo>
                                    <a:pt x="0" y="0"/>
                                  </a:lnTo>
                                  <a:close/>
                                </a:path>
                              </a:pathLst>
                            </a:custGeom>
                            <a:solidFill>
                              <a:srgbClr val="000000"/>
                            </a:solidFill>
                            <a:ln>
                              <a:noFill/>
                            </a:ln>
                          </wps:spPr>
                          <wps:bodyPr upright="1"/>
                        </wps:wsp>
                        <wps:wsp>
                          <wps:cNvPr id="141" name="任意多边形 141"/>
                          <wps:cNvSpPr/>
                          <wps:spPr>
                            <a:xfrm>
                              <a:off x="2574" y="4143"/>
                              <a:ext cx="28" cy="97"/>
                            </a:xfrm>
                            <a:custGeom>
                              <a:avLst/>
                              <a:gdLst/>
                              <a:ahLst/>
                              <a:cxnLst/>
                              <a:rect l="0" t="0" r="0" b="0"/>
                              <a:pathLst>
                                <a:path w="28" h="97">
                                  <a:moveTo>
                                    <a:pt x="0" y="0"/>
                                  </a:moveTo>
                                  <a:lnTo>
                                    <a:pt x="0" y="0"/>
                                  </a:lnTo>
                                  <a:lnTo>
                                    <a:pt x="6" y="7"/>
                                  </a:lnTo>
                                  <a:lnTo>
                                    <a:pt x="6" y="8"/>
                                  </a:lnTo>
                                  <a:lnTo>
                                    <a:pt x="11" y="14"/>
                                  </a:lnTo>
                                  <a:lnTo>
                                    <a:pt x="17" y="23"/>
                                  </a:lnTo>
                                  <a:lnTo>
                                    <a:pt x="19" y="29"/>
                                  </a:lnTo>
                                  <a:lnTo>
                                    <a:pt x="21" y="38"/>
                                  </a:lnTo>
                                  <a:lnTo>
                                    <a:pt x="22" y="48"/>
                                  </a:lnTo>
                                  <a:lnTo>
                                    <a:pt x="22" y="57"/>
                                  </a:lnTo>
                                  <a:lnTo>
                                    <a:pt x="20" y="66"/>
                                  </a:lnTo>
                                  <a:lnTo>
                                    <a:pt x="17" y="74"/>
                                  </a:lnTo>
                                  <a:lnTo>
                                    <a:pt x="16" y="77"/>
                                  </a:lnTo>
                                  <a:lnTo>
                                    <a:pt x="11" y="85"/>
                                  </a:lnTo>
                                  <a:lnTo>
                                    <a:pt x="6" y="91"/>
                                  </a:lnTo>
                                  <a:lnTo>
                                    <a:pt x="6" y="91"/>
                                  </a:lnTo>
                                  <a:lnTo>
                                    <a:pt x="0" y="97"/>
                                  </a:lnTo>
                                  <a:lnTo>
                                    <a:pt x="0" y="97"/>
                                  </a:lnTo>
                                  <a:lnTo>
                                    <a:pt x="8" y="93"/>
                                  </a:lnTo>
                                  <a:lnTo>
                                    <a:pt x="11" y="91"/>
                                  </a:lnTo>
                                  <a:lnTo>
                                    <a:pt x="16" y="85"/>
                                  </a:lnTo>
                                  <a:lnTo>
                                    <a:pt x="22" y="77"/>
                                  </a:lnTo>
                                  <a:lnTo>
                                    <a:pt x="25" y="70"/>
                                  </a:lnTo>
                                  <a:lnTo>
                                    <a:pt x="27" y="61"/>
                                  </a:lnTo>
                                  <a:lnTo>
                                    <a:pt x="28" y="51"/>
                                  </a:lnTo>
                                  <a:lnTo>
                                    <a:pt x="28" y="50"/>
                                  </a:lnTo>
                                  <a:lnTo>
                                    <a:pt x="28" y="40"/>
                                  </a:lnTo>
                                  <a:lnTo>
                                    <a:pt x="25" y="31"/>
                                  </a:lnTo>
                                  <a:lnTo>
                                    <a:pt x="21" y="23"/>
                                  </a:lnTo>
                                  <a:lnTo>
                                    <a:pt x="18" y="18"/>
                                  </a:lnTo>
                                  <a:lnTo>
                                    <a:pt x="13" y="11"/>
                                  </a:lnTo>
                                  <a:lnTo>
                                    <a:pt x="8" y="5"/>
                                  </a:lnTo>
                                  <a:lnTo>
                                    <a:pt x="6" y="3"/>
                                  </a:lnTo>
                                  <a:lnTo>
                                    <a:pt x="0" y="0"/>
                                  </a:lnTo>
                                  <a:close/>
                                </a:path>
                              </a:pathLst>
                            </a:custGeom>
                            <a:solidFill>
                              <a:srgbClr val="000000"/>
                            </a:solidFill>
                            <a:ln>
                              <a:noFill/>
                            </a:ln>
                          </wps:spPr>
                          <wps:bodyPr upright="1"/>
                        </wps:wsp>
                        <wps:wsp>
                          <wps:cNvPr id="142" name="任意多边形 142"/>
                          <wps:cNvSpPr/>
                          <wps:spPr>
                            <a:xfrm>
                              <a:off x="2135" y="1991"/>
                              <a:ext cx="24" cy="110"/>
                            </a:xfrm>
                            <a:custGeom>
                              <a:avLst/>
                              <a:gdLst/>
                              <a:ahLst/>
                              <a:cxnLst/>
                              <a:rect l="0" t="0" r="0" b="0"/>
                              <a:pathLst>
                                <a:path w="24" h="110">
                                  <a:moveTo>
                                    <a:pt x="22" y="0"/>
                                  </a:moveTo>
                                  <a:lnTo>
                                    <a:pt x="19" y="3"/>
                                  </a:lnTo>
                                  <a:lnTo>
                                    <a:pt x="14" y="11"/>
                                  </a:lnTo>
                                  <a:lnTo>
                                    <a:pt x="9" y="18"/>
                                  </a:lnTo>
                                  <a:lnTo>
                                    <a:pt x="6" y="26"/>
                                  </a:lnTo>
                                  <a:lnTo>
                                    <a:pt x="5" y="27"/>
                                  </a:lnTo>
                                  <a:lnTo>
                                    <a:pt x="2" y="36"/>
                                  </a:lnTo>
                                  <a:lnTo>
                                    <a:pt x="1" y="45"/>
                                  </a:lnTo>
                                  <a:lnTo>
                                    <a:pt x="0" y="55"/>
                                  </a:lnTo>
                                  <a:lnTo>
                                    <a:pt x="0" y="56"/>
                                  </a:lnTo>
                                  <a:lnTo>
                                    <a:pt x="1" y="66"/>
                                  </a:lnTo>
                                  <a:lnTo>
                                    <a:pt x="3" y="75"/>
                                  </a:lnTo>
                                  <a:lnTo>
                                    <a:pt x="6" y="84"/>
                                  </a:lnTo>
                                  <a:lnTo>
                                    <a:pt x="7" y="87"/>
                                  </a:lnTo>
                                  <a:lnTo>
                                    <a:pt x="11" y="96"/>
                                  </a:lnTo>
                                  <a:lnTo>
                                    <a:pt x="16" y="103"/>
                                  </a:lnTo>
                                  <a:lnTo>
                                    <a:pt x="22" y="110"/>
                                  </a:lnTo>
                                  <a:lnTo>
                                    <a:pt x="24" y="108"/>
                                  </a:lnTo>
                                  <a:lnTo>
                                    <a:pt x="23" y="107"/>
                                  </a:lnTo>
                                  <a:lnTo>
                                    <a:pt x="18" y="99"/>
                                  </a:lnTo>
                                  <a:lnTo>
                                    <a:pt x="14" y="91"/>
                                  </a:lnTo>
                                  <a:lnTo>
                                    <a:pt x="10" y="83"/>
                                  </a:lnTo>
                                  <a:lnTo>
                                    <a:pt x="8" y="74"/>
                                  </a:lnTo>
                                  <a:lnTo>
                                    <a:pt x="6" y="65"/>
                                  </a:lnTo>
                                  <a:lnTo>
                                    <a:pt x="6" y="55"/>
                                  </a:lnTo>
                                  <a:lnTo>
                                    <a:pt x="6" y="45"/>
                                  </a:lnTo>
                                  <a:lnTo>
                                    <a:pt x="8" y="36"/>
                                  </a:lnTo>
                                  <a:lnTo>
                                    <a:pt x="10" y="27"/>
                                  </a:lnTo>
                                  <a:lnTo>
                                    <a:pt x="11" y="26"/>
                                  </a:lnTo>
                                  <a:lnTo>
                                    <a:pt x="14" y="18"/>
                                  </a:lnTo>
                                  <a:lnTo>
                                    <a:pt x="19" y="10"/>
                                  </a:lnTo>
                                  <a:lnTo>
                                    <a:pt x="24" y="2"/>
                                  </a:lnTo>
                                  <a:lnTo>
                                    <a:pt x="22" y="0"/>
                                  </a:lnTo>
                                  <a:close/>
                                </a:path>
                              </a:pathLst>
                            </a:custGeom>
                            <a:solidFill>
                              <a:srgbClr val="000000"/>
                            </a:solidFill>
                            <a:ln>
                              <a:noFill/>
                            </a:ln>
                          </wps:spPr>
                          <wps:bodyPr upright="1"/>
                        </wps:wsp>
                        <wps:wsp>
                          <wps:cNvPr id="143" name="任意多边形 143"/>
                          <wps:cNvSpPr/>
                          <wps:spPr>
                            <a:xfrm>
                              <a:off x="2210" y="2048"/>
                              <a:ext cx="6" cy="56"/>
                            </a:xfrm>
                            <a:custGeom>
                              <a:avLst/>
                              <a:gdLst/>
                              <a:ahLst/>
                              <a:cxnLst/>
                              <a:rect l="0" t="0" r="0" b="0"/>
                              <a:pathLst>
                                <a:path w="6" h="56">
                                  <a:moveTo>
                                    <a:pt x="6" y="0"/>
                                  </a:moveTo>
                                  <a:lnTo>
                                    <a:pt x="0" y="0"/>
                                  </a:lnTo>
                                  <a:lnTo>
                                    <a:pt x="0" y="28"/>
                                  </a:lnTo>
                                  <a:lnTo>
                                    <a:pt x="0" y="37"/>
                                  </a:lnTo>
                                  <a:lnTo>
                                    <a:pt x="0" y="47"/>
                                  </a:lnTo>
                                  <a:lnTo>
                                    <a:pt x="0" y="56"/>
                                  </a:lnTo>
                                  <a:lnTo>
                                    <a:pt x="6" y="52"/>
                                  </a:lnTo>
                                  <a:lnTo>
                                    <a:pt x="6" y="42"/>
                                  </a:lnTo>
                                  <a:lnTo>
                                    <a:pt x="6" y="33"/>
                                  </a:lnTo>
                                  <a:lnTo>
                                    <a:pt x="6" y="31"/>
                                  </a:lnTo>
                                  <a:lnTo>
                                    <a:pt x="6" y="0"/>
                                  </a:lnTo>
                                  <a:close/>
                                </a:path>
                              </a:pathLst>
                            </a:custGeom>
                            <a:solidFill>
                              <a:srgbClr val="000000"/>
                            </a:solidFill>
                            <a:ln>
                              <a:noFill/>
                            </a:ln>
                          </wps:spPr>
                          <wps:bodyPr upright="1"/>
                        </wps:wsp>
                        <wps:wsp>
                          <wps:cNvPr id="144" name="任意多边形 144"/>
                          <wps:cNvSpPr/>
                          <wps:spPr>
                            <a:xfrm>
                              <a:off x="2167" y="2038"/>
                              <a:ext cx="91" cy="11"/>
                            </a:xfrm>
                            <a:custGeom>
                              <a:avLst/>
                              <a:gdLst/>
                              <a:ahLst/>
                              <a:cxnLst/>
                              <a:rect l="0" t="0" r="0" b="0"/>
                              <a:pathLst>
                                <a:path w="91" h="11">
                                  <a:moveTo>
                                    <a:pt x="84" y="0"/>
                                  </a:moveTo>
                                  <a:lnTo>
                                    <a:pt x="78" y="7"/>
                                  </a:lnTo>
                                  <a:lnTo>
                                    <a:pt x="49" y="7"/>
                                  </a:lnTo>
                                  <a:lnTo>
                                    <a:pt x="43" y="7"/>
                                  </a:lnTo>
                                  <a:lnTo>
                                    <a:pt x="0" y="7"/>
                                  </a:lnTo>
                                  <a:lnTo>
                                    <a:pt x="3" y="11"/>
                                  </a:lnTo>
                                  <a:lnTo>
                                    <a:pt x="11" y="10"/>
                                  </a:lnTo>
                                  <a:lnTo>
                                    <a:pt x="11" y="10"/>
                                  </a:lnTo>
                                  <a:lnTo>
                                    <a:pt x="43" y="10"/>
                                  </a:lnTo>
                                  <a:lnTo>
                                    <a:pt x="49" y="10"/>
                                  </a:lnTo>
                                  <a:lnTo>
                                    <a:pt x="91" y="10"/>
                                  </a:lnTo>
                                  <a:lnTo>
                                    <a:pt x="84" y="0"/>
                                  </a:lnTo>
                                  <a:close/>
                                </a:path>
                              </a:pathLst>
                            </a:custGeom>
                            <a:solidFill>
                              <a:srgbClr val="000000"/>
                            </a:solidFill>
                            <a:ln>
                              <a:noFill/>
                            </a:ln>
                          </wps:spPr>
                          <wps:bodyPr upright="1"/>
                        </wps:wsp>
                        <wps:wsp>
                          <wps:cNvPr id="145" name="任意多边形 145"/>
                          <wps:cNvSpPr/>
                          <wps:spPr>
                            <a:xfrm>
                              <a:off x="2181" y="2009"/>
                              <a:ext cx="17" cy="32"/>
                            </a:xfrm>
                            <a:custGeom>
                              <a:avLst/>
                              <a:gdLst/>
                              <a:ahLst/>
                              <a:cxnLst/>
                              <a:rect l="0" t="0" r="0" b="0"/>
                              <a:pathLst>
                                <a:path w="17" h="32">
                                  <a:moveTo>
                                    <a:pt x="1" y="0"/>
                                  </a:moveTo>
                                  <a:lnTo>
                                    <a:pt x="0" y="2"/>
                                  </a:lnTo>
                                  <a:lnTo>
                                    <a:pt x="5" y="11"/>
                                  </a:lnTo>
                                  <a:lnTo>
                                    <a:pt x="9" y="19"/>
                                  </a:lnTo>
                                  <a:lnTo>
                                    <a:pt x="10" y="23"/>
                                  </a:lnTo>
                                  <a:lnTo>
                                    <a:pt x="13" y="32"/>
                                  </a:lnTo>
                                  <a:lnTo>
                                    <a:pt x="14" y="31"/>
                                  </a:lnTo>
                                  <a:lnTo>
                                    <a:pt x="17" y="25"/>
                                  </a:lnTo>
                                  <a:lnTo>
                                    <a:pt x="16" y="17"/>
                                  </a:lnTo>
                                  <a:lnTo>
                                    <a:pt x="13" y="13"/>
                                  </a:lnTo>
                                  <a:lnTo>
                                    <a:pt x="7" y="5"/>
                                  </a:lnTo>
                                  <a:lnTo>
                                    <a:pt x="1" y="0"/>
                                  </a:lnTo>
                                  <a:close/>
                                </a:path>
                              </a:pathLst>
                            </a:custGeom>
                            <a:solidFill>
                              <a:srgbClr val="000000"/>
                            </a:solidFill>
                            <a:ln>
                              <a:noFill/>
                            </a:ln>
                          </wps:spPr>
                          <wps:bodyPr upright="1"/>
                        </wps:wsp>
                        <wps:wsp>
                          <wps:cNvPr id="146" name="任意多边形 146"/>
                          <wps:cNvSpPr/>
                          <wps:spPr>
                            <a:xfrm>
                              <a:off x="2223" y="2007"/>
                              <a:ext cx="22" cy="36"/>
                            </a:xfrm>
                            <a:custGeom>
                              <a:avLst/>
                              <a:gdLst/>
                              <a:ahLst/>
                              <a:cxnLst/>
                              <a:rect l="0" t="0" r="0" b="0"/>
                              <a:pathLst>
                                <a:path w="22" h="36">
                                  <a:moveTo>
                                    <a:pt x="14" y="0"/>
                                  </a:moveTo>
                                  <a:lnTo>
                                    <a:pt x="12" y="8"/>
                                  </a:lnTo>
                                  <a:lnTo>
                                    <a:pt x="9" y="16"/>
                                  </a:lnTo>
                                  <a:lnTo>
                                    <a:pt x="5" y="25"/>
                                  </a:lnTo>
                                  <a:lnTo>
                                    <a:pt x="0" y="34"/>
                                  </a:lnTo>
                                  <a:lnTo>
                                    <a:pt x="0" y="34"/>
                                  </a:lnTo>
                                  <a:lnTo>
                                    <a:pt x="1" y="36"/>
                                  </a:lnTo>
                                  <a:lnTo>
                                    <a:pt x="6" y="29"/>
                                  </a:lnTo>
                                  <a:lnTo>
                                    <a:pt x="12" y="21"/>
                                  </a:lnTo>
                                  <a:lnTo>
                                    <a:pt x="14" y="18"/>
                                  </a:lnTo>
                                  <a:lnTo>
                                    <a:pt x="20" y="10"/>
                                  </a:lnTo>
                                  <a:lnTo>
                                    <a:pt x="22" y="8"/>
                                  </a:lnTo>
                                  <a:lnTo>
                                    <a:pt x="14" y="0"/>
                                  </a:lnTo>
                                  <a:close/>
                                </a:path>
                              </a:pathLst>
                            </a:custGeom>
                            <a:solidFill>
                              <a:srgbClr val="000000"/>
                            </a:solidFill>
                            <a:ln>
                              <a:noFill/>
                            </a:ln>
                          </wps:spPr>
                          <wps:bodyPr upright="1"/>
                        </wps:wsp>
                        <wps:wsp>
                          <wps:cNvPr id="147" name="矩形 147"/>
                          <wps:cNvSpPr/>
                          <wps:spPr>
                            <a:xfrm>
                              <a:off x="2210" y="2001"/>
                              <a:ext cx="6" cy="44"/>
                            </a:xfrm>
                            <a:prstGeom prst="rect">
                              <a:avLst/>
                            </a:prstGeom>
                            <a:solidFill>
                              <a:srgbClr val="000000"/>
                            </a:solidFill>
                            <a:ln>
                              <a:noFill/>
                            </a:ln>
                          </wps:spPr>
                          <wps:bodyPr upright="1"/>
                        </wps:wsp>
                        <wps:wsp>
                          <wps:cNvPr id="148" name="任意多边形 148"/>
                          <wps:cNvSpPr/>
                          <wps:spPr>
                            <a:xfrm>
                              <a:off x="2176" y="1992"/>
                              <a:ext cx="76" cy="11"/>
                            </a:xfrm>
                            <a:custGeom>
                              <a:avLst/>
                              <a:gdLst/>
                              <a:ahLst/>
                              <a:cxnLst/>
                              <a:rect l="0" t="0" r="0" b="0"/>
                              <a:pathLst>
                                <a:path w="76" h="11">
                                  <a:moveTo>
                                    <a:pt x="69" y="0"/>
                                  </a:moveTo>
                                  <a:lnTo>
                                    <a:pt x="62" y="7"/>
                                  </a:lnTo>
                                  <a:lnTo>
                                    <a:pt x="0" y="7"/>
                                  </a:lnTo>
                                  <a:lnTo>
                                    <a:pt x="2" y="11"/>
                                  </a:lnTo>
                                  <a:lnTo>
                                    <a:pt x="10" y="9"/>
                                  </a:lnTo>
                                  <a:lnTo>
                                    <a:pt x="10" y="9"/>
                                  </a:lnTo>
                                  <a:lnTo>
                                    <a:pt x="34" y="9"/>
                                  </a:lnTo>
                                  <a:lnTo>
                                    <a:pt x="40" y="9"/>
                                  </a:lnTo>
                                  <a:lnTo>
                                    <a:pt x="76" y="9"/>
                                  </a:lnTo>
                                  <a:lnTo>
                                    <a:pt x="69" y="0"/>
                                  </a:lnTo>
                                  <a:close/>
                                </a:path>
                              </a:pathLst>
                            </a:custGeom>
                            <a:solidFill>
                              <a:srgbClr val="000000"/>
                            </a:solidFill>
                            <a:ln>
                              <a:noFill/>
                            </a:ln>
                          </wps:spPr>
                          <wps:bodyPr upright="1"/>
                        </wps:wsp>
                        <wps:wsp>
                          <wps:cNvPr id="149" name="任意多边形 149"/>
                          <wps:cNvSpPr/>
                          <wps:spPr>
                            <a:xfrm>
                              <a:off x="2276" y="2090"/>
                              <a:ext cx="66" cy="13"/>
                            </a:xfrm>
                            <a:custGeom>
                              <a:avLst/>
                              <a:gdLst/>
                              <a:ahLst/>
                              <a:cxnLst/>
                              <a:rect l="0" t="0" r="0" b="0"/>
                              <a:pathLst>
                                <a:path w="66" h="13">
                                  <a:moveTo>
                                    <a:pt x="0" y="0"/>
                                  </a:moveTo>
                                  <a:lnTo>
                                    <a:pt x="0" y="8"/>
                                  </a:lnTo>
                                  <a:lnTo>
                                    <a:pt x="0" y="13"/>
                                  </a:lnTo>
                                  <a:lnTo>
                                    <a:pt x="6" y="9"/>
                                  </a:lnTo>
                                  <a:lnTo>
                                    <a:pt x="6" y="1"/>
                                  </a:lnTo>
                                  <a:lnTo>
                                    <a:pt x="66" y="1"/>
                                  </a:lnTo>
                                  <a:lnTo>
                                    <a:pt x="0" y="0"/>
                                  </a:lnTo>
                                  <a:close/>
                                </a:path>
                              </a:pathLst>
                            </a:custGeom>
                            <a:solidFill>
                              <a:srgbClr val="000000"/>
                            </a:solidFill>
                            <a:ln>
                              <a:noFill/>
                            </a:ln>
                          </wps:spPr>
                          <wps:bodyPr upright="1"/>
                        </wps:wsp>
                        <wps:wsp>
                          <wps:cNvPr id="150" name="任意多边形 150"/>
                          <wps:cNvSpPr/>
                          <wps:spPr>
                            <a:xfrm>
                              <a:off x="2282" y="2024"/>
                              <a:ext cx="38" cy="65"/>
                            </a:xfrm>
                            <a:custGeom>
                              <a:avLst/>
                              <a:gdLst/>
                              <a:ahLst/>
                              <a:cxnLst/>
                              <a:rect l="0" t="0" r="0" b="0"/>
                              <a:pathLst>
                                <a:path w="38" h="65">
                                  <a:moveTo>
                                    <a:pt x="16" y="0"/>
                                  </a:moveTo>
                                  <a:lnTo>
                                    <a:pt x="16" y="65"/>
                                  </a:lnTo>
                                  <a:lnTo>
                                    <a:pt x="0" y="65"/>
                                  </a:lnTo>
                                  <a:lnTo>
                                    <a:pt x="22" y="65"/>
                                  </a:lnTo>
                                  <a:lnTo>
                                    <a:pt x="22" y="43"/>
                                  </a:lnTo>
                                  <a:lnTo>
                                    <a:pt x="38" y="43"/>
                                  </a:lnTo>
                                  <a:lnTo>
                                    <a:pt x="22" y="41"/>
                                  </a:lnTo>
                                  <a:lnTo>
                                    <a:pt x="22" y="21"/>
                                  </a:lnTo>
                                  <a:lnTo>
                                    <a:pt x="38" y="21"/>
                                  </a:lnTo>
                                  <a:lnTo>
                                    <a:pt x="22" y="19"/>
                                  </a:lnTo>
                                  <a:lnTo>
                                    <a:pt x="22" y="0"/>
                                  </a:lnTo>
                                  <a:lnTo>
                                    <a:pt x="38" y="0"/>
                                  </a:lnTo>
                                  <a:lnTo>
                                    <a:pt x="16" y="0"/>
                                  </a:lnTo>
                                  <a:close/>
                                </a:path>
                              </a:pathLst>
                            </a:custGeom>
                            <a:solidFill>
                              <a:srgbClr val="000000"/>
                            </a:solidFill>
                            <a:ln>
                              <a:noFill/>
                            </a:ln>
                          </wps:spPr>
                          <wps:bodyPr upright="1"/>
                        </wps:wsp>
                        <wps:wsp>
                          <wps:cNvPr id="151" name="任意多边形 151"/>
                          <wps:cNvSpPr/>
                          <wps:spPr>
                            <a:xfrm>
                              <a:off x="2298" y="2024"/>
                              <a:ext cx="27" cy="65"/>
                            </a:xfrm>
                            <a:custGeom>
                              <a:avLst/>
                              <a:gdLst/>
                              <a:ahLst/>
                              <a:cxnLst/>
                              <a:rect l="0" t="0" r="0" b="0"/>
                              <a:pathLst>
                                <a:path w="27" h="65">
                                  <a:moveTo>
                                    <a:pt x="27" y="0"/>
                                  </a:moveTo>
                                  <a:lnTo>
                                    <a:pt x="0" y="0"/>
                                  </a:lnTo>
                                  <a:lnTo>
                                    <a:pt x="22" y="0"/>
                                  </a:lnTo>
                                  <a:lnTo>
                                    <a:pt x="22" y="19"/>
                                  </a:lnTo>
                                  <a:lnTo>
                                    <a:pt x="6" y="19"/>
                                  </a:lnTo>
                                  <a:lnTo>
                                    <a:pt x="22" y="21"/>
                                  </a:lnTo>
                                  <a:lnTo>
                                    <a:pt x="22" y="41"/>
                                  </a:lnTo>
                                  <a:lnTo>
                                    <a:pt x="6" y="41"/>
                                  </a:lnTo>
                                  <a:lnTo>
                                    <a:pt x="22" y="43"/>
                                  </a:lnTo>
                                  <a:lnTo>
                                    <a:pt x="22" y="65"/>
                                  </a:lnTo>
                                  <a:lnTo>
                                    <a:pt x="27" y="65"/>
                                  </a:lnTo>
                                  <a:lnTo>
                                    <a:pt x="27" y="0"/>
                                  </a:lnTo>
                                  <a:close/>
                                </a:path>
                              </a:pathLst>
                            </a:custGeom>
                            <a:solidFill>
                              <a:srgbClr val="000000"/>
                            </a:solidFill>
                            <a:ln>
                              <a:noFill/>
                            </a:ln>
                          </wps:spPr>
                          <wps:bodyPr upright="1"/>
                        </wps:wsp>
                        <wps:wsp>
                          <wps:cNvPr id="152" name="任意多边形 152"/>
                          <wps:cNvSpPr/>
                          <wps:spPr>
                            <a:xfrm>
                              <a:off x="2304" y="2023"/>
                              <a:ext cx="46" cy="67"/>
                            </a:xfrm>
                            <a:custGeom>
                              <a:avLst/>
                              <a:gdLst/>
                              <a:ahLst/>
                              <a:cxnLst/>
                              <a:rect l="0" t="0" r="0" b="0"/>
                              <a:pathLst>
                                <a:path w="46" h="67">
                                  <a:moveTo>
                                    <a:pt x="46" y="0"/>
                                  </a:moveTo>
                                  <a:lnTo>
                                    <a:pt x="38" y="1"/>
                                  </a:lnTo>
                                  <a:lnTo>
                                    <a:pt x="38" y="66"/>
                                  </a:lnTo>
                                  <a:lnTo>
                                    <a:pt x="21" y="66"/>
                                  </a:lnTo>
                                  <a:lnTo>
                                    <a:pt x="16" y="66"/>
                                  </a:lnTo>
                                  <a:lnTo>
                                    <a:pt x="0" y="66"/>
                                  </a:lnTo>
                                  <a:lnTo>
                                    <a:pt x="43" y="67"/>
                                  </a:lnTo>
                                  <a:lnTo>
                                    <a:pt x="43" y="58"/>
                                  </a:lnTo>
                                  <a:lnTo>
                                    <a:pt x="43" y="49"/>
                                  </a:lnTo>
                                  <a:lnTo>
                                    <a:pt x="43" y="39"/>
                                  </a:lnTo>
                                  <a:lnTo>
                                    <a:pt x="43" y="29"/>
                                  </a:lnTo>
                                  <a:lnTo>
                                    <a:pt x="43" y="19"/>
                                  </a:lnTo>
                                  <a:lnTo>
                                    <a:pt x="43" y="7"/>
                                  </a:lnTo>
                                  <a:lnTo>
                                    <a:pt x="43" y="3"/>
                                  </a:lnTo>
                                  <a:lnTo>
                                    <a:pt x="46" y="0"/>
                                  </a:lnTo>
                                  <a:close/>
                                </a:path>
                              </a:pathLst>
                            </a:custGeom>
                            <a:solidFill>
                              <a:srgbClr val="000000"/>
                            </a:solidFill>
                            <a:ln>
                              <a:noFill/>
                            </a:ln>
                          </wps:spPr>
                          <wps:bodyPr upright="1"/>
                        </wps:wsp>
                        <wps:wsp>
                          <wps:cNvPr id="153" name="任意多边形 153"/>
                          <wps:cNvSpPr/>
                          <wps:spPr>
                            <a:xfrm>
                              <a:off x="2276" y="2017"/>
                              <a:ext cx="74" cy="84"/>
                            </a:xfrm>
                            <a:custGeom>
                              <a:avLst/>
                              <a:gdLst/>
                              <a:ahLst/>
                              <a:cxnLst/>
                              <a:rect l="0" t="0" r="0" b="0"/>
                              <a:pathLst>
                                <a:path w="74" h="84">
                                  <a:moveTo>
                                    <a:pt x="0" y="0"/>
                                  </a:moveTo>
                                  <a:lnTo>
                                    <a:pt x="0" y="8"/>
                                  </a:lnTo>
                                  <a:lnTo>
                                    <a:pt x="0" y="17"/>
                                  </a:lnTo>
                                  <a:lnTo>
                                    <a:pt x="0" y="27"/>
                                  </a:lnTo>
                                  <a:lnTo>
                                    <a:pt x="0" y="39"/>
                                  </a:lnTo>
                                  <a:lnTo>
                                    <a:pt x="0" y="41"/>
                                  </a:lnTo>
                                  <a:lnTo>
                                    <a:pt x="0" y="53"/>
                                  </a:lnTo>
                                  <a:lnTo>
                                    <a:pt x="0" y="63"/>
                                  </a:lnTo>
                                  <a:lnTo>
                                    <a:pt x="0" y="73"/>
                                  </a:lnTo>
                                  <a:lnTo>
                                    <a:pt x="66" y="74"/>
                                  </a:lnTo>
                                  <a:lnTo>
                                    <a:pt x="66" y="84"/>
                                  </a:lnTo>
                                  <a:lnTo>
                                    <a:pt x="71" y="81"/>
                                  </a:lnTo>
                                  <a:lnTo>
                                    <a:pt x="71" y="73"/>
                                  </a:lnTo>
                                  <a:lnTo>
                                    <a:pt x="28" y="72"/>
                                  </a:lnTo>
                                  <a:lnTo>
                                    <a:pt x="6" y="72"/>
                                  </a:lnTo>
                                  <a:lnTo>
                                    <a:pt x="6" y="7"/>
                                  </a:lnTo>
                                  <a:lnTo>
                                    <a:pt x="22" y="7"/>
                                  </a:lnTo>
                                  <a:lnTo>
                                    <a:pt x="49" y="7"/>
                                  </a:lnTo>
                                  <a:lnTo>
                                    <a:pt x="66" y="7"/>
                                  </a:lnTo>
                                  <a:lnTo>
                                    <a:pt x="74" y="6"/>
                                  </a:lnTo>
                                  <a:lnTo>
                                    <a:pt x="27" y="4"/>
                                  </a:lnTo>
                                  <a:lnTo>
                                    <a:pt x="6" y="4"/>
                                  </a:lnTo>
                                  <a:lnTo>
                                    <a:pt x="0" y="0"/>
                                  </a:lnTo>
                                  <a:close/>
                                </a:path>
                              </a:pathLst>
                            </a:custGeom>
                            <a:solidFill>
                              <a:srgbClr val="000000"/>
                            </a:solidFill>
                            <a:ln>
                              <a:noFill/>
                            </a:ln>
                          </wps:spPr>
                          <wps:bodyPr upright="1"/>
                        </wps:wsp>
                        <wps:wsp>
                          <wps:cNvPr id="154" name="任意多边形 154"/>
                          <wps:cNvSpPr/>
                          <wps:spPr>
                            <a:xfrm>
                              <a:off x="2303" y="2016"/>
                              <a:ext cx="47" cy="7"/>
                            </a:xfrm>
                            <a:custGeom>
                              <a:avLst/>
                              <a:gdLst/>
                              <a:ahLst/>
                              <a:cxnLst/>
                              <a:rect l="0" t="0" r="0" b="0"/>
                              <a:pathLst>
                                <a:path w="47" h="7">
                                  <a:moveTo>
                                    <a:pt x="41" y="0"/>
                                  </a:moveTo>
                                  <a:lnTo>
                                    <a:pt x="38" y="5"/>
                                  </a:lnTo>
                                  <a:lnTo>
                                    <a:pt x="0" y="5"/>
                                  </a:lnTo>
                                  <a:lnTo>
                                    <a:pt x="47" y="7"/>
                                  </a:lnTo>
                                  <a:lnTo>
                                    <a:pt x="41" y="0"/>
                                  </a:lnTo>
                                  <a:close/>
                                </a:path>
                              </a:pathLst>
                            </a:custGeom>
                            <a:solidFill>
                              <a:srgbClr val="000000"/>
                            </a:solidFill>
                            <a:ln>
                              <a:noFill/>
                            </a:ln>
                          </wps:spPr>
                          <wps:bodyPr upright="1"/>
                        </wps:wsp>
                        <wps:wsp>
                          <wps:cNvPr id="155" name="任意多边形 155"/>
                          <wps:cNvSpPr/>
                          <wps:spPr>
                            <a:xfrm>
                              <a:off x="2282" y="2000"/>
                              <a:ext cx="32" cy="21"/>
                            </a:xfrm>
                            <a:custGeom>
                              <a:avLst/>
                              <a:gdLst/>
                              <a:ahLst/>
                              <a:cxnLst/>
                              <a:rect l="0" t="0" r="0" b="0"/>
                              <a:pathLst>
                                <a:path w="32" h="21">
                                  <a:moveTo>
                                    <a:pt x="27" y="0"/>
                                  </a:moveTo>
                                  <a:lnTo>
                                    <a:pt x="23" y="0"/>
                                  </a:lnTo>
                                  <a:lnTo>
                                    <a:pt x="22" y="9"/>
                                  </a:lnTo>
                                  <a:lnTo>
                                    <a:pt x="19" y="18"/>
                                  </a:lnTo>
                                  <a:lnTo>
                                    <a:pt x="18" y="21"/>
                                  </a:lnTo>
                                  <a:lnTo>
                                    <a:pt x="0" y="21"/>
                                  </a:lnTo>
                                  <a:lnTo>
                                    <a:pt x="21" y="21"/>
                                  </a:lnTo>
                                  <a:lnTo>
                                    <a:pt x="24" y="14"/>
                                  </a:lnTo>
                                  <a:lnTo>
                                    <a:pt x="29" y="6"/>
                                  </a:lnTo>
                                  <a:lnTo>
                                    <a:pt x="32" y="4"/>
                                  </a:lnTo>
                                  <a:lnTo>
                                    <a:pt x="27" y="0"/>
                                  </a:lnTo>
                                  <a:close/>
                                </a:path>
                              </a:pathLst>
                            </a:custGeom>
                            <a:solidFill>
                              <a:srgbClr val="000000"/>
                            </a:solidFill>
                            <a:ln>
                              <a:noFill/>
                            </a:ln>
                          </wps:spPr>
                          <wps:bodyPr upright="1"/>
                        </wps:wsp>
                        <wps:wsp>
                          <wps:cNvPr id="156" name="任意多边形 156"/>
                          <wps:cNvSpPr/>
                          <wps:spPr>
                            <a:xfrm>
                              <a:off x="2267" y="1991"/>
                              <a:ext cx="90" cy="10"/>
                            </a:xfrm>
                            <a:custGeom>
                              <a:avLst/>
                              <a:gdLst/>
                              <a:ahLst/>
                              <a:cxnLst/>
                              <a:rect l="0" t="0" r="0" b="0"/>
                              <a:pathLst>
                                <a:path w="90" h="10">
                                  <a:moveTo>
                                    <a:pt x="83" y="0"/>
                                  </a:moveTo>
                                  <a:lnTo>
                                    <a:pt x="78" y="7"/>
                                  </a:lnTo>
                                  <a:lnTo>
                                    <a:pt x="0" y="7"/>
                                  </a:lnTo>
                                  <a:lnTo>
                                    <a:pt x="3" y="10"/>
                                  </a:lnTo>
                                  <a:lnTo>
                                    <a:pt x="10" y="9"/>
                                  </a:lnTo>
                                  <a:lnTo>
                                    <a:pt x="11" y="9"/>
                                  </a:lnTo>
                                  <a:lnTo>
                                    <a:pt x="38" y="9"/>
                                  </a:lnTo>
                                  <a:lnTo>
                                    <a:pt x="42" y="9"/>
                                  </a:lnTo>
                                  <a:lnTo>
                                    <a:pt x="90" y="9"/>
                                  </a:lnTo>
                                  <a:lnTo>
                                    <a:pt x="83" y="0"/>
                                  </a:lnTo>
                                  <a:close/>
                                </a:path>
                              </a:pathLst>
                            </a:custGeom>
                            <a:solidFill>
                              <a:srgbClr val="000000"/>
                            </a:solidFill>
                            <a:ln>
                              <a:noFill/>
                            </a:ln>
                          </wps:spPr>
                          <wps:bodyPr upright="1"/>
                        </wps:wsp>
                        <wps:wsp>
                          <wps:cNvPr id="157" name="任意多边形 157"/>
                          <wps:cNvSpPr/>
                          <wps:spPr>
                            <a:xfrm>
                              <a:off x="2392" y="2089"/>
                              <a:ext cx="14" cy="5"/>
                            </a:xfrm>
                            <a:custGeom>
                              <a:avLst/>
                              <a:gdLst/>
                              <a:ahLst/>
                              <a:cxnLst/>
                              <a:rect l="0" t="0" r="0" b="0"/>
                              <a:pathLst>
                                <a:path w="14" h="5">
                                  <a:moveTo>
                                    <a:pt x="0" y="0"/>
                                  </a:moveTo>
                                  <a:lnTo>
                                    <a:pt x="0" y="2"/>
                                  </a:lnTo>
                                  <a:lnTo>
                                    <a:pt x="8" y="5"/>
                                  </a:lnTo>
                                  <a:lnTo>
                                    <a:pt x="14" y="2"/>
                                  </a:lnTo>
                                  <a:lnTo>
                                    <a:pt x="8" y="1"/>
                                  </a:lnTo>
                                  <a:lnTo>
                                    <a:pt x="0" y="0"/>
                                  </a:lnTo>
                                  <a:close/>
                                </a:path>
                              </a:pathLst>
                            </a:custGeom>
                            <a:solidFill>
                              <a:srgbClr val="000000"/>
                            </a:solidFill>
                            <a:ln>
                              <a:noFill/>
                            </a:ln>
                          </wps:spPr>
                          <wps:bodyPr upright="1"/>
                        </wps:wsp>
                        <wps:wsp>
                          <wps:cNvPr id="158" name="任意多边形 158"/>
                          <wps:cNvSpPr/>
                          <wps:spPr>
                            <a:xfrm>
                              <a:off x="2424" y="2045"/>
                              <a:ext cx="27" cy="41"/>
                            </a:xfrm>
                            <a:custGeom>
                              <a:avLst/>
                              <a:gdLst/>
                              <a:ahLst/>
                              <a:cxnLst/>
                              <a:rect l="0" t="0" r="0" b="0"/>
                              <a:pathLst>
                                <a:path w="27" h="41">
                                  <a:moveTo>
                                    <a:pt x="1" y="0"/>
                                  </a:moveTo>
                                  <a:lnTo>
                                    <a:pt x="0" y="2"/>
                                  </a:lnTo>
                                  <a:lnTo>
                                    <a:pt x="6" y="10"/>
                                  </a:lnTo>
                                  <a:lnTo>
                                    <a:pt x="11" y="17"/>
                                  </a:lnTo>
                                  <a:lnTo>
                                    <a:pt x="14" y="22"/>
                                  </a:lnTo>
                                  <a:lnTo>
                                    <a:pt x="19" y="31"/>
                                  </a:lnTo>
                                  <a:lnTo>
                                    <a:pt x="21" y="38"/>
                                  </a:lnTo>
                                  <a:lnTo>
                                    <a:pt x="25" y="41"/>
                                  </a:lnTo>
                                  <a:lnTo>
                                    <a:pt x="27" y="32"/>
                                  </a:lnTo>
                                  <a:lnTo>
                                    <a:pt x="24" y="25"/>
                                  </a:lnTo>
                                  <a:lnTo>
                                    <a:pt x="21" y="21"/>
                                  </a:lnTo>
                                  <a:lnTo>
                                    <a:pt x="17" y="17"/>
                                  </a:lnTo>
                                  <a:lnTo>
                                    <a:pt x="11" y="11"/>
                                  </a:lnTo>
                                  <a:lnTo>
                                    <a:pt x="4" y="3"/>
                                  </a:lnTo>
                                  <a:lnTo>
                                    <a:pt x="1" y="0"/>
                                  </a:lnTo>
                                  <a:close/>
                                </a:path>
                              </a:pathLst>
                            </a:custGeom>
                            <a:solidFill>
                              <a:srgbClr val="000000"/>
                            </a:solidFill>
                            <a:ln>
                              <a:noFill/>
                            </a:ln>
                          </wps:spPr>
                          <wps:bodyPr upright="1"/>
                        </wps:wsp>
                        <wps:wsp>
                          <wps:cNvPr id="159" name="任意多边形 159"/>
                          <wps:cNvSpPr/>
                          <wps:spPr>
                            <a:xfrm>
                              <a:off x="2367" y="2042"/>
                              <a:ext cx="33" cy="47"/>
                            </a:xfrm>
                            <a:custGeom>
                              <a:avLst/>
                              <a:gdLst/>
                              <a:ahLst/>
                              <a:cxnLst/>
                              <a:rect l="0" t="0" r="0" b="0"/>
                              <a:pathLst>
                                <a:path w="33" h="47">
                                  <a:moveTo>
                                    <a:pt x="25" y="0"/>
                                  </a:moveTo>
                                  <a:lnTo>
                                    <a:pt x="22" y="8"/>
                                  </a:lnTo>
                                  <a:lnTo>
                                    <a:pt x="18" y="17"/>
                                  </a:lnTo>
                                  <a:lnTo>
                                    <a:pt x="14" y="25"/>
                                  </a:lnTo>
                                  <a:lnTo>
                                    <a:pt x="9" y="33"/>
                                  </a:lnTo>
                                  <a:lnTo>
                                    <a:pt x="4" y="40"/>
                                  </a:lnTo>
                                  <a:lnTo>
                                    <a:pt x="0" y="45"/>
                                  </a:lnTo>
                                  <a:lnTo>
                                    <a:pt x="1" y="47"/>
                                  </a:lnTo>
                                  <a:lnTo>
                                    <a:pt x="7" y="41"/>
                                  </a:lnTo>
                                  <a:lnTo>
                                    <a:pt x="12" y="35"/>
                                  </a:lnTo>
                                  <a:lnTo>
                                    <a:pt x="18" y="28"/>
                                  </a:lnTo>
                                  <a:lnTo>
                                    <a:pt x="23" y="20"/>
                                  </a:lnTo>
                                  <a:lnTo>
                                    <a:pt x="27" y="12"/>
                                  </a:lnTo>
                                  <a:lnTo>
                                    <a:pt x="29" y="9"/>
                                  </a:lnTo>
                                  <a:lnTo>
                                    <a:pt x="33" y="6"/>
                                  </a:lnTo>
                                  <a:lnTo>
                                    <a:pt x="25" y="0"/>
                                  </a:lnTo>
                                  <a:close/>
                                </a:path>
                              </a:pathLst>
                            </a:custGeom>
                            <a:solidFill>
                              <a:srgbClr val="000000"/>
                            </a:solidFill>
                            <a:ln>
                              <a:noFill/>
                            </a:ln>
                          </wps:spPr>
                          <wps:bodyPr upright="1"/>
                        </wps:wsp>
                        <wps:wsp>
                          <wps:cNvPr id="160" name="任意多边形 160"/>
                          <wps:cNvSpPr/>
                          <wps:spPr>
                            <a:xfrm>
                              <a:off x="2400" y="2034"/>
                              <a:ext cx="14" cy="69"/>
                            </a:xfrm>
                            <a:custGeom>
                              <a:avLst/>
                              <a:gdLst/>
                              <a:ahLst/>
                              <a:cxnLst/>
                              <a:rect l="0" t="0" r="0" b="0"/>
                              <a:pathLst>
                                <a:path w="14" h="69">
                                  <a:moveTo>
                                    <a:pt x="14" y="0"/>
                                  </a:moveTo>
                                  <a:lnTo>
                                    <a:pt x="9" y="0"/>
                                  </a:lnTo>
                                  <a:lnTo>
                                    <a:pt x="9" y="55"/>
                                  </a:lnTo>
                                  <a:lnTo>
                                    <a:pt x="6" y="57"/>
                                  </a:lnTo>
                                  <a:lnTo>
                                    <a:pt x="0" y="60"/>
                                  </a:lnTo>
                                  <a:lnTo>
                                    <a:pt x="0" y="61"/>
                                  </a:lnTo>
                                  <a:lnTo>
                                    <a:pt x="5" y="68"/>
                                  </a:lnTo>
                                  <a:lnTo>
                                    <a:pt x="5" y="69"/>
                                  </a:lnTo>
                                  <a:lnTo>
                                    <a:pt x="12" y="64"/>
                                  </a:lnTo>
                                  <a:lnTo>
                                    <a:pt x="13" y="64"/>
                                  </a:lnTo>
                                  <a:lnTo>
                                    <a:pt x="14" y="57"/>
                                  </a:lnTo>
                                  <a:lnTo>
                                    <a:pt x="14" y="0"/>
                                  </a:lnTo>
                                  <a:close/>
                                </a:path>
                              </a:pathLst>
                            </a:custGeom>
                            <a:solidFill>
                              <a:srgbClr val="000000"/>
                            </a:solidFill>
                            <a:ln>
                              <a:noFill/>
                            </a:ln>
                          </wps:spPr>
                          <wps:bodyPr upright="1"/>
                        </wps:wsp>
                        <wps:wsp>
                          <wps:cNvPr id="161" name="任意多边形 161"/>
                          <wps:cNvSpPr/>
                          <wps:spPr>
                            <a:xfrm>
                              <a:off x="2366" y="2025"/>
                              <a:ext cx="91" cy="11"/>
                            </a:xfrm>
                            <a:custGeom>
                              <a:avLst/>
                              <a:gdLst/>
                              <a:ahLst/>
                              <a:cxnLst/>
                              <a:rect l="0" t="0" r="0" b="0"/>
                              <a:pathLst>
                                <a:path w="91" h="11">
                                  <a:moveTo>
                                    <a:pt x="83" y="0"/>
                                  </a:moveTo>
                                  <a:lnTo>
                                    <a:pt x="77" y="7"/>
                                  </a:lnTo>
                                  <a:lnTo>
                                    <a:pt x="0" y="7"/>
                                  </a:lnTo>
                                  <a:lnTo>
                                    <a:pt x="4" y="11"/>
                                  </a:lnTo>
                                  <a:lnTo>
                                    <a:pt x="11" y="9"/>
                                  </a:lnTo>
                                  <a:lnTo>
                                    <a:pt x="11" y="9"/>
                                  </a:lnTo>
                                  <a:lnTo>
                                    <a:pt x="43" y="9"/>
                                  </a:lnTo>
                                  <a:lnTo>
                                    <a:pt x="48" y="9"/>
                                  </a:lnTo>
                                  <a:lnTo>
                                    <a:pt x="91" y="9"/>
                                  </a:lnTo>
                                  <a:lnTo>
                                    <a:pt x="83" y="0"/>
                                  </a:lnTo>
                                  <a:close/>
                                </a:path>
                              </a:pathLst>
                            </a:custGeom>
                            <a:solidFill>
                              <a:srgbClr val="000000"/>
                            </a:solidFill>
                            <a:ln>
                              <a:noFill/>
                            </a:ln>
                          </wps:spPr>
                          <wps:bodyPr upright="1"/>
                        </wps:wsp>
                        <wps:wsp>
                          <wps:cNvPr id="162" name="任意多边形 162"/>
                          <wps:cNvSpPr/>
                          <wps:spPr>
                            <a:xfrm>
                              <a:off x="2378" y="1993"/>
                              <a:ext cx="69" cy="11"/>
                            </a:xfrm>
                            <a:custGeom>
                              <a:avLst/>
                              <a:gdLst/>
                              <a:ahLst/>
                              <a:cxnLst/>
                              <a:rect l="0" t="0" r="0" b="0"/>
                              <a:pathLst>
                                <a:path w="69" h="11">
                                  <a:moveTo>
                                    <a:pt x="62" y="0"/>
                                  </a:moveTo>
                                  <a:lnTo>
                                    <a:pt x="56" y="8"/>
                                  </a:lnTo>
                                  <a:lnTo>
                                    <a:pt x="0" y="8"/>
                                  </a:lnTo>
                                  <a:lnTo>
                                    <a:pt x="3" y="11"/>
                                  </a:lnTo>
                                  <a:lnTo>
                                    <a:pt x="11" y="10"/>
                                  </a:lnTo>
                                  <a:lnTo>
                                    <a:pt x="11" y="10"/>
                                  </a:lnTo>
                                  <a:lnTo>
                                    <a:pt x="69" y="10"/>
                                  </a:lnTo>
                                  <a:lnTo>
                                    <a:pt x="62" y="0"/>
                                  </a:lnTo>
                                  <a:close/>
                                </a:path>
                              </a:pathLst>
                            </a:custGeom>
                            <a:solidFill>
                              <a:srgbClr val="000000"/>
                            </a:solidFill>
                            <a:ln>
                              <a:noFill/>
                            </a:ln>
                          </wps:spPr>
                          <wps:bodyPr upright="1"/>
                        </wps:wsp>
                        <wps:wsp>
                          <wps:cNvPr id="163" name="任意多边形 163"/>
                          <wps:cNvSpPr/>
                          <wps:spPr>
                            <a:xfrm>
                              <a:off x="2499" y="2077"/>
                              <a:ext cx="35" cy="21"/>
                            </a:xfrm>
                            <a:custGeom>
                              <a:avLst/>
                              <a:gdLst/>
                              <a:ahLst/>
                              <a:cxnLst/>
                              <a:rect l="0" t="0" r="0" b="0"/>
                              <a:pathLst>
                                <a:path w="35" h="21">
                                  <a:moveTo>
                                    <a:pt x="30" y="0"/>
                                  </a:moveTo>
                                  <a:lnTo>
                                    <a:pt x="28" y="0"/>
                                  </a:lnTo>
                                  <a:lnTo>
                                    <a:pt x="28" y="11"/>
                                  </a:lnTo>
                                  <a:lnTo>
                                    <a:pt x="27" y="14"/>
                                  </a:lnTo>
                                  <a:lnTo>
                                    <a:pt x="23" y="17"/>
                                  </a:lnTo>
                                  <a:lnTo>
                                    <a:pt x="0" y="17"/>
                                  </a:lnTo>
                                  <a:lnTo>
                                    <a:pt x="32" y="21"/>
                                  </a:lnTo>
                                  <a:lnTo>
                                    <a:pt x="35" y="17"/>
                                  </a:lnTo>
                                  <a:lnTo>
                                    <a:pt x="32" y="13"/>
                                  </a:lnTo>
                                  <a:lnTo>
                                    <a:pt x="30" y="4"/>
                                  </a:lnTo>
                                  <a:lnTo>
                                    <a:pt x="30" y="0"/>
                                  </a:lnTo>
                                  <a:close/>
                                </a:path>
                              </a:pathLst>
                            </a:custGeom>
                            <a:solidFill>
                              <a:srgbClr val="000000"/>
                            </a:solidFill>
                            <a:ln>
                              <a:noFill/>
                            </a:ln>
                          </wps:spPr>
                          <wps:bodyPr upright="1"/>
                        </wps:wsp>
                        <wps:wsp>
                          <wps:cNvPr id="164" name="任意多边形 164"/>
                          <wps:cNvSpPr/>
                          <wps:spPr>
                            <a:xfrm>
                              <a:off x="2468" y="2072"/>
                              <a:ext cx="13" cy="25"/>
                            </a:xfrm>
                            <a:custGeom>
                              <a:avLst/>
                              <a:gdLst/>
                              <a:ahLst/>
                              <a:cxnLst/>
                              <a:rect l="0" t="0" r="0" b="0"/>
                              <a:pathLst>
                                <a:path w="13" h="25">
                                  <a:moveTo>
                                    <a:pt x="13" y="0"/>
                                  </a:moveTo>
                                  <a:lnTo>
                                    <a:pt x="11" y="0"/>
                                  </a:lnTo>
                                  <a:lnTo>
                                    <a:pt x="8" y="10"/>
                                  </a:lnTo>
                                  <a:lnTo>
                                    <a:pt x="4" y="15"/>
                                  </a:lnTo>
                                  <a:lnTo>
                                    <a:pt x="0" y="22"/>
                                  </a:lnTo>
                                  <a:lnTo>
                                    <a:pt x="0" y="23"/>
                                  </a:lnTo>
                                  <a:lnTo>
                                    <a:pt x="5" y="25"/>
                                  </a:lnTo>
                                  <a:lnTo>
                                    <a:pt x="10" y="20"/>
                                  </a:lnTo>
                                  <a:lnTo>
                                    <a:pt x="12" y="13"/>
                                  </a:lnTo>
                                  <a:lnTo>
                                    <a:pt x="13" y="1"/>
                                  </a:lnTo>
                                  <a:lnTo>
                                    <a:pt x="13" y="0"/>
                                  </a:lnTo>
                                  <a:close/>
                                </a:path>
                              </a:pathLst>
                            </a:custGeom>
                            <a:solidFill>
                              <a:srgbClr val="000000"/>
                            </a:solidFill>
                            <a:ln>
                              <a:noFill/>
                            </a:ln>
                          </wps:spPr>
                          <wps:bodyPr upright="1"/>
                        </wps:wsp>
                        <wps:wsp>
                          <wps:cNvPr id="165" name="任意多边形 165"/>
                          <wps:cNvSpPr/>
                          <wps:spPr>
                            <a:xfrm>
                              <a:off x="2534" y="2072"/>
                              <a:ext cx="16" cy="24"/>
                            </a:xfrm>
                            <a:custGeom>
                              <a:avLst/>
                              <a:gdLst/>
                              <a:ahLst/>
                              <a:cxnLst/>
                              <a:rect l="0" t="0" r="0" b="0"/>
                              <a:pathLst>
                                <a:path w="16" h="24">
                                  <a:moveTo>
                                    <a:pt x="0" y="0"/>
                                  </a:moveTo>
                                  <a:lnTo>
                                    <a:pt x="0" y="2"/>
                                  </a:lnTo>
                                  <a:lnTo>
                                    <a:pt x="5" y="10"/>
                                  </a:lnTo>
                                  <a:lnTo>
                                    <a:pt x="9" y="17"/>
                                  </a:lnTo>
                                  <a:lnTo>
                                    <a:pt x="9" y="18"/>
                                  </a:lnTo>
                                  <a:lnTo>
                                    <a:pt x="13" y="24"/>
                                  </a:lnTo>
                                  <a:lnTo>
                                    <a:pt x="14" y="24"/>
                                  </a:lnTo>
                                  <a:lnTo>
                                    <a:pt x="16" y="19"/>
                                  </a:lnTo>
                                  <a:lnTo>
                                    <a:pt x="14" y="11"/>
                                  </a:lnTo>
                                  <a:lnTo>
                                    <a:pt x="14" y="11"/>
                                  </a:lnTo>
                                  <a:lnTo>
                                    <a:pt x="9" y="6"/>
                                  </a:lnTo>
                                  <a:lnTo>
                                    <a:pt x="1" y="0"/>
                                  </a:lnTo>
                                  <a:lnTo>
                                    <a:pt x="0" y="0"/>
                                  </a:lnTo>
                                  <a:close/>
                                </a:path>
                              </a:pathLst>
                            </a:custGeom>
                            <a:solidFill>
                              <a:srgbClr val="000000"/>
                            </a:solidFill>
                            <a:ln>
                              <a:noFill/>
                            </a:ln>
                          </wps:spPr>
                          <wps:bodyPr upright="1"/>
                        </wps:wsp>
                        <wps:wsp>
                          <wps:cNvPr id="166" name="任意多边形 166"/>
                          <wps:cNvSpPr/>
                          <wps:spPr>
                            <a:xfrm>
                              <a:off x="2489" y="2070"/>
                              <a:ext cx="42" cy="30"/>
                            </a:xfrm>
                            <a:custGeom>
                              <a:avLst/>
                              <a:gdLst/>
                              <a:ahLst/>
                              <a:cxnLst/>
                              <a:rect l="0" t="0" r="0" b="0"/>
                              <a:pathLst>
                                <a:path w="42" h="30">
                                  <a:moveTo>
                                    <a:pt x="0" y="0"/>
                                  </a:moveTo>
                                  <a:lnTo>
                                    <a:pt x="1" y="6"/>
                                  </a:lnTo>
                                  <a:lnTo>
                                    <a:pt x="1" y="18"/>
                                  </a:lnTo>
                                  <a:lnTo>
                                    <a:pt x="1" y="23"/>
                                  </a:lnTo>
                                  <a:lnTo>
                                    <a:pt x="3" y="30"/>
                                  </a:lnTo>
                                  <a:lnTo>
                                    <a:pt x="8" y="30"/>
                                  </a:lnTo>
                                  <a:lnTo>
                                    <a:pt x="35" y="30"/>
                                  </a:lnTo>
                                  <a:lnTo>
                                    <a:pt x="42" y="28"/>
                                  </a:lnTo>
                                  <a:lnTo>
                                    <a:pt x="10" y="24"/>
                                  </a:lnTo>
                                  <a:lnTo>
                                    <a:pt x="5" y="20"/>
                                  </a:lnTo>
                                  <a:lnTo>
                                    <a:pt x="6" y="20"/>
                                  </a:lnTo>
                                  <a:lnTo>
                                    <a:pt x="6" y="8"/>
                                  </a:lnTo>
                                  <a:lnTo>
                                    <a:pt x="9" y="4"/>
                                  </a:lnTo>
                                  <a:lnTo>
                                    <a:pt x="0" y="0"/>
                                  </a:lnTo>
                                  <a:close/>
                                </a:path>
                              </a:pathLst>
                            </a:custGeom>
                            <a:solidFill>
                              <a:srgbClr val="000000"/>
                            </a:solidFill>
                            <a:ln>
                              <a:noFill/>
                            </a:ln>
                          </wps:spPr>
                          <wps:bodyPr upright="1"/>
                        </wps:wsp>
                        <wps:wsp>
                          <wps:cNvPr id="167" name="任意多边形 167"/>
                          <wps:cNvSpPr/>
                          <wps:spPr>
                            <a:xfrm>
                              <a:off x="2503" y="2066"/>
                              <a:ext cx="13" cy="20"/>
                            </a:xfrm>
                            <a:custGeom>
                              <a:avLst/>
                              <a:gdLst/>
                              <a:ahLst/>
                              <a:cxnLst/>
                              <a:rect l="0" t="0" r="0" b="0"/>
                              <a:pathLst>
                                <a:path w="13" h="20">
                                  <a:moveTo>
                                    <a:pt x="1" y="0"/>
                                  </a:moveTo>
                                  <a:lnTo>
                                    <a:pt x="0" y="2"/>
                                  </a:lnTo>
                                  <a:lnTo>
                                    <a:pt x="5" y="10"/>
                                  </a:lnTo>
                                  <a:lnTo>
                                    <a:pt x="7" y="14"/>
                                  </a:lnTo>
                                  <a:lnTo>
                                    <a:pt x="10" y="20"/>
                                  </a:lnTo>
                                  <a:lnTo>
                                    <a:pt x="13" y="17"/>
                                  </a:lnTo>
                                  <a:lnTo>
                                    <a:pt x="12" y="10"/>
                                  </a:lnTo>
                                  <a:lnTo>
                                    <a:pt x="8" y="5"/>
                                  </a:lnTo>
                                  <a:lnTo>
                                    <a:pt x="1" y="0"/>
                                  </a:lnTo>
                                  <a:close/>
                                </a:path>
                              </a:pathLst>
                            </a:custGeom>
                            <a:solidFill>
                              <a:srgbClr val="000000"/>
                            </a:solidFill>
                            <a:ln>
                              <a:noFill/>
                            </a:ln>
                          </wps:spPr>
                          <wps:bodyPr upright="1"/>
                        </wps:wsp>
                        <wps:wsp>
                          <wps:cNvPr id="168" name="任意多边形 168"/>
                          <wps:cNvSpPr/>
                          <wps:spPr>
                            <a:xfrm>
                              <a:off x="2482" y="2051"/>
                              <a:ext cx="48" cy="19"/>
                            </a:xfrm>
                            <a:custGeom>
                              <a:avLst/>
                              <a:gdLst/>
                              <a:ahLst/>
                              <a:cxnLst/>
                              <a:rect l="0" t="0" r="0" b="0"/>
                              <a:pathLst>
                                <a:path w="48" h="19">
                                  <a:moveTo>
                                    <a:pt x="0" y="0"/>
                                  </a:moveTo>
                                  <a:lnTo>
                                    <a:pt x="0" y="10"/>
                                  </a:lnTo>
                                  <a:lnTo>
                                    <a:pt x="0" y="19"/>
                                  </a:lnTo>
                                  <a:lnTo>
                                    <a:pt x="6" y="17"/>
                                  </a:lnTo>
                                  <a:lnTo>
                                    <a:pt x="6" y="14"/>
                                  </a:lnTo>
                                  <a:lnTo>
                                    <a:pt x="48" y="14"/>
                                  </a:lnTo>
                                  <a:lnTo>
                                    <a:pt x="6" y="11"/>
                                  </a:lnTo>
                                  <a:lnTo>
                                    <a:pt x="6" y="0"/>
                                  </a:lnTo>
                                  <a:lnTo>
                                    <a:pt x="48" y="0"/>
                                  </a:lnTo>
                                  <a:lnTo>
                                    <a:pt x="0" y="0"/>
                                  </a:lnTo>
                                  <a:close/>
                                </a:path>
                              </a:pathLst>
                            </a:custGeom>
                            <a:solidFill>
                              <a:srgbClr val="000000"/>
                            </a:solidFill>
                            <a:ln>
                              <a:noFill/>
                            </a:ln>
                          </wps:spPr>
                          <wps:bodyPr upright="1"/>
                        </wps:wsp>
                        <wps:wsp>
                          <wps:cNvPr id="169" name="任意多边形 169"/>
                          <wps:cNvSpPr/>
                          <wps:spPr>
                            <a:xfrm>
                              <a:off x="2488" y="2038"/>
                              <a:ext cx="50" cy="13"/>
                            </a:xfrm>
                            <a:custGeom>
                              <a:avLst/>
                              <a:gdLst/>
                              <a:ahLst/>
                              <a:cxnLst/>
                              <a:rect l="0" t="0" r="0" b="0"/>
                              <a:pathLst>
                                <a:path w="50" h="13">
                                  <a:moveTo>
                                    <a:pt x="50" y="0"/>
                                  </a:moveTo>
                                  <a:lnTo>
                                    <a:pt x="42" y="0"/>
                                  </a:lnTo>
                                  <a:lnTo>
                                    <a:pt x="42" y="11"/>
                                  </a:lnTo>
                                  <a:lnTo>
                                    <a:pt x="0" y="11"/>
                                  </a:lnTo>
                                  <a:lnTo>
                                    <a:pt x="47" y="13"/>
                                  </a:lnTo>
                                  <a:lnTo>
                                    <a:pt x="47" y="3"/>
                                  </a:lnTo>
                                  <a:lnTo>
                                    <a:pt x="50" y="0"/>
                                  </a:lnTo>
                                  <a:close/>
                                </a:path>
                              </a:pathLst>
                            </a:custGeom>
                            <a:solidFill>
                              <a:srgbClr val="000000"/>
                            </a:solidFill>
                            <a:ln>
                              <a:noFill/>
                            </a:ln>
                          </wps:spPr>
                          <wps:bodyPr upright="1"/>
                        </wps:wsp>
                        <wps:wsp>
                          <wps:cNvPr id="170" name="任意多边形 170"/>
                          <wps:cNvSpPr/>
                          <wps:spPr>
                            <a:xfrm>
                              <a:off x="2482" y="2033"/>
                              <a:ext cx="56" cy="37"/>
                            </a:xfrm>
                            <a:custGeom>
                              <a:avLst/>
                              <a:gdLst/>
                              <a:ahLst/>
                              <a:cxnLst/>
                              <a:rect l="0" t="0" r="0" b="0"/>
                              <a:pathLst>
                                <a:path w="56" h="37">
                                  <a:moveTo>
                                    <a:pt x="0" y="0"/>
                                  </a:moveTo>
                                  <a:lnTo>
                                    <a:pt x="0" y="9"/>
                                  </a:lnTo>
                                  <a:lnTo>
                                    <a:pt x="0" y="18"/>
                                  </a:lnTo>
                                  <a:lnTo>
                                    <a:pt x="48" y="18"/>
                                  </a:lnTo>
                                  <a:lnTo>
                                    <a:pt x="48" y="29"/>
                                  </a:lnTo>
                                  <a:lnTo>
                                    <a:pt x="6" y="29"/>
                                  </a:lnTo>
                                  <a:lnTo>
                                    <a:pt x="48" y="32"/>
                                  </a:lnTo>
                                  <a:lnTo>
                                    <a:pt x="48" y="37"/>
                                  </a:lnTo>
                                  <a:lnTo>
                                    <a:pt x="53" y="34"/>
                                  </a:lnTo>
                                  <a:lnTo>
                                    <a:pt x="53" y="28"/>
                                  </a:lnTo>
                                  <a:lnTo>
                                    <a:pt x="53" y="18"/>
                                  </a:lnTo>
                                  <a:lnTo>
                                    <a:pt x="6" y="16"/>
                                  </a:lnTo>
                                  <a:lnTo>
                                    <a:pt x="6" y="5"/>
                                  </a:lnTo>
                                  <a:lnTo>
                                    <a:pt x="48" y="5"/>
                                  </a:lnTo>
                                  <a:lnTo>
                                    <a:pt x="56" y="5"/>
                                  </a:lnTo>
                                  <a:lnTo>
                                    <a:pt x="6" y="3"/>
                                  </a:lnTo>
                                  <a:lnTo>
                                    <a:pt x="0" y="0"/>
                                  </a:lnTo>
                                  <a:close/>
                                </a:path>
                              </a:pathLst>
                            </a:custGeom>
                            <a:solidFill>
                              <a:srgbClr val="000000"/>
                            </a:solidFill>
                            <a:ln>
                              <a:noFill/>
                            </a:ln>
                          </wps:spPr>
                          <wps:bodyPr upright="1"/>
                        </wps:wsp>
                        <wps:wsp>
                          <wps:cNvPr id="171" name="任意多边形 171"/>
                          <wps:cNvSpPr/>
                          <wps:spPr>
                            <a:xfrm>
                              <a:off x="2488" y="2031"/>
                              <a:ext cx="50" cy="7"/>
                            </a:xfrm>
                            <a:custGeom>
                              <a:avLst/>
                              <a:gdLst/>
                              <a:ahLst/>
                              <a:cxnLst/>
                              <a:rect l="0" t="0" r="0" b="0"/>
                              <a:pathLst>
                                <a:path w="50" h="7">
                                  <a:moveTo>
                                    <a:pt x="44" y="0"/>
                                  </a:moveTo>
                                  <a:lnTo>
                                    <a:pt x="41" y="5"/>
                                  </a:lnTo>
                                  <a:lnTo>
                                    <a:pt x="0" y="5"/>
                                  </a:lnTo>
                                  <a:lnTo>
                                    <a:pt x="50" y="7"/>
                                  </a:lnTo>
                                  <a:lnTo>
                                    <a:pt x="44" y="0"/>
                                  </a:lnTo>
                                  <a:close/>
                                </a:path>
                              </a:pathLst>
                            </a:custGeom>
                            <a:solidFill>
                              <a:srgbClr val="000000"/>
                            </a:solidFill>
                            <a:ln>
                              <a:noFill/>
                            </a:ln>
                          </wps:spPr>
                          <wps:bodyPr upright="1"/>
                        </wps:wsp>
                        <wps:wsp>
                          <wps:cNvPr id="172" name="任意多边形 172"/>
                          <wps:cNvSpPr/>
                          <wps:spPr>
                            <a:xfrm>
                              <a:off x="2466" y="2016"/>
                              <a:ext cx="88" cy="12"/>
                            </a:xfrm>
                            <a:custGeom>
                              <a:avLst/>
                              <a:gdLst/>
                              <a:ahLst/>
                              <a:cxnLst/>
                              <a:rect l="0" t="0" r="0" b="0"/>
                              <a:pathLst>
                                <a:path w="88" h="12">
                                  <a:moveTo>
                                    <a:pt x="82" y="0"/>
                                  </a:moveTo>
                                  <a:lnTo>
                                    <a:pt x="76" y="8"/>
                                  </a:lnTo>
                                  <a:lnTo>
                                    <a:pt x="51" y="8"/>
                                  </a:lnTo>
                                  <a:lnTo>
                                    <a:pt x="49" y="8"/>
                                  </a:lnTo>
                                  <a:lnTo>
                                    <a:pt x="0" y="8"/>
                                  </a:lnTo>
                                  <a:lnTo>
                                    <a:pt x="3" y="12"/>
                                  </a:lnTo>
                                  <a:lnTo>
                                    <a:pt x="11" y="11"/>
                                  </a:lnTo>
                                  <a:lnTo>
                                    <a:pt x="11" y="11"/>
                                  </a:lnTo>
                                  <a:lnTo>
                                    <a:pt x="88" y="11"/>
                                  </a:lnTo>
                                  <a:lnTo>
                                    <a:pt x="82" y="0"/>
                                  </a:lnTo>
                                  <a:close/>
                                </a:path>
                              </a:pathLst>
                            </a:custGeom>
                            <a:solidFill>
                              <a:srgbClr val="000000"/>
                            </a:solidFill>
                            <a:ln>
                              <a:noFill/>
                            </a:ln>
                          </wps:spPr>
                          <wps:bodyPr upright="1"/>
                        </wps:wsp>
                        <wps:wsp>
                          <wps:cNvPr id="173" name="任意多边形 173"/>
                          <wps:cNvSpPr/>
                          <wps:spPr>
                            <a:xfrm>
                              <a:off x="2491" y="2006"/>
                              <a:ext cx="30" cy="16"/>
                            </a:xfrm>
                            <a:custGeom>
                              <a:avLst/>
                              <a:gdLst/>
                              <a:ahLst/>
                              <a:cxnLst/>
                              <a:rect l="0" t="0" r="0" b="0"/>
                              <a:pathLst>
                                <a:path w="30" h="16">
                                  <a:moveTo>
                                    <a:pt x="0" y="0"/>
                                  </a:moveTo>
                                  <a:lnTo>
                                    <a:pt x="4" y="9"/>
                                  </a:lnTo>
                                  <a:lnTo>
                                    <a:pt x="4" y="10"/>
                                  </a:lnTo>
                                  <a:lnTo>
                                    <a:pt x="6" y="16"/>
                                  </a:lnTo>
                                  <a:lnTo>
                                    <a:pt x="9" y="15"/>
                                  </a:lnTo>
                                  <a:lnTo>
                                    <a:pt x="9" y="9"/>
                                  </a:lnTo>
                                  <a:lnTo>
                                    <a:pt x="4" y="2"/>
                                  </a:lnTo>
                                  <a:lnTo>
                                    <a:pt x="3" y="1"/>
                                  </a:lnTo>
                                  <a:lnTo>
                                    <a:pt x="30" y="1"/>
                                  </a:lnTo>
                                  <a:lnTo>
                                    <a:pt x="0" y="0"/>
                                  </a:lnTo>
                                  <a:close/>
                                </a:path>
                              </a:pathLst>
                            </a:custGeom>
                            <a:solidFill>
                              <a:srgbClr val="000000"/>
                            </a:solidFill>
                            <a:ln>
                              <a:noFill/>
                            </a:ln>
                          </wps:spPr>
                          <wps:bodyPr upright="1"/>
                        </wps:wsp>
                        <wps:wsp>
                          <wps:cNvPr id="174" name="任意多边形 174"/>
                          <wps:cNvSpPr/>
                          <wps:spPr>
                            <a:xfrm>
                              <a:off x="2491" y="2006"/>
                              <a:ext cx="38" cy="18"/>
                            </a:xfrm>
                            <a:custGeom>
                              <a:avLst/>
                              <a:gdLst/>
                              <a:ahLst/>
                              <a:cxnLst/>
                              <a:rect l="0" t="0" r="0" b="0"/>
                              <a:pathLst>
                                <a:path w="38" h="18">
                                  <a:moveTo>
                                    <a:pt x="33" y="0"/>
                                  </a:moveTo>
                                  <a:lnTo>
                                    <a:pt x="0" y="0"/>
                                  </a:lnTo>
                                  <a:lnTo>
                                    <a:pt x="30" y="1"/>
                                  </a:lnTo>
                                  <a:lnTo>
                                    <a:pt x="28" y="8"/>
                                  </a:lnTo>
                                  <a:lnTo>
                                    <a:pt x="24" y="18"/>
                                  </a:lnTo>
                                  <a:lnTo>
                                    <a:pt x="26" y="18"/>
                                  </a:lnTo>
                                  <a:lnTo>
                                    <a:pt x="32" y="10"/>
                                  </a:lnTo>
                                  <a:lnTo>
                                    <a:pt x="38" y="6"/>
                                  </a:lnTo>
                                  <a:lnTo>
                                    <a:pt x="38" y="6"/>
                                  </a:lnTo>
                                  <a:lnTo>
                                    <a:pt x="33" y="0"/>
                                  </a:lnTo>
                                  <a:close/>
                                </a:path>
                              </a:pathLst>
                            </a:custGeom>
                            <a:solidFill>
                              <a:srgbClr val="000000"/>
                            </a:solidFill>
                            <a:ln>
                              <a:noFill/>
                            </a:ln>
                          </wps:spPr>
                          <wps:bodyPr upright="1"/>
                        </wps:wsp>
                        <wps:wsp>
                          <wps:cNvPr id="175" name="任意多边形 175"/>
                          <wps:cNvSpPr/>
                          <wps:spPr>
                            <a:xfrm>
                              <a:off x="2474" y="1998"/>
                              <a:ext cx="71" cy="10"/>
                            </a:xfrm>
                            <a:custGeom>
                              <a:avLst/>
                              <a:gdLst/>
                              <a:ahLst/>
                              <a:cxnLst/>
                              <a:rect l="0" t="0" r="0" b="0"/>
                              <a:pathLst>
                                <a:path w="71" h="10">
                                  <a:moveTo>
                                    <a:pt x="64" y="0"/>
                                  </a:moveTo>
                                  <a:lnTo>
                                    <a:pt x="60" y="6"/>
                                  </a:lnTo>
                                  <a:lnTo>
                                    <a:pt x="38" y="6"/>
                                  </a:lnTo>
                                  <a:lnTo>
                                    <a:pt x="34" y="6"/>
                                  </a:lnTo>
                                  <a:lnTo>
                                    <a:pt x="0" y="6"/>
                                  </a:lnTo>
                                  <a:lnTo>
                                    <a:pt x="3" y="10"/>
                                  </a:lnTo>
                                  <a:lnTo>
                                    <a:pt x="8" y="8"/>
                                  </a:lnTo>
                                  <a:lnTo>
                                    <a:pt x="17" y="8"/>
                                  </a:lnTo>
                                  <a:lnTo>
                                    <a:pt x="50" y="8"/>
                                  </a:lnTo>
                                  <a:lnTo>
                                    <a:pt x="71" y="8"/>
                                  </a:lnTo>
                                  <a:lnTo>
                                    <a:pt x="64" y="0"/>
                                  </a:lnTo>
                                  <a:close/>
                                </a:path>
                              </a:pathLst>
                            </a:custGeom>
                            <a:solidFill>
                              <a:srgbClr val="000000"/>
                            </a:solidFill>
                            <a:ln>
                              <a:noFill/>
                            </a:ln>
                          </wps:spPr>
                          <wps:bodyPr upright="1"/>
                        </wps:wsp>
                        <wps:wsp>
                          <wps:cNvPr id="176" name="任意多边形 176"/>
                          <wps:cNvSpPr/>
                          <wps:spPr>
                            <a:xfrm>
                              <a:off x="2504" y="1989"/>
                              <a:ext cx="9" cy="15"/>
                            </a:xfrm>
                            <a:custGeom>
                              <a:avLst/>
                              <a:gdLst/>
                              <a:ahLst/>
                              <a:cxnLst/>
                              <a:rect l="0" t="0" r="0" b="0"/>
                              <a:pathLst>
                                <a:path w="9" h="15">
                                  <a:moveTo>
                                    <a:pt x="0" y="0"/>
                                  </a:moveTo>
                                  <a:lnTo>
                                    <a:pt x="0" y="1"/>
                                  </a:lnTo>
                                  <a:lnTo>
                                    <a:pt x="3" y="9"/>
                                  </a:lnTo>
                                  <a:lnTo>
                                    <a:pt x="4" y="15"/>
                                  </a:lnTo>
                                  <a:lnTo>
                                    <a:pt x="8" y="15"/>
                                  </a:lnTo>
                                  <a:lnTo>
                                    <a:pt x="9" y="8"/>
                                  </a:lnTo>
                                  <a:lnTo>
                                    <a:pt x="5" y="2"/>
                                  </a:lnTo>
                                  <a:lnTo>
                                    <a:pt x="0" y="0"/>
                                  </a:lnTo>
                                  <a:close/>
                                </a:path>
                              </a:pathLst>
                            </a:custGeom>
                            <a:solidFill>
                              <a:srgbClr val="000000"/>
                            </a:solidFill>
                            <a:ln>
                              <a:noFill/>
                            </a:ln>
                          </wps:spPr>
                          <wps:bodyPr upright="1"/>
                        </wps:wsp>
                        <wps:wsp>
                          <wps:cNvPr id="177" name="任意多边形 177"/>
                          <wps:cNvSpPr/>
                          <wps:spPr>
                            <a:xfrm>
                              <a:off x="2574" y="1997"/>
                              <a:ext cx="28" cy="97"/>
                            </a:xfrm>
                            <a:custGeom>
                              <a:avLst/>
                              <a:gdLst/>
                              <a:ahLst/>
                              <a:cxnLst/>
                              <a:rect l="0" t="0" r="0" b="0"/>
                              <a:pathLst>
                                <a:path w="28" h="97">
                                  <a:moveTo>
                                    <a:pt x="0" y="0"/>
                                  </a:moveTo>
                                  <a:lnTo>
                                    <a:pt x="0" y="0"/>
                                  </a:lnTo>
                                  <a:lnTo>
                                    <a:pt x="6" y="7"/>
                                  </a:lnTo>
                                  <a:lnTo>
                                    <a:pt x="6" y="8"/>
                                  </a:lnTo>
                                  <a:lnTo>
                                    <a:pt x="11" y="14"/>
                                  </a:lnTo>
                                  <a:lnTo>
                                    <a:pt x="17" y="23"/>
                                  </a:lnTo>
                                  <a:lnTo>
                                    <a:pt x="19" y="29"/>
                                  </a:lnTo>
                                  <a:lnTo>
                                    <a:pt x="21" y="38"/>
                                  </a:lnTo>
                                  <a:lnTo>
                                    <a:pt x="22" y="48"/>
                                  </a:lnTo>
                                  <a:lnTo>
                                    <a:pt x="22" y="57"/>
                                  </a:lnTo>
                                  <a:lnTo>
                                    <a:pt x="20" y="66"/>
                                  </a:lnTo>
                                  <a:lnTo>
                                    <a:pt x="17" y="74"/>
                                  </a:lnTo>
                                  <a:lnTo>
                                    <a:pt x="16" y="77"/>
                                  </a:lnTo>
                                  <a:lnTo>
                                    <a:pt x="11" y="85"/>
                                  </a:lnTo>
                                  <a:lnTo>
                                    <a:pt x="6" y="91"/>
                                  </a:lnTo>
                                  <a:lnTo>
                                    <a:pt x="6" y="91"/>
                                  </a:lnTo>
                                  <a:lnTo>
                                    <a:pt x="0" y="97"/>
                                  </a:lnTo>
                                  <a:lnTo>
                                    <a:pt x="0" y="97"/>
                                  </a:lnTo>
                                  <a:lnTo>
                                    <a:pt x="8" y="93"/>
                                  </a:lnTo>
                                  <a:lnTo>
                                    <a:pt x="11" y="91"/>
                                  </a:lnTo>
                                  <a:lnTo>
                                    <a:pt x="16" y="85"/>
                                  </a:lnTo>
                                  <a:lnTo>
                                    <a:pt x="22" y="77"/>
                                  </a:lnTo>
                                  <a:lnTo>
                                    <a:pt x="25" y="70"/>
                                  </a:lnTo>
                                  <a:lnTo>
                                    <a:pt x="27" y="61"/>
                                  </a:lnTo>
                                  <a:lnTo>
                                    <a:pt x="28" y="51"/>
                                  </a:lnTo>
                                  <a:lnTo>
                                    <a:pt x="28" y="50"/>
                                  </a:lnTo>
                                  <a:lnTo>
                                    <a:pt x="28" y="40"/>
                                  </a:lnTo>
                                  <a:lnTo>
                                    <a:pt x="25" y="31"/>
                                  </a:lnTo>
                                  <a:lnTo>
                                    <a:pt x="21" y="23"/>
                                  </a:lnTo>
                                  <a:lnTo>
                                    <a:pt x="18" y="18"/>
                                  </a:lnTo>
                                  <a:lnTo>
                                    <a:pt x="13" y="11"/>
                                  </a:lnTo>
                                  <a:lnTo>
                                    <a:pt x="8" y="5"/>
                                  </a:lnTo>
                                  <a:lnTo>
                                    <a:pt x="6" y="4"/>
                                  </a:lnTo>
                                  <a:lnTo>
                                    <a:pt x="0" y="0"/>
                                  </a:lnTo>
                                  <a:close/>
                                </a:path>
                              </a:pathLst>
                            </a:custGeom>
                            <a:solidFill>
                              <a:srgbClr val="000000"/>
                            </a:solidFill>
                            <a:ln>
                              <a:noFill/>
                            </a:ln>
                          </wps:spPr>
                          <wps:bodyPr upright="1"/>
                        </wps:wsp>
                        <wps:wsp>
                          <wps:cNvPr id="178" name="任意多边形 178"/>
                          <wps:cNvSpPr/>
                          <wps:spPr>
                            <a:xfrm>
                              <a:off x="4584" y="4182"/>
                              <a:ext cx="27" cy="25"/>
                            </a:xfrm>
                            <a:custGeom>
                              <a:avLst/>
                              <a:gdLst/>
                              <a:ahLst/>
                              <a:cxnLst/>
                              <a:rect l="0" t="0" r="0" b="0"/>
                              <a:pathLst>
                                <a:path w="27" h="25">
                                  <a:moveTo>
                                    <a:pt x="25" y="0"/>
                                  </a:moveTo>
                                  <a:lnTo>
                                    <a:pt x="23" y="7"/>
                                  </a:lnTo>
                                  <a:lnTo>
                                    <a:pt x="19" y="15"/>
                                  </a:lnTo>
                                  <a:lnTo>
                                    <a:pt x="15" y="18"/>
                                  </a:lnTo>
                                  <a:lnTo>
                                    <a:pt x="8" y="21"/>
                                  </a:lnTo>
                                  <a:lnTo>
                                    <a:pt x="0" y="23"/>
                                  </a:lnTo>
                                  <a:lnTo>
                                    <a:pt x="8" y="25"/>
                                  </a:lnTo>
                                  <a:lnTo>
                                    <a:pt x="14" y="23"/>
                                  </a:lnTo>
                                  <a:lnTo>
                                    <a:pt x="20" y="18"/>
                                  </a:lnTo>
                                  <a:lnTo>
                                    <a:pt x="24" y="11"/>
                                  </a:lnTo>
                                  <a:lnTo>
                                    <a:pt x="27" y="1"/>
                                  </a:lnTo>
                                  <a:lnTo>
                                    <a:pt x="25" y="0"/>
                                  </a:lnTo>
                                  <a:close/>
                                </a:path>
                              </a:pathLst>
                            </a:custGeom>
                            <a:solidFill>
                              <a:srgbClr val="000000"/>
                            </a:solidFill>
                            <a:ln>
                              <a:noFill/>
                            </a:ln>
                          </wps:spPr>
                          <wps:bodyPr upright="1"/>
                        </wps:wsp>
                        <wps:wsp>
                          <wps:cNvPr id="179" name="任意多边形 179"/>
                          <wps:cNvSpPr/>
                          <wps:spPr>
                            <a:xfrm>
                              <a:off x="4568" y="4122"/>
                              <a:ext cx="35" cy="83"/>
                            </a:xfrm>
                            <a:custGeom>
                              <a:avLst/>
                              <a:gdLst/>
                              <a:ahLst/>
                              <a:cxnLst/>
                              <a:rect l="0" t="0" r="0" b="0"/>
                              <a:pathLst>
                                <a:path w="35" h="83">
                                  <a:moveTo>
                                    <a:pt x="25" y="0"/>
                                  </a:moveTo>
                                  <a:lnTo>
                                    <a:pt x="18" y="1"/>
                                  </a:lnTo>
                                  <a:lnTo>
                                    <a:pt x="12" y="5"/>
                                  </a:lnTo>
                                  <a:lnTo>
                                    <a:pt x="6" y="12"/>
                                  </a:lnTo>
                                  <a:lnTo>
                                    <a:pt x="5" y="14"/>
                                  </a:lnTo>
                                  <a:lnTo>
                                    <a:pt x="2" y="23"/>
                                  </a:lnTo>
                                  <a:lnTo>
                                    <a:pt x="1" y="32"/>
                                  </a:lnTo>
                                  <a:lnTo>
                                    <a:pt x="0" y="42"/>
                                  </a:lnTo>
                                  <a:lnTo>
                                    <a:pt x="0" y="48"/>
                                  </a:lnTo>
                                  <a:lnTo>
                                    <a:pt x="1" y="59"/>
                                  </a:lnTo>
                                  <a:lnTo>
                                    <a:pt x="3" y="68"/>
                                  </a:lnTo>
                                  <a:lnTo>
                                    <a:pt x="6" y="74"/>
                                  </a:lnTo>
                                  <a:lnTo>
                                    <a:pt x="10" y="79"/>
                                  </a:lnTo>
                                  <a:lnTo>
                                    <a:pt x="16" y="83"/>
                                  </a:lnTo>
                                  <a:lnTo>
                                    <a:pt x="24" y="81"/>
                                  </a:lnTo>
                                  <a:lnTo>
                                    <a:pt x="22" y="81"/>
                                  </a:lnTo>
                                  <a:lnTo>
                                    <a:pt x="16" y="78"/>
                                  </a:lnTo>
                                  <a:lnTo>
                                    <a:pt x="11" y="71"/>
                                  </a:lnTo>
                                  <a:lnTo>
                                    <a:pt x="11" y="71"/>
                                  </a:lnTo>
                                  <a:lnTo>
                                    <a:pt x="9" y="62"/>
                                  </a:lnTo>
                                  <a:lnTo>
                                    <a:pt x="8" y="53"/>
                                  </a:lnTo>
                                  <a:lnTo>
                                    <a:pt x="7" y="42"/>
                                  </a:lnTo>
                                  <a:lnTo>
                                    <a:pt x="8" y="32"/>
                                  </a:lnTo>
                                  <a:lnTo>
                                    <a:pt x="9" y="22"/>
                                  </a:lnTo>
                                  <a:lnTo>
                                    <a:pt x="12" y="14"/>
                                  </a:lnTo>
                                  <a:lnTo>
                                    <a:pt x="12" y="12"/>
                                  </a:lnTo>
                                  <a:lnTo>
                                    <a:pt x="17" y="5"/>
                                  </a:lnTo>
                                  <a:lnTo>
                                    <a:pt x="24" y="3"/>
                                  </a:lnTo>
                                  <a:lnTo>
                                    <a:pt x="35" y="2"/>
                                  </a:lnTo>
                                  <a:lnTo>
                                    <a:pt x="31" y="1"/>
                                  </a:lnTo>
                                  <a:lnTo>
                                    <a:pt x="25" y="0"/>
                                  </a:lnTo>
                                  <a:close/>
                                </a:path>
                              </a:pathLst>
                            </a:custGeom>
                            <a:solidFill>
                              <a:srgbClr val="000000"/>
                            </a:solidFill>
                            <a:ln>
                              <a:noFill/>
                            </a:ln>
                          </wps:spPr>
                          <wps:bodyPr upright="1"/>
                        </wps:wsp>
                        <wps:wsp>
                          <wps:cNvPr id="180" name="任意多边形 180"/>
                          <wps:cNvSpPr/>
                          <wps:spPr>
                            <a:xfrm>
                              <a:off x="4592" y="4122"/>
                              <a:ext cx="19" cy="22"/>
                            </a:xfrm>
                            <a:custGeom>
                              <a:avLst/>
                              <a:gdLst/>
                              <a:ahLst/>
                              <a:cxnLst/>
                              <a:rect l="0" t="0" r="0" b="0"/>
                              <a:pathLst>
                                <a:path w="19" h="22">
                                  <a:moveTo>
                                    <a:pt x="15" y="0"/>
                                  </a:moveTo>
                                  <a:lnTo>
                                    <a:pt x="14" y="2"/>
                                  </a:lnTo>
                                  <a:lnTo>
                                    <a:pt x="11" y="2"/>
                                  </a:lnTo>
                                  <a:lnTo>
                                    <a:pt x="0" y="3"/>
                                  </a:lnTo>
                                  <a:lnTo>
                                    <a:pt x="4" y="3"/>
                                  </a:lnTo>
                                  <a:lnTo>
                                    <a:pt x="11" y="8"/>
                                  </a:lnTo>
                                  <a:lnTo>
                                    <a:pt x="13" y="13"/>
                                  </a:lnTo>
                                  <a:lnTo>
                                    <a:pt x="17" y="22"/>
                                  </a:lnTo>
                                  <a:lnTo>
                                    <a:pt x="19" y="21"/>
                                  </a:lnTo>
                                  <a:lnTo>
                                    <a:pt x="15" y="0"/>
                                  </a:lnTo>
                                  <a:close/>
                                </a:path>
                              </a:pathLst>
                            </a:custGeom>
                            <a:solidFill>
                              <a:srgbClr val="000000"/>
                            </a:solidFill>
                            <a:ln>
                              <a:noFill/>
                            </a:ln>
                          </wps:spPr>
                          <wps:bodyPr upright="1"/>
                        </wps:wsp>
                        <wps:wsp>
                          <wps:cNvPr id="181" name="任意多边形 181"/>
                          <wps:cNvSpPr/>
                          <wps:spPr>
                            <a:xfrm>
                              <a:off x="3316" y="3996"/>
                              <a:ext cx="44" cy="45"/>
                            </a:xfrm>
                            <a:custGeom>
                              <a:avLst/>
                              <a:gdLst/>
                              <a:ahLst/>
                              <a:cxnLst/>
                              <a:rect l="0" t="0" r="0" b="0"/>
                              <a:pathLst>
                                <a:path w="44" h="45">
                                  <a:moveTo>
                                    <a:pt x="29" y="0"/>
                                  </a:moveTo>
                                  <a:lnTo>
                                    <a:pt x="21" y="2"/>
                                  </a:lnTo>
                                  <a:lnTo>
                                    <a:pt x="27" y="3"/>
                                  </a:lnTo>
                                  <a:lnTo>
                                    <a:pt x="33" y="7"/>
                                  </a:lnTo>
                                  <a:lnTo>
                                    <a:pt x="36" y="13"/>
                                  </a:lnTo>
                                  <a:lnTo>
                                    <a:pt x="37" y="23"/>
                                  </a:lnTo>
                                  <a:lnTo>
                                    <a:pt x="37" y="30"/>
                                  </a:lnTo>
                                  <a:lnTo>
                                    <a:pt x="33" y="37"/>
                                  </a:lnTo>
                                  <a:lnTo>
                                    <a:pt x="30" y="40"/>
                                  </a:lnTo>
                                  <a:lnTo>
                                    <a:pt x="23" y="43"/>
                                  </a:lnTo>
                                  <a:lnTo>
                                    <a:pt x="16" y="43"/>
                                  </a:lnTo>
                                  <a:lnTo>
                                    <a:pt x="3" y="43"/>
                                  </a:lnTo>
                                  <a:lnTo>
                                    <a:pt x="0" y="43"/>
                                  </a:lnTo>
                                  <a:lnTo>
                                    <a:pt x="0" y="45"/>
                                  </a:lnTo>
                                  <a:lnTo>
                                    <a:pt x="24" y="45"/>
                                  </a:lnTo>
                                  <a:lnTo>
                                    <a:pt x="25" y="45"/>
                                  </a:lnTo>
                                  <a:lnTo>
                                    <a:pt x="33" y="44"/>
                                  </a:lnTo>
                                  <a:lnTo>
                                    <a:pt x="39" y="40"/>
                                  </a:lnTo>
                                  <a:lnTo>
                                    <a:pt x="43" y="33"/>
                                  </a:lnTo>
                                  <a:lnTo>
                                    <a:pt x="44" y="24"/>
                                  </a:lnTo>
                                  <a:lnTo>
                                    <a:pt x="44" y="19"/>
                                  </a:lnTo>
                                  <a:lnTo>
                                    <a:pt x="41" y="10"/>
                                  </a:lnTo>
                                  <a:lnTo>
                                    <a:pt x="37" y="5"/>
                                  </a:lnTo>
                                  <a:lnTo>
                                    <a:pt x="29" y="0"/>
                                  </a:lnTo>
                                  <a:close/>
                                </a:path>
                              </a:pathLst>
                            </a:custGeom>
                            <a:solidFill>
                              <a:srgbClr val="000000"/>
                            </a:solidFill>
                            <a:ln>
                              <a:noFill/>
                            </a:ln>
                          </wps:spPr>
                          <wps:bodyPr upright="1"/>
                        </wps:wsp>
                        <wps:wsp>
                          <wps:cNvPr id="182" name="任意多边形 182"/>
                          <wps:cNvSpPr/>
                          <wps:spPr>
                            <a:xfrm>
                              <a:off x="3318" y="3962"/>
                              <a:ext cx="27" cy="77"/>
                            </a:xfrm>
                            <a:custGeom>
                              <a:avLst/>
                              <a:gdLst/>
                              <a:ahLst/>
                              <a:cxnLst/>
                              <a:rect l="0" t="0" r="0" b="0"/>
                              <a:pathLst>
                                <a:path w="27" h="77">
                                  <a:moveTo>
                                    <a:pt x="0" y="0"/>
                                  </a:moveTo>
                                  <a:lnTo>
                                    <a:pt x="3" y="0"/>
                                  </a:lnTo>
                                  <a:lnTo>
                                    <a:pt x="4" y="4"/>
                                  </a:lnTo>
                                  <a:lnTo>
                                    <a:pt x="4" y="73"/>
                                  </a:lnTo>
                                  <a:lnTo>
                                    <a:pt x="3" y="75"/>
                                  </a:lnTo>
                                  <a:lnTo>
                                    <a:pt x="1" y="77"/>
                                  </a:lnTo>
                                  <a:lnTo>
                                    <a:pt x="14" y="77"/>
                                  </a:lnTo>
                                  <a:lnTo>
                                    <a:pt x="11" y="75"/>
                                  </a:lnTo>
                                  <a:lnTo>
                                    <a:pt x="10" y="73"/>
                                  </a:lnTo>
                                  <a:lnTo>
                                    <a:pt x="10" y="36"/>
                                  </a:lnTo>
                                  <a:lnTo>
                                    <a:pt x="19" y="36"/>
                                  </a:lnTo>
                                  <a:lnTo>
                                    <a:pt x="27" y="34"/>
                                  </a:lnTo>
                                  <a:lnTo>
                                    <a:pt x="10" y="33"/>
                                  </a:lnTo>
                                  <a:lnTo>
                                    <a:pt x="10" y="4"/>
                                  </a:lnTo>
                                  <a:lnTo>
                                    <a:pt x="11" y="0"/>
                                  </a:lnTo>
                                  <a:lnTo>
                                    <a:pt x="14" y="0"/>
                                  </a:lnTo>
                                  <a:lnTo>
                                    <a:pt x="18" y="0"/>
                                  </a:lnTo>
                                  <a:lnTo>
                                    <a:pt x="0" y="0"/>
                                  </a:lnTo>
                                  <a:close/>
                                </a:path>
                              </a:pathLst>
                            </a:custGeom>
                            <a:solidFill>
                              <a:srgbClr val="000000"/>
                            </a:solidFill>
                            <a:ln>
                              <a:noFill/>
                            </a:ln>
                          </wps:spPr>
                          <wps:bodyPr upright="1"/>
                        </wps:wsp>
                        <wps:wsp>
                          <wps:cNvPr id="183" name="任意多边形 183"/>
                          <wps:cNvSpPr/>
                          <wps:spPr>
                            <a:xfrm>
                              <a:off x="3316" y="3959"/>
                              <a:ext cx="41" cy="37"/>
                            </a:xfrm>
                            <a:custGeom>
                              <a:avLst/>
                              <a:gdLst/>
                              <a:ahLst/>
                              <a:cxnLst/>
                              <a:rect l="0" t="0" r="0" b="0"/>
                              <a:pathLst>
                                <a:path w="41" h="37">
                                  <a:moveTo>
                                    <a:pt x="23" y="0"/>
                                  </a:moveTo>
                                  <a:lnTo>
                                    <a:pt x="0" y="0"/>
                                  </a:lnTo>
                                  <a:lnTo>
                                    <a:pt x="0" y="3"/>
                                  </a:lnTo>
                                  <a:lnTo>
                                    <a:pt x="2" y="3"/>
                                  </a:lnTo>
                                  <a:lnTo>
                                    <a:pt x="20" y="3"/>
                                  </a:lnTo>
                                  <a:lnTo>
                                    <a:pt x="23" y="3"/>
                                  </a:lnTo>
                                  <a:lnTo>
                                    <a:pt x="30" y="6"/>
                                  </a:lnTo>
                                  <a:lnTo>
                                    <a:pt x="32" y="9"/>
                                  </a:lnTo>
                                  <a:lnTo>
                                    <a:pt x="34" y="18"/>
                                  </a:lnTo>
                                  <a:lnTo>
                                    <a:pt x="34" y="24"/>
                                  </a:lnTo>
                                  <a:lnTo>
                                    <a:pt x="30" y="32"/>
                                  </a:lnTo>
                                  <a:lnTo>
                                    <a:pt x="29" y="33"/>
                                  </a:lnTo>
                                  <a:lnTo>
                                    <a:pt x="23" y="36"/>
                                  </a:lnTo>
                                  <a:lnTo>
                                    <a:pt x="12" y="36"/>
                                  </a:lnTo>
                                  <a:lnTo>
                                    <a:pt x="29" y="37"/>
                                  </a:lnTo>
                                  <a:lnTo>
                                    <a:pt x="33" y="35"/>
                                  </a:lnTo>
                                  <a:lnTo>
                                    <a:pt x="39" y="30"/>
                                  </a:lnTo>
                                  <a:lnTo>
                                    <a:pt x="39" y="28"/>
                                  </a:lnTo>
                                  <a:lnTo>
                                    <a:pt x="41" y="18"/>
                                  </a:lnTo>
                                  <a:lnTo>
                                    <a:pt x="40" y="11"/>
                                  </a:lnTo>
                                  <a:lnTo>
                                    <a:pt x="36" y="4"/>
                                  </a:lnTo>
                                  <a:lnTo>
                                    <a:pt x="31" y="1"/>
                                  </a:lnTo>
                                  <a:lnTo>
                                    <a:pt x="23" y="0"/>
                                  </a:lnTo>
                                  <a:close/>
                                </a:path>
                              </a:pathLst>
                            </a:custGeom>
                            <a:solidFill>
                              <a:srgbClr val="000000"/>
                            </a:solidFill>
                            <a:ln>
                              <a:noFill/>
                            </a:ln>
                          </wps:spPr>
                          <wps:bodyPr upright="1"/>
                        </wps:wsp>
                        <wps:wsp>
                          <wps:cNvPr id="184" name="任意多边形 184"/>
                          <wps:cNvSpPr/>
                          <wps:spPr>
                            <a:xfrm>
                              <a:off x="2115" y="3804"/>
                              <a:ext cx="30" cy="83"/>
                            </a:xfrm>
                            <a:custGeom>
                              <a:avLst/>
                              <a:gdLst/>
                              <a:ahLst/>
                              <a:cxnLst/>
                              <a:rect l="0" t="0" r="0" b="0"/>
                              <a:pathLst>
                                <a:path w="30" h="83">
                                  <a:moveTo>
                                    <a:pt x="20" y="0"/>
                                  </a:moveTo>
                                  <a:lnTo>
                                    <a:pt x="5" y="75"/>
                                  </a:lnTo>
                                  <a:lnTo>
                                    <a:pt x="4" y="79"/>
                                  </a:lnTo>
                                  <a:lnTo>
                                    <a:pt x="1" y="80"/>
                                  </a:lnTo>
                                  <a:lnTo>
                                    <a:pt x="0" y="80"/>
                                  </a:lnTo>
                                  <a:lnTo>
                                    <a:pt x="0" y="83"/>
                                  </a:lnTo>
                                  <a:lnTo>
                                    <a:pt x="14" y="83"/>
                                  </a:lnTo>
                                  <a:lnTo>
                                    <a:pt x="14" y="80"/>
                                  </a:lnTo>
                                  <a:lnTo>
                                    <a:pt x="13" y="80"/>
                                  </a:lnTo>
                                  <a:lnTo>
                                    <a:pt x="9" y="77"/>
                                  </a:lnTo>
                                  <a:lnTo>
                                    <a:pt x="9" y="70"/>
                                  </a:lnTo>
                                  <a:lnTo>
                                    <a:pt x="13" y="52"/>
                                  </a:lnTo>
                                  <a:lnTo>
                                    <a:pt x="30" y="52"/>
                                  </a:lnTo>
                                  <a:lnTo>
                                    <a:pt x="14" y="49"/>
                                  </a:lnTo>
                                  <a:lnTo>
                                    <a:pt x="22" y="8"/>
                                  </a:lnTo>
                                  <a:lnTo>
                                    <a:pt x="22" y="8"/>
                                  </a:lnTo>
                                  <a:lnTo>
                                    <a:pt x="20" y="0"/>
                                  </a:lnTo>
                                  <a:close/>
                                </a:path>
                              </a:pathLst>
                            </a:custGeom>
                            <a:solidFill>
                              <a:srgbClr val="000000"/>
                            </a:solidFill>
                            <a:ln>
                              <a:noFill/>
                            </a:ln>
                          </wps:spPr>
                          <wps:bodyPr upright="1"/>
                        </wps:wsp>
                        <wps:wsp>
                          <wps:cNvPr id="185" name="任意多边形 185"/>
                          <wps:cNvSpPr/>
                          <wps:spPr>
                            <a:xfrm>
                              <a:off x="2129" y="3802"/>
                              <a:ext cx="33" cy="85"/>
                            </a:xfrm>
                            <a:custGeom>
                              <a:avLst/>
                              <a:gdLst/>
                              <a:ahLst/>
                              <a:cxnLst/>
                              <a:rect l="0" t="0" r="0" b="0"/>
                              <a:pathLst>
                                <a:path w="33" h="85">
                                  <a:moveTo>
                                    <a:pt x="12" y="0"/>
                                  </a:moveTo>
                                  <a:lnTo>
                                    <a:pt x="6" y="2"/>
                                  </a:lnTo>
                                  <a:lnTo>
                                    <a:pt x="8" y="10"/>
                                  </a:lnTo>
                                  <a:lnTo>
                                    <a:pt x="16" y="51"/>
                                  </a:lnTo>
                                  <a:lnTo>
                                    <a:pt x="0" y="51"/>
                                  </a:lnTo>
                                  <a:lnTo>
                                    <a:pt x="16" y="54"/>
                                  </a:lnTo>
                                  <a:lnTo>
                                    <a:pt x="20" y="75"/>
                                  </a:lnTo>
                                  <a:lnTo>
                                    <a:pt x="20" y="81"/>
                                  </a:lnTo>
                                  <a:lnTo>
                                    <a:pt x="18" y="82"/>
                                  </a:lnTo>
                                  <a:lnTo>
                                    <a:pt x="16" y="82"/>
                                  </a:lnTo>
                                  <a:lnTo>
                                    <a:pt x="16" y="85"/>
                                  </a:lnTo>
                                  <a:lnTo>
                                    <a:pt x="33" y="85"/>
                                  </a:lnTo>
                                  <a:lnTo>
                                    <a:pt x="33" y="82"/>
                                  </a:lnTo>
                                  <a:lnTo>
                                    <a:pt x="31" y="82"/>
                                  </a:lnTo>
                                  <a:lnTo>
                                    <a:pt x="29" y="81"/>
                                  </a:lnTo>
                                  <a:lnTo>
                                    <a:pt x="27" y="77"/>
                                  </a:lnTo>
                                  <a:lnTo>
                                    <a:pt x="12" y="0"/>
                                  </a:lnTo>
                                  <a:close/>
                                </a:path>
                              </a:pathLst>
                            </a:custGeom>
                            <a:solidFill>
                              <a:srgbClr val="000000"/>
                            </a:solidFill>
                            <a:ln>
                              <a:noFill/>
                            </a:ln>
                          </wps:spPr>
                          <wps:bodyPr upright="1"/>
                        </wps:wsp>
                        <wps:wsp>
                          <wps:cNvPr id="186" name="任意多边形 186"/>
                          <wps:cNvSpPr/>
                          <wps:spPr>
                            <a:xfrm>
                              <a:off x="2148" y="2281"/>
                              <a:ext cx="29" cy="16"/>
                            </a:xfrm>
                            <a:custGeom>
                              <a:avLst/>
                              <a:gdLst/>
                              <a:ahLst/>
                              <a:cxnLst/>
                              <a:rect l="0" t="0" r="0" b="0"/>
                              <a:pathLst>
                                <a:path w="29" h="16">
                                  <a:moveTo>
                                    <a:pt x="0" y="0"/>
                                  </a:moveTo>
                                  <a:lnTo>
                                    <a:pt x="0" y="2"/>
                                  </a:lnTo>
                                  <a:lnTo>
                                    <a:pt x="9" y="6"/>
                                  </a:lnTo>
                                  <a:lnTo>
                                    <a:pt x="17" y="10"/>
                                  </a:lnTo>
                                  <a:lnTo>
                                    <a:pt x="22" y="13"/>
                                  </a:lnTo>
                                  <a:lnTo>
                                    <a:pt x="24" y="15"/>
                                  </a:lnTo>
                                  <a:lnTo>
                                    <a:pt x="29" y="16"/>
                                  </a:lnTo>
                                  <a:lnTo>
                                    <a:pt x="29" y="14"/>
                                  </a:lnTo>
                                  <a:lnTo>
                                    <a:pt x="26" y="7"/>
                                  </a:lnTo>
                                  <a:lnTo>
                                    <a:pt x="24" y="5"/>
                                  </a:lnTo>
                                  <a:lnTo>
                                    <a:pt x="19" y="3"/>
                                  </a:lnTo>
                                  <a:lnTo>
                                    <a:pt x="11" y="2"/>
                                  </a:lnTo>
                                  <a:lnTo>
                                    <a:pt x="1" y="0"/>
                                  </a:lnTo>
                                  <a:lnTo>
                                    <a:pt x="0" y="0"/>
                                  </a:lnTo>
                                  <a:close/>
                                </a:path>
                              </a:pathLst>
                            </a:custGeom>
                            <a:solidFill>
                              <a:srgbClr val="000000"/>
                            </a:solidFill>
                            <a:ln>
                              <a:noFill/>
                            </a:ln>
                          </wps:spPr>
                          <wps:bodyPr upright="1"/>
                        </wps:wsp>
                        <wps:wsp>
                          <wps:cNvPr id="187" name="任意多边形 187"/>
                          <wps:cNvSpPr/>
                          <wps:spPr>
                            <a:xfrm>
                              <a:off x="2155" y="2263"/>
                              <a:ext cx="17" cy="14"/>
                            </a:xfrm>
                            <a:custGeom>
                              <a:avLst/>
                              <a:gdLst/>
                              <a:ahLst/>
                              <a:cxnLst/>
                              <a:rect l="0" t="0" r="0" b="0"/>
                              <a:pathLst>
                                <a:path w="17" h="14">
                                  <a:moveTo>
                                    <a:pt x="1" y="0"/>
                                  </a:moveTo>
                                  <a:lnTo>
                                    <a:pt x="0" y="2"/>
                                  </a:lnTo>
                                  <a:lnTo>
                                    <a:pt x="8" y="8"/>
                                  </a:lnTo>
                                  <a:lnTo>
                                    <a:pt x="13" y="13"/>
                                  </a:lnTo>
                                  <a:lnTo>
                                    <a:pt x="14" y="14"/>
                                  </a:lnTo>
                                  <a:lnTo>
                                    <a:pt x="17" y="13"/>
                                  </a:lnTo>
                                  <a:lnTo>
                                    <a:pt x="15" y="5"/>
                                  </a:lnTo>
                                  <a:lnTo>
                                    <a:pt x="14" y="5"/>
                                  </a:lnTo>
                                  <a:lnTo>
                                    <a:pt x="8" y="2"/>
                                  </a:lnTo>
                                  <a:lnTo>
                                    <a:pt x="1" y="0"/>
                                  </a:lnTo>
                                  <a:close/>
                                </a:path>
                              </a:pathLst>
                            </a:custGeom>
                            <a:solidFill>
                              <a:srgbClr val="000000"/>
                            </a:solidFill>
                            <a:ln>
                              <a:noFill/>
                            </a:ln>
                          </wps:spPr>
                          <wps:bodyPr upright="1"/>
                        </wps:wsp>
                        <wps:wsp>
                          <wps:cNvPr id="188" name="任意多边形 188"/>
                          <wps:cNvSpPr/>
                          <wps:spPr>
                            <a:xfrm>
                              <a:off x="2162" y="2249"/>
                              <a:ext cx="31" cy="21"/>
                            </a:xfrm>
                            <a:custGeom>
                              <a:avLst/>
                              <a:gdLst/>
                              <a:ahLst/>
                              <a:cxnLst/>
                              <a:rect l="0" t="0" r="0" b="0"/>
                              <a:pathLst>
                                <a:path w="31" h="21">
                                  <a:moveTo>
                                    <a:pt x="3" y="0"/>
                                  </a:moveTo>
                                  <a:lnTo>
                                    <a:pt x="0" y="4"/>
                                  </a:lnTo>
                                  <a:lnTo>
                                    <a:pt x="6" y="10"/>
                                  </a:lnTo>
                                  <a:lnTo>
                                    <a:pt x="13" y="15"/>
                                  </a:lnTo>
                                  <a:lnTo>
                                    <a:pt x="20" y="19"/>
                                  </a:lnTo>
                                  <a:lnTo>
                                    <a:pt x="24" y="21"/>
                                  </a:lnTo>
                                  <a:lnTo>
                                    <a:pt x="29" y="15"/>
                                  </a:lnTo>
                                  <a:lnTo>
                                    <a:pt x="31" y="15"/>
                                  </a:lnTo>
                                  <a:lnTo>
                                    <a:pt x="31" y="13"/>
                                  </a:lnTo>
                                  <a:lnTo>
                                    <a:pt x="23" y="12"/>
                                  </a:lnTo>
                                  <a:lnTo>
                                    <a:pt x="15" y="9"/>
                                  </a:lnTo>
                                  <a:lnTo>
                                    <a:pt x="9" y="5"/>
                                  </a:lnTo>
                                  <a:lnTo>
                                    <a:pt x="3" y="0"/>
                                  </a:lnTo>
                                  <a:close/>
                                </a:path>
                              </a:pathLst>
                            </a:custGeom>
                            <a:solidFill>
                              <a:srgbClr val="000000"/>
                            </a:solidFill>
                            <a:ln>
                              <a:noFill/>
                            </a:ln>
                          </wps:spPr>
                          <wps:bodyPr upright="1"/>
                        </wps:wsp>
                        <wps:wsp>
                          <wps:cNvPr id="189" name="任意多边形 189"/>
                          <wps:cNvSpPr/>
                          <wps:spPr>
                            <a:xfrm>
                              <a:off x="2137" y="2227"/>
                              <a:ext cx="14" cy="23"/>
                            </a:xfrm>
                            <a:custGeom>
                              <a:avLst/>
                              <a:gdLst/>
                              <a:ahLst/>
                              <a:cxnLst/>
                              <a:rect l="0" t="0" r="0" b="0"/>
                              <a:pathLst>
                                <a:path w="14" h="23">
                                  <a:moveTo>
                                    <a:pt x="11" y="0"/>
                                  </a:moveTo>
                                  <a:lnTo>
                                    <a:pt x="7" y="9"/>
                                  </a:lnTo>
                                  <a:lnTo>
                                    <a:pt x="3" y="17"/>
                                  </a:lnTo>
                                  <a:lnTo>
                                    <a:pt x="0" y="22"/>
                                  </a:lnTo>
                                  <a:lnTo>
                                    <a:pt x="1" y="23"/>
                                  </a:lnTo>
                                  <a:lnTo>
                                    <a:pt x="6" y="16"/>
                                  </a:lnTo>
                                  <a:lnTo>
                                    <a:pt x="11" y="8"/>
                                  </a:lnTo>
                                  <a:lnTo>
                                    <a:pt x="14" y="2"/>
                                  </a:lnTo>
                                  <a:lnTo>
                                    <a:pt x="11" y="0"/>
                                  </a:lnTo>
                                  <a:close/>
                                </a:path>
                              </a:pathLst>
                            </a:custGeom>
                            <a:solidFill>
                              <a:srgbClr val="000000"/>
                            </a:solidFill>
                            <a:ln>
                              <a:noFill/>
                            </a:ln>
                          </wps:spPr>
                          <wps:bodyPr upright="1"/>
                        </wps:wsp>
                        <wps:wsp>
                          <wps:cNvPr id="190" name="任意多边形 190"/>
                          <wps:cNvSpPr/>
                          <wps:spPr>
                            <a:xfrm>
                              <a:off x="2133" y="2219"/>
                              <a:ext cx="51" cy="54"/>
                            </a:xfrm>
                            <a:custGeom>
                              <a:avLst/>
                              <a:gdLst/>
                              <a:ahLst/>
                              <a:cxnLst/>
                              <a:rect l="0" t="0" r="0" b="0"/>
                              <a:pathLst>
                                <a:path w="51" h="54">
                                  <a:moveTo>
                                    <a:pt x="44" y="0"/>
                                  </a:moveTo>
                                  <a:lnTo>
                                    <a:pt x="41" y="5"/>
                                  </a:lnTo>
                                  <a:lnTo>
                                    <a:pt x="21" y="5"/>
                                  </a:lnTo>
                                  <a:lnTo>
                                    <a:pt x="41" y="7"/>
                                  </a:lnTo>
                                  <a:lnTo>
                                    <a:pt x="36" y="16"/>
                                  </a:lnTo>
                                  <a:lnTo>
                                    <a:pt x="31" y="23"/>
                                  </a:lnTo>
                                  <a:lnTo>
                                    <a:pt x="29" y="26"/>
                                  </a:lnTo>
                                  <a:lnTo>
                                    <a:pt x="25" y="27"/>
                                  </a:lnTo>
                                  <a:lnTo>
                                    <a:pt x="27" y="30"/>
                                  </a:lnTo>
                                  <a:lnTo>
                                    <a:pt x="22" y="35"/>
                                  </a:lnTo>
                                  <a:lnTo>
                                    <a:pt x="16" y="41"/>
                                  </a:lnTo>
                                  <a:lnTo>
                                    <a:pt x="9" y="46"/>
                                  </a:lnTo>
                                  <a:lnTo>
                                    <a:pt x="1" y="51"/>
                                  </a:lnTo>
                                  <a:lnTo>
                                    <a:pt x="0" y="51"/>
                                  </a:lnTo>
                                  <a:lnTo>
                                    <a:pt x="0" y="54"/>
                                  </a:lnTo>
                                  <a:lnTo>
                                    <a:pt x="7" y="50"/>
                                  </a:lnTo>
                                  <a:lnTo>
                                    <a:pt x="14" y="46"/>
                                  </a:lnTo>
                                  <a:lnTo>
                                    <a:pt x="21" y="41"/>
                                  </a:lnTo>
                                  <a:lnTo>
                                    <a:pt x="27" y="36"/>
                                  </a:lnTo>
                                  <a:lnTo>
                                    <a:pt x="29" y="34"/>
                                  </a:lnTo>
                                  <a:lnTo>
                                    <a:pt x="32" y="30"/>
                                  </a:lnTo>
                                  <a:lnTo>
                                    <a:pt x="38" y="22"/>
                                  </a:lnTo>
                                  <a:lnTo>
                                    <a:pt x="43" y="15"/>
                                  </a:lnTo>
                                  <a:lnTo>
                                    <a:pt x="43" y="15"/>
                                  </a:lnTo>
                                  <a:lnTo>
                                    <a:pt x="49" y="9"/>
                                  </a:lnTo>
                                  <a:lnTo>
                                    <a:pt x="51" y="9"/>
                                  </a:lnTo>
                                  <a:lnTo>
                                    <a:pt x="44" y="0"/>
                                  </a:lnTo>
                                  <a:close/>
                                </a:path>
                              </a:pathLst>
                            </a:custGeom>
                            <a:solidFill>
                              <a:srgbClr val="000000"/>
                            </a:solidFill>
                            <a:ln>
                              <a:noFill/>
                            </a:ln>
                          </wps:spPr>
                          <wps:bodyPr upright="1"/>
                        </wps:wsp>
                        <wps:wsp>
                          <wps:cNvPr id="191" name="任意多边形 191"/>
                          <wps:cNvSpPr/>
                          <wps:spPr>
                            <a:xfrm>
                              <a:off x="2148" y="2210"/>
                              <a:ext cx="26" cy="36"/>
                            </a:xfrm>
                            <a:custGeom>
                              <a:avLst/>
                              <a:gdLst/>
                              <a:ahLst/>
                              <a:cxnLst/>
                              <a:rect l="0" t="0" r="0" b="0"/>
                              <a:pathLst>
                                <a:path w="26" h="36">
                                  <a:moveTo>
                                    <a:pt x="5" y="0"/>
                                  </a:moveTo>
                                  <a:lnTo>
                                    <a:pt x="4" y="0"/>
                                  </a:lnTo>
                                  <a:lnTo>
                                    <a:pt x="3" y="8"/>
                                  </a:lnTo>
                                  <a:lnTo>
                                    <a:pt x="0" y="17"/>
                                  </a:lnTo>
                                  <a:lnTo>
                                    <a:pt x="3" y="19"/>
                                  </a:lnTo>
                                  <a:lnTo>
                                    <a:pt x="6" y="27"/>
                                  </a:lnTo>
                                  <a:lnTo>
                                    <a:pt x="10" y="36"/>
                                  </a:lnTo>
                                  <a:lnTo>
                                    <a:pt x="14" y="35"/>
                                  </a:lnTo>
                                  <a:lnTo>
                                    <a:pt x="10" y="28"/>
                                  </a:lnTo>
                                  <a:lnTo>
                                    <a:pt x="6" y="19"/>
                                  </a:lnTo>
                                  <a:lnTo>
                                    <a:pt x="5" y="16"/>
                                  </a:lnTo>
                                  <a:lnTo>
                                    <a:pt x="26" y="16"/>
                                  </a:lnTo>
                                  <a:lnTo>
                                    <a:pt x="6" y="14"/>
                                  </a:lnTo>
                                  <a:lnTo>
                                    <a:pt x="9" y="8"/>
                                  </a:lnTo>
                                  <a:lnTo>
                                    <a:pt x="12" y="5"/>
                                  </a:lnTo>
                                  <a:lnTo>
                                    <a:pt x="5" y="0"/>
                                  </a:lnTo>
                                  <a:close/>
                                </a:path>
                              </a:pathLst>
                            </a:custGeom>
                            <a:solidFill>
                              <a:srgbClr val="000000"/>
                            </a:solidFill>
                            <a:ln>
                              <a:noFill/>
                            </a:ln>
                          </wps:spPr>
                          <wps:bodyPr upright="1"/>
                        </wps:wsp>
                        <wps:wsp>
                          <wps:cNvPr id="192" name="任意多边形 192"/>
                          <wps:cNvSpPr/>
                          <wps:spPr>
                            <a:xfrm>
                              <a:off x="2133" y="2210"/>
                              <a:ext cx="70" cy="104"/>
                            </a:xfrm>
                            <a:custGeom>
                              <a:avLst/>
                              <a:gdLst/>
                              <a:ahLst/>
                              <a:cxnLst/>
                              <a:rect l="0" t="0" r="0" b="0"/>
                              <a:pathLst>
                                <a:path w="70" h="104">
                                  <a:moveTo>
                                    <a:pt x="70" y="0"/>
                                  </a:moveTo>
                                  <a:lnTo>
                                    <a:pt x="62" y="0"/>
                                  </a:lnTo>
                                  <a:lnTo>
                                    <a:pt x="62" y="92"/>
                                  </a:lnTo>
                                  <a:lnTo>
                                    <a:pt x="0" y="92"/>
                                  </a:lnTo>
                                  <a:lnTo>
                                    <a:pt x="62" y="94"/>
                                  </a:lnTo>
                                  <a:lnTo>
                                    <a:pt x="62" y="104"/>
                                  </a:lnTo>
                                  <a:lnTo>
                                    <a:pt x="68" y="100"/>
                                  </a:lnTo>
                                  <a:lnTo>
                                    <a:pt x="67" y="91"/>
                                  </a:lnTo>
                                  <a:lnTo>
                                    <a:pt x="67" y="83"/>
                                  </a:lnTo>
                                  <a:lnTo>
                                    <a:pt x="67" y="3"/>
                                  </a:lnTo>
                                  <a:lnTo>
                                    <a:pt x="70" y="0"/>
                                  </a:lnTo>
                                  <a:close/>
                                </a:path>
                              </a:pathLst>
                            </a:custGeom>
                            <a:solidFill>
                              <a:srgbClr val="000000"/>
                            </a:solidFill>
                            <a:ln>
                              <a:noFill/>
                            </a:ln>
                          </wps:spPr>
                          <wps:bodyPr upright="1"/>
                        </wps:wsp>
                        <wps:wsp>
                          <wps:cNvPr id="193" name="任意多边形 193"/>
                          <wps:cNvSpPr/>
                          <wps:spPr>
                            <a:xfrm>
                              <a:off x="2127" y="2204"/>
                              <a:ext cx="76" cy="111"/>
                            </a:xfrm>
                            <a:custGeom>
                              <a:avLst/>
                              <a:gdLst/>
                              <a:ahLst/>
                              <a:cxnLst/>
                              <a:rect l="0" t="0" r="0" b="0"/>
                              <a:pathLst>
                                <a:path w="76" h="111">
                                  <a:moveTo>
                                    <a:pt x="0" y="0"/>
                                  </a:moveTo>
                                  <a:lnTo>
                                    <a:pt x="1" y="10"/>
                                  </a:lnTo>
                                  <a:lnTo>
                                    <a:pt x="1" y="18"/>
                                  </a:lnTo>
                                  <a:lnTo>
                                    <a:pt x="1" y="91"/>
                                  </a:lnTo>
                                  <a:lnTo>
                                    <a:pt x="1" y="101"/>
                                  </a:lnTo>
                                  <a:lnTo>
                                    <a:pt x="0" y="111"/>
                                  </a:lnTo>
                                  <a:lnTo>
                                    <a:pt x="0" y="111"/>
                                  </a:lnTo>
                                  <a:lnTo>
                                    <a:pt x="6" y="108"/>
                                  </a:lnTo>
                                  <a:lnTo>
                                    <a:pt x="6" y="100"/>
                                  </a:lnTo>
                                  <a:lnTo>
                                    <a:pt x="68" y="100"/>
                                  </a:lnTo>
                                  <a:lnTo>
                                    <a:pt x="6" y="98"/>
                                  </a:lnTo>
                                  <a:lnTo>
                                    <a:pt x="6" y="69"/>
                                  </a:lnTo>
                                  <a:lnTo>
                                    <a:pt x="6" y="66"/>
                                  </a:lnTo>
                                  <a:lnTo>
                                    <a:pt x="6" y="6"/>
                                  </a:lnTo>
                                  <a:lnTo>
                                    <a:pt x="25" y="6"/>
                                  </a:lnTo>
                                  <a:lnTo>
                                    <a:pt x="26" y="6"/>
                                  </a:lnTo>
                                  <a:lnTo>
                                    <a:pt x="68" y="6"/>
                                  </a:lnTo>
                                  <a:lnTo>
                                    <a:pt x="76" y="6"/>
                                  </a:lnTo>
                                  <a:lnTo>
                                    <a:pt x="6" y="4"/>
                                  </a:lnTo>
                                  <a:lnTo>
                                    <a:pt x="0" y="0"/>
                                  </a:lnTo>
                                  <a:close/>
                                </a:path>
                              </a:pathLst>
                            </a:custGeom>
                            <a:solidFill>
                              <a:srgbClr val="000000"/>
                            </a:solidFill>
                            <a:ln>
                              <a:noFill/>
                            </a:ln>
                          </wps:spPr>
                          <wps:bodyPr upright="1"/>
                        </wps:wsp>
                        <wps:wsp>
                          <wps:cNvPr id="194" name="任意多边形 194"/>
                          <wps:cNvSpPr/>
                          <wps:spPr>
                            <a:xfrm>
                              <a:off x="2133" y="2204"/>
                              <a:ext cx="70" cy="6"/>
                            </a:xfrm>
                            <a:custGeom>
                              <a:avLst/>
                              <a:gdLst/>
                              <a:ahLst/>
                              <a:cxnLst/>
                              <a:rect l="0" t="0" r="0" b="0"/>
                              <a:pathLst>
                                <a:path w="70" h="6">
                                  <a:moveTo>
                                    <a:pt x="64" y="0"/>
                                  </a:moveTo>
                                  <a:lnTo>
                                    <a:pt x="61" y="4"/>
                                  </a:lnTo>
                                  <a:lnTo>
                                    <a:pt x="0" y="4"/>
                                  </a:lnTo>
                                  <a:lnTo>
                                    <a:pt x="70" y="6"/>
                                  </a:lnTo>
                                  <a:lnTo>
                                    <a:pt x="64" y="0"/>
                                  </a:lnTo>
                                  <a:close/>
                                </a:path>
                              </a:pathLst>
                            </a:custGeom>
                            <a:solidFill>
                              <a:srgbClr val="000000"/>
                            </a:solidFill>
                            <a:ln>
                              <a:noFill/>
                            </a:ln>
                          </wps:spPr>
                          <wps:bodyPr upright="1"/>
                        </wps:wsp>
                        <wps:wsp>
                          <wps:cNvPr id="195" name="任意多边形 195"/>
                          <wps:cNvSpPr/>
                          <wps:spPr>
                            <a:xfrm>
                              <a:off x="2218" y="2275"/>
                              <a:ext cx="29" cy="15"/>
                            </a:xfrm>
                            <a:custGeom>
                              <a:avLst/>
                              <a:gdLst/>
                              <a:ahLst/>
                              <a:cxnLst/>
                              <a:rect l="0" t="0" r="0" b="0"/>
                              <a:pathLst>
                                <a:path w="29" h="15">
                                  <a:moveTo>
                                    <a:pt x="22" y="0"/>
                                  </a:moveTo>
                                  <a:lnTo>
                                    <a:pt x="15" y="5"/>
                                  </a:lnTo>
                                  <a:lnTo>
                                    <a:pt x="8" y="9"/>
                                  </a:lnTo>
                                  <a:lnTo>
                                    <a:pt x="1" y="13"/>
                                  </a:lnTo>
                                  <a:lnTo>
                                    <a:pt x="0" y="13"/>
                                  </a:lnTo>
                                  <a:lnTo>
                                    <a:pt x="0" y="15"/>
                                  </a:lnTo>
                                  <a:lnTo>
                                    <a:pt x="8" y="12"/>
                                  </a:lnTo>
                                  <a:lnTo>
                                    <a:pt x="15" y="9"/>
                                  </a:lnTo>
                                  <a:lnTo>
                                    <a:pt x="22" y="5"/>
                                  </a:lnTo>
                                  <a:lnTo>
                                    <a:pt x="29" y="1"/>
                                  </a:lnTo>
                                  <a:lnTo>
                                    <a:pt x="22" y="0"/>
                                  </a:lnTo>
                                  <a:close/>
                                </a:path>
                              </a:pathLst>
                            </a:custGeom>
                            <a:solidFill>
                              <a:srgbClr val="000000"/>
                            </a:solidFill>
                            <a:ln>
                              <a:noFill/>
                            </a:ln>
                          </wps:spPr>
                          <wps:bodyPr upright="1"/>
                        </wps:wsp>
                        <wps:wsp>
                          <wps:cNvPr id="196" name="任意多边形 196"/>
                          <wps:cNvSpPr/>
                          <wps:spPr>
                            <a:xfrm>
                              <a:off x="2252" y="2271"/>
                              <a:ext cx="47" cy="41"/>
                            </a:xfrm>
                            <a:custGeom>
                              <a:avLst/>
                              <a:gdLst/>
                              <a:ahLst/>
                              <a:cxnLst/>
                              <a:rect l="0" t="0" r="0" b="0"/>
                              <a:pathLst>
                                <a:path w="47" h="41">
                                  <a:moveTo>
                                    <a:pt x="47" y="0"/>
                                  </a:moveTo>
                                  <a:lnTo>
                                    <a:pt x="39" y="2"/>
                                  </a:lnTo>
                                  <a:lnTo>
                                    <a:pt x="39" y="31"/>
                                  </a:lnTo>
                                  <a:lnTo>
                                    <a:pt x="0" y="31"/>
                                  </a:lnTo>
                                  <a:lnTo>
                                    <a:pt x="39" y="33"/>
                                  </a:lnTo>
                                  <a:lnTo>
                                    <a:pt x="39" y="41"/>
                                  </a:lnTo>
                                  <a:lnTo>
                                    <a:pt x="45" y="37"/>
                                  </a:lnTo>
                                  <a:lnTo>
                                    <a:pt x="44" y="27"/>
                                  </a:lnTo>
                                  <a:lnTo>
                                    <a:pt x="44" y="22"/>
                                  </a:lnTo>
                                  <a:lnTo>
                                    <a:pt x="44" y="3"/>
                                  </a:lnTo>
                                  <a:lnTo>
                                    <a:pt x="47" y="0"/>
                                  </a:lnTo>
                                  <a:close/>
                                </a:path>
                              </a:pathLst>
                            </a:custGeom>
                            <a:solidFill>
                              <a:srgbClr val="000000"/>
                            </a:solidFill>
                            <a:ln>
                              <a:noFill/>
                            </a:ln>
                          </wps:spPr>
                          <wps:bodyPr upright="1"/>
                        </wps:wsp>
                        <wps:wsp>
                          <wps:cNvPr id="197" name="任意多边形 197"/>
                          <wps:cNvSpPr/>
                          <wps:spPr>
                            <a:xfrm>
                              <a:off x="2255" y="2265"/>
                              <a:ext cx="44" cy="6"/>
                            </a:xfrm>
                            <a:custGeom>
                              <a:avLst/>
                              <a:gdLst/>
                              <a:ahLst/>
                              <a:cxnLst/>
                              <a:rect l="0" t="0" r="0" b="0"/>
                              <a:pathLst>
                                <a:path w="44" h="6">
                                  <a:moveTo>
                                    <a:pt x="38" y="0"/>
                                  </a:moveTo>
                                  <a:lnTo>
                                    <a:pt x="35" y="5"/>
                                  </a:lnTo>
                                  <a:lnTo>
                                    <a:pt x="0" y="5"/>
                                  </a:lnTo>
                                  <a:lnTo>
                                    <a:pt x="44" y="6"/>
                                  </a:lnTo>
                                  <a:lnTo>
                                    <a:pt x="38" y="0"/>
                                  </a:lnTo>
                                  <a:close/>
                                </a:path>
                              </a:pathLst>
                            </a:custGeom>
                            <a:solidFill>
                              <a:srgbClr val="000000"/>
                            </a:solidFill>
                            <a:ln>
                              <a:noFill/>
                            </a:ln>
                          </wps:spPr>
                          <wps:bodyPr upright="1"/>
                        </wps:wsp>
                        <wps:wsp>
                          <wps:cNvPr id="198" name="任意多边形 198"/>
                          <wps:cNvSpPr/>
                          <wps:spPr>
                            <a:xfrm>
                              <a:off x="2247" y="2265"/>
                              <a:ext cx="4" cy="5"/>
                            </a:xfrm>
                            <a:custGeom>
                              <a:avLst/>
                              <a:gdLst/>
                              <a:ahLst/>
                              <a:cxnLst/>
                              <a:rect l="0" t="0" r="0" b="0"/>
                              <a:pathLst>
                                <a:path w="4" h="5">
                                  <a:moveTo>
                                    <a:pt x="0" y="0"/>
                                  </a:moveTo>
                                  <a:lnTo>
                                    <a:pt x="0" y="5"/>
                                  </a:lnTo>
                                  <a:lnTo>
                                    <a:pt x="4" y="2"/>
                                  </a:lnTo>
                                  <a:lnTo>
                                    <a:pt x="0" y="0"/>
                                  </a:lnTo>
                                  <a:close/>
                                </a:path>
                              </a:pathLst>
                            </a:custGeom>
                            <a:solidFill>
                              <a:srgbClr val="000000"/>
                            </a:solidFill>
                            <a:ln>
                              <a:noFill/>
                            </a:ln>
                          </wps:spPr>
                          <wps:bodyPr upright="1"/>
                        </wps:wsp>
                        <wps:wsp>
                          <wps:cNvPr id="199" name="任意多边形 199"/>
                          <wps:cNvSpPr/>
                          <wps:spPr>
                            <a:xfrm>
                              <a:off x="2244" y="2235"/>
                              <a:ext cx="14" cy="18"/>
                            </a:xfrm>
                            <a:custGeom>
                              <a:avLst/>
                              <a:gdLst/>
                              <a:ahLst/>
                              <a:cxnLst/>
                              <a:rect l="0" t="0" r="0" b="0"/>
                              <a:pathLst>
                                <a:path w="14" h="18">
                                  <a:moveTo>
                                    <a:pt x="1" y="0"/>
                                  </a:moveTo>
                                  <a:lnTo>
                                    <a:pt x="0" y="1"/>
                                  </a:lnTo>
                                  <a:lnTo>
                                    <a:pt x="6" y="9"/>
                                  </a:lnTo>
                                  <a:lnTo>
                                    <a:pt x="9" y="16"/>
                                  </a:lnTo>
                                  <a:lnTo>
                                    <a:pt x="13" y="18"/>
                                  </a:lnTo>
                                  <a:lnTo>
                                    <a:pt x="14" y="10"/>
                                  </a:lnTo>
                                  <a:lnTo>
                                    <a:pt x="11" y="6"/>
                                  </a:lnTo>
                                  <a:lnTo>
                                    <a:pt x="2" y="1"/>
                                  </a:lnTo>
                                  <a:lnTo>
                                    <a:pt x="1" y="0"/>
                                  </a:lnTo>
                                  <a:close/>
                                </a:path>
                              </a:pathLst>
                            </a:custGeom>
                            <a:solidFill>
                              <a:srgbClr val="000000"/>
                            </a:solidFill>
                            <a:ln>
                              <a:noFill/>
                            </a:ln>
                          </wps:spPr>
                          <wps:bodyPr upright="1"/>
                        </wps:wsp>
                        <wps:wsp>
                          <wps:cNvPr id="200" name="任意多边形 200"/>
                          <wps:cNvSpPr/>
                          <wps:spPr>
                            <a:xfrm>
                              <a:off x="2240" y="2216"/>
                              <a:ext cx="59" cy="98"/>
                            </a:xfrm>
                            <a:custGeom>
                              <a:avLst/>
                              <a:gdLst/>
                              <a:ahLst/>
                              <a:cxnLst/>
                              <a:rect l="0" t="0" r="0" b="0"/>
                              <a:pathLst>
                                <a:path w="59" h="98">
                                  <a:moveTo>
                                    <a:pt x="49" y="0"/>
                                  </a:moveTo>
                                  <a:lnTo>
                                    <a:pt x="46" y="5"/>
                                  </a:lnTo>
                                  <a:lnTo>
                                    <a:pt x="13" y="5"/>
                                  </a:lnTo>
                                  <a:lnTo>
                                    <a:pt x="46" y="8"/>
                                  </a:lnTo>
                                  <a:lnTo>
                                    <a:pt x="41" y="15"/>
                                  </a:lnTo>
                                  <a:lnTo>
                                    <a:pt x="37" y="23"/>
                                  </a:lnTo>
                                  <a:lnTo>
                                    <a:pt x="31" y="30"/>
                                  </a:lnTo>
                                  <a:lnTo>
                                    <a:pt x="30" y="32"/>
                                  </a:lnTo>
                                  <a:lnTo>
                                    <a:pt x="23" y="39"/>
                                  </a:lnTo>
                                  <a:lnTo>
                                    <a:pt x="17" y="45"/>
                                  </a:lnTo>
                                  <a:lnTo>
                                    <a:pt x="11" y="51"/>
                                  </a:lnTo>
                                  <a:lnTo>
                                    <a:pt x="11" y="51"/>
                                  </a:lnTo>
                                  <a:lnTo>
                                    <a:pt x="7" y="54"/>
                                  </a:lnTo>
                                  <a:lnTo>
                                    <a:pt x="0" y="59"/>
                                  </a:lnTo>
                                  <a:lnTo>
                                    <a:pt x="7" y="60"/>
                                  </a:lnTo>
                                  <a:lnTo>
                                    <a:pt x="7" y="75"/>
                                  </a:lnTo>
                                  <a:lnTo>
                                    <a:pt x="6" y="82"/>
                                  </a:lnTo>
                                  <a:lnTo>
                                    <a:pt x="6" y="94"/>
                                  </a:lnTo>
                                  <a:lnTo>
                                    <a:pt x="6" y="98"/>
                                  </a:lnTo>
                                  <a:lnTo>
                                    <a:pt x="12" y="95"/>
                                  </a:lnTo>
                                  <a:lnTo>
                                    <a:pt x="12" y="88"/>
                                  </a:lnTo>
                                  <a:lnTo>
                                    <a:pt x="51" y="88"/>
                                  </a:lnTo>
                                  <a:lnTo>
                                    <a:pt x="12" y="86"/>
                                  </a:lnTo>
                                  <a:lnTo>
                                    <a:pt x="12" y="57"/>
                                  </a:lnTo>
                                  <a:lnTo>
                                    <a:pt x="51" y="57"/>
                                  </a:lnTo>
                                  <a:lnTo>
                                    <a:pt x="59" y="55"/>
                                  </a:lnTo>
                                  <a:lnTo>
                                    <a:pt x="15" y="54"/>
                                  </a:lnTo>
                                  <a:lnTo>
                                    <a:pt x="21" y="49"/>
                                  </a:lnTo>
                                  <a:lnTo>
                                    <a:pt x="28" y="43"/>
                                  </a:lnTo>
                                  <a:lnTo>
                                    <a:pt x="33" y="37"/>
                                  </a:lnTo>
                                  <a:lnTo>
                                    <a:pt x="34" y="36"/>
                                  </a:lnTo>
                                  <a:lnTo>
                                    <a:pt x="39" y="30"/>
                                  </a:lnTo>
                                  <a:lnTo>
                                    <a:pt x="44" y="23"/>
                                  </a:lnTo>
                                  <a:lnTo>
                                    <a:pt x="50" y="15"/>
                                  </a:lnTo>
                                  <a:lnTo>
                                    <a:pt x="52" y="11"/>
                                  </a:lnTo>
                                  <a:lnTo>
                                    <a:pt x="57" y="8"/>
                                  </a:lnTo>
                                  <a:lnTo>
                                    <a:pt x="49" y="0"/>
                                  </a:lnTo>
                                  <a:close/>
                                </a:path>
                              </a:pathLst>
                            </a:custGeom>
                            <a:solidFill>
                              <a:srgbClr val="000000"/>
                            </a:solidFill>
                            <a:ln>
                              <a:noFill/>
                            </a:ln>
                          </wps:spPr>
                          <wps:bodyPr upright="1"/>
                        </wps:wsp>
                      </wpg:grpSp>
                      <wpg:grpSp>
                        <wpg:cNvPr id="402" name="组合 402"/>
                        <wpg:cNvGrpSpPr/>
                        <wpg:grpSpPr>
                          <a:xfrm>
                            <a:off x="1607" y="1105"/>
                            <a:ext cx="4679" cy="3170"/>
                            <a:chOff x="1607" y="1105"/>
                            <a:chExt cx="4679" cy="3170"/>
                          </a:xfrm>
                        </wpg:grpSpPr>
                        <wps:wsp>
                          <wps:cNvPr id="202" name="任意多边形 202"/>
                          <wps:cNvSpPr/>
                          <wps:spPr>
                            <a:xfrm>
                              <a:off x="2225" y="2202"/>
                              <a:ext cx="61" cy="53"/>
                            </a:xfrm>
                            <a:custGeom>
                              <a:avLst/>
                              <a:gdLst/>
                              <a:ahLst/>
                              <a:cxnLst/>
                              <a:rect l="0" t="0" r="0" b="0"/>
                              <a:pathLst>
                                <a:path w="61" h="53">
                                  <a:moveTo>
                                    <a:pt x="29" y="0"/>
                                  </a:moveTo>
                                  <a:lnTo>
                                    <a:pt x="26" y="9"/>
                                  </a:lnTo>
                                  <a:lnTo>
                                    <a:pt x="22" y="18"/>
                                  </a:lnTo>
                                  <a:lnTo>
                                    <a:pt x="18" y="26"/>
                                  </a:lnTo>
                                  <a:lnTo>
                                    <a:pt x="16" y="29"/>
                                  </a:lnTo>
                                  <a:lnTo>
                                    <a:pt x="11" y="38"/>
                                  </a:lnTo>
                                  <a:lnTo>
                                    <a:pt x="6" y="45"/>
                                  </a:lnTo>
                                  <a:lnTo>
                                    <a:pt x="0" y="51"/>
                                  </a:lnTo>
                                  <a:lnTo>
                                    <a:pt x="0" y="52"/>
                                  </a:lnTo>
                                  <a:lnTo>
                                    <a:pt x="1" y="53"/>
                                  </a:lnTo>
                                  <a:lnTo>
                                    <a:pt x="7" y="48"/>
                                  </a:lnTo>
                                  <a:lnTo>
                                    <a:pt x="12" y="42"/>
                                  </a:lnTo>
                                  <a:lnTo>
                                    <a:pt x="18" y="35"/>
                                  </a:lnTo>
                                  <a:lnTo>
                                    <a:pt x="23" y="28"/>
                                  </a:lnTo>
                                  <a:lnTo>
                                    <a:pt x="27" y="22"/>
                                  </a:lnTo>
                                  <a:lnTo>
                                    <a:pt x="61" y="22"/>
                                  </a:lnTo>
                                  <a:lnTo>
                                    <a:pt x="28" y="19"/>
                                  </a:lnTo>
                                  <a:lnTo>
                                    <a:pt x="33" y="11"/>
                                  </a:lnTo>
                                  <a:lnTo>
                                    <a:pt x="34" y="10"/>
                                  </a:lnTo>
                                  <a:lnTo>
                                    <a:pt x="38" y="8"/>
                                  </a:lnTo>
                                  <a:lnTo>
                                    <a:pt x="29" y="0"/>
                                  </a:lnTo>
                                  <a:close/>
                                </a:path>
                              </a:pathLst>
                            </a:custGeom>
                            <a:solidFill>
                              <a:srgbClr val="000000"/>
                            </a:solidFill>
                            <a:ln>
                              <a:noFill/>
                            </a:ln>
                          </wps:spPr>
                          <wps:bodyPr upright="1"/>
                        </wps:wsp>
                        <wps:wsp>
                          <wps:cNvPr id="203" name="任意多边形 203"/>
                          <wps:cNvSpPr/>
                          <wps:spPr>
                            <a:xfrm>
                              <a:off x="2325" y="2289"/>
                              <a:ext cx="13" cy="15"/>
                            </a:xfrm>
                            <a:custGeom>
                              <a:avLst/>
                              <a:gdLst/>
                              <a:ahLst/>
                              <a:cxnLst/>
                              <a:rect l="0" t="0" r="0" b="0"/>
                              <a:pathLst>
                                <a:path w="13" h="15">
                                  <a:moveTo>
                                    <a:pt x="10" y="0"/>
                                  </a:moveTo>
                                  <a:lnTo>
                                    <a:pt x="3" y="0"/>
                                  </a:lnTo>
                                  <a:lnTo>
                                    <a:pt x="0" y="8"/>
                                  </a:lnTo>
                                  <a:lnTo>
                                    <a:pt x="3" y="15"/>
                                  </a:lnTo>
                                  <a:lnTo>
                                    <a:pt x="10" y="15"/>
                                  </a:lnTo>
                                  <a:lnTo>
                                    <a:pt x="13" y="8"/>
                                  </a:lnTo>
                                  <a:lnTo>
                                    <a:pt x="10" y="0"/>
                                  </a:lnTo>
                                  <a:close/>
                                </a:path>
                              </a:pathLst>
                            </a:custGeom>
                            <a:solidFill>
                              <a:srgbClr val="000000"/>
                            </a:solidFill>
                            <a:ln>
                              <a:noFill/>
                            </a:ln>
                          </wps:spPr>
                          <wps:bodyPr upright="1"/>
                        </wps:wsp>
                        <wps:wsp>
                          <wps:cNvPr id="204" name="任意多边形 204"/>
                          <wps:cNvSpPr/>
                          <wps:spPr>
                            <a:xfrm>
                              <a:off x="2325" y="2260"/>
                              <a:ext cx="14" cy="15"/>
                            </a:xfrm>
                            <a:custGeom>
                              <a:avLst/>
                              <a:gdLst/>
                              <a:ahLst/>
                              <a:cxnLst/>
                              <a:rect l="0" t="0" r="0" b="0"/>
                              <a:pathLst>
                                <a:path w="14" h="15">
                                  <a:moveTo>
                                    <a:pt x="10" y="0"/>
                                  </a:moveTo>
                                  <a:lnTo>
                                    <a:pt x="3" y="0"/>
                                  </a:lnTo>
                                  <a:lnTo>
                                    <a:pt x="0" y="7"/>
                                  </a:lnTo>
                                  <a:lnTo>
                                    <a:pt x="2" y="14"/>
                                  </a:lnTo>
                                  <a:lnTo>
                                    <a:pt x="3" y="15"/>
                                  </a:lnTo>
                                  <a:lnTo>
                                    <a:pt x="10" y="15"/>
                                  </a:lnTo>
                                  <a:lnTo>
                                    <a:pt x="10" y="15"/>
                                  </a:lnTo>
                                  <a:lnTo>
                                    <a:pt x="14" y="8"/>
                                  </a:lnTo>
                                  <a:lnTo>
                                    <a:pt x="10" y="0"/>
                                  </a:lnTo>
                                  <a:close/>
                                </a:path>
                              </a:pathLst>
                            </a:custGeom>
                            <a:solidFill>
                              <a:srgbClr val="000000"/>
                            </a:solidFill>
                            <a:ln>
                              <a:noFill/>
                            </a:ln>
                          </wps:spPr>
                          <wps:bodyPr upright="1"/>
                        </wps:wsp>
                        <wps:wsp>
                          <wps:cNvPr id="205" name="任意多边形 205"/>
                          <wps:cNvSpPr/>
                          <wps:spPr>
                            <a:xfrm>
                              <a:off x="2412" y="2218"/>
                              <a:ext cx="30" cy="83"/>
                            </a:xfrm>
                            <a:custGeom>
                              <a:avLst/>
                              <a:gdLst/>
                              <a:ahLst/>
                              <a:cxnLst/>
                              <a:rect l="0" t="0" r="0" b="0"/>
                              <a:pathLst>
                                <a:path w="30" h="83">
                                  <a:moveTo>
                                    <a:pt x="20" y="0"/>
                                  </a:moveTo>
                                  <a:lnTo>
                                    <a:pt x="5" y="75"/>
                                  </a:lnTo>
                                  <a:lnTo>
                                    <a:pt x="4" y="79"/>
                                  </a:lnTo>
                                  <a:lnTo>
                                    <a:pt x="1" y="80"/>
                                  </a:lnTo>
                                  <a:lnTo>
                                    <a:pt x="0" y="80"/>
                                  </a:lnTo>
                                  <a:lnTo>
                                    <a:pt x="0" y="83"/>
                                  </a:lnTo>
                                  <a:lnTo>
                                    <a:pt x="14" y="83"/>
                                  </a:lnTo>
                                  <a:lnTo>
                                    <a:pt x="14" y="80"/>
                                  </a:lnTo>
                                  <a:lnTo>
                                    <a:pt x="13" y="80"/>
                                  </a:lnTo>
                                  <a:lnTo>
                                    <a:pt x="9" y="77"/>
                                  </a:lnTo>
                                  <a:lnTo>
                                    <a:pt x="9" y="70"/>
                                  </a:lnTo>
                                  <a:lnTo>
                                    <a:pt x="13" y="52"/>
                                  </a:lnTo>
                                  <a:lnTo>
                                    <a:pt x="30" y="52"/>
                                  </a:lnTo>
                                  <a:lnTo>
                                    <a:pt x="14" y="49"/>
                                  </a:lnTo>
                                  <a:lnTo>
                                    <a:pt x="22" y="9"/>
                                  </a:lnTo>
                                  <a:lnTo>
                                    <a:pt x="22" y="9"/>
                                  </a:lnTo>
                                  <a:lnTo>
                                    <a:pt x="20" y="0"/>
                                  </a:lnTo>
                                  <a:close/>
                                </a:path>
                              </a:pathLst>
                            </a:custGeom>
                            <a:solidFill>
                              <a:srgbClr val="000000"/>
                            </a:solidFill>
                            <a:ln>
                              <a:noFill/>
                            </a:ln>
                          </wps:spPr>
                          <wps:bodyPr upright="1"/>
                        </wps:wsp>
                        <wps:wsp>
                          <wps:cNvPr id="206" name="任意多边形 206"/>
                          <wps:cNvSpPr/>
                          <wps:spPr>
                            <a:xfrm>
                              <a:off x="2426" y="2216"/>
                              <a:ext cx="33" cy="85"/>
                            </a:xfrm>
                            <a:custGeom>
                              <a:avLst/>
                              <a:gdLst/>
                              <a:ahLst/>
                              <a:cxnLst/>
                              <a:rect l="0" t="0" r="0" b="0"/>
                              <a:pathLst>
                                <a:path w="33" h="85">
                                  <a:moveTo>
                                    <a:pt x="12" y="0"/>
                                  </a:moveTo>
                                  <a:lnTo>
                                    <a:pt x="6" y="2"/>
                                  </a:lnTo>
                                  <a:lnTo>
                                    <a:pt x="8" y="11"/>
                                  </a:lnTo>
                                  <a:lnTo>
                                    <a:pt x="16" y="51"/>
                                  </a:lnTo>
                                  <a:lnTo>
                                    <a:pt x="0" y="51"/>
                                  </a:lnTo>
                                  <a:lnTo>
                                    <a:pt x="16" y="54"/>
                                  </a:lnTo>
                                  <a:lnTo>
                                    <a:pt x="20" y="75"/>
                                  </a:lnTo>
                                  <a:lnTo>
                                    <a:pt x="20" y="81"/>
                                  </a:lnTo>
                                  <a:lnTo>
                                    <a:pt x="18" y="82"/>
                                  </a:lnTo>
                                  <a:lnTo>
                                    <a:pt x="16" y="82"/>
                                  </a:lnTo>
                                  <a:lnTo>
                                    <a:pt x="16" y="85"/>
                                  </a:lnTo>
                                  <a:lnTo>
                                    <a:pt x="33" y="85"/>
                                  </a:lnTo>
                                  <a:lnTo>
                                    <a:pt x="33" y="82"/>
                                  </a:lnTo>
                                  <a:lnTo>
                                    <a:pt x="31" y="82"/>
                                  </a:lnTo>
                                  <a:lnTo>
                                    <a:pt x="29" y="81"/>
                                  </a:lnTo>
                                  <a:lnTo>
                                    <a:pt x="27" y="77"/>
                                  </a:lnTo>
                                  <a:lnTo>
                                    <a:pt x="12" y="0"/>
                                  </a:lnTo>
                                  <a:close/>
                                </a:path>
                              </a:pathLst>
                            </a:custGeom>
                            <a:solidFill>
                              <a:srgbClr val="000000"/>
                            </a:solidFill>
                            <a:ln>
                              <a:noFill/>
                            </a:ln>
                          </wps:spPr>
                          <wps:bodyPr upright="1"/>
                        </wps:wsp>
                        <wps:wsp>
                          <wps:cNvPr id="207" name="任意多边形 207"/>
                          <wps:cNvSpPr/>
                          <wps:spPr>
                            <a:xfrm>
                              <a:off x="2512" y="2302"/>
                              <a:ext cx="11" cy="7"/>
                            </a:xfrm>
                            <a:custGeom>
                              <a:avLst/>
                              <a:gdLst/>
                              <a:ahLst/>
                              <a:cxnLst/>
                              <a:rect l="0" t="0" r="0" b="0"/>
                              <a:pathLst>
                                <a:path w="11" h="7">
                                  <a:moveTo>
                                    <a:pt x="0" y="0"/>
                                  </a:moveTo>
                                  <a:lnTo>
                                    <a:pt x="0" y="2"/>
                                  </a:lnTo>
                                  <a:lnTo>
                                    <a:pt x="7" y="7"/>
                                  </a:lnTo>
                                  <a:lnTo>
                                    <a:pt x="11" y="2"/>
                                  </a:lnTo>
                                  <a:lnTo>
                                    <a:pt x="5" y="1"/>
                                  </a:lnTo>
                                  <a:lnTo>
                                    <a:pt x="0" y="0"/>
                                  </a:lnTo>
                                  <a:close/>
                                </a:path>
                              </a:pathLst>
                            </a:custGeom>
                            <a:solidFill>
                              <a:srgbClr val="000000"/>
                            </a:solidFill>
                            <a:ln>
                              <a:noFill/>
                            </a:ln>
                          </wps:spPr>
                          <wps:bodyPr upright="1"/>
                        </wps:wsp>
                        <wps:wsp>
                          <wps:cNvPr id="208" name="任意多边形 208"/>
                          <wps:cNvSpPr/>
                          <wps:spPr>
                            <a:xfrm>
                              <a:off x="2535" y="2271"/>
                              <a:ext cx="18" cy="32"/>
                            </a:xfrm>
                            <a:custGeom>
                              <a:avLst/>
                              <a:gdLst/>
                              <a:ahLst/>
                              <a:cxnLst/>
                              <a:rect l="0" t="0" r="0" b="0"/>
                              <a:pathLst>
                                <a:path w="18" h="32">
                                  <a:moveTo>
                                    <a:pt x="1" y="0"/>
                                  </a:moveTo>
                                  <a:lnTo>
                                    <a:pt x="0" y="2"/>
                                  </a:lnTo>
                                  <a:lnTo>
                                    <a:pt x="6" y="11"/>
                                  </a:lnTo>
                                  <a:lnTo>
                                    <a:pt x="10" y="19"/>
                                  </a:lnTo>
                                  <a:lnTo>
                                    <a:pt x="13" y="26"/>
                                  </a:lnTo>
                                  <a:lnTo>
                                    <a:pt x="16" y="32"/>
                                  </a:lnTo>
                                  <a:lnTo>
                                    <a:pt x="18" y="30"/>
                                  </a:lnTo>
                                  <a:lnTo>
                                    <a:pt x="18" y="21"/>
                                  </a:lnTo>
                                  <a:lnTo>
                                    <a:pt x="17" y="18"/>
                                  </a:lnTo>
                                  <a:lnTo>
                                    <a:pt x="14" y="13"/>
                                  </a:lnTo>
                                  <a:lnTo>
                                    <a:pt x="8" y="7"/>
                                  </a:lnTo>
                                  <a:lnTo>
                                    <a:pt x="1" y="0"/>
                                  </a:lnTo>
                                  <a:close/>
                                </a:path>
                              </a:pathLst>
                            </a:custGeom>
                            <a:solidFill>
                              <a:srgbClr val="000000"/>
                            </a:solidFill>
                            <a:ln>
                              <a:noFill/>
                            </a:ln>
                          </wps:spPr>
                          <wps:bodyPr upright="1"/>
                        </wps:wsp>
                        <wps:wsp>
                          <wps:cNvPr id="209" name="任意多边形 209"/>
                          <wps:cNvSpPr/>
                          <wps:spPr>
                            <a:xfrm>
                              <a:off x="2492" y="2268"/>
                              <a:ext cx="26" cy="40"/>
                            </a:xfrm>
                            <a:custGeom>
                              <a:avLst/>
                              <a:gdLst/>
                              <a:ahLst/>
                              <a:cxnLst/>
                              <a:rect l="0" t="0" r="0" b="0"/>
                              <a:pathLst>
                                <a:path w="26" h="40">
                                  <a:moveTo>
                                    <a:pt x="19" y="0"/>
                                  </a:moveTo>
                                  <a:lnTo>
                                    <a:pt x="16" y="8"/>
                                  </a:lnTo>
                                  <a:lnTo>
                                    <a:pt x="12" y="17"/>
                                  </a:lnTo>
                                  <a:lnTo>
                                    <a:pt x="11" y="20"/>
                                  </a:lnTo>
                                  <a:lnTo>
                                    <a:pt x="6" y="29"/>
                                  </a:lnTo>
                                  <a:lnTo>
                                    <a:pt x="1" y="36"/>
                                  </a:lnTo>
                                  <a:lnTo>
                                    <a:pt x="0" y="38"/>
                                  </a:lnTo>
                                  <a:lnTo>
                                    <a:pt x="0" y="40"/>
                                  </a:lnTo>
                                  <a:lnTo>
                                    <a:pt x="6" y="34"/>
                                  </a:lnTo>
                                  <a:lnTo>
                                    <a:pt x="12" y="27"/>
                                  </a:lnTo>
                                  <a:lnTo>
                                    <a:pt x="16" y="20"/>
                                  </a:lnTo>
                                  <a:lnTo>
                                    <a:pt x="22" y="11"/>
                                  </a:lnTo>
                                  <a:lnTo>
                                    <a:pt x="26" y="7"/>
                                  </a:lnTo>
                                  <a:lnTo>
                                    <a:pt x="19" y="0"/>
                                  </a:lnTo>
                                  <a:close/>
                                </a:path>
                              </a:pathLst>
                            </a:custGeom>
                            <a:solidFill>
                              <a:srgbClr val="000000"/>
                            </a:solidFill>
                            <a:ln>
                              <a:noFill/>
                            </a:ln>
                          </wps:spPr>
                          <wps:bodyPr upright="1"/>
                        </wps:wsp>
                        <wps:wsp>
                          <wps:cNvPr id="210" name="任意多边形 210"/>
                          <wps:cNvSpPr/>
                          <wps:spPr>
                            <a:xfrm>
                              <a:off x="2519" y="2261"/>
                              <a:ext cx="11" cy="54"/>
                            </a:xfrm>
                            <a:custGeom>
                              <a:avLst/>
                              <a:gdLst/>
                              <a:ahLst/>
                              <a:cxnLst/>
                              <a:rect l="0" t="0" r="0" b="0"/>
                              <a:pathLst>
                                <a:path w="11" h="54">
                                  <a:moveTo>
                                    <a:pt x="11" y="0"/>
                                  </a:moveTo>
                                  <a:lnTo>
                                    <a:pt x="6" y="0"/>
                                  </a:lnTo>
                                  <a:lnTo>
                                    <a:pt x="6" y="40"/>
                                  </a:lnTo>
                                  <a:lnTo>
                                    <a:pt x="4" y="43"/>
                                  </a:lnTo>
                                  <a:lnTo>
                                    <a:pt x="0" y="48"/>
                                  </a:lnTo>
                                  <a:lnTo>
                                    <a:pt x="3" y="54"/>
                                  </a:lnTo>
                                  <a:lnTo>
                                    <a:pt x="10" y="48"/>
                                  </a:lnTo>
                                  <a:lnTo>
                                    <a:pt x="10" y="48"/>
                                  </a:lnTo>
                                  <a:lnTo>
                                    <a:pt x="11" y="41"/>
                                  </a:lnTo>
                                  <a:lnTo>
                                    <a:pt x="11" y="0"/>
                                  </a:lnTo>
                                  <a:close/>
                                </a:path>
                              </a:pathLst>
                            </a:custGeom>
                            <a:solidFill>
                              <a:srgbClr val="000000"/>
                            </a:solidFill>
                            <a:ln>
                              <a:noFill/>
                            </a:ln>
                          </wps:spPr>
                          <wps:bodyPr upright="1"/>
                        </wps:wsp>
                        <wps:wsp>
                          <wps:cNvPr id="211" name="任意多边形 211"/>
                          <wps:cNvSpPr/>
                          <wps:spPr>
                            <a:xfrm>
                              <a:off x="2465" y="2256"/>
                              <a:ext cx="16" cy="34"/>
                            </a:xfrm>
                            <a:custGeom>
                              <a:avLst/>
                              <a:gdLst/>
                              <a:ahLst/>
                              <a:cxnLst/>
                              <a:rect l="0" t="0" r="0" b="0"/>
                              <a:pathLst>
                                <a:path w="16" h="34">
                                  <a:moveTo>
                                    <a:pt x="11" y="0"/>
                                  </a:moveTo>
                                  <a:lnTo>
                                    <a:pt x="8" y="9"/>
                                  </a:lnTo>
                                  <a:lnTo>
                                    <a:pt x="6" y="18"/>
                                  </a:lnTo>
                                  <a:lnTo>
                                    <a:pt x="2" y="26"/>
                                  </a:lnTo>
                                  <a:lnTo>
                                    <a:pt x="0" y="32"/>
                                  </a:lnTo>
                                  <a:lnTo>
                                    <a:pt x="1" y="34"/>
                                  </a:lnTo>
                                  <a:lnTo>
                                    <a:pt x="5" y="27"/>
                                  </a:lnTo>
                                  <a:lnTo>
                                    <a:pt x="9" y="19"/>
                                  </a:lnTo>
                                  <a:lnTo>
                                    <a:pt x="13" y="10"/>
                                  </a:lnTo>
                                  <a:lnTo>
                                    <a:pt x="16" y="3"/>
                                  </a:lnTo>
                                  <a:lnTo>
                                    <a:pt x="11" y="0"/>
                                  </a:lnTo>
                                  <a:close/>
                                </a:path>
                              </a:pathLst>
                            </a:custGeom>
                            <a:solidFill>
                              <a:srgbClr val="000000"/>
                            </a:solidFill>
                            <a:ln>
                              <a:noFill/>
                            </a:ln>
                          </wps:spPr>
                          <wps:bodyPr upright="1"/>
                        </wps:wsp>
                        <wps:wsp>
                          <wps:cNvPr id="212" name="任意多边形 212"/>
                          <wps:cNvSpPr/>
                          <wps:spPr>
                            <a:xfrm>
                              <a:off x="2530" y="2253"/>
                              <a:ext cx="24" cy="8"/>
                            </a:xfrm>
                            <a:custGeom>
                              <a:avLst/>
                              <a:gdLst/>
                              <a:ahLst/>
                              <a:cxnLst/>
                              <a:rect l="0" t="0" r="0" b="0"/>
                              <a:pathLst>
                                <a:path w="24" h="8">
                                  <a:moveTo>
                                    <a:pt x="18" y="0"/>
                                  </a:moveTo>
                                  <a:lnTo>
                                    <a:pt x="13" y="6"/>
                                  </a:lnTo>
                                  <a:lnTo>
                                    <a:pt x="0" y="6"/>
                                  </a:lnTo>
                                  <a:lnTo>
                                    <a:pt x="24" y="8"/>
                                  </a:lnTo>
                                  <a:lnTo>
                                    <a:pt x="18" y="0"/>
                                  </a:lnTo>
                                  <a:close/>
                                </a:path>
                              </a:pathLst>
                            </a:custGeom>
                            <a:solidFill>
                              <a:srgbClr val="000000"/>
                            </a:solidFill>
                            <a:ln>
                              <a:noFill/>
                            </a:ln>
                          </wps:spPr>
                          <wps:bodyPr upright="1"/>
                        </wps:wsp>
                        <wps:wsp>
                          <wps:cNvPr id="213" name="任意多边形 213"/>
                          <wps:cNvSpPr/>
                          <wps:spPr>
                            <a:xfrm>
                              <a:off x="2486" y="2248"/>
                              <a:ext cx="12" cy="20"/>
                            </a:xfrm>
                            <a:custGeom>
                              <a:avLst/>
                              <a:gdLst/>
                              <a:ahLst/>
                              <a:cxnLst/>
                              <a:rect l="0" t="0" r="0" b="0"/>
                              <a:pathLst>
                                <a:path w="12" h="20">
                                  <a:moveTo>
                                    <a:pt x="0" y="0"/>
                                  </a:moveTo>
                                  <a:lnTo>
                                    <a:pt x="0" y="3"/>
                                  </a:lnTo>
                                  <a:lnTo>
                                    <a:pt x="5" y="10"/>
                                  </a:lnTo>
                                  <a:lnTo>
                                    <a:pt x="7" y="16"/>
                                  </a:lnTo>
                                  <a:lnTo>
                                    <a:pt x="11" y="20"/>
                                  </a:lnTo>
                                  <a:lnTo>
                                    <a:pt x="12" y="19"/>
                                  </a:lnTo>
                                  <a:lnTo>
                                    <a:pt x="12" y="10"/>
                                  </a:lnTo>
                                  <a:lnTo>
                                    <a:pt x="11" y="9"/>
                                  </a:lnTo>
                                  <a:lnTo>
                                    <a:pt x="6" y="4"/>
                                  </a:lnTo>
                                  <a:lnTo>
                                    <a:pt x="0" y="0"/>
                                  </a:lnTo>
                                  <a:close/>
                                </a:path>
                              </a:pathLst>
                            </a:custGeom>
                            <a:solidFill>
                              <a:srgbClr val="000000"/>
                            </a:solidFill>
                            <a:ln>
                              <a:noFill/>
                            </a:ln>
                          </wps:spPr>
                          <wps:bodyPr upright="1"/>
                        </wps:wsp>
                        <wps:wsp>
                          <wps:cNvPr id="214" name="任意多边形 214"/>
                          <wps:cNvSpPr/>
                          <wps:spPr>
                            <a:xfrm>
                              <a:off x="2476" y="2236"/>
                              <a:ext cx="10" cy="80"/>
                            </a:xfrm>
                            <a:custGeom>
                              <a:avLst/>
                              <a:gdLst/>
                              <a:ahLst/>
                              <a:cxnLst/>
                              <a:rect l="0" t="0" r="0" b="0"/>
                              <a:pathLst>
                                <a:path w="10" h="80">
                                  <a:moveTo>
                                    <a:pt x="10" y="0"/>
                                  </a:moveTo>
                                  <a:lnTo>
                                    <a:pt x="4" y="0"/>
                                  </a:lnTo>
                                  <a:lnTo>
                                    <a:pt x="2" y="10"/>
                                  </a:lnTo>
                                  <a:lnTo>
                                    <a:pt x="0" y="20"/>
                                  </a:lnTo>
                                  <a:lnTo>
                                    <a:pt x="5" y="23"/>
                                  </a:lnTo>
                                  <a:lnTo>
                                    <a:pt x="5" y="35"/>
                                  </a:lnTo>
                                  <a:lnTo>
                                    <a:pt x="5" y="46"/>
                                  </a:lnTo>
                                  <a:lnTo>
                                    <a:pt x="4" y="56"/>
                                  </a:lnTo>
                                  <a:lnTo>
                                    <a:pt x="4" y="65"/>
                                  </a:lnTo>
                                  <a:lnTo>
                                    <a:pt x="4" y="73"/>
                                  </a:lnTo>
                                  <a:lnTo>
                                    <a:pt x="4" y="80"/>
                                  </a:lnTo>
                                  <a:lnTo>
                                    <a:pt x="10" y="76"/>
                                  </a:lnTo>
                                  <a:lnTo>
                                    <a:pt x="10" y="72"/>
                                  </a:lnTo>
                                  <a:lnTo>
                                    <a:pt x="10" y="66"/>
                                  </a:lnTo>
                                  <a:lnTo>
                                    <a:pt x="10" y="58"/>
                                  </a:lnTo>
                                  <a:lnTo>
                                    <a:pt x="10" y="47"/>
                                  </a:lnTo>
                                  <a:lnTo>
                                    <a:pt x="10" y="34"/>
                                  </a:lnTo>
                                  <a:lnTo>
                                    <a:pt x="10" y="20"/>
                                  </a:lnTo>
                                  <a:lnTo>
                                    <a:pt x="10" y="15"/>
                                  </a:lnTo>
                                  <a:lnTo>
                                    <a:pt x="10" y="12"/>
                                  </a:lnTo>
                                  <a:lnTo>
                                    <a:pt x="10" y="0"/>
                                  </a:lnTo>
                                  <a:close/>
                                </a:path>
                              </a:pathLst>
                            </a:custGeom>
                            <a:solidFill>
                              <a:srgbClr val="000000"/>
                            </a:solidFill>
                            <a:ln>
                              <a:noFill/>
                            </a:ln>
                          </wps:spPr>
                          <wps:bodyPr upright="1"/>
                        </wps:wsp>
                        <wps:wsp>
                          <wps:cNvPr id="215" name="任意多边形 215"/>
                          <wps:cNvSpPr/>
                          <wps:spPr>
                            <a:xfrm>
                              <a:off x="2507" y="2235"/>
                              <a:ext cx="26" cy="24"/>
                            </a:xfrm>
                            <a:custGeom>
                              <a:avLst/>
                              <a:gdLst/>
                              <a:ahLst/>
                              <a:cxnLst/>
                              <a:rect l="0" t="0" r="0" b="0"/>
                              <a:pathLst>
                                <a:path w="26" h="24">
                                  <a:moveTo>
                                    <a:pt x="17" y="0"/>
                                  </a:moveTo>
                                  <a:lnTo>
                                    <a:pt x="18" y="10"/>
                                  </a:lnTo>
                                  <a:lnTo>
                                    <a:pt x="18" y="20"/>
                                  </a:lnTo>
                                  <a:lnTo>
                                    <a:pt x="18" y="24"/>
                                  </a:lnTo>
                                  <a:lnTo>
                                    <a:pt x="0" y="24"/>
                                  </a:lnTo>
                                  <a:lnTo>
                                    <a:pt x="23" y="24"/>
                                  </a:lnTo>
                                  <a:lnTo>
                                    <a:pt x="23" y="9"/>
                                  </a:lnTo>
                                  <a:lnTo>
                                    <a:pt x="26" y="6"/>
                                  </a:lnTo>
                                  <a:lnTo>
                                    <a:pt x="17" y="0"/>
                                  </a:lnTo>
                                  <a:close/>
                                </a:path>
                              </a:pathLst>
                            </a:custGeom>
                            <a:solidFill>
                              <a:srgbClr val="000000"/>
                            </a:solidFill>
                            <a:ln>
                              <a:noFill/>
                            </a:ln>
                          </wps:spPr>
                          <wps:bodyPr upright="1"/>
                        </wps:wsp>
                        <wps:wsp>
                          <wps:cNvPr id="216" name="任意多边形 216"/>
                          <wps:cNvSpPr/>
                          <wps:spPr>
                            <a:xfrm>
                              <a:off x="2464" y="2228"/>
                              <a:ext cx="38" cy="9"/>
                            </a:xfrm>
                            <a:custGeom>
                              <a:avLst/>
                              <a:gdLst/>
                              <a:ahLst/>
                              <a:cxnLst/>
                              <a:rect l="0" t="0" r="0" b="0"/>
                              <a:pathLst>
                                <a:path w="38" h="9">
                                  <a:moveTo>
                                    <a:pt x="31" y="0"/>
                                  </a:moveTo>
                                  <a:lnTo>
                                    <a:pt x="27" y="5"/>
                                  </a:lnTo>
                                  <a:lnTo>
                                    <a:pt x="22" y="5"/>
                                  </a:lnTo>
                                  <a:lnTo>
                                    <a:pt x="17" y="5"/>
                                  </a:lnTo>
                                  <a:lnTo>
                                    <a:pt x="0" y="5"/>
                                  </a:lnTo>
                                  <a:lnTo>
                                    <a:pt x="3" y="9"/>
                                  </a:lnTo>
                                  <a:lnTo>
                                    <a:pt x="7" y="8"/>
                                  </a:lnTo>
                                  <a:lnTo>
                                    <a:pt x="16" y="8"/>
                                  </a:lnTo>
                                  <a:lnTo>
                                    <a:pt x="22" y="8"/>
                                  </a:lnTo>
                                  <a:lnTo>
                                    <a:pt x="38" y="8"/>
                                  </a:lnTo>
                                  <a:lnTo>
                                    <a:pt x="31" y="0"/>
                                  </a:lnTo>
                                  <a:close/>
                                </a:path>
                              </a:pathLst>
                            </a:custGeom>
                            <a:solidFill>
                              <a:srgbClr val="000000"/>
                            </a:solidFill>
                            <a:ln>
                              <a:noFill/>
                            </a:ln>
                          </wps:spPr>
                          <wps:bodyPr upright="1"/>
                        </wps:wsp>
                        <wps:wsp>
                          <wps:cNvPr id="217" name="任意多边形 217"/>
                          <wps:cNvSpPr/>
                          <wps:spPr>
                            <a:xfrm>
                              <a:off x="2499" y="2225"/>
                              <a:ext cx="55" cy="40"/>
                            </a:xfrm>
                            <a:custGeom>
                              <a:avLst/>
                              <a:gdLst/>
                              <a:ahLst/>
                              <a:cxnLst/>
                              <a:rect l="0" t="0" r="0" b="0"/>
                              <a:pathLst>
                                <a:path w="55" h="40">
                                  <a:moveTo>
                                    <a:pt x="21" y="0"/>
                                  </a:moveTo>
                                  <a:lnTo>
                                    <a:pt x="15" y="0"/>
                                  </a:lnTo>
                                  <a:lnTo>
                                    <a:pt x="11" y="12"/>
                                  </a:lnTo>
                                  <a:lnTo>
                                    <a:pt x="8" y="20"/>
                                  </a:lnTo>
                                  <a:lnTo>
                                    <a:pt x="7" y="24"/>
                                  </a:lnTo>
                                  <a:lnTo>
                                    <a:pt x="2" y="32"/>
                                  </a:lnTo>
                                  <a:lnTo>
                                    <a:pt x="0" y="33"/>
                                  </a:lnTo>
                                  <a:lnTo>
                                    <a:pt x="5" y="40"/>
                                  </a:lnTo>
                                  <a:lnTo>
                                    <a:pt x="8" y="36"/>
                                  </a:lnTo>
                                  <a:lnTo>
                                    <a:pt x="26" y="36"/>
                                  </a:lnTo>
                                  <a:lnTo>
                                    <a:pt x="31" y="36"/>
                                  </a:lnTo>
                                  <a:lnTo>
                                    <a:pt x="55" y="36"/>
                                  </a:lnTo>
                                  <a:lnTo>
                                    <a:pt x="31" y="34"/>
                                  </a:lnTo>
                                  <a:lnTo>
                                    <a:pt x="8" y="34"/>
                                  </a:lnTo>
                                  <a:lnTo>
                                    <a:pt x="11" y="26"/>
                                  </a:lnTo>
                                  <a:lnTo>
                                    <a:pt x="15" y="18"/>
                                  </a:lnTo>
                                  <a:lnTo>
                                    <a:pt x="18" y="9"/>
                                  </a:lnTo>
                                  <a:lnTo>
                                    <a:pt x="21" y="0"/>
                                  </a:lnTo>
                                  <a:close/>
                                </a:path>
                              </a:pathLst>
                            </a:custGeom>
                            <a:solidFill>
                              <a:srgbClr val="000000"/>
                            </a:solidFill>
                            <a:ln>
                              <a:noFill/>
                            </a:ln>
                          </wps:spPr>
                          <wps:bodyPr upright="1"/>
                        </wps:wsp>
                        <wps:wsp>
                          <wps:cNvPr id="218" name="任意多边形 218"/>
                          <wps:cNvSpPr/>
                          <wps:spPr>
                            <a:xfrm>
                              <a:off x="2499" y="2217"/>
                              <a:ext cx="52" cy="10"/>
                            </a:xfrm>
                            <a:custGeom>
                              <a:avLst/>
                              <a:gdLst/>
                              <a:ahLst/>
                              <a:cxnLst/>
                              <a:rect l="0" t="0" r="0" b="0"/>
                              <a:pathLst>
                                <a:path w="52" h="10">
                                  <a:moveTo>
                                    <a:pt x="46" y="0"/>
                                  </a:moveTo>
                                  <a:lnTo>
                                    <a:pt x="41" y="6"/>
                                  </a:lnTo>
                                  <a:lnTo>
                                    <a:pt x="21" y="6"/>
                                  </a:lnTo>
                                  <a:lnTo>
                                    <a:pt x="16" y="6"/>
                                  </a:lnTo>
                                  <a:lnTo>
                                    <a:pt x="0" y="6"/>
                                  </a:lnTo>
                                  <a:lnTo>
                                    <a:pt x="3" y="10"/>
                                  </a:lnTo>
                                  <a:lnTo>
                                    <a:pt x="7" y="8"/>
                                  </a:lnTo>
                                  <a:lnTo>
                                    <a:pt x="15" y="8"/>
                                  </a:lnTo>
                                  <a:lnTo>
                                    <a:pt x="21" y="8"/>
                                  </a:lnTo>
                                  <a:lnTo>
                                    <a:pt x="52" y="8"/>
                                  </a:lnTo>
                                  <a:lnTo>
                                    <a:pt x="46" y="0"/>
                                  </a:lnTo>
                                  <a:close/>
                                </a:path>
                              </a:pathLst>
                            </a:custGeom>
                            <a:solidFill>
                              <a:srgbClr val="000000"/>
                            </a:solidFill>
                            <a:ln>
                              <a:noFill/>
                            </a:ln>
                          </wps:spPr>
                          <wps:bodyPr upright="1"/>
                        </wps:wsp>
                        <wps:wsp>
                          <wps:cNvPr id="219" name="任意多边形 219"/>
                          <wps:cNvSpPr/>
                          <wps:spPr>
                            <a:xfrm>
                              <a:off x="2515" y="2202"/>
                              <a:ext cx="13" cy="21"/>
                            </a:xfrm>
                            <a:custGeom>
                              <a:avLst/>
                              <a:gdLst/>
                              <a:ahLst/>
                              <a:cxnLst/>
                              <a:rect l="0" t="0" r="0" b="0"/>
                              <a:pathLst>
                                <a:path w="13" h="21">
                                  <a:moveTo>
                                    <a:pt x="5" y="0"/>
                                  </a:moveTo>
                                  <a:lnTo>
                                    <a:pt x="3" y="8"/>
                                  </a:lnTo>
                                  <a:lnTo>
                                    <a:pt x="0" y="19"/>
                                  </a:lnTo>
                                  <a:lnTo>
                                    <a:pt x="0" y="21"/>
                                  </a:lnTo>
                                  <a:lnTo>
                                    <a:pt x="5" y="21"/>
                                  </a:lnTo>
                                  <a:lnTo>
                                    <a:pt x="9" y="13"/>
                                  </a:lnTo>
                                  <a:lnTo>
                                    <a:pt x="10" y="9"/>
                                  </a:lnTo>
                                  <a:lnTo>
                                    <a:pt x="13" y="7"/>
                                  </a:lnTo>
                                  <a:lnTo>
                                    <a:pt x="5" y="0"/>
                                  </a:lnTo>
                                  <a:close/>
                                </a:path>
                              </a:pathLst>
                            </a:custGeom>
                            <a:solidFill>
                              <a:srgbClr val="000000"/>
                            </a:solidFill>
                            <a:ln>
                              <a:noFill/>
                            </a:ln>
                          </wps:spPr>
                          <wps:bodyPr upright="1"/>
                        </wps:wsp>
                        <wps:wsp>
                          <wps:cNvPr id="220" name="任意多边形 220"/>
                          <wps:cNvSpPr/>
                          <wps:spPr>
                            <a:xfrm>
                              <a:off x="2480" y="2201"/>
                              <a:ext cx="9" cy="32"/>
                            </a:xfrm>
                            <a:custGeom>
                              <a:avLst/>
                              <a:gdLst/>
                              <a:ahLst/>
                              <a:cxnLst/>
                              <a:rect l="0" t="0" r="0" b="0"/>
                              <a:pathLst>
                                <a:path w="9" h="32">
                                  <a:moveTo>
                                    <a:pt x="0" y="0"/>
                                  </a:moveTo>
                                  <a:lnTo>
                                    <a:pt x="0" y="9"/>
                                  </a:lnTo>
                                  <a:lnTo>
                                    <a:pt x="1" y="19"/>
                                  </a:lnTo>
                                  <a:lnTo>
                                    <a:pt x="1" y="29"/>
                                  </a:lnTo>
                                  <a:lnTo>
                                    <a:pt x="1" y="32"/>
                                  </a:lnTo>
                                  <a:lnTo>
                                    <a:pt x="6" y="32"/>
                                  </a:lnTo>
                                  <a:lnTo>
                                    <a:pt x="6" y="9"/>
                                  </a:lnTo>
                                  <a:lnTo>
                                    <a:pt x="9" y="5"/>
                                  </a:lnTo>
                                  <a:lnTo>
                                    <a:pt x="0" y="0"/>
                                  </a:lnTo>
                                  <a:close/>
                                </a:path>
                              </a:pathLst>
                            </a:custGeom>
                            <a:solidFill>
                              <a:srgbClr val="000000"/>
                            </a:solidFill>
                            <a:ln>
                              <a:noFill/>
                            </a:ln>
                          </wps:spPr>
                          <wps:bodyPr upright="1"/>
                        </wps:wsp>
                        <wps:wsp>
                          <wps:cNvPr id="221" name="任意多边形 221"/>
                          <wps:cNvSpPr/>
                          <wps:spPr>
                            <a:xfrm>
                              <a:off x="2584" y="2247"/>
                              <a:ext cx="45" cy="69"/>
                            </a:xfrm>
                            <a:custGeom>
                              <a:avLst/>
                              <a:gdLst/>
                              <a:ahLst/>
                              <a:cxnLst/>
                              <a:rect l="0" t="0" r="0" b="0"/>
                              <a:pathLst>
                                <a:path w="45" h="69">
                                  <a:moveTo>
                                    <a:pt x="0" y="0"/>
                                  </a:moveTo>
                                  <a:lnTo>
                                    <a:pt x="0" y="8"/>
                                  </a:lnTo>
                                  <a:lnTo>
                                    <a:pt x="0" y="19"/>
                                  </a:lnTo>
                                  <a:lnTo>
                                    <a:pt x="0" y="33"/>
                                  </a:lnTo>
                                  <a:lnTo>
                                    <a:pt x="0" y="33"/>
                                  </a:lnTo>
                                  <a:lnTo>
                                    <a:pt x="0" y="47"/>
                                  </a:lnTo>
                                  <a:lnTo>
                                    <a:pt x="0" y="58"/>
                                  </a:lnTo>
                                  <a:lnTo>
                                    <a:pt x="0" y="65"/>
                                  </a:lnTo>
                                  <a:lnTo>
                                    <a:pt x="0" y="69"/>
                                  </a:lnTo>
                                  <a:lnTo>
                                    <a:pt x="5" y="65"/>
                                  </a:lnTo>
                                  <a:lnTo>
                                    <a:pt x="5" y="56"/>
                                  </a:lnTo>
                                  <a:lnTo>
                                    <a:pt x="45" y="56"/>
                                  </a:lnTo>
                                  <a:lnTo>
                                    <a:pt x="5" y="54"/>
                                  </a:lnTo>
                                  <a:lnTo>
                                    <a:pt x="5" y="37"/>
                                  </a:lnTo>
                                  <a:lnTo>
                                    <a:pt x="45" y="37"/>
                                  </a:lnTo>
                                  <a:lnTo>
                                    <a:pt x="5" y="35"/>
                                  </a:lnTo>
                                  <a:lnTo>
                                    <a:pt x="5" y="19"/>
                                  </a:lnTo>
                                  <a:lnTo>
                                    <a:pt x="45" y="19"/>
                                  </a:lnTo>
                                  <a:lnTo>
                                    <a:pt x="5" y="16"/>
                                  </a:lnTo>
                                  <a:lnTo>
                                    <a:pt x="5" y="0"/>
                                  </a:lnTo>
                                  <a:lnTo>
                                    <a:pt x="45" y="0"/>
                                  </a:lnTo>
                                  <a:lnTo>
                                    <a:pt x="0" y="0"/>
                                  </a:lnTo>
                                  <a:close/>
                                </a:path>
                              </a:pathLst>
                            </a:custGeom>
                            <a:solidFill>
                              <a:srgbClr val="000000"/>
                            </a:solidFill>
                            <a:ln>
                              <a:noFill/>
                            </a:ln>
                          </wps:spPr>
                          <wps:bodyPr upright="1"/>
                        </wps:wsp>
                        <wps:wsp>
                          <wps:cNvPr id="222" name="任意多边形 222"/>
                          <wps:cNvSpPr/>
                          <wps:spPr>
                            <a:xfrm>
                              <a:off x="2584" y="2241"/>
                              <a:ext cx="55" cy="75"/>
                            </a:xfrm>
                            <a:custGeom>
                              <a:avLst/>
                              <a:gdLst/>
                              <a:ahLst/>
                              <a:cxnLst/>
                              <a:rect l="0" t="0" r="0" b="0"/>
                              <a:pathLst>
                                <a:path w="55" h="75">
                                  <a:moveTo>
                                    <a:pt x="0" y="0"/>
                                  </a:moveTo>
                                  <a:lnTo>
                                    <a:pt x="0" y="6"/>
                                  </a:lnTo>
                                  <a:lnTo>
                                    <a:pt x="45" y="6"/>
                                  </a:lnTo>
                                  <a:lnTo>
                                    <a:pt x="45" y="22"/>
                                  </a:lnTo>
                                  <a:lnTo>
                                    <a:pt x="5" y="22"/>
                                  </a:lnTo>
                                  <a:lnTo>
                                    <a:pt x="45" y="25"/>
                                  </a:lnTo>
                                  <a:lnTo>
                                    <a:pt x="45" y="41"/>
                                  </a:lnTo>
                                  <a:lnTo>
                                    <a:pt x="5" y="41"/>
                                  </a:lnTo>
                                  <a:lnTo>
                                    <a:pt x="45" y="43"/>
                                  </a:lnTo>
                                  <a:lnTo>
                                    <a:pt x="45" y="60"/>
                                  </a:lnTo>
                                  <a:lnTo>
                                    <a:pt x="5" y="60"/>
                                  </a:lnTo>
                                  <a:lnTo>
                                    <a:pt x="45" y="62"/>
                                  </a:lnTo>
                                  <a:lnTo>
                                    <a:pt x="45" y="75"/>
                                  </a:lnTo>
                                  <a:lnTo>
                                    <a:pt x="51" y="70"/>
                                  </a:lnTo>
                                  <a:lnTo>
                                    <a:pt x="51" y="60"/>
                                  </a:lnTo>
                                  <a:lnTo>
                                    <a:pt x="51" y="55"/>
                                  </a:lnTo>
                                  <a:lnTo>
                                    <a:pt x="51" y="8"/>
                                  </a:lnTo>
                                  <a:lnTo>
                                    <a:pt x="55" y="5"/>
                                  </a:lnTo>
                                  <a:lnTo>
                                    <a:pt x="6" y="4"/>
                                  </a:lnTo>
                                  <a:lnTo>
                                    <a:pt x="0" y="0"/>
                                  </a:lnTo>
                                  <a:close/>
                                </a:path>
                              </a:pathLst>
                            </a:custGeom>
                            <a:solidFill>
                              <a:srgbClr val="000000"/>
                            </a:solidFill>
                            <a:ln>
                              <a:noFill/>
                            </a:ln>
                          </wps:spPr>
                          <wps:bodyPr upright="1"/>
                        </wps:wsp>
                        <wps:wsp>
                          <wps:cNvPr id="223" name="任意多边形 223"/>
                          <wps:cNvSpPr/>
                          <wps:spPr>
                            <a:xfrm>
                              <a:off x="2590" y="2239"/>
                              <a:ext cx="49" cy="7"/>
                            </a:xfrm>
                            <a:custGeom>
                              <a:avLst/>
                              <a:gdLst/>
                              <a:ahLst/>
                              <a:cxnLst/>
                              <a:rect l="0" t="0" r="0" b="0"/>
                              <a:pathLst>
                                <a:path w="49" h="7">
                                  <a:moveTo>
                                    <a:pt x="42" y="0"/>
                                  </a:moveTo>
                                  <a:lnTo>
                                    <a:pt x="38" y="6"/>
                                  </a:lnTo>
                                  <a:lnTo>
                                    <a:pt x="13" y="6"/>
                                  </a:lnTo>
                                  <a:lnTo>
                                    <a:pt x="11" y="6"/>
                                  </a:lnTo>
                                  <a:lnTo>
                                    <a:pt x="0" y="6"/>
                                  </a:lnTo>
                                  <a:lnTo>
                                    <a:pt x="49" y="7"/>
                                  </a:lnTo>
                                  <a:lnTo>
                                    <a:pt x="42" y="0"/>
                                  </a:lnTo>
                                  <a:close/>
                                </a:path>
                              </a:pathLst>
                            </a:custGeom>
                            <a:solidFill>
                              <a:srgbClr val="000000"/>
                            </a:solidFill>
                            <a:ln>
                              <a:noFill/>
                            </a:ln>
                          </wps:spPr>
                          <wps:bodyPr upright="1"/>
                        </wps:wsp>
                        <wps:wsp>
                          <wps:cNvPr id="224" name="任意多边形 224"/>
                          <wps:cNvSpPr/>
                          <wps:spPr>
                            <a:xfrm>
                              <a:off x="2601" y="2228"/>
                              <a:ext cx="10" cy="17"/>
                            </a:xfrm>
                            <a:custGeom>
                              <a:avLst/>
                              <a:gdLst/>
                              <a:ahLst/>
                              <a:cxnLst/>
                              <a:rect l="0" t="0" r="0" b="0"/>
                              <a:pathLst>
                                <a:path w="10" h="17">
                                  <a:moveTo>
                                    <a:pt x="10" y="0"/>
                                  </a:moveTo>
                                  <a:lnTo>
                                    <a:pt x="3" y="0"/>
                                  </a:lnTo>
                                  <a:lnTo>
                                    <a:pt x="0" y="17"/>
                                  </a:lnTo>
                                  <a:lnTo>
                                    <a:pt x="2" y="17"/>
                                  </a:lnTo>
                                  <a:lnTo>
                                    <a:pt x="10" y="0"/>
                                  </a:lnTo>
                                  <a:close/>
                                </a:path>
                              </a:pathLst>
                            </a:custGeom>
                            <a:solidFill>
                              <a:srgbClr val="000000"/>
                            </a:solidFill>
                            <a:ln>
                              <a:noFill/>
                            </a:ln>
                          </wps:spPr>
                          <wps:bodyPr upright="1"/>
                        </wps:wsp>
                        <wps:wsp>
                          <wps:cNvPr id="225" name="任意多边形 225"/>
                          <wps:cNvSpPr/>
                          <wps:spPr>
                            <a:xfrm>
                              <a:off x="2565" y="2218"/>
                              <a:ext cx="89" cy="12"/>
                            </a:xfrm>
                            <a:custGeom>
                              <a:avLst/>
                              <a:gdLst/>
                              <a:ahLst/>
                              <a:cxnLst/>
                              <a:rect l="0" t="0" r="0" b="0"/>
                              <a:pathLst>
                                <a:path w="89" h="12">
                                  <a:moveTo>
                                    <a:pt x="80" y="0"/>
                                  </a:moveTo>
                                  <a:lnTo>
                                    <a:pt x="74" y="8"/>
                                  </a:lnTo>
                                  <a:lnTo>
                                    <a:pt x="53" y="8"/>
                                  </a:lnTo>
                                  <a:lnTo>
                                    <a:pt x="32" y="8"/>
                                  </a:lnTo>
                                  <a:lnTo>
                                    <a:pt x="0" y="8"/>
                                  </a:lnTo>
                                  <a:lnTo>
                                    <a:pt x="3" y="12"/>
                                  </a:lnTo>
                                  <a:lnTo>
                                    <a:pt x="11" y="10"/>
                                  </a:lnTo>
                                  <a:lnTo>
                                    <a:pt x="11" y="10"/>
                                  </a:lnTo>
                                  <a:lnTo>
                                    <a:pt x="39" y="10"/>
                                  </a:lnTo>
                                  <a:lnTo>
                                    <a:pt x="46" y="10"/>
                                  </a:lnTo>
                                  <a:lnTo>
                                    <a:pt x="89" y="10"/>
                                  </a:lnTo>
                                  <a:lnTo>
                                    <a:pt x="80" y="0"/>
                                  </a:lnTo>
                                  <a:close/>
                                </a:path>
                              </a:pathLst>
                            </a:custGeom>
                            <a:solidFill>
                              <a:srgbClr val="000000"/>
                            </a:solidFill>
                            <a:ln>
                              <a:noFill/>
                            </a:ln>
                          </wps:spPr>
                          <wps:bodyPr upright="1"/>
                        </wps:wsp>
                        <wps:wsp>
                          <wps:cNvPr id="226" name="任意多边形 226"/>
                          <wps:cNvSpPr/>
                          <wps:spPr>
                            <a:xfrm>
                              <a:off x="2587" y="2203"/>
                              <a:ext cx="16" cy="23"/>
                            </a:xfrm>
                            <a:custGeom>
                              <a:avLst/>
                              <a:gdLst/>
                              <a:ahLst/>
                              <a:cxnLst/>
                              <a:rect l="0" t="0" r="0" b="0"/>
                              <a:pathLst>
                                <a:path w="16" h="23">
                                  <a:moveTo>
                                    <a:pt x="1" y="0"/>
                                  </a:moveTo>
                                  <a:lnTo>
                                    <a:pt x="0" y="1"/>
                                  </a:lnTo>
                                  <a:lnTo>
                                    <a:pt x="5" y="10"/>
                                  </a:lnTo>
                                  <a:lnTo>
                                    <a:pt x="8" y="14"/>
                                  </a:lnTo>
                                  <a:lnTo>
                                    <a:pt x="10" y="23"/>
                                  </a:lnTo>
                                  <a:lnTo>
                                    <a:pt x="12" y="23"/>
                                  </a:lnTo>
                                  <a:lnTo>
                                    <a:pt x="16" y="15"/>
                                  </a:lnTo>
                                  <a:lnTo>
                                    <a:pt x="14" y="11"/>
                                  </a:lnTo>
                                  <a:lnTo>
                                    <a:pt x="9" y="6"/>
                                  </a:lnTo>
                                  <a:lnTo>
                                    <a:pt x="1" y="0"/>
                                  </a:lnTo>
                                  <a:close/>
                                </a:path>
                              </a:pathLst>
                            </a:custGeom>
                            <a:solidFill>
                              <a:srgbClr val="000000"/>
                            </a:solidFill>
                            <a:ln>
                              <a:noFill/>
                            </a:ln>
                          </wps:spPr>
                          <wps:bodyPr upright="1"/>
                        </wps:wsp>
                        <wps:wsp>
                          <wps:cNvPr id="227" name="任意多边形 227"/>
                          <wps:cNvSpPr/>
                          <wps:spPr>
                            <a:xfrm>
                              <a:off x="2597" y="2202"/>
                              <a:ext cx="35" cy="24"/>
                            </a:xfrm>
                            <a:custGeom>
                              <a:avLst/>
                              <a:gdLst/>
                              <a:ahLst/>
                              <a:cxnLst/>
                              <a:rect l="0" t="0" r="0" b="0"/>
                              <a:pathLst>
                                <a:path w="35" h="24">
                                  <a:moveTo>
                                    <a:pt x="27" y="0"/>
                                  </a:moveTo>
                                  <a:lnTo>
                                    <a:pt x="25" y="9"/>
                                  </a:lnTo>
                                  <a:lnTo>
                                    <a:pt x="22" y="18"/>
                                  </a:lnTo>
                                  <a:lnTo>
                                    <a:pt x="19" y="24"/>
                                  </a:lnTo>
                                  <a:lnTo>
                                    <a:pt x="2" y="24"/>
                                  </a:lnTo>
                                  <a:lnTo>
                                    <a:pt x="0" y="24"/>
                                  </a:lnTo>
                                  <a:lnTo>
                                    <a:pt x="21" y="24"/>
                                  </a:lnTo>
                                  <a:lnTo>
                                    <a:pt x="27" y="16"/>
                                  </a:lnTo>
                                  <a:lnTo>
                                    <a:pt x="30" y="12"/>
                                  </a:lnTo>
                                  <a:lnTo>
                                    <a:pt x="35" y="7"/>
                                  </a:lnTo>
                                  <a:lnTo>
                                    <a:pt x="27" y="0"/>
                                  </a:lnTo>
                                  <a:close/>
                                </a:path>
                              </a:pathLst>
                            </a:custGeom>
                            <a:solidFill>
                              <a:srgbClr val="000000"/>
                            </a:solidFill>
                            <a:ln>
                              <a:noFill/>
                            </a:ln>
                          </wps:spPr>
                          <wps:bodyPr upright="1"/>
                        </wps:wsp>
                        <wps:wsp>
                          <wps:cNvPr id="228" name="任意多边形 228"/>
                          <wps:cNvSpPr/>
                          <wps:spPr>
                            <a:xfrm>
                              <a:off x="2695" y="2287"/>
                              <a:ext cx="49" cy="27"/>
                            </a:xfrm>
                            <a:custGeom>
                              <a:avLst/>
                              <a:gdLst/>
                              <a:ahLst/>
                              <a:cxnLst/>
                              <a:rect l="0" t="0" r="0" b="0"/>
                              <a:pathLst>
                                <a:path w="49" h="27">
                                  <a:moveTo>
                                    <a:pt x="31" y="0"/>
                                  </a:moveTo>
                                  <a:lnTo>
                                    <a:pt x="30" y="1"/>
                                  </a:lnTo>
                                  <a:lnTo>
                                    <a:pt x="35" y="9"/>
                                  </a:lnTo>
                                  <a:lnTo>
                                    <a:pt x="40" y="16"/>
                                  </a:lnTo>
                                  <a:lnTo>
                                    <a:pt x="0" y="17"/>
                                  </a:lnTo>
                                  <a:lnTo>
                                    <a:pt x="41" y="18"/>
                                  </a:lnTo>
                                  <a:lnTo>
                                    <a:pt x="44" y="26"/>
                                  </a:lnTo>
                                  <a:lnTo>
                                    <a:pt x="47" y="27"/>
                                  </a:lnTo>
                                  <a:lnTo>
                                    <a:pt x="49" y="20"/>
                                  </a:lnTo>
                                  <a:lnTo>
                                    <a:pt x="45" y="13"/>
                                  </a:lnTo>
                                  <a:lnTo>
                                    <a:pt x="44" y="11"/>
                                  </a:lnTo>
                                  <a:lnTo>
                                    <a:pt x="38" y="5"/>
                                  </a:lnTo>
                                  <a:lnTo>
                                    <a:pt x="31" y="0"/>
                                  </a:lnTo>
                                  <a:close/>
                                </a:path>
                              </a:pathLst>
                            </a:custGeom>
                            <a:solidFill>
                              <a:srgbClr val="000000"/>
                            </a:solidFill>
                            <a:ln>
                              <a:noFill/>
                            </a:ln>
                          </wps:spPr>
                          <wps:bodyPr upright="1"/>
                        </wps:wsp>
                        <wps:wsp>
                          <wps:cNvPr id="229" name="任意多边形 229"/>
                          <wps:cNvSpPr/>
                          <wps:spPr>
                            <a:xfrm>
                              <a:off x="2688" y="2271"/>
                              <a:ext cx="48" cy="43"/>
                            </a:xfrm>
                            <a:custGeom>
                              <a:avLst/>
                              <a:gdLst/>
                              <a:ahLst/>
                              <a:cxnLst/>
                              <a:rect l="0" t="0" r="0" b="0"/>
                              <a:pathLst>
                                <a:path w="48" h="43">
                                  <a:moveTo>
                                    <a:pt x="24" y="0"/>
                                  </a:moveTo>
                                  <a:lnTo>
                                    <a:pt x="22" y="0"/>
                                  </a:lnTo>
                                  <a:lnTo>
                                    <a:pt x="19" y="8"/>
                                  </a:lnTo>
                                  <a:lnTo>
                                    <a:pt x="15" y="16"/>
                                  </a:lnTo>
                                  <a:lnTo>
                                    <a:pt x="12" y="20"/>
                                  </a:lnTo>
                                  <a:lnTo>
                                    <a:pt x="6" y="29"/>
                                  </a:lnTo>
                                  <a:lnTo>
                                    <a:pt x="1" y="33"/>
                                  </a:lnTo>
                                  <a:lnTo>
                                    <a:pt x="0" y="33"/>
                                  </a:lnTo>
                                  <a:lnTo>
                                    <a:pt x="4" y="43"/>
                                  </a:lnTo>
                                  <a:lnTo>
                                    <a:pt x="9" y="40"/>
                                  </a:lnTo>
                                  <a:lnTo>
                                    <a:pt x="19" y="38"/>
                                  </a:lnTo>
                                  <a:lnTo>
                                    <a:pt x="25" y="37"/>
                                  </a:lnTo>
                                  <a:lnTo>
                                    <a:pt x="32" y="36"/>
                                  </a:lnTo>
                                  <a:lnTo>
                                    <a:pt x="41" y="35"/>
                                  </a:lnTo>
                                  <a:lnTo>
                                    <a:pt x="48" y="34"/>
                                  </a:lnTo>
                                  <a:lnTo>
                                    <a:pt x="7" y="33"/>
                                  </a:lnTo>
                                  <a:lnTo>
                                    <a:pt x="13" y="27"/>
                                  </a:lnTo>
                                  <a:lnTo>
                                    <a:pt x="19" y="20"/>
                                  </a:lnTo>
                                  <a:lnTo>
                                    <a:pt x="21" y="17"/>
                                  </a:lnTo>
                                  <a:lnTo>
                                    <a:pt x="28" y="10"/>
                                  </a:lnTo>
                                  <a:lnTo>
                                    <a:pt x="31" y="7"/>
                                  </a:lnTo>
                                  <a:lnTo>
                                    <a:pt x="24" y="0"/>
                                  </a:lnTo>
                                  <a:close/>
                                </a:path>
                              </a:pathLst>
                            </a:custGeom>
                            <a:solidFill>
                              <a:srgbClr val="000000"/>
                            </a:solidFill>
                            <a:ln>
                              <a:noFill/>
                            </a:ln>
                          </wps:spPr>
                          <wps:bodyPr upright="1"/>
                        </wps:wsp>
                        <wps:wsp>
                          <wps:cNvPr id="230" name="任意多边形 230"/>
                          <wps:cNvSpPr/>
                          <wps:spPr>
                            <a:xfrm>
                              <a:off x="2683" y="2263"/>
                              <a:ext cx="69" cy="10"/>
                            </a:xfrm>
                            <a:custGeom>
                              <a:avLst/>
                              <a:gdLst/>
                              <a:ahLst/>
                              <a:cxnLst/>
                              <a:rect l="0" t="0" r="0" b="0"/>
                              <a:pathLst>
                                <a:path w="69" h="10">
                                  <a:moveTo>
                                    <a:pt x="62" y="0"/>
                                  </a:moveTo>
                                  <a:lnTo>
                                    <a:pt x="57" y="6"/>
                                  </a:lnTo>
                                  <a:lnTo>
                                    <a:pt x="0" y="6"/>
                                  </a:lnTo>
                                  <a:lnTo>
                                    <a:pt x="3" y="10"/>
                                  </a:lnTo>
                                  <a:lnTo>
                                    <a:pt x="11" y="8"/>
                                  </a:lnTo>
                                  <a:lnTo>
                                    <a:pt x="11" y="8"/>
                                  </a:lnTo>
                                  <a:lnTo>
                                    <a:pt x="27" y="8"/>
                                  </a:lnTo>
                                  <a:lnTo>
                                    <a:pt x="29" y="8"/>
                                  </a:lnTo>
                                  <a:lnTo>
                                    <a:pt x="69" y="8"/>
                                  </a:lnTo>
                                  <a:lnTo>
                                    <a:pt x="62" y="0"/>
                                  </a:lnTo>
                                  <a:close/>
                                </a:path>
                              </a:pathLst>
                            </a:custGeom>
                            <a:solidFill>
                              <a:srgbClr val="000000"/>
                            </a:solidFill>
                            <a:ln>
                              <a:noFill/>
                            </a:ln>
                          </wps:spPr>
                          <wps:bodyPr upright="1"/>
                        </wps:wsp>
                        <wps:wsp>
                          <wps:cNvPr id="231" name="任意多边形 231"/>
                          <wps:cNvSpPr/>
                          <wps:spPr>
                            <a:xfrm>
                              <a:off x="2691" y="2244"/>
                              <a:ext cx="53" cy="10"/>
                            </a:xfrm>
                            <a:custGeom>
                              <a:avLst/>
                              <a:gdLst/>
                              <a:ahLst/>
                              <a:cxnLst/>
                              <a:rect l="0" t="0" r="0" b="0"/>
                              <a:pathLst>
                                <a:path w="53" h="10">
                                  <a:moveTo>
                                    <a:pt x="46" y="0"/>
                                  </a:moveTo>
                                  <a:lnTo>
                                    <a:pt x="42" y="6"/>
                                  </a:lnTo>
                                  <a:lnTo>
                                    <a:pt x="0" y="6"/>
                                  </a:lnTo>
                                  <a:lnTo>
                                    <a:pt x="3" y="10"/>
                                  </a:lnTo>
                                  <a:lnTo>
                                    <a:pt x="10" y="8"/>
                                  </a:lnTo>
                                  <a:lnTo>
                                    <a:pt x="10" y="8"/>
                                  </a:lnTo>
                                  <a:lnTo>
                                    <a:pt x="53" y="8"/>
                                  </a:lnTo>
                                  <a:lnTo>
                                    <a:pt x="46" y="0"/>
                                  </a:lnTo>
                                  <a:close/>
                                </a:path>
                              </a:pathLst>
                            </a:custGeom>
                            <a:solidFill>
                              <a:srgbClr val="000000"/>
                            </a:solidFill>
                            <a:ln>
                              <a:noFill/>
                            </a:ln>
                          </wps:spPr>
                          <wps:bodyPr upright="1"/>
                        </wps:wsp>
                        <wps:wsp>
                          <wps:cNvPr id="232" name="任意多边形 232"/>
                          <wps:cNvSpPr/>
                          <wps:spPr>
                            <a:xfrm>
                              <a:off x="2682" y="2212"/>
                              <a:ext cx="64" cy="26"/>
                            </a:xfrm>
                            <a:custGeom>
                              <a:avLst/>
                              <a:gdLst/>
                              <a:ahLst/>
                              <a:cxnLst/>
                              <a:rect l="0" t="0" r="0" b="0"/>
                              <a:pathLst>
                                <a:path w="64" h="26">
                                  <a:moveTo>
                                    <a:pt x="64" y="0"/>
                                  </a:moveTo>
                                  <a:lnTo>
                                    <a:pt x="55" y="1"/>
                                  </a:lnTo>
                                  <a:lnTo>
                                    <a:pt x="55" y="17"/>
                                  </a:lnTo>
                                  <a:lnTo>
                                    <a:pt x="0" y="17"/>
                                  </a:lnTo>
                                  <a:lnTo>
                                    <a:pt x="55" y="20"/>
                                  </a:lnTo>
                                  <a:lnTo>
                                    <a:pt x="55" y="26"/>
                                  </a:lnTo>
                                  <a:lnTo>
                                    <a:pt x="61" y="23"/>
                                  </a:lnTo>
                                  <a:lnTo>
                                    <a:pt x="60" y="13"/>
                                  </a:lnTo>
                                  <a:lnTo>
                                    <a:pt x="60" y="4"/>
                                  </a:lnTo>
                                  <a:lnTo>
                                    <a:pt x="60" y="3"/>
                                  </a:lnTo>
                                  <a:lnTo>
                                    <a:pt x="64" y="0"/>
                                  </a:lnTo>
                                  <a:close/>
                                </a:path>
                              </a:pathLst>
                            </a:custGeom>
                            <a:solidFill>
                              <a:srgbClr val="000000"/>
                            </a:solidFill>
                            <a:ln>
                              <a:noFill/>
                            </a:ln>
                          </wps:spPr>
                          <wps:bodyPr upright="1"/>
                        </wps:wsp>
                        <wps:wsp>
                          <wps:cNvPr id="233" name="任意多边形 233"/>
                          <wps:cNvSpPr/>
                          <wps:spPr>
                            <a:xfrm>
                              <a:off x="2662" y="2206"/>
                              <a:ext cx="84" cy="110"/>
                            </a:xfrm>
                            <a:custGeom>
                              <a:avLst/>
                              <a:gdLst/>
                              <a:ahLst/>
                              <a:cxnLst/>
                              <a:rect l="0" t="0" r="0" b="0"/>
                              <a:pathLst>
                                <a:path w="84" h="110">
                                  <a:moveTo>
                                    <a:pt x="14" y="0"/>
                                  </a:moveTo>
                                  <a:lnTo>
                                    <a:pt x="15" y="9"/>
                                  </a:lnTo>
                                  <a:lnTo>
                                    <a:pt x="15" y="19"/>
                                  </a:lnTo>
                                  <a:lnTo>
                                    <a:pt x="15" y="22"/>
                                  </a:lnTo>
                                  <a:lnTo>
                                    <a:pt x="15" y="32"/>
                                  </a:lnTo>
                                  <a:lnTo>
                                    <a:pt x="14" y="42"/>
                                  </a:lnTo>
                                  <a:lnTo>
                                    <a:pt x="14" y="50"/>
                                  </a:lnTo>
                                  <a:lnTo>
                                    <a:pt x="14" y="59"/>
                                  </a:lnTo>
                                  <a:lnTo>
                                    <a:pt x="13" y="69"/>
                                  </a:lnTo>
                                  <a:lnTo>
                                    <a:pt x="11" y="78"/>
                                  </a:lnTo>
                                  <a:lnTo>
                                    <a:pt x="11" y="79"/>
                                  </a:lnTo>
                                  <a:lnTo>
                                    <a:pt x="8" y="89"/>
                                  </a:lnTo>
                                  <a:lnTo>
                                    <a:pt x="6" y="97"/>
                                  </a:lnTo>
                                  <a:lnTo>
                                    <a:pt x="2" y="106"/>
                                  </a:lnTo>
                                  <a:lnTo>
                                    <a:pt x="0" y="109"/>
                                  </a:lnTo>
                                  <a:lnTo>
                                    <a:pt x="1" y="110"/>
                                  </a:lnTo>
                                  <a:lnTo>
                                    <a:pt x="7" y="102"/>
                                  </a:lnTo>
                                  <a:lnTo>
                                    <a:pt x="11" y="94"/>
                                  </a:lnTo>
                                  <a:lnTo>
                                    <a:pt x="14" y="85"/>
                                  </a:lnTo>
                                  <a:lnTo>
                                    <a:pt x="15" y="84"/>
                                  </a:lnTo>
                                  <a:lnTo>
                                    <a:pt x="17" y="75"/>
                                  </a:lnTo>
                                  <a:lnTo>
                                    <a:pt x="18" y="65"/>
                                  </a:lnTo>
                                  <a:lnTo>
                                    <a:pt x="19" y="56"/>
                                  </a:lnTo>
                                  <a:lnTo>
                                    <a:pt x="20" y="46"/>
                                  </a:lnTo>
                                  <a:lnTo>
                                    <a:pt x="20" y="36"/>
                                  </a:lnTo>
                                  <a:lnTo>
                                    <a:pt x="20" y="27"/>
                                  </a:lnTo>
                                  <a:lnTo>
                                    <a:pt x="20" y="26"/>
                                  </a:lnTo>
                                  <a:lnTo>
                                    <a:pt x="75" y="26"/>
                                  </a:lnTo>
                                  <a:lnTo>
                                    <a:pt x="20" y="23"/>
                                  </a:lnTo>
                                  <a:lnTo>
                                    <a:pt x="20" y="7"/>
                                  </a:lnTo>
                                  <a:lnTo>
                                    <a:pt x="75" y="7"/>
                                  </a:lnTo>
                                  <a:lnTo>
                                    <a:pt x="84" y="6"/>
                                  </a:lnTo>
                                  <a:lnTo>
                                    <a:pt x="20" y="4"/>
                                  </a:lnTo>
                                  <a:lnTo>
                                    <a:pt x="14" y="0"/>
                                  </a:lnTo>
                                  <a:close/>
                                </a:path>
                              </a:pathLst>
                            </a:custGeom>
                            <a:solidFill>
                              <a:srgbClr val="000000"/>
                            </a:solidFill>
                            <a:ln>
                              <a:noFill/>
                            </a:ln>
                          </wps:spPr>
                          <wps:bodyPr upright="1"/>
                        </wps:wsp>
                        <wps:wsp>
                          <wps:cNvPr id="234" name="任意多边形 234"/>
                          <wps:cNvSpPr/>
                          <wps:spPr>
                            <a:xfrm>
                              <a:off x="2682" y="2205"/>
                              <a:ext cx="64" cy="7"/>
                            </a:xfrm>
                            <a:custGeom>
                              <a:avLst/>
                              <a:gdLst/>
                              <a:ahLst/>
                              <a:cxnLst/>
                              <a:rect l="0" t="0" r="0" b="0"/>
                              <a:pathLst>
                                <a:path w="64" h="7">
                                  <a:moveTo>
                                    <a:pt x="58" y="0"/>
                                  </a:moveTo>
                                  <a:lnTo>
                                    <a:pt x="54" y="5"/>
                                  </a:lnTo>
                                  <a:lnTo>
                                    <a:pt x="0" y="5"/>
                                  </a:lnTo>
                                  <a:lnTo>
                                    <a:pt x="64" y="7"/>
                                  </a:lnTo>
                                  <a:lnTo>
                                    <a:pt x="58" y="0"/>
                                  </a:lnTo>
                                  <a:close/>
                                </a:path>
                              </a:pathLst>
                            </a:custGeom>
                            <a:solidFill>
                              <a:srgbClr val="000000"/>
                            </a:solidFill>
                            <a:ln>
                              <a:noFill/>
                            </a:ln>
                          </wps:spPr>
                          <wps:bodyPr upright="1"/>
                        </wps:wsp>
                        <wps:wsp>
                          <wps:cNvPr id="235" name="任意多边形 235"/>
                          <wps:cNvSpPr/>
                          <wps:spPr>
                            <a:xfrm>
                              <a:off x="2804" y="2260"/>
                              <a:ext cx="6" cy="56"/>
                            </a:xfrm>
                            <a:custGeom>
                              <a:avLst/>
                              <a:gdLst/>
                              <a:ahLst/>
                              <a:cxnLst/>
                              <a:rect l="0" t="0" r="0" b="0"/>
                              <a:pathLst>
                                <a:path w="6" h="56">
                                  <a:moveTo>
                                    <a:pt x="6" y="0"/>
                                  </a:moveTo>
                                  <a:lnTo>
                                    <a:pt x="0" y="0"/>
                                  </a:lnTo>
                                  <a:lnTo>
                                    <a:pt x="0" y="29"/>
                                  </a:lnTo>
                                  <a:lnTo>
                                    <a:pt x="0" y="38"/>
                                  </a:lnTo>
                                  <a:lnTo>
                                    <a:pt x="0" y="48"/>
                                  </a:lnTo>
                                  <a:lnTo>
                                    <a:pt x="0" y="56"/>
                                  </a:lnTo>
                                  <a:lnTo>
                                    <a:pt x="6" y="53"/>
                                  </a:lnTo>
                                  <a:lnTo>
                                    <a:pt x="6" y="43"/>
                                  </a:lnTo>
                                  <a:lnTo>
                                    <a:pt x="6" y="33"/>
                                  </a:lnTo>
                                  <a:lnTo>
                                    <a:pt x="6" y="31"/>
                                  </a:lnTo>
                                  <a:lnTo>
                                    <a:pt x="6" y="0"/>
                                  </a:lnTo>
                                  <a:close/>
                                </a:path>
                              </a:pathLst>
                            </a:custGeom>
                            <a:solidFill>
                              <a:srgbClr val="000000"/>
                            </a:solidFill>
                            <a:ln>
                              <a:noFill/>
                            </a:ln>
                          </wps:spPr>
                          <wps:bodyPr upright="1"/>
                        </wps:wsp>
                        <wps:wsp>
                          <wps:cNvPr id="236" name="任意多边形 236"/>
                          <wps:cNvSpPr/>
                          <wps:spPr>
                            <a:xfrm>
                              <a:off x="2761" y="2251"/>
                              <a:ext cx="91" cy="11"/>
                            </a:xfrm>
                            <a:custGeom>
                              <a:avLst/>
                              <a:gdLst/>
                              <a:ahLst/>
                              <a:cxnLst/>
                              <a:rect l="0" t="0" r="0" b="0"/>
                              <a:pathLst>
                                <a:path w="91" h="11">
                                  <a:moveTo>
                                    <a:pt x="84" y="0"/>
                                  </a:moveTo>
                                  <a:lnTo>
                                    <a:pt x="78" y="7"/>
                                  </a:lnTo>
                                  <a:lnTo>
                                    <a:pt x="49" y="7"/>
                                  </a:lnTo>
                                  <a:lnTo>
                                    <a:pt x="43" y="7"/>
                                  </a:lnTo>
                                  <a:lnTo>
                                    <a:pt x="0" y="7"/>
                                  </a:lnTo>
                                  <a:lnTo>
                                    <a:pt x="3" y="11"/>
                                  </a:lnTo>
                                  <a:lnTo>
                                    <a:pt x="11" y="9"/>
                                  </a:lnTo>
                                  <a:lnTo>
                                    <a:pt x="11" y="9"/>
                                  </a:lnTo>
                                  <a:lnTo>
                                    <a:pt x="43" y="9"/>
                                  </a:lnTo>
                                  <a:lnTo>
                                    <a:pt x="49" y="9"/>
                                  </a:lnTo>
                                  <a:lnTo>
                                    <a:pt x="91" y="9"/>
                                  </a:lnTo>
                                  <a:lnTo>
                                    <a:pt x="84" y="0"/>
                                  </a:lnTo>
                                  <a:close/>
                                </a:path>
                              </a:pathLst>
                            </a:custGeom>
                            <a:solidFill>
                              <a:srgbClr val="000000"/>
                            </a:solidFill>
                            <a:ln>
                              <a:noFill/>
                            </a:ln>
                          </wps:spPr>
                          <wps:bodyPr upright="1"/>
                        </wps:wsp>
                        <wps:wsp>
                          <wps:cNvPr id="237" name="任意多边形 237"/>
                          <wps:cNvSpPr/>
                          <wps:spPr>
                            <a:xfrm>
                              <a:off x="2775" y="2222"/>
                              <a:ext cx="17" cy="31"/>
                            </a:xfrm>
                            <a:custGeom>
                              <a:avLst/>
                              <a:gdLst/>
                              <a:ahLst/>
                              <a:cxnLst/>
                              <a:rect l="0" t="0" r="0" b="0"/>
                              <a:pathLst>
                                <a:path w="17" h="31">
                                  <a:moveTo>
                                    <a:pt x="1" y="0"/>
                                  </a:moveTo>
                                  <a:lnTo>
                                    <a:pt x="0" y="1"/>
                                  </a:lnTo>
                                  <a:lnTo>
                                    <a:pt x="5" y="10"/>
                                  </a:lnTo>
                                  <a:lnTo>
                                    <a:pt x="9" y="18"/>
                                  </a:lnTo>
                                  <a:lnTo>
                                    <a:pt x="10" y="23"/>
                                  </a:lnTo>
                                  <a:lnTo>
                                    <a:pt x="13" y="31"/>
                                  </a:lnTo>
                                  <a:lnTo>
                                    <a:pt x="14" y="31"/>
                                  </a:lnTo>
                                  <a:lnTo>
                                    <a:pt x="17" y="25"/>
                                  </a:lnTo>
                                  <a:lnTo>
                                    <a:pt x="16" y="16"/>
                                  </a:lnTo>
                                  <a:lnTo>
                                    <a:pt x="13" y="12"/>
                                  </a:lnTo>
                                  <a:lnTo>
                                    <a:pt x="7" y="5"/>
                                  </a:lnTo>
                                  <a:lnTo>
                                    <a:pt x="1" y="0"/>
                                  </a:lnTo>
                                  <a:close/>
                                </a:path>
                              </a:pathLst>
                            </a:custGeom>
                            <a:solidFill>
                              <a:srgbClr val="000000"/>
                            </a:solidFill>
                            <a:ln>
                              <a:noFill/>
                            </a:ln>
                          </wps:spPr>
                          <wps:bodyPr upright="1"/>
                        </wps:wsp>
                        <wps:wsp>
                          <wps:cNvPr id="238" name="任意多边形 238"/>
                          <wps:cNvSpPr/>
                          <wps:spPr>
                            <a:xfrm>
                              <a:off x="2817" y="2219"/>
                              <a:ext cx="23" cy="36"/>
                            </a:xfrm>
                            <a:custGeom>
                              <a:avLst/>
                              <a:gdLst/>
                              <a:ahLst/>
                              <a:cxnLst/>
                              <a:rect l="0" t="0" r="0" b="0"/>
                              <a:pathLst>
                                <a:path w="23" h="36">
                                  <a:moveTo>
                                    <a:pt x="14" y="0"/>
                                  </a:moveTo>
                                  <a:lnTo>
                                    <a:pt x="12" y="8"/>
                                  </a:lnTo>
                                  <a:lnTo>
                                    <a:pt x="9" y="17"/>
                                  </a:lnTo>
                                  <a:lnTo>
                                    <a:pt x="5" y="25"/>
                                  </a:lnTo>
                                  <a:lnTo>
                                    <a:pt x="0" y="35"/>
                                  </a:lnTo>
                                  <a:lnTo>
                                    <a:pt x="0" y="35"/>
                                  </a:lnTo>
                                  <a:lnTo>
                                    <a:pt x="1" y="36"/>
                                  </a:lnTo>
                                  <a:lnTo>
                                    <a:pt x="6" y="30"/>
                                  </a:lnTo>
                                  <a:lnTo>
                                    <a:pt x="12" y="22"/>
                                  </a:lnTo>
                                  <a:lnTo>
                                    <a:pt x="14" y="19"/>
                                  </a:lnTo>
                                  <a:lnTo>
                                    <a:pt x="20" y="10"/>
                                  </a:lnTo>
                                  <a:lnTo>
                                    <a:pt x="23" y="9"/>
                                  </a:lnTo>
                                  <a:lnTo>
                                    <a:pt x="14" y="0"/>
                                  </a:lnTo>
                                  <a:close/>
                                </a:path>
                              </a:pathLst>
                            </a:custGeom>
                            <a:solidFill>
                              <a:srgbClr val="000000"/>
                            </a:solidFill>
                            <a:ln>
                              <a:noFill/>
                            </a:ln>
                          </wps:spPr>
                          <wps:bodyPr upright="1"/>
                        </wps:wsp>
                        <wps:wsp>
                          <wps:cNvPr id="239" name="矩形 239"/>
                          <wps:cNvSpPr/>
                          <wps:spPr>
                            <a:xfrm>
                              <a:off x="2804" y="2214"/>
                              <a:ext cx="6" cy="44"/>
                            </a:xfrm>
                            <a:prstGeom prst="rect">
                              <a:avLst/>
                            </a:prstGeom>
                            <a:solidFill>
                              <a:srgbClr val="000000"/>
                            </a:solidFill>
                            <a:ln>
                              <a:noFill/>
                            </a:ln>
                          </wps:spPr>
                          <wps:bodyPr upright="1"/>
                        </wps:wsp>
                        <wps:wsp>
                          <wps:cNvPr id="240" name="任意多边形 240"/>
                          <wps:cNvSpPr/>
                          <wps:spPr>
                            <a:xfrm>
                              <a:off x="2770" y="2205"/>
                              <a:ext cx="76" cy="10"/>
                            </a:xfrm>
                            <a:custGeom>
                              <a:avLst/>
                              <a:gdLst/>
                              <a:ahLst/>
                              <a:cxnLst/>
                              <a:rect l="0" t="0" r="0" b="0"/>
                              <a:pathLst>
                                <a:path w="76" h="10">
                                  <a:moveTo>
                                    <a:pt x="69" y="0"/>
                                  </a:moveTo>
                                  <a:lnTo>
                                    <a:pt x="63" y="6"/>
                                  </a:lnTo>
                                  <a:lnTo>
                                    <a:pt x="0" y="6"/>
                                  </a:lnTo>
                                  <a:lnTo>
                                    <a:pt x="3" y="10"/>
                                  </a:lnTo>
                                  <a:lnTo>
                                    <a:pt x="10" y="9"/>
                                  </a:lnTo>
                                  <a:lnTo>
                                    <a:pt x="10" y="9"/>
                                  </a:lnTo>
                                  <a:lnTo>
                                    <a:pt x="34" y="9"/>
                                  </a:lnTo>
                                  <a:lnTo>
                                    <a:pt x="40" y="9"/>
                                  </a:lnTo>
                                  <a:lnTo>
                                    <a:pt x="76" y="9"/>
                                  </a:lnTo>
                                  <a:lnTo>
                                    <a:pt x="69" y="0"/>
                                  </a:lnTo>
                                  <a:close/>
                                </a:path>
                              </a:pathLst>
                            </a:custGeom>
                            <a:solidFill>
                              <a:srgbClr val="000000"/>
                            </a:solidFill>
                            <a:ln>
                              <a:noFill/>
                            </a:ln>
                          </wps:spPr>
                          <wps:bodyPr upright="1"/>
                        </wps:wsp>
                        <wps:wsp>
                          <wps:cNvPr id="241" name="任意多边形 241"/>
                          <wps:cNvSpPr/>
                          <wps:spPr>
                            <a:xfrm>
                              <a:off x="2870" y="2302"/>
                              <a:ext cx="66" cy="13"/>
                            </a:xfrm>
                            <a:custGeom>
                              <a:avLst/>
                              <a:gdLst/>
                              <a:ahLst/>
                              <a:cxnLst/>
                              <a:rect l="0" t="0" r="0" b="0"/>
                              <a:pathLst>
                                <a:path w="66" h="13">
                                  <a:moveTo>
                                    <a:pt x="0" y="0"/>
                                  </a:moveTo>
                                  <a:lnTo>
                                    <a:pt x="0" y="9"/>
                                  </a:lnTo>
                                  <a:lnTo>
                                    <a:pt x="0" y="13"/>
                                  </a:lnTo>
                                  <a:lnTo>
                                    <a:pt x="6" y="10"/>
                                  </a:lnTo>
                                  <a:lnTo>
                                    <a:pt x="6" y="2"/>
                                  </a:lnTo>
                                  <a:lnTo>
                                    <a:pt x="66" y="2"/>
                                  </a:lnTo>
                                  <a:lnTo>
                                    <a:pt x="0" y="0"/>
                                  </a:lnTo>
                                  <a:close/>
                                </a:path>
                              </a:pathLst>
                            </a:custGeom>
                            <a:solidFill>
                              <a:srgbClr val="000000"/>
                            </a:solidFill>
                            <a:ln>
                              <a:noFill/>
                            </a:ln>
                          </wps:spPr>
                          <wps:bodyPr upright="1"/>
                        </wps:wsp>
                        <wps:wsp>
                          <wps:cNvPr id="242" name="任意多边形 242"/>
                          <wps:cNvSpPr/>
                          <wps:spPr>
                            <a:xfrm>
                              <a:off x="2876" y="2236"/>
                              <a:ext cx="38" cy="66"/>
                            </a:xfrm>
                            <a:custGeom>
                              <a:avLst/>
                              <a:gdLst/>
                              <a:ahLst/>
                              <a:cxnLst/>
                              <a:rect l="0" t="0" r="0" b="0"/>
                              <a:pathLst>
                                <a:path w="38" h="66">
                                  <a:moveTo>
                                    <a:pt x="16" y="0"/>
                                  </a:moveTo>
                                  <a:lnTo>
                                    <a:pt x="16" y="66"/>
                                  </a:lnTo>
                                  <a:lnTo>
                                    <a:pt x="0" y="66"/>
                                  </a:lnTo>
                                  <a:lnTo>
                                    <a:pt x="22" y="66"/>
                                  </a:lnTo>
                                  <a:lnTo>
                                    <a:pt x="22" y="44"/>
                                  </a:lnTo>
                                  <a:lnTo>
                                    <a:pt x="38" y="44"/>
                                  </a:lnTo>
                                  <a:lnTo>
                                    <a:pt x="22" y="41"/>
                                  </a:lnTo>
                                  <a:lnTo>
                                    <a:pt x="22" y="21"/>
                                  </a:lnTo>
                                  <a:lnTo>
                                    <a:pt x="38" y="21"/>
                                  </a:lnTo>
                                  <a:lnTo>
                                    <a:pt x="22" y="19"/>
                                  </a:lnTo>
                                  <a:lnTo>
                                    <a:pt x="22" y="0"/>
                                  </a:lnTo>
                                  <a:lnTo>
                                    <a:pt x="38" y="0"/>
                                  </a:lnTo>
                                  <a:lnTo>
                                    <a:pt x="16" y="0"/>
                                  </a:lnTo>
                                  <a:close/>
                                </a:path>
                              </a:pathLst>
                            </a:custGeom>
                            <a:solidFill>
                              <a:srgbClr val="000000"/>
                            </a:solidFill>
                            <a:ln>
                              <a:noFill/>
                            </a:ln>
                          </wps:spPr>
                          <wps:bodyPr upright="1"/>
                        </wps:wsp>
                        <wps:wsp>
                          <wps:cNvPr id="243" name="任意多边形 243"/>
                          <wps:cNvSpPr/>
                          <wps:spPr>
                            <a:xfrm>
                              <a:off x="2892" y="2236"/>
                              <a:ext cx="27" cy="66"/>
                            </a:xfrm>
                            <a:custGeom>
                              <a:avLst/>
                              <a:gdLst/>
                              <a:ahLst/>
                              <a:cxnLst/>
                              <a:rect l="0" t="0" r="0" b="0"/>
                              <a:pathLst>
                                <a:path w="27" h="66">
                                  <a:moveTo>
                                    <a:pt x="27" y="0"/>
                                  </a:moveTo>
                                  <a:lnTo>
                                    <a:pt x="0" y="0"/>
                                  </a:lnTo>
                                  <a:lnTo>
                                    <a:pt x="22" y="0"/>
                                  </a:lnTo>
                                  <a:lnTo>
                                    <a:pt x="22" y="19"/>
                                  </a:lnTo>
                                  <a:lnTo>
                                    <a:pt x="6" y="19"/>
                                  </a:lnTo>
                                  <a:lnTo>
                                    <a:pt x="22" y="21"/>
                                  </a:lnTo>
                                  <a:lnTo>
                                    <a:pt x="22" y="41"/>
                                  </a:lnTo>
                                  <a:lnTo>
                                    <a:pt x="6" y="41"/>
                                  </a:lnTo>
                                  <a:lnTo>
                                    <a:pt x="22" y="44"/>
                                  </a:lnTo>
                                  <a:lnTo>
                                    <a:pt x="22" y="66"/>
                                  </a:lnTo>
                                  <a:lnTo>
                                    <a:pt x="27" y="66"/>
                                  </a:lnTo>
                                  <a:lnTo>
                                    <a:pt x="27" y="0"/>
                                  </a:lnTo>
                                  <a:close/>
                                </a:path>
                              </a:pathLst>
                            </a:custGeom>
                            <a:solidFill>
                              <a:srgbClr val="000000"/>
                            </a:solidFill>
                            <a:ln>
                              <a:noFill/>
                            </a:ln>
                          </wps:spPr>
                          <wps:bodyPr upright="1"/>
                        </wps:wsp>
                        <wps:wsp>
                          <wps:cNvPr id="244" name="任意多边形 244"/>
                          <wps:cNvSpPr/>
                          <wps:spPr>
                            <a:xfrm>
                              <a:off x="2898" y="2235"/>
                              <a:ext cx="46" cy="67"/>
                            </a:xfrm>
                            <a:custGeom>
                              <a:avLst/>
                              <a:gdLst/>
                              <a:ahLst/>
                              <a:cxnLst/>
                              <a:rect l="0" t="0" r="0" b="0"/>
                              <a:pathLst>
                                <a:path w="46" h="67">
                                  <a:moveTo>
                                    <a:pt x="46" y="0"/>
                                  </a:moveTo>
                                  <a:lnTo>
                                    <a:pt x="38" y="1"/>
                                  </a:lnTo>
                                  <a:lnTo>
                                    <a:pt x="38" y="67"/>
                                  </a:lnTo>
                                  <a:lnTo>
                                    <a:pt x="21" y="67"/>
                                  </a:lnTo>
                                  <a:lnTo>
                                    <a:pt x="16" y="67"/>
                                  </a:lnTo>
                                  <a:lnTo>
                                    <a:pt x="0" y="67"/>
                                  </a:lnTo>
                                  <a:lnTo>
                                    <a:pt x="44" y="67"/>
                                  </a:lnTo>
                                  <a:lnTo>
                                    <a:pt x="44" y="59"/>
                                  </a:lnTo>
                                  <a:lnTo>
                                    <a:pt x="44" y="50"/>
                                  </a:lnTo>
                                  <a:lnTo>
                                    <a:pt x="43" y="40"/>
                                  </a:lnTo>
                                  <a:lnTo>
                                    <a:pt x="43" y="30"/>
                                  </a:lnTo>
                                  <a:lnTo>
                                    <a:pt x="43" y="19"/>
                                  </a:lnTo>
                                  <a:lnTo>
                                    <a:pt x="43" y="8"/>
                                  </a:lnTo>
                                  <a:lnTo>
                                    <a:pt x="43" y="3"/>
                                  </a:lnTo>
                                  <a:lnTo>
                                    <a:pt x="46" y="0"/>
                                  </a:lnTo>
                                  <a:close/>
                                </a:path>
                              </a:pathLst>
                            </a:custGeom>
                            <a:solidFill>
                              <a:srgbClr val="000000"/>
                            </a:solidFill>
                            <a:ln>
                              <a:noFill/>
                            </a:ln>
                          </wps:spPr>
                          <wps:bodyPr upright="1"/>
                        </wps:wsp>
                        <wps:wsp>
                          <wps:cNvPr id="245" name="任意多边形 245"/>
                          <wps:cNvSpPr/>
                          <wps:spPr>
                            <a:xfrm>
                              <a:off x="2870" y="2230"/>
                              <a:ext cx="74" cy="83"/>
                            </a:xfrm>
                            <a:custGeom>
                              <a:avLst/>
                              <a:gdLst/>
                              <a:ahLst/>
                              <a:cxnLst/>
                              <a:rect l="0" t="0" r="0" b="0"/>
                              <a:pathLst>
                                <a:path w="74" h="83">
                                  <a:moveTo>
                                    <a:pt x="0" y="0"/>
                                  </a:moveTo>
                                  <a:lnTo>
                                    <a:pt x="0" y="8"/>
                                  </a:lnTo>
                                  <a:lnTo>
                                    <a:pt x="0" y="17"/>
                                  </a:lnTo>
                                  <a:lnTo>
                                    <a:pt x="0" y="27"/>
                                  </a:lnTo>
                                  <a:lnTo>
                                    <a:pt x="0" y="38"/>
                                  </a:lnTo>
                                  <a:lnTo>
                                    <a:pt x="0" y="41"/>
                                  </a:lnTo>
                                  <a:lnTo>
                                    <a:pt x="0" y="52"/>
                                  </a:lnTo>
                                  <a:lnTo>
                                    <a:pt x="0" y="63"/>
                                  </a:lnTo>
                                  <a:lnTo>
                                    <a:pt x="0" y="72"/>
                                  </a:lnTo>
                                  <a:lnTo>
                                    <a:pt x="66" y="74"/>
                                  </a:lnTo>
                                  <a:lnTo>
                                    <a:pt x="66" y="83"/>
                                  </a:lnTo>
                                  <a:lnTo>
                                    <a:pt x="72" y="80"/>
                                  </a:lnTo>
                                  <a:lnTo>
                                    <a:pt x="72" y="72"/>
                                  </a:lnTo>
                                  <a:lnTo>
                                    <a:pt x="28" y="72"/>
                                  </a:lnTo>
                                  <a:lnTo>
                                    <a:pt x="6" y="72"/>
                                  </a:lnTo>
                                  <a:lnTo>
                                    <a:pt x="6" y="6"/>
                                  </a:lnTo>
                                  <a:lnTo>
                                    <a:pt x="22" y="6"/>
                                  </a:lnTo>
                                  <a:lnTo>
                                    <a:pt x="49" y="6"/>
                                  </a:lnTo>
                                  <a:lnTo>
                                    <a:pt x="66" y="6"/>
                                  </a:lnTo>
                                  <a:lnTo>
                                    <a:pt x="74" y="5"/>
                                  </a:lnTo>
                                  <a:lnTo>
                                    <a:pt x="27" y="4"/>
                                  </a:lnTo>
                                  <a:lnTo>
                                    <a:pt x="6" y="4"/>
                                  </a:lnTo>
                                  <a:lnTo>
                                    <a:pt x="0" y="0"/>
                                  </a:lnTo>
                                  <a:close/>
                                </a:path>
                              </a:pathLst>
                            </a:custGeom>
                            <a:solidFill>
                              <a:srgbClr val="000000"/>
                            </a:solidFill>
                            <a:ln>
                              <a:noFill/>
                            </a:ln>
                          </wps:spPr>
                          <wps:bodyPr upright="1"/>
                        </wps:wsp>
                        <wps:wsp>
                          <wps:cNvPr id="246" name="任意多边形 246"/>
                          <wps:cNvSpPr/>
                          <wps:spPr>
                            <a:xfrm>
                              <a:off x="2897" y="2229"/>
                              <a:ext cx="47" cy="6"/>
                            </a:xfrm>
                            <a:custGeom>
                              <a:avLst/>
                              <a:gdLst/>
                              <a:ahLst/>
                              <a:cxnLst/>
                              <a:rect l="0" t="0" r="0" b="0"/>
                              <a:pathLst>
                                <a:path w="47" h="6">
                                  <a:moveTo>
                                    <a:pt x="41" y="0"/>
                                  </a:moveTo>
                                  <a:lnTo>
                                    <a:pt x="38" y="5"/>
                                  </a:lnTo>
                                  <a:lnTo>
                                    <a:pt x="0" y="5"/>
                                  </a:lnTo>
                                  <a:lnTo>
                                    <a:pt x="47" y="6"/>
                                  </a:lnTo>
                                  <a:lnTo>
                                    <a:pt x="41" y="0"/>
                                  </a:lnTo>
                                  <a:close/>
                                </a:path>
                              </a:pathLst>
                            </a:custGeom>
                            <a:solidFill>
                              <a:srgbClr val="000000"/>
                            </a:solidFill>
                            <a:ln>
                              <a:noFill/>
                            </a:ln>
                          </wps:spPr>
                          <wps:bodyPr upright="1"/>
                        </wps:wsp>
                        <wps:wsp>
                          <wps:cNvPr id="247" name="任意多边形 247"/>
                          <wps:cNvSpPr/>
                          <wps:spPr>
                            <a:xfrm>
                              <a:off x="2876" y="2213"/>
                              <a:ext cx="32" cy="21"/>
                            </a:xfrm>
                            <a:custGeom>
                              <a:avLst/>
                              <a:gdLst/>
                              <a:ahLst/>
                              <a:cxnLst/>
                              <a:rect l="0" t="0" r="0" b="0"/>
                              <a:pathLst>
                                <a:path w="32" h="21">
                                  <a:moveTo>
                                    <a:pt x="27" y="0"/>
                                  </a:moveTo>
                                  <a:lnTo>
                                    <a:pt x="23" y="0"/>
                                  </a:lnTo>
                                  <a:lnTo>
                                    <a:pt x="22" y="9"/>
                                  </a:lnTo>
                                  <a:lnTo>
                                    <a:pt x="19" y="18"/>
                                  </a:lnTo>
                                  <a:lnTo>
                                    <a:pt x="18" y="21"/>
                                  </a:lnTo>
                                  <a:lnTo>
                                    <a:pt x="0" y="21"/>
                                  </a:lnTo>
                                  <a:lnTo>
                                    <a:pt x="21" y="21"/>
                                  </a:lnTo>
                                  <a:lnTo>
                                    <a:pt x="25" y="13"/>
                                  </a:lnTo>
                                  <a:lnTo>
                                    <a:pt x="29" y="5"/>
                                  </a:lnTo>
                                  <a:lnTo>
                                    <a:pt x="32" y="4"/>
                                  </a:lnTo>
                                  <a:lnTo>
                                    <a:pt x="27" y="0"/>
                                  </a:lnTo>
                                  <a:close/>
                                </a:path>
                              </a:pathLst>
                            </a:custGeom>
                            <a:solidFill>
                              <a:srgbClr val="000000"/>
                            </a:solidFill>
                            <a:ln>
                              <a:noFill/>
                            </a:ln>
                          </wps:spPr>
                          <wps:bodyPr upright="1"/>
                        </wps:wsp>
                        <wps:wsp>
                          <wps:cNvPr id="248" name="任意多边形 248"/>
                          <wps:cNvSpPr/>
                          <wps:spPr>
                            <a:xfrm>
                              <a:off x="2861" y="2204"/>
                              <a:ext cx="90" cy="10"/>
                            </a:xfrm>
                            <a:custGeom>
                              <a:avLst/>
                              <a:gdLst/>
                              <a:ahLst/>
                              <a:cxnLst/>
                              <a:rect l="0" t="0" r="0" b="0"/>
                              <a:pathLst>
                                <a:path w="90" h="10">
                                  <a:moveTo>
                                    <a:pt x="83" y="0"/>
                                  </a:moveTo>
                                  <a:lnTo>
                                    <a:pt x="78" y="6"/>
                                  </a:lnTo>
                                  <a:lnTo>
                                    <a:pt x="0" y="6"/>
                                  </a:lnTo>
                                  <a:lnTo>
                                    <a:pt x="3" y="10"/>
                                  </a:lnTo>
                                  <a:lnTo>
                                    <a:pt x="10" y="9"/>
                                  </a:lnTo>
                                  <a:lnTo>
                                    <a:pt x="11" y="9"/>
                                  </a:lnTo>
                                  <a:lnTo>
                                    <a:pt x="38" y="9"/>
                                  </a:lnTo>
                                  <a:lnTo>
                                    <a:pt x="42" y="9"/>
                                  </a:lnTo>
                                  <a:lnTo>
                                    <a:pt x="90" y="9"/>
                                  </a:lnTo>
                                  <a:lnTo>
                                    <a:pt x="83" y="0"/>
                                  </a:lnTo>
                                  <a:close/>
                                </a:path>
                              </a:pathLst>
                            </a:custGeom>
                            <a:solidFill>
                              <a:srgbClr val="000000"/>
                            </a:solidFill>
                            <a:ln>
                              <a:noFill/>
                            </a:ln>
                          </wps:spPr>
                          <wps:bodyPr upright="1"/>
                        </wps:wsp>
                        <wps:wsp>
                          <wps:cNvPr id="249" name="任意多边形 249"/>
                          <wps:cNvSpPr/>
                          <wps:spPr>
                            <a:xfrm>
                              <a:off x="2969" y="2275"/>
                              <a:ext cx="14" cy="33"/>
                            </a:xfrm>
                            <a:custGeom>
                              <a:avLst/>
                              <a:gdLst/>
                              <a:ahLst/>
                              <a:cxnLst/>
                              <a:rect l="0" t="0" r="0" b="0"/>
                              <a:pathLst>
                                <a:path w="14" h="33">
                                  <a:moveTo>
                                    <a:pt x="9" y="0"/>
                                  </a:moveTo>
                                  <a:lnTo>
                                    <a:pt x="3" y="1"/>
                                  </a:lnTo>
                                  <a:lnTo>
                                    <a:pt x="1" y="6"/>
                                  </a:lnTo>
                                  <a:lnTo>
                                    <a:pt x="1" y="10"/>
                                  </a:lnTo>
                                  <a:lnTo>
                                    <a:pt x="3" y="14"/>
                                  </a:lnTo>
                                  <a:lnTo>
                                    <a:pt x="8" y="16"/>
                                  </a:lnTo>
                                  <a:lnTo>
                                    <a:pt x="8" y="17"/>
                                  </a:lnTo>
                                  <a:lnTo>
                                    <a:pt x="4" y="26"/>
                                  </a:lnTo>
                                  <a:lnTo>
                                    <a:pt x="0" y="31"/>
                                  </a:lnTo>
                                  <a:lnTo>
                                    <a:pt x="1" y="33"/>
                                  </a:lnTo>
                                  <a:lnTo>
                                    <a:pt x="2" y="33"/>
                                  </a:lnTo>
                                  <a:lnTo>
                                    <a:pt x="8" y="27"/>
                                  </a:lnTo>
                                  <a:lnTo>
                                    <a:pt x="10" y="23"/>
                                  </a:lnTo>
                                  <a:lnTo>
                                    <a:pt x="13" y="15"/>
                                  </a:lnTo>
                                  <a:lnTo>
                                    <a:pt x="13" y="15"/>
                                  </a:lnTo>
                                  <a:lnTo>
                                    <a:pt x="14" y="5"/>
                                  </a:lnTo>
                                  <a:lnTo>
                                    <a:pt x="9" y="0"/>
                                  </a:lnTo>
                                  <a:close/>
                                </a:path>
                              </a:pathLst>
                            </a:custGeom>
                            <a:solidFill>
                              <a:srgbClr val="000000"/>
                            </a:solidFill>
                            <a:ln>
                              <a:noFill/>
                            </a:ln>
                          </wps:spPr>
                          <wps:bodyPr upright="1"/>
                        </wps:wsp>
                        <wps:wsp>
                          <wps:cNvPr id="250" name="任意多边形 250"/>
                          <wps:cNvSpPr/>
                          <wps:spPr>
                            <a:xfrm>
                              <a:off x="3056" y="2256"/>
                              <a:ext cx="45" cy="45"/>
                            </a:xfrm>
                            <a:custGeom>
                              <a:avLst/>
                              <a:gdLst/>
                              <a:ahLst/>
                              <a:cxnLst/>
                              <a:rect l="0" t="0" r="0" b="0"/>
                              <a:pathLst>
                                <a:path w="45" h="45">
                                  <a:moveTo>
                                    <a:pt x="30" y="0"/>
                                  </a:moveTo>
                                  <a:lnTo>
                                    <a:pt x="22" y="2"/>
                                  </a:lnTo>
                                  <a:lnTo>
                                    <a:pt x="28" y="3"/>
                                  </a:lnTo>
                                  <a:lnTo>
                                    <a:pt x="34" y="7"/>
                                  </a:lnTo>
                                  <a:lnTo>
                                    <a:pt x="36" y="13"/>
                                  </a:lnTo>
                                  <a:lnTo>
                                    <a:pt x="38" y="23"/>
                                  </a:lnTo>
                                  <a:lnTo>
                                    <a:pt x="37" y="29"/>
                                  </a:lnTo>
                                  <a:lnTo>
                                    <a:pt x="34" y="37"/>
                                  </a:lnTo>
                                  <a:lnTo>
                                    <a:pt x="31" y="40"/>
                                  </a:lnTo>
                                  <a:lnTo>
                                    <a:pt x="23" y="42"/>
                                  </a:lnTo>
                                  <a:lnTo>
                                    <a:pt x="16" y="42"/>
                                  </a:lnTo>
                                  <a:lnTo>
                                    <a:pt x="3" y="42"/>
                                  </a:lnTo>
                                  <a:lnTo>
                                    <a:pt x="0" y="42"/>
                                  </a:lnTo>
                                  <a:lnTo>
                                    <a:pt x="0" y="45"/>
                                  </a:lnTo>
                                  <a:lnTo>
                                    <a:pt x="24" y="45"/>
                                  </a:lnTo>
                                  <a:lnTo>
                                    <a:pt x="25" y="45"/>
                                  </a:lnTo>
                                  <a:lnTo>
                                    <a:pt x="33" y="44"/>
                                  </a:lnTo>
                                  <a:lnTo>
                                    <a:pt x="39" y="39"/>
                                  </a:lnTo>
                                  <a:lnTo>
                                    <a:pt x="43" y="33"/>
                                  </a:lnTo>
                                  <a:lnTo>
                                    <a:pt x="45" y="24"/>
                                  </a:lnTo>
                                  <a:lnTo>
                                    <a:pt x="44" y="19"/>
                                  </a:lnTo>
                                  <a:lnTo>
                                    <a:pt x="42" y="10"/>
                                  </a:lnTo>
                                  <a:lnTo>
                                    <a:pt x="37" y="4"/>
                                  </a:lnTo>
                                  <a:lnTo>
                                    <a:pt x="30" y="0"/>
                                  </a:lnTo>
                                  <a:close/>
                                </a:path>
                              </a:pathLst>
                            </a:custGeom>
                            <a:solidFill>
                              <a:srgbClr val="000000"/>
                            </a:solidFill>
                            <a:ln>
                              <a:noFill/>
                            </a:ln>
                          </wps:spPr>
                          <wps:bodyPr upright="1"/>
                        </wps:wsp>
                        <wps:wsp>
                          <wps:cNvPr id="251" name="任意多边形 251"/>
                          <wps:cNvSpPr/>
                          <wps:spPr>
                            <a:xfrm>
                              <a:off x="3059" y="2221"/>
                              <a:ext cx="27" cy="77"/>
                            </a:xfrm>
                            <a:custGeom>
                              <a:avLst/>
                              <a:gdLst/>
                              <a:ahLst/>
                              <a:cxnLst/>
                              <a:rect l="0" t="0" r="0" b="0"/>
                              <a:pathLst>
                                <a:path w="27" h="77">
                                  <a:moveTo>
                                    <a:pt x="0" y="0"/>
                                  </a:moveTo>
                                  <a:lnTo>
                                    <a:pt x="3" y="1"/>
                                  </a:lnTo>
                                  <a:lnTo>
                                    <a:pt x="4" y="4"/>
                                  </a:lnTo>
                                  <a:lnTo>
                                    <a:pt x="4" y="73"/>
                                  </a:lnTo>
                                  <a:lnTo>
                                    <a:pt x="3" y="76"/>
                                  </a:lnTo>
                                  <a:lnTo>
                                    <a:pt x="0" y="77"/>
                                  </a:lnTo>
                                  <a:lnTo>
                                    <a:pt x="13" y="77"/>
                                  </a:lnTo>
                                  <a:lnTo>
                                    <a:pt x="11" y="76"/>
                                  </a:lnTo>
                                  <a:lnTo>
                                    <a:pt x="10" y="73"/>
                                  </a:lnTo>
                                  <a:lnTo>
                                    <a:pt x="10" y="37"/>
                                  </a:lnTo>
                                  <a:lnTo>
                                    <a:pt x="19" y="37"/>
                                  </a:lnTo>
                                  <a:lnTo>
                                    <a:pt x="27" y="35"/>
                                  </a:lnTo>
                                  <a:lnTo>
                                    <a:pt x="10" y="34"/>
                                  </a:lnTo>
                                  <a:lnTo>
                                    <a:pt x="10" y="4"/>
                                  </a:lnTo>
                                  <a:lnTo>
                                    <a:pt x="11" y="1"/>
                                  </a:lnTo>
                                  <a:lnTo>
                                    <a:pt x="13" y="0"/>
                                  </a:lnTo>
                                  <a:lnTo>
                                    <a:pt x="18" y="0"/>
                                  </a:lnTo>
                                  <a:lnTo>
                                    <a:pt x="0" y="0"/>
                                  </a:lnTo>
                                  <a:close/>
                                </a:path>
                              </a:pathLst>
                            </a:custGeom>
                            <a:solidFill>
                              <a:srgbClr val="000000"/>
                            </a:solidFill>
                            <a:ln>
                              <a:noFill/>
                            </a:ln>
                          </wps:spPr>
                          <wps:bodyPr upright="1"/>
                        </wps:wsp>
                        <wps:wsp>
                          <wps:cNvPr id="252" name="任意多边形 252"/>
                          <wps:cNvSpPr/>
                          <wps:spPr>
                            <a:xfrm>
                              <a:off x="3056" y="2218"/>
                              <a:ext cx="42" cy="38"/>
                            </a:xfrm>
                            <a:custGeom>
                              <a:avLst/>
                              <a:gdLst/>
                              <a:ahLst/>
                              <a:cxnLst/>
                              <a:rect l="0" t="0" r="0" b="0"/>
                              <a:pathLst>
                                <a:path w="42" h="38">
                                  <a:moveTo>
                                    <a:pt x="23" y="0"/>
                                  </a:moveTo>
                                  <a:lnTo>
                                    <a:pt x="0" y="0"/>
                                  </a:lnTo>
                                  <a:lnTo>
                                    <a:pt x="0" y="3"/>
                                  </a:lnTo>
                                  <a:lnTo>
                                    <a:pt x="3" y="3"/>
                                  </a:lnTo>
                                  <a:lnTo>
                                    <a:pt x="21" y="3"/>
                                  </a:lnTo>
                                  <a:lnTo>
                                    <a:pt x="24" y="3"/>
                                  </a:lnTo>
                                  <a:lnTo>
                                    <a:pt x="31" y="6"/>
                                  </a:lnTo>
                                  <a:lnTo>
                                    <a:pt x="33" y="10"/>
                                  </a:lnTo>
                                  <a:lnTo>
                                    <a:pt x="35" y="19"/>
                                  </a:lnTo>
                                  <a:lnTo>
                                    <a:pt x="34" y="25"/>
                                  </a:lnTo>
                                  <a:lnTo>
                                    <a:pt x="31" y="33"/>
                                  </a:lnTo>
                                  <a:lnTo>
                                    <a:pt x="30" y="34"/>
                                  </a:lnTo>
                                  <a:lnTo>
                                    <a:pt x="23" y="37"/>
                                  </a:lnTo>
                                  <a:lnTo>
                                    <a:pt x="13" y="37"/>
                                  </a:lnTo>
                                  <a:lnTo>
                                    <a:pt x="30" y="38"/>
                                  </a:lnTo>
                                  <a:lnTo>
                                    <a:pt x="34" y="36"/>
                                  </a:lnTo>
                                  <a:lnTo>
                                    <a:pt x="39" y="30"/>
                                  </a:lnTo>
                                  <a:lnTo>
                                    <a:pt x="40" y="29"/>
                                  </a:lnTo>
                                  <a:lnTo>
                                    <a:pt x="42" y="19"/>
                                  </a:lnTo>
                                  <a:lnTo>
                                    <a:pt x="41" y="12"/>
                                  </a:lnTo>
                                  <a:lnTo>
                                    <a:pt x="37" y="5"/>
                                  </a:lnTo>
                                  <a:lnTo>
                                    <a:pt x="32" y="2"/>
                                  </a:lnTo>
                                  <a:lnTo>
                                    <a:pt x="23" y="0"/>
                                  </a:lnTo>
                                  <a:close/>
                                </a:path>
                              </a:pathLst>
                            </a:custGeom>
                            <a:solidFill>
                              <a:srgbClr val="000000"/>
                            </a:solidFill>
                            <a:ln>
                              <a:noFill/>
                            </a:ln>
                          </wps:spPr>
                          <wps:bodyPr upright="1"/>
                        </wps:wsp>
                        <wps:wsp>
                          <wps:cNvPr id="253" name="任意多边形 253"/>
                          <wps:cNvSpPr/>
                          <wps:spPr>
                            <a:xfrm>
                              <a:off x="3155" y="2302"/>
                              <a:ext cx="11" cy="7"/>
                            </a:xfrm>
                            <a:custGeom>
                              <a:avLst/>
                              <a:gdLst/>
                              <a:ahLst/>
                              <a:cxnLst/>
                              <a:rect l="0" t="0" r="0" b="0"/>
                              <a:pathLst>
                                <a:path w="11" h="7">
                                  <a:moveTo>
                                    <a:pt x="1" y="0"/>
                                  </a:moveTo>
                                  <a:lnTo>
                                    <a:pt x="0" y="2"/>
                                  </a:lnTo>
                                  <a:lnTo>
                                    <a:pt x="8" y="7"/>
                                  </a:lnTo>
                                  <a:lnTo>
                                    <a:pt x="11" y="2"/>
                                  </a:lnTo>
                                  <a:lnTo>
                                    <a:pt x="5" y="1"/>
                                  </a:lnTo>
                                  <a:lnTo>
                                    <a:pt x="1" y="0"/>
                                  </a:lnTo>
                                  <a:close/>
                                </a:path>
                              </a:pathLst>
                            </a:custGeom>
                            <a:solidFill>
                              <a:srgbClr val="000000"/>
                            </a:solidFill>
                            <a:ln>
                              <a:noFill/>
                            </a:ln>
                          </wps:spPr>
                          <wps:bodyPr upright="1"/>
                        </wps:wsp>
                        <wps:wsp>
                          <wps:cNvPr id="254" name="任意多边形 254"/>
                          <wps:cNvSpPr/>
                          <wps:spPr>
                            <a:xfrm>
                              <a:off x="3179" y="2271"/>
                              <a:ext cx="18" cy="32"/>
                            </a:xfrm>
                            <a:custGeom>
                              <a:avLst/>
                              <a:gdLst/>
                              <a:ahLst/>
                              <a:cxnLst/>
                              <a:rect l="0" t="0" r="0" b="0"/>
                              <a:pathLst>
                                <a:path w="18" h="32">
                                  <a:moveTo>
                                    <a:pt x="1" y="0"/>
                                  </a:moveTo>
                                  <a:lnTo>
                                    <a:pt x="0" y="2"/>
                                  </a:lnTo>
                                  <a:lnTo>
                                    <a:pt x="6" y="11"/>
                                  </a:lnTo>
                                  <a:lnTo>
                                    <a:pt x="10" y="19"/>
                                  </a:lnTo>
                                  <a:lnTo>
                                    <a:pt x="12" y="26"/>
                                  </a:lnTo>
                                  <a:lnTo>
                                    <a:pt x="16" y="32"/>
                                  </a:lnTo>
                                  <a:lnTo>
                                    <a:pt x="17" y="30"/>
                                  </a:lnTo>
                                  <a:lnTo>
                                    <a:pt x="18" y="21"/>
                                  </a:lnTo>
                                  <a:lnTo>
                                    <a:pt x="17" y="18"/>
                                  </a:lnTo>
                                  <a:lnTo>
                                    <a:pt x="13" y="13"/>
                                  </a:lnTo>
                                  <a:lnTo>
                                    <a:pt x="7" y="7"/>
                                  </a:lnTo>
                                  <a:lnTo>
                                    <a:pt x="1" y="0"/>
                                  </a:lnTo>
                                  <a:close/>
                                </a:path>
                              </a:pathLst>
                            </a:custGeom>
                            <a:solidFill>
                              <a:srgbClr val="000000"/>
                            </a:solidFill>
                            <a:ln>
                              <a:noFill/>
                            </a:ln>
                          </wps:spPr>
                          <wps:bodyPr upright="1"/>
                        </wps:wsp>
                        <wps:wsp>
                          <wps:cNvPr id="255" name="任意多边形 255"/>
                          <wps:cNvSpPr/>
                          <wps:spPr>
                            <a:xfrm>
                              <a:off x="3135" y="2268"/>
                              <a:ext cx="27" cy="40"/>
                            </a:xfrm>
                            <a:custGeom>
                              <a:avLst/>
                              <a:gdLst/>
                              <a:ahLst/>
                              <a:cxnLst/>
                              <a:rect l="0" t="0" r="0" b="0"/>
                              <a:pathLst>
                                <a:path w="27" h="40">
                                  <a:moveTo>
                                    <a:pt x="19" y="0"/>
                                  </a:moveTo>
                                  <a:lnTo>
                                    <a:pt x="16" y="8"/>
                                  </a:lnTo>
                                  <a:lnTo>
                                    <a:pt x="12" y="17"/>
                                  </a:lnTo>
                                  <a:lnTo>
                                    <a:pt x="11" y="20"/>
                                  </a:lnTo>
                                  <a:lnTo>
                                    <a:pt x="7" y="29"/>
                                  </a:lnTo>
                                  <a:lnTo>
                                    <a:pt x="2" y="36"/>
                                  </a:lnTo>
                                  <a:lnTo>
                                    <a:pt x="0" y="38"/>
                                  </a:lnTo>
                                  <a:lnTo>
                                    <a:pt x="1" y="40"/>
                                  </a:lnTo>
                                  <a:lnTo>
                                    <a:pt x="6" y="34"/>
                                  </a:lnTo>
                                  <a:lnTo>
                                    <a:pt x="12" y="27"/>
                                  </a:lnTo>
                                  <a:lnTo>
                                    <a:pt x="17" y="20"/>
                                  </a:lnTo>
                                  <a:lnTo>
                                    <a:pt x="23" y="11"/>
                                  </a:lnTo>
                                  <a:lnTo>
                                    <a:pt x="27" y="7"/>
                                  </a:lnTo>
                                  <a:lnTo>
                                    <a:pt x="19" y="0"/>
                                  </a:lnTo>
                                  <a:close/>
                                </a:path>
                              </a:pathLst>
                            </a:custGeom>
                            <a:solidFill>
                              <a:srgbClr val="000000"/>
                            </a:solidFill>
                            <a:ln>
                              <a:noFill/>
                            </a:ln>
                          </wps:spPr>
                          <wps:bodyPr upright="1"/>
                        </wps:wsp>
                        <wps:wsp>
                          <wps:cNvPr id="256" name="任意多边形 256"/>
                          <wps:cNvSpPr/>
                          <wps:spPr>
                            <a:xfrm>
                              <a:off x="3163" y="2261"/>
                              <a:ext cx="11" cy="54"/>
                            </a:xfrm>
                            <a:custGeom>
                              <a:avLst/>
                              <a:gdLst/>
                              <a:ahLst/>
                              <a:cxnLst/>
                              <a:rect l="0" t="0" r="0" b="0"/>
                              <a:pathLst>
                                <a:path w="11" h="54">
                                  <a:moveTo>
                                    <a:pt x="11" y="0"/>
                                  </a:moveTo>
                                  <a:lnTo>
                                    <a:pt x="5" y="0"/>
                                  </a:lnTo>
                                  <a:lnTo>
                                    <a:pt x="5" y="40"/>
                                  </a:lnTo>
                                  <a:lnTo>
                                    <a:pt x="3" y="43"/>
                                  </a:lnTo>
                                  <a:lnTo>
                                    <a:pt x="0" y="48"/>
                                  </a:lnTo>
                                  <a:lnTo>
                                    <a:pt x="3" y="54"/>
                                  </a:lnTo>
                                  <a:lnTo>
                                    <a:pt x="9" y="48"/>
                                  </a:lnTo>
                                  <a:lnTo>
                                    <a:pt x="9" y="48"/>
                                  </a:lnTo>
                                  <a:lnTo>
                                    <a:pt x="11" y="41"/>
                                  </a:lnTo>
                                  <a:lnTo>
                                    <a:pt x="11" y="0"/>
                                  </a:lnTo>
                                  <a:close/>
                                </a:path>
                              </a:pathLst>
                            </a:custGeom>
                            <a:solidFill>
                              <a:srgbClr val="000000"/>
                            </a:solidFill>
                            <a:ln>
                              <a:noFill/>
                            </a:ln>
                          </wps:spPr>
                          <wps:bodyPr upright="1"/>
                        </wps:wsp>
                        <wps:wsp>
                          <wps:cNvPr id="257" name="任意多边形 257"/>
                          <wps:cNvSpPr/>
                          <wps:spPr>
                            <a:xfrm>
                              <a:off x="3109" y="2256"/>
                              <a:ext cx="15" cy="34"/>
                            </a:xfrm>
                            <a:custGeom>
                              <a:avLst/>
                              <a:gdLst/>
                              <a:ahLst/>
                              <a:cxnLst/>
                              <a:rect l="0" t="0" r="0" b="0"/>
                              <a:pathLst>
                                <a:path w="15" h="34">
                                  <a:moveTo>
                                    <a:pt x="11" y="0"/>
                                  </a:moveTo>
                                  <a:lnTo>
                                    <a:pt x="8" y="9"/>
                                  </a:lnTo>
                                  <a:lnTo>
                                    <a:pt x="5" y="18"/>
                                  </a:lnTo>
                                  <a:lnTo>
                                    <a:pt x="2" y="26"/>
                                  </a:lnTo>
                                  <a:lnTo>
                                    <a:pt x="0" y="32"/>
                                  </a:lnTo>
                                  <a:lnTo>
                                    <a:pt x="1" y="34"/>
                                  </a:lnTo>
                                  <a:lnTo>
                                    <a:pt x="5" y="27"/>
                                  </a:lnTo>
                                  <a:lnTo>
                                    <a:pt x="9" y="19"/>
                                  </a:lnTo>
                                  <a:lnTo>
                                    <a:pt x="13" y="10"/>
                                  </a:lnTo>
                                  <a:lnTo>
                                    <a:pt x="15" y="3"/>
                                  </a:lnTo>
                                  <a:lnTo>
                                    <a:pt x="11" y="0"/>
                                  </a:lnTo>
                                  <a:close/>
                                </a:path>
                              </a:pathLst>
                            </a:custGeom>
                            <a:solidFill>
                              <a:srgbClr val="000000"/>
                            </a:solidFill>
                            <a:ln>
                              <a:noFill/>
                            </a:ln>
                          </wps:spPr>
                          <wps:bodyPr upright="1"/>
                        </wps:wsp>
                        <wps:wsp>
                          <wps:cNvPr id="258" name="任意多边形 258"/>
                          <wps:cNvSpPr/>
                          <wps:spPr>
                            <a:xfrm>
                              <a:off x="3174" y="2253"/>
                              <a:ext cx="24" cy="8"/>
                            </a:xfrm>
                            <a:custGeom>
                              <a:avLst/>
                              <a:gdLst/>
                              <a:ahLst/>
                              <a:cxnLst/>
                              <a:rect l="0" t="0" r="0" b="0"/>
                              <a:pathLst>
                                <a:path w="24" h="8">
                                  <a:moveTo>
                                    <a:pt x="17" y="0"/>
                                  </a:moveTo>
                                  <a:lnTo>
                                    <a:pt x="12" y="6"/>
                                  </a:lnTo>
                                  <a:lnTo>
                                    <a:pt x="0" y="6"/>
                                  </a:lnTo>
                                  <a:lnTo>
                                    <a:pt x="24" y="8"/>
                                  </a:lnTo>
                                  <a:lnTo>
                                    <a:pt x="17" y="0"/>
                                  </a:lnTo>
                                  <a:close/>
                                </a:path>
                              </a:pathLst>
                            </a:custGeom>
                            <a:solidFill>
                              <a:srgbClr val="000000"/>
                            </a:solidFill>
                            <a:ln>
                              <a:noFill/>
                            </a:ln>
                          </wps:spPr>
                          <wps:bodyPr upright="1"/>
                        </wps:wsp>
                        <wps:wsp>
                          <wps:cNvPr id="259" name="任意多边形 259"/>
                          <wps:cNvSpPr/>
                          <wps:spPr>
                            <a:xfrm>
                              <a:off x="3130" y="2248"/>
                              <a:ext cx="11" cy="20"/>
                            </a:xfrm>
                            <a:custGeom>
                              <a:avLst/>
                              <a:gdLst/>
                              <a:ahLst/>
                              <a:cxnLst/>
                              <a:rect l="0" t="0" r="0" b="0"/>
                              <a:pathLst>
                                <a:path w="11" h="20">
                                  <a:moveTo>
                                    <a:pt x="0" y="0"/>
                                  </a:moveTo>
                                  <a:lnTo>
                                    <a:pt x="0" y="3"/>
                                  </a:lnTo>
                                  <a:lnTo>
                                    <a:pt x="4" y="10"/>
                                  </a:lnTo>
                                  <a:lnTo>
                                    <a:pt x="7" y="16"/>
                                  </a:lnTo>
                                  <a:lnTo>
                                    <a:pt x="10" y="20"/>
                                  </a:lnTo>
                                  <a:lnTo>
                                    <a:pt x="11" y="19"/>
                                  </a:lnTo>
                                  <a:lnTo>
                                    <a:pt x="11" y="10"/>
                                  </a:lnTo>
                                  <a:lnTo>
                                    <a:pt x="10" y="9"/>
                                  </a:lnTo>
                                  <a:lnTo>
                                    <a:pt x="5" y="4"/>
                                  </a:lnTo>
                                  <a:lnTo>
                                    <a:pt x="0" y="0"/>
                                  </a:lnTo>
                                  <a:close/>
                                </a:path>
                              </a:pathLst>
                            </a:custGeom>
                            <a:solidFill>
                              <a:srgbClr val="000000"/>
                            </a:solidFill>
                            <a:ln>
                              <a:noFill/>
                            </a:ln>
                          </wps:spPr>
                          <wps:bodyPr upright="1"/>
                        </wps:wsp>
                        <wps:wsp>
                          <wps:cNvPr id="260" name="任意多边形 260"/>
                          <wps:cNvSpPr/>
                          <wps:spPr>
                            <a:xfrm>
                              <a:off x="3120" y="2236"/>
                              <a:ext cx="10" cy="80"/>
                            </a:xfrm>
                            <a:custGeom>
                              <a:avLst/>
                              <a:gdLst/>
                              <a:ahLst/>
                              <a:cxnLst/>
                              <a:rect l="0" t="0" r="0" b="0"/>
                              <a:pathLst>
                                <a:path w="10" h="80">
                                  <a:moveTo>
                                    <a:pt x="10" y="0"/>
                                  </a:moveTo>
                                  <a:lnTo>
                                    <a:pt x="4" y="0"/>
                                  </a:lnTo>
                                  <a:lnTo>
                                    <a:pt x="2" y="10"/>
                                  </a:lnTo>
                                  <a:lnTo>
                                    <a:pt x="0" y="20"/>
                                  </a:lnTo>
                                  <a:lnTo>
                                    <a:pt x="4" y="23"/>
                                  </a:lnTo>
                                  <a:lnTo>
                                    <a:pt x="4" y="35"/>
                                  </a:lnTo>
                                  <a:lnTo>
                                    <a:pt x="4" y="46"/>
                                  </a:lnTo>
                                  <a:lnTo>
                                    <a:pt x="4" y="56"/>
                                  </a:lnTo>
                                  <a:lnTo>
                                    <a:pt x="4" y="65"/>
                                  </a:lnTo>
                                  <a:lnTo>
                                    <a:pt x="4" y="73"/>
                                  </a:lnTo>
                                  <a:lnTo>
                                    <a:pt x="4" y="80"/>
                                  </a:lnTo>
                                  <a:lnTo>
                                    <a:pt x="10" y="76"/>
                                  </a:lnTo>
                                  <a:lnTo>
                                    <a:pt x="10" y="72"/>
                                  </a:lnTo>
                                  <a:lnTo>
                                    <a:pt x="10" y="66"/>
                                  </a:lnTo>
                                  <a:lnTo>
                                    <a:pt x="10" y="58"/>
                                  </a:lnTo>
                                  <a:lnTo>
                                    <a:pt x="10" y="47"/>
                                  </a:lnTo>
                                  <a:lnTo>
                                    <a:pt x="10" y="34"/>
                                  </a:lnTo>
                                  <a:lnTo>
                                    <a:pt x="10" y="20"/>
                                  </a:lnTo>
                                  <a:lnTo>
                                    <a:pt x="10" y="15"/>
                                  </a:lnTo>
                                  <a:lnTo>
                                    <a:pt x="10" y="12"/>
                                  </a:lnTo>
                                  <a:lnTo>
                                    <a:pt x="10" y="0"/>
                                  </a:lnTo>
                                  <a:close/>
                                </a:path>
                              </a:pathLst>
                            </a:custGeom>
                            <a:solidFill>
                              <a:srgbClr val="000000"/>
                            </a:solidFill>
                            <a:ln>
                              <a:noFill/>
                            </a:ln>
                          </wps:spPr>
                          <wps:bodyPr upright="1"/>
                        </wps:wsp>
                        <wps:wsp>
                          <wps:cNvPr id="261" name="任意多边形 261"/>
                          <wps:cNvSpPr/>
                          <wps:spPr>
                            <a:xfrm>
                              <a:off x="3151" y="2235"/>
                              <a:ext cx="26" cy="24"/>
                            </a:xfrm>
                            <a:custGeom>
                              <a:avLst/>
                              <a:gdLst/>
                              <a:ahLst/>
                              <a:cxnLst/>
                              <a:rect l="0" t="0" r="0" b="0"/>
                              <a:pathLst>
                                <a:path w="26" h="24">
                                  <a:moveTo>
                                    <a:pt x="17" y="0"/>
                                  </a:moveTo>
                                  <a:lnTo>
                                    <a:pt x="17" y="10"/>
                                  </a:lnTo>
                                  <a:lnTo>
                                    <a:pt x="17" y="20"/>
                                  </a:lnTo>
                                  <a:lnTo>
                                    <a:pt x="17" y="24"/>
                                  </a:lnTo>
                                  <a:lnTo>
                                    <a:pt x="0" y="24"/>
                                  </a:lnTo>
                                  <a:lnTo>
                                    <a:pt x="23" y="24"/>
                                  </a:lnTo>
                                  <a:lnTo>
                                    <a:pt x="23" y="9"/>
                                  </a:lnTo>
                                  <a:lnTo>
                                    <a:pt x="26" y="6"/>
                                  </a:lnTo>
                                  <a:lnTo>
                                    <a:pt x="17" y="0"/>
                                  </a:lnTo>
                                  <a:close/>
                                </a:path>
                              </a:pathLst>
                            </a:custGeom>
                            <a:solidFill>
                              <a:srgbClr val="000000"/>
                            </a:solidFill>
                            <a:ln>
                              <a:noFill/>
                            </a:ln>
                          </wps:spPr>
                          <wps:bodyPr upright="1"/>
                        </wps:wsp>
                        <wps:wsp>
                          <wps:cNvPr id="262" name="任意多边形 262"/>
                          <wps:cNvSpPr/>
                          <wps:spPr>
                            <a:xfrm>
                              <a:off x="3108" y="2228"/>
                              <a:ext cx="38" cy="9"/>
                            </a:xfrm>
                            <a:custGeom>
                              <a:avLst/>
                              <a:gdLst/>
                              <a:ahLst/>
                              <a:cxnLst/>
                              <a:rect l="0" t="0" r="0" b="0"/>
                              <a:pathLst>
                                <a:path w="38" h="9">
                                  <a:moveTo>
                                    <a:pt x="31" y="0"/>
                                  </a:moveTo>
                                  <a:lnTo>
                                    <a:pt x="26" y="5"/>
                                  </a:lnTo>
                                  <a:lnTo>
                                    <a:pt x="22" y="5"/>
                                  </a:lnTo>
                                  <a:lnTo>
                                    <a:pt x="16" y="5"/>
                                  </a:lnTo>
                                  <a:lnTo>
                                    <a:pt x="0" y="5"/>
                                  </a:lnTo>
                                  <a:lnTo>
                                    <a:pt x="3" y="9"/>
                                  </a:lnTo>
                                  <a:lnTo>
                                    <a:pt x="6" y="8"/>
                                  </a:lnTo>
                                  <a:lnTo>
                                    <a:pt x="16" y="8"/>
                                  </a:lnTo>
                                  <a:lnTo>
                                    <a:pt x="22" y="8"/>
                                  </a:lnTo>
                                  <a:lnTo>
                                    <a:pt x="38" y="8"/>
                                  </a:lnTo>
                                  <a:lnTo>
                                    <a:pt x="31" y="0"/>
                                  </a:lnTo>
                                  <a:close/>
                                </a:path>
                              </a:pathLst>
                            </a:custGeom>
                            <a:solidFill>
                              <a:srgbClr val="000000"/>
                            </a:solidFill>
                            <a:ln>
                              <a:noFill/>
                            </a:ln>
                          </wps:spPr>
                          <wps:bodyPr upright="1"/>
                        </wps:wsp>
                        <wps:wsp>
                          <wps:cNvPr id="263" name="任意多边形 263"/>
                          <wps:cNvSpPr/>
                          <wps:spPr>
                            <a:xfrm>
                              <a:off x="3143" y="2225"/>
                              <a:ext cx="55" cy="40"/>
                            </a:xfrm>
                            <a:custGeom>
                              <a:avLst/>
                              <a:gdLst/>
                              <a:ahLst/>
                              <a:cxnLst/>
                              <a:rect l="0" t="0" r="0" b="0"/>
                              <a:pathLst>
                                <a:path w="55" h="40">
                                  <a:moveTo>
                                    <a:pt x="21" y="0"/>
                                  </a:moveTo>
                                  <a:lnTo>
                                    <a:pt x="15" y="0"/>
                                  </a:lnTo>
                                  <a:lnTo>
                                    <a:pt x="11" y="12"/>
                                  </a:lnTo>
                                  <a:lnTo>
                                    <a:pt x="8" y="20"/>
                                  </a:lnTo>
                                  <a:lnTo>
                                    <a:pt x="6" y="24"/>
                                  </a:lnTo>
                                  <a:lnTo>
                                    <a:pt x="1" y="32"/>
                                  </a:lnTo>
                                  <a:lnTo>
                                    <a:pt x="0" y="33"/>
                                  </a:lnTo>
                                  <a:lnTo>
                                    <a:pt x="5" y="40"/>
                                  </a:lnTo>
                                  <a:lnTo>
                                    <a:pt x="8" y="36"/>
                                  </a:lnTo>
                                  <a:lnTo>
                                    <a:pt x="25" y="36"/>
                                  </a:lnTo>
                                  <a:lnTo>
                                    <a:pt x="31" y="36"/>
                                  </a:lnTo>
                                  <a:lnTo>
                                    <a:pt x="55" y="36"/>
                                  </a:lnTo>
                                  <a:lnTo>
                                    <a:pt x="31" y="34"/>
                                  </a:lnTo>
                                  <a:lnTo>
                                    <a:pt x="8" y="34"/>
                                  </a:lnTo>
                                  <a:lnTo>
                                    <a:pt x="11" y="26"/>
                                  </a:lnTo>
                                  <a:lnTo>
                                    <a:pt x="14" y="18"/>
                                  </a:lnTo>
                                  <a:lnTo>
                                    <a:pt x="18" y="9"/>
                                  </a:lnTo>
                                  <a:lnTo>
                                    <a:pt x="21" y="0"/>
                                  </a:lnTo>
                                  <a:close/>
                                </a:path>
                              </a:pathLst>
                            </a:custGeom>
                            <a:solidFill>
                              <a:srgbClr val="000000"/>
                            </a:solidFill>
                            <a:ln>
                              <a:noFill/>
                            </a:ln>
                          </wps:spPr>
                          <wps:bodyPr upright="1"/>
                        </wps:wsp>
                        <wps:wsp>
                          <wps:cNvPr id="264" name="任意多边形 264"/>
                          <wps:cNvSpPr/>
                          <wps:spPr>
                            <a:xfrm>
                              <a:off x="3143" y="2217"/>
                              <a:ext cx="52" cy="10"/>
                            </a:xfrm>
                            <a:custGeom>
                              <a:avLst/>
                              <a:gdLst/>
                              <a:ahLst/>
                              <a:cxnLst/>
                              <a:rect l="0" t="0" r="0" b="0"/>
                              <a:pathLst>
                                <a:path w="52" h="10">
                                  <a:moveTo>
                                    <a:pt x="45" y="0"/>
                                  </a:moveTo>
                                  <a:lnTo>
                                    <a:pt x="41" y="6"/>
                                  </a:lnTo>
                                  <a:lnTo>
                                    <a:pt x="21" y="6"/>
                                  </a:lnTo>
                                  <a:lnTo>
                                    <a:pt x="15" y="6"/>
                                  </a:lnTo>
                                  <a:lnTo>
                                    <a:pt x="0" y="6"/>
                                  </a:lnTo>
                                  <a:lnTo>
                                    <a:pt x="3" y="10"/>
                                  </a:lnTo>
                                  <a:lnTo>
                                    <a:pt x="6" y="8"/>
                                  </a:lnTo>
                                  <a:lnTo>
                                    <a:pt x="15" y="8"/>
                                  </a:lnTo>
                                  <a:lnTo>
                                    <a:pt x="21" y="8"/>
                                  </a:lnTo>
                                  <a:lnTo>
                                    <a:pt x="52" y="8"/>
                                  </a:lnTo>
                                  <a:lnTo>
                                    <a:pt x="45" y="0"/>
                                  </a:lnTo>
                                  <a:close/>
                                </a:path>
                              </a:pathLst>
                            </a:custGeom>
                            <a:solidFill>
                              <a:srgbClr val="000000"/>
                            </a:solidFill>
                            <a:ln>
                              <a:noFill/>
                            </a:ln>
                          </wps:spPr>
                          <wps:bodyPr upright="1"/>
                        </wps:wsp>
                        <wps:wsp>
                          <wps:cNvPr id="265" name="任意多边形 265"/>
                          <wps:cNvSpPr/>
                          <wps:spPr>
                            <a:xfrm>
                              <a:off x="3158" y="2202"/>
                              <a:ext cx="13" cy="21"/>
                            </a:xfrm>
                            <a:custGeom>
                              <a:avLst/>
                              <a:gdLst/>
                              <a:ahLst/>
                              <a:cxnLst/>
                              <a:rect l="0" t="0" r="0" b="0"/>
                              <a:pathLst>
                                <a:path w="13" h="21">
                                  <a:moveTo>
                                    <a:pt x="5" y="0"/>
                                  </a:moveTo>
                                  <a:lnTo>
                                    <a:pt x="4" y="8"/>
                                  </a:lnTo>
                                  <a:lnTo>
                                    <a:pt x="1" y="19"/>
                                  </a:lnTo>
                                  <a:lnTo>
                                    <a:pt x="0" y="21"/>
                                  </a:lnTo>
                                  <a:lnTo>
                                    <a:pt x="6" y="21"/>
                                  </a:lnTo>
                                  <a:lnTo>
                                    <a:pt x="9" y="13"/>
                                  </a:lnTo>
                                  <a:lnTo>
                                    <a:pt x="10" y="9"/>
                                  </a:lnTo>
                                  <a:lnTo>
                                    <a:pt x="13" y="7"/>
                                  </a:lnTo>
                                  <a:lnTo>
                                    <a:pt x="5" y="0"/>
                                  </a:lnTo>
                                  <a:close/>
                                </a:path>
                              </a:pathLst>
                            </a:custGeom>
                            <a:solidFill>
                              <a:srgbClr val="000000"/>
                            </a:solidFill>
                            <a:ln>
                              <a:noFill/>
                            </a:ln>
                          </wps:spPr>
                          <wps:bodyPr upright="1"/>
                        </wps:wsp>
                        <wps:wsp>
                          <wps:cNvPr id="266" name="任意多边形 266"/>
                          <wps:cNvSpPr/>
                          <wps:spPr>
                            <a:xfrm>
                              <a:off x="3124" y="2201"/>
                              <a:ext cx="9" cy="32"/>
                            </a:xfrm>
                            <a:custGeom>
                              <a:avLst/>
                              <a:gdLst/>
                              <a:ahLst/>
                              <a:cxnLst/>
                              <a:rect l="0" t="0" r="0" b="0"/>
                              <a:pathLst>
                                <a:path w="9" h="32">
                                  <a:moveTo>
                                    <a:pt x="0" y="0"/>
                                  </a:moveTo>
                                  <a:lnTo>
                                    <a:pt x="0" y="9"/>
                                  </a:lnTo>
                                  <a:lnTo>
                                    <a:pt x="0" y="19"/>
                                  </a:lnTo>
                                  <a:lnTo>
                                    <a:pt x="0" y="29"/>
                                  </a:lnTo>
                                  <a:lnTo>
                                    <a:pt x="0" y="32"/>
                                  </a:lnTo>
                                  <a:lnTo>
                                    <a:pt x="6" y="32"/>
                                  </a:lnTo>
                                  <a:lnTo>
                                    <a:pt x="6" y="9"/>
                                  </a:lnTo>
                                  <a:lnTo>
                                    <a:pt x="9" y="5"/>
                                  </a:lnTo>
                                  <a:lnTo>
                                    <a:pt x="0" y="0"/>
                                  </a:lnTo>
                                  <a:close/>
                                </a:path>
                              </a:pathLst>
                            </a:custGeom>
                            <a:solidFill>
                              <a:srgbClr val="000000"/>
                            </a:solidFill>
                            <a:ln>
                              <a:noFill/>
                            </a:ln>
                          </wps:spPr>
                          <wps:bodyPr upright="1"/>
                        </wps:wsp>
                        <wps:wsp>
                          <wps:cNvPr id="267" name="任意多边形 267"/>
                          <wps:cNvSpPr/>
                          <wps:spPr>
                            <a:xfrm>
                              <a:off x="3208" y="2286"/>
                              <a:ext cx="89" cy="12"/>
                            </a:xfrm>
                            <a:custGeom>
                              <a:avLst/>
                              <a:gdLst/>
                              <a:ahLst/>
                              <a:cxnLst/>
                              <a:rect l="0" t="0" r="0" b="0"/>
                              <a:pathLst>
                                <a:path w="89" h="12">
                                  <a:moveTo>
                                    <a:pt x="81" y="0"/>
                                  </a:moveTo>
                                  <a:lnTo>
                                    <a:pt x="74" y="8"/>
                                  </a:lnTo>
                                  <a:lnTo>
                                    <a:pt x="0" y="8"/>
                                  </a:lnTo>
                                  <a:lnTo>
                                    <a:pt x="4" y="12"/>
                                  </a:lnTo>
                                  <a:lnTo>
                                    <a:pt x="11" y="10"/>
                                  </a:lnTo>
                                  <a:lnTo>
                                    <a:pt x="11" y="10"/>
                                  </a:lnTo>
                                  <a:lnTo>
                                    <a:pt x="89" y="10"/>
                                  </a:lnTo>
                                  <a:lnTo>
                                    <a:pt x="81" y="0"/>
                                  </a:lnTo>
                                  <a:close/>
                                </a:path>
                              </a:pathLst>
                            </a:custGeom>
                            <a:solidFill>
                              <a:srgbClr val="000000"/>
                            </a:solidFill>
                            <a:ln>
                              <a:noFill/>
                            </a:ln>
                          </wps:spPr>
                          <wps:bodyPr upright="1"/>
                        </wps:wsp>
                        <wps:wsp>
                          <wps:cNvPr id="268" name="任意多边形 268"/>
                          <wps:cNvSpPr/>
                          <wps:spPr>
                            <a:xfrm>
                              <a:off x="3218" y="2220"/>
                              <a:ext cx="70" cy="10"/>
                            </a:xfrm>
                            <a:custGeom>
                              <a:avLst/>
                              <a:gdLst/>
                              <a:ahLst/>
                              <a:cxnLst/>
                              <a:rect l="0" t="0" r="0" b="0"/>
                              <a:pathLst>
                                <a:path w="70" h="10">
                                  <a:moveTo>
                                    <a:pt x="63" y="0"/>
                                  </a:moveTo>
                                  <a:lnTo>
                                    <a:pt x="57" y="7"/>
                                  </a:lnTo>
                                  <a:lnTo>
                                    <a:pt x="0" y="7"/>
                                  </a:lnTo>
                                  <a:lnTo>
                                    <a:pt x="3" y="10"/>
                                  </a:lnTo>
                                  <a:lnTo>
                                    <a:pt x="11" y="9"/>
                                  </a:lnTo>
                                  <a:lnTo>
                                    <a:pt x="11" y="9"/>
                                  </a:lnTo>
                                  <a:lnTo>
                                    <a:pt x="70" y="9"/>
                                  </a:lnTo>
                                  <a:lnTo>
                                    <a:pt x="63" y="0"/>
                                  </a:lnTo>
                                  <a:close/>
                                </a:path>
                              </a:pathLst>
                            </a:custGeom>
                            <a:solidFill>
                              <a:srgbClr val="000000"/>
                            </a:solidFill>
                            <a:ln>
                              <a:noFill/>
                            </a:ln>
                          </wps:spPr>
                          <wps:bodyPr upright="1"/>
                        </wps:wsp>
                        <wps:wsp>
                          <wps:cNvPr id="269" name="任意多边形 269"/>
                          <wps:cNvSpPr/>
                          <wps:spPr>
                            <a:xfrm>
                              <a:off x="3339" y="2287"/>
                              <a:ext cx="49" cy="27"/>
                            </a:xfrm>
                            <a:custGeom>
                              <a:avLst/>
                              <a:gdLst/>
                              <a:ahLst/>
                              <a:cxnLst/>
                              <a:rect l="0" t="0" r="0" b="0"/>
                              <a:pathLst>
                                <a:path w="49" h="27">
                                  <a:moveTo>
                                    <a:pt x="30" y="0"/>
                                  </a:moveTo>
                                  <a:lnTo>
                                    <a:pt x="29" y="1"/>
                                  </a:lnTo>
                                  <a:lnTo>
                                    <a:pt x="35" y="9"/>
                                  </a:lnTo>
                                  <a:lnTo>
                                    <a:pt x="39" y="16"/>
                                  </a:lnTo>
                                  <a:lnTo>
                                    <a:pt x="0" y="17"/>
                                  </a:lnTo>
                                  <a:lnTo>
                                    <a:pt x="40" y="18"/>
                                  </a:lnTo>
                                  <a:lnTo>
                                    <a:pt x="44" y="26"/>
                                  </a:lnTo>
                                  <a:lnTo>
                                    <a:pt x="47" y="27"/>
                                  </a:lnTo>
                                  <a:lnTo>
                                    <a:pt x="49" y="20"/>
                                  </a:lnTo>
                                  <a:lnTo>
                                    <a:pt x="45" y="13"/>
                                  </a:lnTo>
                                  <a:lnTo>
                                    <a:pt x="43" y="11"/>
                                  </a:lnTo>
                                  <a:lnTo>
                                    <a:pt x="37" y="5"/>
                                  </a:lnTo>
                                  <a:lnTo>
                                    <a:pt x="30" y="0"/>
                                  </a:lnTo>
                                  <a:close/>
                                </a:path>
                              </a:pathLst>
                            </a:custGeom>
                            <a:solidFill>
                              <a:srgbClr val="000000"/>
                            </a:solidFill>
                            <a:ln>
                              <a:noFill/>
                            </a:ln>
                          </wps:spPr>
                          <wps:bodyPr upright="1"/>
                        </wps:wsp>
                        <wps:wsp>
                          <wps:cNvPr id="270" name="任意多边形 270"/>
                          <wps:cNvSpPr/>
                          <wps:spPr>
                            <a:xfrm>
                              <a:off x="3332" y="2271"/>
                              <a:ext cx="47" cy="43"/>
                            </a:xfrm>
                            <a:custGeom>
                              <a:avLst/>
                              <a:gdLst/>
                              <a:ahLst/>
                              <a:cxnLst/>
                              <a:rect l="0" t="0" r="0" b="0"/>
                              <a:pathLst>
                                <a:path w="47" h="43">
                                  <a:moveTo>
                                    <a:pt x="23" y="0"/>
                                  </a:moveTo>
                                  <a:lnTo>
                                    <a:pt x="22" y="0"/>
                                  </a:lnTo>
                                  <a:lnTo>
                                    <a:pt x="19" y="8"/>
                                  </a:lnTo>
                                  <a:lnTo>
                                    <a:pt x="14" y="16"/>
                                  </a:lnTo>
                                  <a:lnTo>
                                    <a:pt x="12" y="20"/>
                                  </a:lnTo>
                                  <a:lnTo>
                                    <a:pt x="6" y="29"/>
                                  </a:lnTo>
                                  <a:lnTo>
                                    <a:pt x="0" y="33"/>
                                  </a:lnTo>
                                  <a:lnTo>
                                    <a:pt x="0" y="33"/>
                                  </a:lnTo>
                                  <a:lnTo>
                                    <a:pt x="3" y="43"/>
                                  </a:lnTo>
                                  <a:lnTo>
                                    <a:pt x="9" y="40"/>
                                  </a:lnTo>
                                  <a:lnTo>
                                    <a:pt x="18" y="38"/>
                                  </a:lnTo>
                                  <a:lnTo>
                                    <a:pt x="24" y="37"/>
                                  </a:lnTo>
                                  <a:lnTo>
                                    <a:pt x="32" y="36"/>
                                  </a:lnTo>
                                  <a:lnTo>
                                    <a:pt x="40" y="35"/>
                                  </a:lnTo>
                                  <a:lnTo>
                                    <a:pt x="47" y="34"/>
                                  </a:lnTo>
                                  <a:lnTo>
                                    <a:pt x="7" y="33"/>
                                  </a:lnTo>
                                  <a:lnTo>
                                    <a:pt x="13" y="27"/>
                                  </a:lnTo>
                                  <a:lnTo>
                                    <a:pt x="18" y="20"/>
                                  </a:lnTo>
                                  <a:lnTo>
                                    <a:pt x="21" y="17"/>
                                  </a:lnTo>
                                  <a:lnTo>
                                    <a:pt x="28" y="10"/>
                                  </a:lnTo>
                                  <a:lnTo>
                                    <a:pt x="30" y="7"/>
                                  </a:lnTo>
                                  <a:lnTo>
                                    <a:pt x="23" y="0"/>
                                  </a:lnTo>
                                  <a:close/>
                                </a:path>
                              </a:pathLst>
                            </a:custGeom>
                            <a:solidFill>
                              <a:srgbClr val="000000"/>
                            </a:solidFill>
                            <a:ln>
                              <a:noFill/>
                            </a:ln>
                          </wps:spPr>
                          <wps:bodyPr upright="1"/>
                        </wps:wsp>
                        <wps:wsp>
                          <wps:cNvPr id="271" name="任意多边形 271"/>
                          <wps:cNvSpPr/>
                          <wps:spPr>
                            <a:xfrm>
                              <a:off x="3327" y="2263"/>
                              <a:ext cx="68" cy="10"/>
                            </a:xfrm>
                            <a:custGeom>
                              <a:avLst/>
                              <a:gdLst/>
                              <a:ahLst/>
                              <a:cxnLst/>
                              <a:rect l="0" t="0" r="0" b="0"/>
                              <a:pathLst>
                                <a:path w="68" h="10">
                                  <a:moveTo>
                                    <a:pt x="61" y="0"/>
                                  </a:moveTo>
                                  <a:lnTo>
                                    <a:pt x="56" y="6"/>
                                  </a:lnTo>
                                  <a:lnTo>
                                    <a:pt x="0" y="6"/>
                                  </a:lnTo>
                                  <a:lnTo>
                                    <a:pt x="3" y="10"/>
                                  </a:lnTo>
                                  <a:lnTo>
                                    <a:pt x="10" y="8"/>
                                  </a:lnTo>
                                  <a:lnTo>
                                    <a:pt x="10" y="8"/>
                                  </a:lnTo>
                                  <a:lnTo>
                                    <a:pt x="27" y="8"/>
                                  </a:lnTo>
                                  <a:lnTo>
                                    <a:pt x="28" y="8"/>
                                  </a:lnTo>
                                  <a:lnTo>
                                    <a:pt x="68" y="8"/>
                                  </a:lnTo>
                                  <a:lnTo>
                                    <a:pt x="61" y="0"/>
                                  </a:lnTo>
                                  <a:close/>
                                </a:path>
                              </a:pathLst>
                            </a:custGeom>
                            <a:solidFill>
                              <a:srgbClr val="000000"/>
                            </a:solidFill>
                            <a:ln>
                              <a:noFill/>
                            </a:ln>
                          </wps:spPr>
                          <wps:bodyPr upright="1"/>
                        </wps:wsp>
                        <wps:wsp>
                          <wps:cNvPr id="272" name="任意多边形 272"/>
                          <wps:cNvSpPr/>
                          <wps:spPr>
                            <a:xfrm>
                              <a:off x="3334" y="2244"/>
                              <a:ext cx="54" cy="10"/>
                            </a:xfrm>
                            <a:custGeom>
                              <a:avLst/>
                              <a:gdLst/>
                              <a:ahLst/>
                              <a:cxnLst/>
                              <a:rect l="0" t="0" r="0" b="0"/>
                              <a:pathLst>
                                <a:path w="54" h="10">
                                  <a:moveTo>
                                    <a:pt x="47" y="0"/>
                                  </a:moveTo>
                                  <a:lnTo>
                                    <a:pt x="42" y="6"/>
                                  </a:lnTo>
                                  <a:lnTo>
                                    <a:pt x="0" y="6"/>
                                  </a:lnTo>
                                  <a:lnTo>
                                    <a:pt x="3" y="10"/>
                                  </a:lnTo>
                                  <a:lnTo>
                                    <a:pt x="11" y="8"/>
                                  </a:lnTo>
                                  <a:lnTo>
                                    <a:pt x="11" y="8"/>
                                  </a:lnTo>
                                  <a:lnTo>
                                    <a:pt x="54" y="8"/>
                                  </a:lnTo>
                                  <a:lnTo>
                                    <a:pt x="47" y="0"/>
                                  </a:lnTo>
                                  <a:close/>
                                </a:path>
                              </a:pathLst>
                            </a:custGeom>
                            <a:solidFill>
                              <a:srgbClr val="000000"/>
                            </a:solidFill>
                            <a:ln>
                              <a:noFill/>
                            </a:ln>
                          </wps:spPr>
                          <wps:bodyPr upright="1"/>
                        </wps:wsp>
                        <wps:wsp>
                          <wps:cNvPr id="273" name="任意多边形 273"/>
                          <wps:cNvSpPr/>
                          <wps:spPr>
                            <a:xfrm>
                              <a:off x="3326" y="2212"/>
                              <a:ext cx="63" cy="26"/>
                            </a:xfrm>
                            <a:custGeom>
                              <a:avLst/>
                              <a:gdLst/>
                              <a:ahLst/>
                              <a:cxnLst/>
                              <a:rect l="0" t="0" r="0" b="0"/>
                              <a:pathLst>
                                <a:path w="63" h="26">
                                  <a:moveTo>
                                    <a:pt x="63" y="0"/>
                                  </a:moveTo>
                                  <a:lnTo>
                                    <a:pt x="54" y="1"/>
                                  </a:lnTo>
                                  <a:lnTo>
                                    <a:pt x="54" y="17"/>
                                  </a:lnTo>
                                  <a:lnTo>
                                    <a:pt x="0" y="17"/>
                                  </a:lnTo>
                                  <a:lnTo>
                                    <a:pt x="54" y="20"/>
                                  </a:lnTo>
                                  <a:lnTo>
                                    <a:pt x="54" y="26"/>
                                  </a:lnTo>
                                  <a:lnTo>
                                    <a:pt x="61" y="23"/>
                                  </a:lnTo>
                                  <a:lnTo>
                                    <a:pt x="60" y="13"/>
                                  </a:lnTo>
                                  <a:lnTo>
                                    <a:pt x="60" y="4"/>
                                  </a:lnTo>
                                  <a:lnTo>
                                    <a:pt x="60" y="3"/>
                                  </a:lnTo>
                                  <a:lnTo>
                                    <a:pt x="63" y="0"/>
                                  </a:lnTo>
                                  <a:close/>
                                </a:path>
                              </a:pathLst>
                            </a:custGeom>
                            <a:solidFill>
                              <a:srgbClr val="000000"/>
                            </a:solidFill>
                            <a:ln>
                              <a:noFill/>
                            </a:ln>
                          </wps:spPr>
                          <wps:bodyPr upright="1"/>
                        </wps:wsp>
                        <wps:wsp>
                          <wps:cNvPr id="274" name="任意多边形 274"/>
                          <wps:cNvSpPr/>
                          <wps:spPr>
                            <a:xfrm>
                              <a:off x="3306" y="2206"/>
                              <a:ext cx="83" cy="110"/>
                            </a:xfrm>
                            <a:custGeom>
                              <a:avLst/>
                              <a:gdLst/>
                              <a:ahLst/>
                              <a:cxnLst/>
                              <a:rect l="0" t="0" r="0" b="0"/>
                              <a:pathLst>
                                <a:path w="83" h="110">
                                  <a:moveTo>
                                    <a:pt x="14" y="0"/>
                                  </a:moveTo>
                                  <a:lnTo>
                                    <a:pt x="14" y="9"/>
                                  </a:lnTo>
                                  <a:lnTo>
                                    <a:pt x="14" y="19"/>
                                  </a:lnTo>
                                  <a:lnTo>
                                    <a:pt x="14" y="22"/>
                                  </a:lnTo>
                                  <a:lnTo>
                                    <a:pt x="14" y="32"/>
                                  </a:lnTo>
                                  <a:lnTo>
                                    <a:pt x="14" y="42"/>
                                  </a:lnTo>
                                  <a:lnTo>
                                    <a:pt x="14" y="50"/>
                                  </a:lnTo>
                                  <a:lnTo>
                                    <a:pt x="13" y="59"/>
                                  </a:lnTo>
                                  <a:lnTo>
                                    <a:pt x="12" y="69"/>
                                  </a:lnTo>
                                  <a:lnTo>
                                    <a:pt x="11" y="78"/>
                                  </a:lnTo>
                                  <a:lnTo>
                                    <a:pt x="10" y="79"/>
                                  </a:lnTo>
                                  <a:lnTo>
                                    <a:pt x="8" y="89"/>
                                  </a:lnTo>
                                  <a:lnTo>
                                    <a:pt x="5" y="97"/>
                                  </a:lnTo>
                                  <a:lnTo>
                                    <a:pt x="1" y="106"/>
                                  </a:lnTo>
                                  <a:lnTo>
                                    <a:pt x="0" y="109"/>
                                  </a:lnTo>
                                  <a:lnTo>
                                    <a:pt x="1" y="110"/>
                                  </a:lnTo>
                                  <a:lnTo>
                                    <a:pt x="6" y="102"/>
                                  </a:lnTo>
                                  <a:lnTo>
                                    <a:pt x="11" y="94"/>
                                  </a:lnTo>
                                  <a:lnTo>
                                    <a:pt x="14" y="85"/>
                                  </a:lnTo>
                                  <a:lnTo>
                                    <a:pt x="14" y="84"/>
                                  </a:lnTo>
                                  <a:lnTo>
                                    <a:pt x="16" y="75"/>
                                  </a:lnTo>
                                  <a:lnTo>
                                    <a:pt x="18" y="65"/>
                                  </a:lnTo>
                                  <a:lnTo>
                                    <a:pt x="19" y="56"/>
                                  </a:lnTo>
                                  <a:lnTo>
                                    <a:pt x="20" y="46"/>
                                  </a:lnTo>
                                  <a:lnTo>
                                    <a:pt x="20" y="36"/>
                                  </a:lnTo>
                                  <a:lnTo>
                                    <a:pt x="20" y="27"/>
                                  </a:lnTo>
                                  <a:lnTo>
                                    <a:pt x="20" y="26"/>
                                  </a:lnTo>
                                  <a:lnTo>
                                    <a:pt x="74" y="26"/>
                                  </a:lnTo>
                                  <a:lnTo>
                                    <a:pt x="20" y="23"/>
                                  </a:lnTo>
                                  <a:lnTo>
                                    <a:pt x="20" y="7"/>
                                  </a:lnTo>
                                  <a:lnTo>
                                    <a:pt x="74" y="7"/>
                                  </a:lnTo>
                                  <a:lnTo>
                                    <a:pt x="83" y="6"/>
                                  </a:lnTo>
                                  <a:lnTo>
                                    <a:pt x="20" y="4"/>
                                  </a:lnTo>
                                  <a:lnTo>
                                    <a:pt x="14" y="0"/>
                                  </a:lnTo>
                                  <a:close/>
                                </a:path>
                              </a:pathLst>
                            </a:custGeom>
                            <a:solidFill>
                              <a:srgbClr val="000000"/>
                            </a:solidFill>
                            <a:ln>
                              <a:noFill/>
                            </a:ln>
                          </wps:spPr>
                          <wps:bodyPr upright="1"/>
                        </wps:wsp>
                        <wps:wsp>
                          <wps:cNvPr id="275" name="任意多边形 275"/>
                          <wps:cNvSpPr/>
                          <wps:spPr>
                            <a:xfrm>
                              <a:off x="3326" y="2205"/>
                              <a:ext cx="63" cy="7"/>
                            </a:xfrm>
                            <a:custGeom>
                              <a:avLst/>
                              <a:gdLst/>
                              <a:ahLst/>
                              <a:cxnLst/>
                              <a:rect l="0" t="0" r="0" b="0"/>
                              <a:pathLst>
                                <a:path w="63" h="7">
                                  <a:moveTo>
                                    <a:pt x="58" y="0"/>
                                  </a:moveTo>
                                  <a:lnTo>
                                    <a:pt x="54" y="5"/>
                                  </a:lnTo>
                                  <a:lnTo>
                                    <a:pt x="0" y="5"/>
                                  </a:lnTo>
                                  <a:lnTo>
                                    <a:pt x="63" y="7"/>
                                  </a:lnTo>
                                  <a:lnTo>
                                    <a:pt x="58" y="0"/>
                                  </a:lnTo>
                                  <a:close/>
                                </a:path>
                              </a:pathLst>
                            </a:custGeom>
                            <a:solidFill>
                              <a:srgbClr val="000000"/>
                            </a:solidFill>
                            <a:ln>
                              <a:noFill/>
                            </a:ln>
                          </wps:spPr>
                          <wps:bodyPr upright="1"/>
                        </wps:wsp>
                        <wps:wsp>
                          <wps:cNvPr id="276" name="任意多边形 276"/>
                          <wps:cNvSpPr/>
                          <wps:spPr>
                            <a:xfrm>
                              <a:off x="3447" y="2260"/>
                              <a:ext cx="7" cy="56"/>
                            </a:xfrm>
                            <a:custGeom>
                              <a:avLst/>
                              <a:gdLst/>
                              <a:ahLst/>
                              <a:cxnLst/>
                              <a:rect l="0" t="0" r="0" b="0"/>
                              <a:pathLst>
                                <a:path w="7" h="56">
                                  <a:moveTo>
                                    <a:pt x="6" y="0"/>
                                  </a:moveTo>
                                  <a:lnTo>
                                    <a:pt x="1" y="0"/>
                                  </a:lnTo>
                                  <a:lnTo>
                                    <a:pt x="1" y="29"/>
                                  </a:lnTo>
                                  <a:lnTo>
                                    <a:pt x="1" y="38"/>
                                  </a:lnTo>
                                  <a:lnTo>
                                    <a:pt x="0" y="48"/>
                                  </a:lnTo>
                                  <a:lnTo>
                                    <a:pt x="0" y="56"/>
                                  </a:lnTo>
                                  <a:lnTo>
                                    <a:pt x="7" y="53"/>
                                  </a:lnTo>
                                  <a:lnTo>
                                    <a:pt x="7" y="43"/>
                                  </a:lnTo>
                                  <a:lnTo>
                                    <a:pt x="6" y="33"/>
                                  </a:lnTo>
                                  <a:lnTo>
                                    <a:pt x="6" y="31"/>
                                  </a:lnTo>
                                  <a:lnTo>
                                    <a:pt x="6" y="0"/>
                                  </a:lnTo>
                                  <a:close/>
                                </a:path>
                              </a:pathLst>
                            </a:custGeom>
                            <a:solidFill>
                              <a:srgbClr val="000000"/>
                            </a:solidFill>
                            <a:ln>
                              <a:noFill/>
                            </a:ln>
                          </wps:spPr>
                          <wps:bodyPr upright="1"/>
                        </wps:wsp>
                        <wps:wsp>
                          <wps:cNvPr id="277" name="任意多边形 277"/>
                          <wps:cNvSpPr/>
                          <wps:spPr>
                            <a:xfrm>
                              <a:off x="3405" y="2251"/>
                              <a:ext cx="91" cy="11"/>
                            </a:xfrm>
                            <a:custGeom>
                              <a:avLst/>
                              <a:gdLst/>
                              <a:ahLst/>
                              <a:cxnLst/>
                              <a:rect l="0" t="0" r="0" b="0"/>
                              <a:pathLst>
                                <a:path w="91" h="11">
                                  <a:moveTo>
                                    <a:pt x="83" y="0"/>
                                  </a:moveTo>
                                  <a:lnTo>
                                    <a:pt x="77" y="7"/>
                                  </a:lnTo>
                                  <a:lnTo>
                                    <a:pt x="48" y="7"/>
                                  </a:lnTo>
                                  <a:lnTo>
                                    <a:pt x="43" y="7"/>
                                  </a:lnTo>
                                  <a:lnTo>
                                    <a:pt x="0" y="7"/>
                                  </a:lnTo>
                                  <a:lnTo>
                                    <a:pt x="3" y="11"/>
                                  </a:lnTo>
                                  <a:lnTo>
                                    <a:pt x="10" y="9"/>
                                  </a:lnTo>
                                  <a:lnTo>
                                    <a:pt x="10" y="9"/>
                                  </a:lnTo>
                                  <a:lnTo>
                                    <a:pt x="43" y="9"/>
                                  </a:lnTo>
                                  <a:lnTo>
                                    <a:pt x="48" y="9"/>
                                  </a:lnTo>
                                  <a:lnTo>
                                    <a:pt x="91" y="9"/>
                                  </a:lnTo>
                                  <a:lnTo>
                                    <a:pt x="83" y="0"/>
                                  </a:lnTo>
                                  <a:close/>
                                </a:path>
                              </a:pathLst>
                            </a:custGeom>
                            <a:solidFill>
                              <a:srgbClr val="000000"/>
                            </a:solidFill>
                            <a:ln>
                              <a:noFill/>
                            </a:ln>
                          </wps:spPr>
                          <wps:bodyPr upright="1"/>
                        </wps:wsp>
                        <wps:wsp>
                          <wps:cNvPr id="278" name="任意多边形 278"/>
                          <wps:cNvSpPr/>
                          <wps:spPr>
                            <a:xfrm>
                              <a:off x="3419" y="2222"/>
                              <a:ext cx="17" cy="31"/>
                            </a:xfrm>
                            <a:custGeom>
                              <a:avLst/>
                              <a:gdLst/>
                              <a:ahLst/>
                              <a:cxnLst/>
                              <a:rect l="0" t="0" r="0" b="0"/>
                              <a:pathLst>
                                <a:path w="17" h="31">
                                  <a:moveTo>
                                    <a:pt x="1" y="0"/>
                                  </a:moveTo>
                                  <a:lnTo>
                                    <a:pt x="0" y="1"/>
                                  </a:lnTo>
                                  <a:lnTo>
                                    <a:pt x="5" y="10"/>
                                  </a:lnTo>
                                  <a:lnTo>
                                    <a:pt x="8" y="18"/>
                                  </a:lnTo>
                                  <a:lnTo>
                                    <a:pt x="10" y="23"/>
                                  </a:lnTo>
                                  <a:lnTo>
                                    <a:pt x="13" y="31"/>
                                  </a:lnTo>
                                  <a:lnTo>
                                    <a:pt x="14" y="31"/>
                                  </a:lnTo>
                                  <a:lnTo>
                                    <a:pt x="17" y="25"/>
                                  </a:lnTo>
                                  <a:lnTo>
                                    <a:pt x="16" y="16"/>
                                  </a:lnTo>
                                  <a:lnTo>
                                    <a:pt x="13" y="12"/>
                                  </a:lnTo>
                                  <a:lnTo>
                                    <a:pt x="6" y="5"/>
                                  </a:lnTo>
                                  <a:lnTo>
                                    <a:pt x="1" y="0"/>
                                  </a:lnTo>
                                  <a:close/>
                                </a:path>
                              </a:pathLst>
                            </a:custGeom>
                            <a:solidFill>
                              <a:srgbClr val="000000"/>
                            </a:solidFill>
                            <a:ln>
                              <a:noFill/>
                            </a:ln>
                          </wps:spPr>
                          <wps:bodyPr upright="1"/>
                        </wps:wsp>
                        <wps:wsp>
                          <wps:cNvPr id="279" name="任意多边形 279"/>
                          <wps:cNvSpPr/>
                          <wps:spPr>
                            <a:xfrm>
                              <a:off x="3461" y="2219"/>
                              <a:ext cx="22" cy="36"/>
                            </a:xfrm>
                            <a:custGeom>
                              <a:avLst/>
                              <a:gdLst/>
                              <a:ahLst/>
                              <a:cxnLst/>
                              <a:rect l="0" t="0" r="0" b="0"/>
                              <a:pathLst>
                                <a:path w="22" h="36">
                                  <a:moveTo>
                                    <a:pt x="14" y="0"/>
                                  </a:moveTo>
                                  <a:lnTo>
                                    <a:pt x="12" y="8"/>
                                  </a:lnTo>
                                  <a:lnTo>
                                    <a:pt x="8" y="17"/>
                                  </a:lnTo>
                                  <a:lnTo>
                                    <a:pt x="5" y="25"/>
                                  </a:lnTo>
                                  <a:lnTo>
                                    <a:pt x="0" y="35"/>
                                  </a:lnTo>
                                  <a:lnTo>
                                    <a:pt x="0" y="35"/>
                                  </a:lnTo>
                                  <a:lnTo>
                                    <a:pt x="1" y="36"/>
                                  </a:lnTo>
                                  <a:lnTo>
                                    <a:pt x="6" y="30"/>
                                  </a:lnTo>
                                  <a:lnTo>
                                    <a:pt x="11" y="22"/>
                                  </a:lnTo>
                                  <a:lnTo>
                                    <a:pt x="13" y="19"/>
                                  </a:lnTo>
                                  <a:lnTo>
                                    <a:pt x="20" y="10"/>
                                  </a:lnTo>
                                  <a:lnTo>
                                    <a:pt x="22" y="9"/>
                                  </a:lnTo>
                                  <a:lnTo>
                                    <a:pt x="14" y="0"/>
                                  </a:lnTo>
                                  <a:close/>
                                </a:path>
                              </a:pathLst>
                            </a:custGeom>
                            <a:solidFill>
                              <a:srgbClr val="000000"/>
                            </a:solidFill>
                            <a:ln>
                              <a:noFill/>
                            </a:ln>
                          </wps:spPr>
                          <wps:bodyPr upright="1"/>
                        </wps:wsp>
                        <wps:wsp>
                          <wps:cNvPr id="280" name="矩形 280"/>
                          <wps:cNvSpPr/>
                          <wps:spPr>
                            <a:xfrm>
                              <a:off x="3448" y="2214"/>
                              <a:ext cx="5" cy="44"/>
                            </a:xfrm>
                            <a:prstGeom prst="rect">
                              <a:avLst/>
                            </a:prstGeom>
                            <a:solidFill>
                              <a:srgbClr val="000000"/>
                            </a:solidFill>
                            <a:ln>
                              <a:noFill/>
                            </a:ln>
                          </wps:spPr>
                          <wps:bodyPr upright="1"/>
                        </wps:wsp>
                        <wps:wsp>
                          <wps:cNvPr id="281" name="任意多边形 281"/>
                          <wps:cNvSpPr/>
                          <wps:spPr>
                            <a:xfrm>
                              <a:off x="3413" y="2205"/>
                              <a:ext cx="76" cy="10"/>
                            </a:xfrm>
                            <a:custGeom>
                              <a:avLst/>
                              <a:gdLst/>
                              <a:ahLst/>
                              <a:cxnLst/>
                              <a:rect l="0" t="0" r="0" b="0"/>
                              <a:pathLst>
                                <a:path w="76" h="10">
                                  <a:moveTo>
                                    <a:pt x="69" y="0"/>
                                  </a:moveTo>
                                  <a:lnTo>
                                    <a:pt x="63" y="6"/>
                                  </a:lnTo>
                                  <a:lnTo>
                                    <a:pt x="0" y="6"/>
                                  </a:lnTo>
                                  <a:lnTo>
                                    <a:pt x="3" y="10"/>
                                  </a:lnTo>
                                  <a:lnTo>
                                    <a:pt x="11" y="9"/>
                                  </a:lnTo>
                                  <a:lnTo>
                                    <a:pt x="11" y="9"/>
                                  </a:lnTo>
                                  <a:lnTo>
                                    <a:pt x="35" y="9"/>
                                  </a:lnTo>
                                  <a:lnTo>
                                    <a:pt x="40" y="9"/>
                                  </a:lnTo>
                                  <a:lnTo>
                                    <a:pt x="76" y="9"/>
                                  </a:lnTo>
                                  <a:lnTo>
                                    <a:pt x="69" y="0"/>
                                  </a:lnTo>
                                  <a:close/>
                                </a:path>
                              </a:pathLst>
                            </a:custGeom>
                            <a:solidFill>
                              <a:srgbClr val="000000"/>
                            </a:solidFill>
                            <a:ln>
                              <a:noFill/>
                            </a:ln>
                          </wps:spPr>
                          <wps:bodyPr upright="1"/>
                        </wps:wsp>
                        <wps:wsp>
                          <wps:cNvPr id="282" name="任意多边形 282"/>
                          <wps:cNvSpPr/>
                          <wps:spPr>
                            <a:xfrm>
                              <a:off x="3514" y="2302"/>
                              <a:ext cx="66" cy="13"/>
                            </a:xfrm>
                            <a:custGeom>
                              <a:avLst/>
                              <a:gdLst/>
                              <a:ahLst/>
                              <a:cxnLst/>
                              <a:rect l="0" t="0" r="0" b="0"/>
                              <a:pathLst>
                                <a:path w="66" h="13">
                                  <a:moveTo>
                                    <a:pt x="0" y="0"/>
                                  </a:moveTo>
                                  <a:lnTo>
                                    <a:pt x="0" y="9"/>
                                  </a:lnTo>
                                  <a:lnTo>
                                    <a:pt x="0" y="13"/>
                                  </a:lnTo>
                                  <a:lnTo>
                                    <a:pt x="6" y="10"/>
                                  </a:lnTo>
                                  <a:lnTo>
                                    <a:pt x="6" y="2"/>
                                  </a:lnTo>
                                  <a:lnTo>
                                    <a:pt x="66" y="2"/>
                                  </a:lnTo>
                                  <a:lnTo>
                                    <a:pt x="0" y="0"/>
                                  </a:lnTo>
                                  <a:close/>
                                </a:path>
                              </a:pathLst>
                            </a:custGeom>
                            <a:solidFill>
                              <a:srgbClr val="000000"/>
                            </a:solidFill>
                            <a:ln>
                              <a:noFill/>
                            </a:ln>
                          </wps:spPr>
                          <wps:bodyPr upright="1"/>
                        </wps:wsp>
                        <wps:wsp>
                          <wps:cNvPr id="283" name="任意多边形 283"/>
                          <wps:cNvSpPr/>
                          <wps:spPr>
                            <a:xfrm>
                              <a:off x="3520" y="2236"/>
                              <a:ext cx="37" cy="66"/>
                            </a:xfrm>
                            <a:custGeom>
                              <a:avLst/>
                              <a:gdLst/>
                              <a:ahLst/>
                              <a:cxnLst/>
                              <a:rect l="0" t="0" r="0" b="0"/>
                              <a:pathLst>
                                <a:path w="37" h="66">
                                  <a:moveTo>
                                    <a:pt x="16" y="0"/>
                                  </a:moveTo>
                                  <a:lnTo>
                                    <a:pt x="16" y="66"/>
                                  </a:lnTo>
                                  <a:lnTo>
                                    <a:pt x="0" y="66"/>
                                  </a:lnTo>
                                  <a:lnTo>
                                    <a:pt x="21" y="66"/>
                                  </a:lnTo>
                                  <a:lnTo>
                                    <a:pt x="21" y="44"/>
                                  </a:lnTo>
                                  <a:lnTo>
                                    <a:pt x="37" y="44"/>
                                  </a:lnTo>
                                  <a:lnTo>
                                    <a:pt x="21" y="41"/>
                                  </a:lnTo>
                                  <a:lnTo>
                                    <a:pt x="21" y="21"/>
                                  </a:lnTo>
                                  <a:lnTo>
                                    <a:pt x="37" y="21"/>
                                  </a:lnTo>
                                  <a:lnTo>
                                    <a:pt x="21" y="19"/>
                                  </a:lnTo>
                                  <a:lnTo>
                                    <a:pt x="21" y="0"/>
                                  </a:lnTo>
                                  <a:lnTo>
                                    <a:pt x="37" y="0"/>
                                  </a:lnTo>
                                  <a:lnTo>
                                    <a:pt x="16" y="0"/>
                                  </a:lnTo>
                                  <a:close/>
                                </a:path>
                              </a:pathLst>
                            </a:custGeom>
                            <a:solidFill>
                              <a:srgbClr val="000000"/>
                            </a:solidFill>
                            <a:ln>
                              <a:noFill/>
                            </a:ln>
                          </wps:spPr>
                          <wps:bodyPr upright="1"/>
                        </wps:wsp>
                        <wps:wsp>
                          <wps:cNvPr id="284" name="任意多边形 284"/>
                          <wps:cNvSpPr/>
                          <wps:spPr>
                            <a:xfrm>
                              <a:off x="3536" y="2236"/>
                              <a:ext cx="26" cy="66"/>
                            </a:xfrm>
                            <a:custGeom>
                              <a:avLst/>
                              <a:gdLst/>
                              <a:ahLst/>
                              <a:cxnLst/>
                              <a:rect l="0" t="0" r="0" b="0"/>
                              <a:pathLst>
                                <a:path w="26" h="66">
                                  <a:moveTo>
                                    <a:pt x="26" y="0"/>
                                  </a:moveTo>
                                  <a:lnTo>
                                    <a:pt x="0" y="0"/>
                                  </a:lnTo>
                                  <a:lnTo>
                                    <a:pt x="21" y="0"/>
                                  </a:lnTo>
                                  <a:lnTo>
                                    <a:pt x="21" y="19"/>
                                  </a:lnTo>
                                  <a:lnTo>
                                    <a:pt x="5" y="19"/>
                                  </a:lnTo>
                                  <a:lnTo>
                                    <a:pt x="21" y="21"/>
                                  </a:lnTo>
                                  <a:lnTo>
                                    <a:pt x="21" y="41"/>
                                  </a:lnTo>
                                  <a:lnTo>
                                    <a:pt x="5" y="41"/>
                                  </a:lnTo>
                                  <a:lnTo>
                                    <a:pt x="21" y="44"/>
                                  </a:lnTo>
                                  <a:lnTo>
                                    <a:pt x="21" y="66"/>
                                  </a:lnTo>
                                  <a:lnTo>
                                    <a:pt x="26" y="66"/>
                                  </a:lnTo>
                                  <a:lnTo>
                                    <a:pt x="26" y="0"/>
                                  </a:lnTo>
                                  <a:close/>
                                </a:path>
                              </a:pathLst>
                            </a:custGeom>
                            <a:solidFill>
                              <a:srgbClr val="000000"/>
                            </a:solidFill>
                            <a:ln>
                              <a:noFill/>
                            </a:ln>
                          </wps:spPr>
                          <wps:bodyPr upright="1"/>
                        </wps:wsp>
                        <wps:wsp>
                          <wps:cNvPr id="285" name="任意多边形 285"/>
                          <wps:cNvSpPr/>
                          <wps:spPr>
                            <a:xfrm>
                              <a:off x="3541" y="2235"/>
                              <a:ext cx="47" cy="67"/>
                            </a:xfrm>
                            <a:custGeom>
                              <a:avLst/>
                              <a:gdLst/>
                              <a:ahLst/>
                              <a:cxnLst/>
                              <a:rect l="0" t="0" r="0" b="0"/>
                              <a:pathLst>
                                <a:path w="47" h="67">
                                  <a:moveTo>
                                    <a:pt x="47" y="0"/>
                                  </a:moveTo>
                                  <a:lnTo>
                                    <a:pt x="39" y="1"/>
                                  </a:lnTo>
                                  <a:lnTo>
                                    <a:pt x="39" y="67"/>
                                  </a:lnTo>
                                  <a:lnTo>
                                    <a:pt x="21" y="67"/>
                                  </a:lnTo>
                                  <a:lnTo>
                                    <a:pt x="16" y="67"/>
                                  </a:lnTo>
                                  <a:lnTo>
                                    <a:pt x="0" y="67"/>
                                  </a:lnTo>
                                  <a:lnTo>
                                    <a:pt x="44" y="67"/>
                                  </a:lnTo>
                                  <a:lnTo>
                                    <a:pt x="44" y="59"/>
                                  </a:lnTo>
                                  <a:lnTo>
                                    <a:pt x="44" y="50"/>
                                  </a:lnTo>
                                  <a:lnTo>
                                    <a:pt x="44" y="40"/>
                                  </a:lnTo>
                                  <a:lnTo>
                                    <a:pt x="44" y="30"/>
                                  </a:lnTo>
                                  <a:lnTo>
                                    <a:pt x="44" y="19"/>
                                  </a:lnTo>
                                  <a:lnTo>
                                    <a:pt x="44" y="8"/>
                                  </a:lnTo>
                                  <a:lnTo>
                                    <a:pt x="44" y="3"/>
                                  </a:lnTo>
                                  <a:lnTo>
                                    <a:pt x="47" y="0"/>
                                  </a:lnTo>
                                  <a:close/>
                                </a:path>
                              </a:pathLst>
                            </a:custGeom>
                            <a:solidFill>
                              <a:srgbClr val="000000"/>
                            </a:solidFill>
                            <a:ln>
                              <a:noFill/>
                            </a:ln>
                          </wps:spPr>
                          <wps:bodyPr upright="1"/>
                        </wps:wsp>
                        <wps:wsp>
                          <wps:cNvPr id="286" name="任意多边形 286"/>
                          <wps:cNvSpPr/>
                          <wps:spPr>
                            <a:xfrm>
                              <a:off x="3514" y="2230"/>
                              <a:ext cx="74" cy="83"/>
                            </a:xfrm>
                            <a:custGeom>
                              <a:avLst/>
                              <a:gdLst/>
                              <a:ahLst/>
                              <a:cxnLst/>
                              <a:rect l="0" t="0" r="0" b="0"/>
                              <a:pathLst>
                                <a:path w="74" h="83">
                                  <a:moveTo>
                                    <a:pt x="0" y="0"/>
                                  </a:moveTo>
                                  <a:lnTo>
                                    <a:pt x="0" y="8"/>
                                  </a:lnTo>
                                  <a:lnTo>
                                    <a:pt x="0" y="17"/>
                                  </a:lnTo>
                                  <a:lnTo>
                                    <a:pt x="0" y="27"/>
                                  </a:lnTo>
                                  <a:lnTo>
                                    <a:pt x="0" y="38"/>
                                  </a:lnTo>
                                  <a:lnTo>
                                    <a:pt x="0" y="41"/>
                                  </a:lnTo>
                                  <a:lnTo>
                                    <a:pt x="0" y="52"/>
                                  </a:lnTo>
                                  <a:lnTo>
                                    <a:pt x="0" y="63"/>
                                  </a:lnTo>
                                  <a:lnTo>
                                    <a:pt x="0" y="72"/>
                                  </a:lnTo>
                                  <a:lnTo>
                                    <a:pt x="66" y="74"/>
                                  </a:lnTo>
                                  <a:lnTo>
                                    <a:pt x="66" y="83"/>
                                  </a:lnTo>
                                  <a:lnTo>
                                    <a:pt x="71" y="80"/>
                                  </a:lnTo>
                                  <a:lnTo>
                                    <a:pt x="71" y="72"/>
                                  </a:lnTo>
                                  <a:lnTo>
                                    <a:pt x="27" y="72"/>
                                  </a:lnTo>
                                  <a:lnTo>
                                    <a:pt x="6" y="72"/>
                                  </a:lnTo>
                                  <a:lnTo>
                                    <a:pt x="6" y="6"/>
                                  </a:lnTo>
                                  <a:lnTo>
                                    <a:pt x="22" y="6"/>
                                  </a:lnTo>
                                  <a:lnTo>
                                    <a:pt x="48" y="6"/>
                                  </a:lnTo>
                                  <a:lnTo>
                                    <a:pt x="66" y="6"/>
                                  </a:lnTo>
                                  <a:lnTo>
                                    <a:pt x="74" y="5"/>
                                  </a:lnTo>
                                  <a:lnTo>
                                    <a:pt x="26" y="4"/>
                                  </a:lnTo>
                                  <a:lnTo>
                                    <a:pt x="6" y="4"/>
                                  </a:lnTo>
                                  <a:lnTo>
                                    <a:pt x="0" y="0"/>
                                  </a:lnTo>
                                  <a:close/>
                                </a:path>
                              </a:pathLst>
                            </a:custGeom>
                            <a:solidFill>
                              <a:srgbClr val="000000"/>
                            </a:solidFill>
                            <a:ln>
                              <a:noFill/>
                            </a:ln>
                          </wps:spPr>
                          <wps:bodyPr upright="1"/>
                        </wps:wsp>
                        <wps:wsp>
                          <wps:cNvPr id="287" name="任意多边形 287"/>
                          <wps:cNvSpPr/>
                          <wps:spPr>
                            <a:xfrm>
                              <a:off x="3540" y="2229"/>
                              <a:ext cx="48" cy="6"/>
                            </a:xfrm>
                            <a:custGeom>
                              <a:avLst/>
                              <a:gdLst/>
                              <a:ahLst/>
                              <a:cxnLst/>
                              <a:rect l="0" t="0" r="0" b="0"/>
                              <a:pathLst>
                                <a:path w="48" h="6">
                                  <a:moveTo>
                                    <a:pt x="42" y="0"/>
                                  </a:moveTo>
                                  <a:lnTo>
                                    <a:pt x="39" y="5"/>
                                  </a:lnTo>
                                  <a:lnTo>
                                    <a:pt x="0" y="5"/>
                                  </a:lnTo>
                                  <a:lnTo>
                                    <a:pt x="48" y="6"/>
                                  </a:lnTo>
                                  <a:lnTo>
                                    <a:pt x="42" y="0"/>
                                  </a:lnTo>
                                  <a:close/>
                                </a:path>
                              </a:pathLst>
                            </a:custGeom>
                            <a:solidFill>
                              <a:srgbClr val="000000"/>
                            </a:solidFill>
                            <a:ln>
                              <a:noFill/>
                            </a:ln>
                          </wps:spPr>
                          <wps:bodyPr upright="1"/>
                        </wps:wsp>
                        <wps:wsp>
                          <wps:cNvPr id="288" name="任意多边形 288"/>
                          <wps:cNvSpPr/>
                          <wps:spPr>
                            <a:xfrm>
                              <a:off x="3520" y="2213"/>
                              <a:ext cx="32" cy="21"/>
                            </a:xfrm>
                            <a:custGeom>
                              <a:avLst/>
                              <a:gdLst/>
                              <a:ahLst/>
                              <a:cxnLst/>
                              <a:rect l="0" t="0" r="0" b="0"/>
                              <a:pathLst>
                                <a:path w="32" h="21">
                                  <a:moveTo>
                                    <a:pt x="27" y="0"/>
                                  </a:moveTo>
                                  <a:lnTo>
                                    <a:pt x="23" y="0"/>
                                  </a:lnTo>
                                  <a:lnTo>
                                    <a:pt x="21" y="9"/>
                                  </a:lnTo>
                                  <a:lnTo>
                                    <a:pt x="19" y="18"/>
                                  </a:lnTo>
                                  <a:lnTo>
                                    <a:pt x="18" y="21"/>
                                  </a:lnTo>
                                  <a:lnTo>
                                    <a:pt x="0" y="21"/>
                                  </a:lnTo>
                                  <a:lnTo>
                                    <a:pt x="20" y="21"/>
                                  </a:lnTo>
                                  <a:lnTo>
                                    <a:pt x="24" y="13"/>
                                  </a:lnTo>
                                  <a:lnTo>
                                    <a:pt x="29" y="5"/>
                                  </a:lnTo>
                                  <a:lnTo>
                                    <a:pt x="32" y="4"/>
                                  </a:lnTo>
                                  <a:lnTo>
                                    <a:pt x="27" y="0"/>
                                  </a:lnTo>
                                  <a:close/>
                                </a:path>
                              </a:pathLst>
                            </a:custGeom>
                            <a:solidFill>
                              <a:srgbClr val="000000"/>
                            </a:solidFill>
                            <a:ln>
                              <a:noFill/>
                            </a:ln>
                          </wps:spPr>
                          <wps:bodyPr upright="1"/>
                        </wps:wsp>
                        <wps:wsp>
                          <wps:cNvPr id="289" name="任意多边形 289"/>
                          <wps:cNvSpPr/>
                          <wps:spPr>
                            <a:xfrm>
                              <a:off x="3504" y="2204"/>
                              <a:ext cx="91" cy="10"/>
                            </a:xfrm>
                            <a:custGeom>
                              <a:avLst/>
                              <a:gdLst/>
                              <a:ahLst/>
                              <a:cxnLst/>
                              <a:rect l="0" t="0" r="0" b="0"/>
                              <a:pathLst>
                                <a:path w="91" h="10">
                                  <a:moveTo>
                                    <a:pt x="84" y="0"/>
                                  </a:moveTo>
                                  <a:lnTo>
                                    <a:pt x="79" y="6"/>
                                  </a:lnTo>
                                  <a:lnTo>
                                    <a:pt x="0" y="6"/>
                                  </a:lnTo>
                                  <a:lnTo>
                                    <a:pt x="4" y="10"/>
                                  </a:lnTo>
                                  <a:lnTo>
                                    <a:pt x="11" y="9"/>
                                  </a:lnTo>
                                  <a:lnTo>
                                    <a:pt x="11" y="9"/>
                                  </a:lnTo>
                                  <a:lnTo>
                                    <a:pt x="39" y="9"/>
                                  </a:lnTo>
                                  <a:lnTo>
                                    <a:pt x="43" y="9"/>
                                  </a:lnTo>
                                  <a:lnTo>
                                    <a:pt x="91" y="9"/>
                                  </a:lnTo>
                                  <a:lnTo>
                                    <a:pt x="84" y="0"/>
                                  </a:lnTo>
                                  <a:close/>
                                </a:path>
                              </a:pathLst>
                            </a:custGeom>
                            <a:solidFill>
                              <a:srgbClr val="000000"/>
                            </a:solidFill>
                            <a:ln>
                              <a:noFill/>
                            </a:ln>
                          </wps:spPr>
                          <wps:bodyPr upright="1"/>
                        </wps:wsp>
                        <wps:wsp>
                          <wps:cNvPr id="290" name="任意多边形 290"/>
                          <wps:cNvSpPr/>
                          <wps:spPr>
                            <a:xfrm>
                              <a:off x="3612" y="2275"/>
                              <a:ext cx="14" cy="33"/>
                            </a:xfrm>
                            <a:custGeom>
                              <a:avLst/>
                              <a:gdLst/>
                              <a:ahLst/>
                              <a:cxnLst/>
                              <a:rect l="0" t="0" r="0" b="0"/>
                              <a:pathLst>
                                <a:path w="14" h="33">
                                  <a:moveTo>
                                    <a:pt x="10" y="0"/>
                                  </a:moveTo>
                                  <a:lnTo>
                                    <a:pt x="4" y="1"/>
                                  </a:lnTo>
                                  <a:lnTo>
                                    <a:pt x="1" y="6"/>
                                  </a:lnTo>
                                  <a:lnTo>
                                    <a:pt x="2" y="10"/>
                                  </a:lnTo>
                                  <a:lnTo>
                                    <a:pt x="3" y="14"/>
                                  </a:lnTo>
                                  <a:lnTo>
                                    <a:pt x="9" y="16"/>
                                  </a:lnTo>
                                  <a:lnTo>
                                    <a:pt x="8" y="17"/>
                                  </a:lnTo>
                                  <a:lnTo>
                                    <a:pt x="5" y="26"/>
                                  </a:lnTo>
                                  <a:lnTo>
                                    <a:pt x="0" y="31"/>
                                  </a:lnTo>
                                  <a:lnTo>
                                    <a:pt x="1" y="33"/>
                                  </a:lnTo>
                                  <a:lnTo>
                                    <a:pt x="2" y="33"/>
                                  </a:lnTo>
                                  <a:lnTo>
                                    <a:pt x="9" y="27"/>
                                  </a:lnTo>
                                  <a:lnTo>
                                    <a:pt x="11" y="23"/>
                                  </a:lnTo>
                                  <a:lnTo>
                                    <a:pt x="14" y="15"/>
                                  </a:lnTo>
                                  <a:lnTo>
                                    <a:pt x="14" y="15"/>
                                  </a:lnTo>
                                  <a:lnTo>
                                    <a:pt x="14" y="5"/>
                                  </a:lnTo>
                                  <a:lnTo>
                                    <a:pt x="10" y="0"/>
                                  </a:lnTo>
                                  <a:close/>
                                </a:path>
                              </a:pathLst>
                            </a:custGeom>
                            <a:solidFill>
                              <a:srgbClr val="000000"/>
                            </a:solidFill>
                            <a:ln>
                              <a:noFill/>
                            </a:ln>
                          </wps:spPr>
                          <wps:bodyPr upright="1"/>
                        </wps:wsp>
                        <wps:wsp>
                          <wps:cNvPr id="291" name="任意多边形 291"/>
                          <wps:cNvSpPr/>
                          <wps:spPr>
                            <a:xfrm>
                              <a:off x="3717" y="2277"/>
                              <a:ext cx="27" cy="25"/>
                            </a:xfrm>
                            <a:custGeom>
                              <a:avLst/>
                              <a:gdLst/>
                              <a:ahLst/>
                              <a:cxnLst/>
                              <a:rect l="0" t="0" r="0" b="0"/>
                              <a:pathLst>
                                <a:path w="27" h="25">
                                  <a:moveTo>
                                    <a:pt x="25" y="0"/>
                                  </a:moveTo>
                                  <a:lnTo>
                                    <a:pt x="23" y="8"/>
                                  </a:lnTo>
                                  <a:lnTo>
                                    <a:pt x="19" y="15"/>
                                  </a:lnTo>
                                  <a:lnTo>
                                    <a:pt x="15" y="19"/>
                                  </a:lnTo>
                                  <a:lnTo>
                                    <a:pt x="8" y="21"/>
                                  </a:lnTo>
                                  <a:lnTo>
                                    <a:pt x="0" y="24"/>
                                  </a:lnTo>
                                  <a:lnTo>
                                    <a:pt x="8" y="25"/>
                                  </a:lnTo>
                                  <a:lnTo>
                                    <a:pt x="14" y="24"/>
                                  </a:lnTo>
                                  <a:lnTo>
                                    <a:pt x="20" y="18"/>
                                  </a:lnTo>
                                  <a:lnTo>
                                    <a:pt x="25" y="11"/>
                                  </a:lnTo>
                                  <a:lnTo>
                                    <a:pt x="27" y="2"/>
                                  </a:lnTo>
                                  <a:lnTo>
                                    <a:pt x="25" y="0"/>
                                  </a:lnTo>
                                  <a:close/>
                                </a:path>
                              </a:pathLst>
                            </a:custGeom>
                            <a:solidFill>
                              <a:srgbClr val="000000"/>
                            </a:solidFill>
                            <a:ln>
                              <a:noFill/>
                            </a:ln>
                          </wps:spPr>
                          <wps:bodyPr upright="1"/>
                        </wps:wsp>
                        <wps:wsp>
                          <wps:cNvPr id="292" name="任意多边形 292"/>
                          <wps:cNvSpPr/>
                          <wps:spPr>
                            <a:xfrm>
                              <a:off x="3701" y="2217"/>
                              <a:ext cx="36" cy="84"/>
                            </a:xfrm>
                            <a:custGeom>
                              <a:avLst/>
                              <a:gdLst/>
                              <a:ahLst/>
                              <a:cxnLst/>
                              <a:rect l="0" t="0" r="0" b="0"/>
                              <a:pathLst>
                                <a:path w="36" h="84">
                                  <a:moveTo>
                                    <a:pt x="25" y="0"/>
                                  </a:moveTo>
                                  <a:lnTo>
                                    <a:pt x="19" y="1"/>
                                  </a:lnTo>
                                  <a:lnTo>
                                    <a:pt x="12" y="6"/>
                                  </a:lnTo>
                                  <a:lnTo>
                                    <a:pt x="7" y="12"/>
                                  </a:lnTo>
                                  <a:lnTo>
                                    <a:pt x="6" y="15"/>
                                  </a:lnTo>
                                  <a:lnTo>
                                    <a:pt x="3" y="23"/>
                                  </a:lnTo>
                                  <a:lnTo>
                                    <a:pt x="1" y="32"/>
                                  </a:lnTo>
                                  <a:lnTo>
                                    <a:pt x="0" y="43"/>
                                  </a:lnTo>
                                  <a:lnTo>
                                    <a:pt x="1" y="49"/>
                                  </a:lnTo>
                                  <a:lnTo>
                                    <a:pt x="2" y="59"/>
                                  </a:lnTo>
                                  <a:lnTo>
                                    <a:pt x="4" y="68"/>
                                  </a:lnTo>
                                  <a:lnTo>
                                    <a:pt x="7" y="75"/>
                                  </a:lnTo>
                                  <a:lnTo>
                                    <a:pt x="10" y="79"/>
                                  </a:lnTo>
                                  <a:lnTo>
                                    <a:pt x="16" y="84"/>
                                  </a:lnTo>
                                  <a:lnTo>
                                    <a:pt x="24" y="81"/>
                                  </a:lnTo>
                                  <a:lnTo>
                                    <a:pt x="22" y="81"/>
                                  </a:lnTo>
                                  <a:lnTo>
                                    <a:pt x="16" y="78"/>
                                  </a:lnTo>
                                  <a:lnTo>
                                    <a:pt x="11" y="71"/>
                                  </a:lnTo>
                                  <a:lnTo>
                                    <a:pt x="11" y="71"/>
                                  </a:lnTo>
                                  <a:lnTo>
                                    <a:pt x="9" y="63"/>
                                  </a:lnTo>
                                  <a:lnTo>
                                    <a:pt x="8" y="53"/>
                                  </a:lnTo>
                                  <a:lnTo>
                                    <a:pt x="7" y="43"/>
                                  </a:lnTo>
                                  <a:lnTo>
                                    <a:pt x="8" y="32"/>
                                  </a:lnTo>
                                  <a:lnTo>
                                    <a:pt x="9" y="23"/>
                                  </a:lnTo>
                                  <a:lnTo>
                                    <a:pt x="12" y="14"/>
                                  </a:lnTo>
                                  <a:lnTo>
                                    <a:pt x="13" y="12"/>
                                  </a:lnTo>
                                  <a:lnTo>
                                    <a:pt x="18" y="6"/>
                                  </a:lnTo>
                                  <a:lnTo>
                                    <a:pt x="24" y="3"/>
                                  </a:lnTo>
                                  <a:lnTo>
                                    <a:pt x="36" y="3"/>
                                  </a:lnTo>
                                  <a:lnTo>
                                    <a:pt x="31" y="1"/>
                                  </a:lnTo>
                                  <a:lnTo>
                                    <a:pt x="25" y="0"/>
                                  </a:lnTo>
                                  <a:close/>
                                </a:path>
                              </a:pathLst>
                            </a:custGeom>
                            <a:solidFill>
                              <a:srgbClr val="000000"/>
                            </a:solidFill>
                            <a:ln>
                              <a:noFill/>
                            </a:ln>
                          </wps:spPr>
                          <wps:bodyPr upright="1"/>
                        </wps:wsp>
                        <wps:wsp>
                          <wps:cNvPr id="293" name="任意多边形 293"/>
                          <wps:cNvSpPr/>
                          <wps:spPr>
                            <a:xfrm>
                              <a:off x="3725" y="2217"/>
                              <a:ext cx="19" cy="23"/>
                            </a:xfrm>
                            <a:custGeom>
                              <a:avLst/>
                              <a:gdLst/>
                              <a:ahLst/>
                              <a:cxnLst/>
                              <a:rect l="0" t="0" r="0" b="0"/>
                              <a:pathLst>
                                <a:path w="19" h="23">
                                  <a:moveTo>
                                    <a:pt x="16" y="0"/>
                                  </a:moveTo>
                                  <a:lnTo>
                                    <a:pt x="14" y="2"/>
                                  </a:lnTo>
                                  <a:lnTo>
                                    <a:pt x="12" y="3"/>
                                  </a:lnTo>
                                  <a:lnTo>
                                    <a:pt x="0" y="3"/>
                                  </a:lnTo>
                                  <a:lnTo>
                                    <a:pt x="4" y="4"/>
                                  </a:lnTo>
                                  <a:lnTo>
                                    <a:pt x="11" y="8"/>
                                  </a:lnTo>
                                  <a:lnTo>
                                    <a:pt x="14" y="13"/>
                                  </a:lnTo>
                                  <a:lnTo>
                                    <a:pt x="17" y="23"/>
                                  </a:lnTo>
                                  <a:lnTo>
                                    <a:pt x="19" y="21"/>
                                  </a:lnTo>
                                  <a:lnTo>
                                    <a:pt x="16" y="0"/>
                                  </a:lnTo>
                                  <a:close/>
                                </a:path>
                              </a:pathLst>
                            </a:custGeom>
                            <a:solidFill>
                              <a:srgbClr val="000000"/>
                            </a:solidFill>
                            <a:ln>
                              <a:noFill/>
                            </a:ln>
                          </wps:spPr>
                          <wps:bodyPr upright="1"/>
                        </wps:wsp>
                        <wps:wsp>
                          <wps:cNvPr id="294" name="任意多边形 294"/>
                          <wps:cNvSpPr/>
                          <wps:spPr>
                            <a:xfrm>
                              <a:off x="3799" y="2302"/>
                              <a:ext cx="11" cy="7"/>
                            </a:xfrm>
                            <a:custGeom>
                              <a:avLst/>
                              <a:gdLst/>
                              <a:ahLst/>
                              <a:cxnLst/>
                              <a:rect l="0" t="0" r="0" b="0"/>
                              <a:pathLst>
                                <a:path w="11" h="7">
                                  <a:moveTo>
                                    <a:pt x="0" y="0"/>
                                  </a:moveTo>
                                  <a:lnTo>
                                    <a:pt x="0" y="2"/>
                                  </a:lnTo>
                                  <a:lnTo>
                                    <a:pt x="7" y="7"/>
                                  </a:lnTo>
                                  <a:lnTo>
                                    <a:pt x="11" y="2"/>
                                  </a:lnTo>
                                  <a:lnTo>
                                    <a:pt x="5" y="1"/>
                                  </a:lnTo>
                                  <a:lnTo>
                                    <a:pt x="0" y="0"/>
                                  </a:lnTo>
                                  <a:close/>
                                </a:path>
                              </a:pathLst>
                            </a:custGeom>
                            <a:solidFill>
                              <a:srgbClr val="000000"/>
                            </a:solidFill>
                            <a:ln>
                              <a:noFill/>
                            </a:ln>
                          </wps:spPr>
                          <wps:bodyPr upright="1"/>
                        </wps:wsp>
                        <wps:wsp>
                          <wps:cNvPr id="295" name="任意多边形 295"/>
                          <wps:cNvSpPr/>
                          <wps:spPr>
                            <a:xfrm>
                              <a:off x="3822" y="2271"/>
                              <a:ext cx="18" cy="32"/>
                            </a:xfrm>
                            <a:custGeom>
                              <a:avLst/>
                              <a:gdLst/>
                              <a:ahLst/>
                              <a:cxnLst/>
                              <a:rect l="0" t="0" r="0" b="0"/>
                              <a:pathLst>
                                <a:path w="18" h="32">
                                  <a:moveTo>
                                    <a:pt x="2" y="0"/>
                                  </a:moveTo>
                                  <a:lnTo>
                                    <a:pt x="0" y="2"/>
                                  </a:lnTo>
                                  <a:lnTo>
                                    <a:pt x="6" y="11"/>
                                  </a:lnTo>
                                  <a:lnTo>
                                    <a:pt x="10" y="19"/>
                                  </a:lnTo>
                                  <a:lnTo>
                                    <a:pt x="13" y="26"/>
                                  </a:lnTo>
                                  <a:lnTo>
                                    <a:pt x="16" y="32"/>
                                  </a:lnTo>
                                  <a:lnTo>
                                    <a:pt x="18" y="30"/>
                                  </a:lnTo>
                                  <a:lnTo>
                                    <a:pt x="18" y="21"/>
                                  </a:lnTo>
                                  <a:lnTo>
                                    <a:pt x="17" y="18"/>
                                  </a:lnTo>
                                  <a:lnTo>
                                    <a:pt x="14" y="13"/>
                                  </a:lnTo>
                                  <a:lnTo>
                                    <a:pt x="8" y="7"/>
                                  </a:lnTo>
                                  <a:lnTo>
                                    <a:pt x="2" y="0"/>
                                  </a:lnTo>
                                  <a:close/>
                                </a:path>
                              </a:pathLst>
                            </a:custGeom>
                            <a:solidFill>
                              <a:srgbClr val="000000"/>
                            </a:solidFill>
                            <a:ln>
                              <a:noFill/>
                            </a:ln>
                          </wps:spPr>
                          <wps:bodyPr upright="1"/>
                        </wps:wsp>
                        <wps:wsp>
                          <wps:cNvPr id="296" name="任意多边形 296"/>
                          <wps:cNvSpPr/>
                          <wps:spPr>
                            <a:xfrm>
                              <a:off x="3779" y="2268"/>
                              <a:ext cx="26" cy="40"/>
                            </a:xfrm>
                            <a:custGeom>
                              <a:avLst/>
                              <a:gdLst/>
                              <a:ahLst/>
                              <a:cxnLst/>
                              <a:rect l="0" t="0" r="0" b="0"/>
                              <a:pathLst>
                                <a:path w="26" h="40">
                                  <a:moveTo>
                                    <a:pt x="19" y="0"/>
                                  </a:moveTo>
                                  <a:lnTo>
                                    <a:pt x="16" y="8"/>
                                  </a:lnTo>
                                  <a:lnTo>
                                    <a:pt x="12" y="17"/>
                                  </a:lnTo>
                                  <a:lnTo>
                                    <a:pt x="11" y="20"/>
                                  </a:lnTo>
                                  <a:lnTo>
                                    <a:pt x="6" y="29"/>
                                  </a:lnTo>
                                  <a:lnTo>
                                    <a:pt x="1" y="36"/>
                                  </a:lnTo>
                                  <a:lnTo>
                                    <a:pt x="0" y="38"/>
                                  </a:lnTo>
                                  <a:lnTo>
                                    <a:pt x="0" y="40"/>
                                  </a:lnTo>
                                  <a:lnTo>
                                    <a:pt x="6" y="34"/>
                                  </a:lnTo>
                                  <a:lnTo>
                                    <a:pt x="12" y="27"/>
                                  </a:lnTo>
                                  <a:lnTo>
                                    <a:pt x="16" y="20"/>
                                  </a:lnTo>
                                  <a:lnTo>
                                    <a:pt x="23" y="11"/>
                                  </a:lnTo>
                                  <a:lnTo>
                                    <a:pt x="26" y="7"/>
                                  </a:lnTo>
                                  <a:lnTo>
                                    <a:pt x="19" y="0"/>
                                  </a:lnTo>
                                  <a:close/>
                                </a:path>
                              </a:pathLst>
                            </a:custGeom>
                            <a:solidFill>
                              <a:srgbClr val="000000"/>
                            </a:solidFill>
                            <a:ln>
                              <a:noFill/>
                            </a:ln>
                          </wps:spPr>
                          <wps:bodyPr upright="1"/>
                        </wps:wsp>
                        <wps:wsp>
                          <wps:cNvPr id="297" name="任意多边形 297"/>
                          <wps:cNvSpPr/>
                          <wps:spPr>
                            <a:xfrm>
                              <a:off x="3806" y="2261"/>
                              <a:ext cx="11" cy="54"/>
                            </a:xfrm>
                            <a:custGeom>
                              <a:avLst/>
                              <a:gdLst/>
                              <a:ahLst/>
                              <a:cxnLst/>
                              <a:rect l="0" t="0" r="0" b="0"/>
                              <a:pathLst>
                                <a:path w="11" h="54">
                                  <a:moveTo>
                                    <a:pt x="11" y="0"/>
                                  </a:moveTo>
                                  <a:lnTo>
                                    <a:pt x="6" y="0"/>
                                  </a:lnTo>
                                  <a:lnTo>
                                    <a:pt x="6" y="40"/>
                                  </a:lnTo>
                                  <a:lnTo>
                                    <a:pt x="4" y="43"/>
                                  </a:lnTo>
                                  <a:lnTo>
                                    <a:pt x="0" y="48"/>
                                  </a:lnTo>
                                  <a:lnTo>
                                    <a:pt x="4" y="54"/>
                                  </a:lnTo>
                                  <a:lnTo>
                                    <a:pt x="10" y="48"/>
                                  </a:lnTo>
                                  <a:lnTo>
                                    <a:pt x="10" y="48"/>
                                  </a:lnTo>
                                  <a:lnTo>
                                    <a:pt x="11" y="41"/>
                                  </a:lnTo>
                                  <a:lnTo>
                                    <a:pt x="11" y="0"/>
                                  </a:lnTo>
                                  <a:close/>
                                </a:path>
                              </a:pathLst>
                            </a:custGeom>
                            <a:solidFill>
                              <a:srgbClr val="000000"/>
                            </a:solidFill>
                            <a:ln>
                              <a:noFill/>
                            </a:ln>
                          </wps:spPr>
                          <wps:bodyPr upright="1"/>
                        </wps:wsp>
                        <wps:wsp>
                          <wps:cNvPr id="298" name="任意多边形 298"/>
                          <wps:cNvSpPr/>
                          <wps:spPr>
                            <a:xfrm>
                              <a:off x="3752" y="2256"/>
                              <a:ext cx="16" cy="34"/>
                            </a:xfrm>
                            <a:custGeom>
                              <a:avLst/>
                              <a:gdLst/>
                              <a:ahLst/>
                              <a:cxnLst/>
                              <a:rect l="0" t="0" r="0" b="0"/>
                              <a:pathLst>
                                <a:path w="16" h="34">
                                  <a:moveTo>
                                    <a:pt x="11" y="0"/>
                                  </a:moveTo>
                                  <a:lnTo>
                                    <a:pt x="9" y="9"/>
                                  </a:lnTo>
                                  <a:lnTo>
                                    <a:pt x="6" y="18"/>
                                  </a:lnTo>
                                  <a:lnTo>
                                    <a:pt x="3" y="26"/>
                                  </a:lnTo>
                                  <a:lnTo>
                                    <a:pt x="0" y="32"/>
                                  </a:lnTo>
                                  <a:lnTo>
                                    <a:pt x="1" y="34"/>
                                  </a:lnTo>
                                  <a:lnTo>
                                    <a:pt x="6" y="27"/>
                                  </a:lnTo>
                                  <a:lnTo>
                                    <a:pt x="10" y="19"/>
                                  </a:lnTo>
                                  <a:lnTo>
                                    <a:pt x="13" y="10"/>
                                  </a:lnTo>
                                  <a:lnTo>
                                    <a:pt x="16" y="3"/>
                                  </a:lnTo>
                                  <a:lnTo>
                                    <a:pt x="11" y="0"/>
                                  </a:lnTo>
                                  <a:close/>
                                </a:path>
                              </a:pathLst>
                            </a:custGeom>
                            <a:solidFill>
                              <a:srgbClr val="000000"/>
                            </a:solidFill>
                            <a:ln>
                              <a:noFill/>
                            </a:ln>
                          </wps:spPr>
                          <wps:bodyPr upright="1"/>
                        </wps:wsp>
                        <wps:wsp>
                          <wps:cNvPr id="299" name="任意多边形 299"/>
                          <wps:cNvSpPr/>
                          <wps:spPr>
                            <a:xfrm>
                              <a:off x="3817" y="2253"/>
                              <a:ext cx="24" cy="8"/>
                            </a:xfrm>
                            <a:custGeom>
                              <a:avLst/>
                              <a:gdLst/>
                              <a:ahLst/>
                              <a:cxnLst/>
                              <a:rect l="0" t="0" r="0" b="0"/>
                              <a:pathLst>
                                <a:path w="24" h="8">
                                  <a:moveTo>
                                    <a:pt x="18" y="0"/>
                                  </a:moveTo>
                                  <a:lnTo>
                                    <a:pt x="13" y="6"/>
                                  </a:lnTo>
                                  <a:lnTo>
                                    <a:pt x="0" y="6"/>
                                  </a:lnTo>
                                  <a:lnTo>
                                    <a:pt x="24" y="8"/>
                                  </a:lnTo>
                                  <a:lnTo>
                                    <a:pt x="18" y="0"/>
                                  </a:lnTo>
                                  <a:close/>
                                </a:path>
                              </a:pathLst>
                            </a:custGeom>
                            <a:solidFill>
                              <a:srgbClr val="000000"/>
                            </a:solidFill>
                            <a:ln>
                              <a:noFill/>
                            </a:ln>
                          </wps:spPr>
                          <wps:bodyPr upright="1"/>
                        </wps:wsp>
                        <wps:wsp>
                          <wps:cNvPr id="300" name="任意多边形 300"/>
                          <wps:cNvSpPr/>
                          <wps:spPr>
                            <a:xfrm>
                              <a:off x="3773" y="2248"/>
                              <a:ext cx="12" cy="20"/>
                            </a:xfrm>
                            <a:custGeom>
                              <a:avLst/>
                              <a:gdLst/>
                              <a:ahLst/>
                              <a:cxnLst/>
                              <a:rect l="0" t="0" r="0" b="0"/>
                              <a:pathLst>
                                <a:path w="12" h="20">
                                  <a:moveTo>
                                    <a:pt x="0" y="0"/>
                                  </a:moveTo>
                                  <a:lnTo>
                                    <a:pt x="0" y="3"/>
                                  </a:lnTo>
                                  <a:lnTo>
                                    <a:pt x="5" y="10"/>
                                  </a:lnTo>
                                  <a:lnTo>
                                    <a:pt x="7" y="16"/>
                                  </a:lnTo>
                                  <a:lnTo>
                                    <a:pt x="11" y="20"/>
                                  </a:lnTo>
                                  <a:lnTo>
                                    <a:pt x="12" y="19"/>
                                  </a:lnTo>
                                  <a:lnTo>
                                    <a:pt x="12" y="10"/>
                                  </a:lnTo>
                                  <a:lnTo>
                                    <a:pt x="11" y="9"/>
                                  </a:lnTo>
                                  <a:lnTo>
                                    <a:pt x="6" y="4"/>
                                  </a:lnTo>
                                  <a:lnTo>
                                    <a:pt x="0" y="0"/>
                                  </a:lnTo>
                                  <a:close/>
                                </a:path>
                              </a:pathLst>
                            </a:custGeom>
                            <a:solidFill>
                              <a:srgbClr val="000000"/>
                            </a:solidFill>
                            <a:ln>
                              <a:noFill/>
                            </a:ln>
                          </wps:spPr>
                          <wps:bodyPr upright="1"/>
                        </wps:wsp>
                        <wps:wsp>
                          <wps:cNvPr id="301" name="任意多边形 301"/>
                          <wps:cNvSpPr/>
                          <wps:spPr>
                            <a:xfrm>
                              <a:off x="3763" y="2236"/>
                              <a:ext cx="11" cy="80"/>
                            </a:xfrm>
                            <a:custGeom>
                              <a:avLst/>
                              <a:gdLst/>
                              <a:ahLst/>
                              <a:cxnLst/>
                              <a:rect l="0" t="0" r="0" b="0"/>
                              <a:pathLst>
                                <a:path w="11" h="80">
                                  <a:moveTo>
                                    <a:pt x="10" y="0"/>
                                  </a:moveTo>
                                  <a:lnTo>
                                    <a:pt x="4" y="0"/>
                                  </a:lnTo>
                                  <a:lnTo>
                                    <a:pt x="2" y="10"/>
                                  </a:lnTo>
                                  <a:lnTo>
                                    <a:pt x="0" y="20"/>
                                  </a:lnTo>
                                  <a:lnTo>
                                    <a:pt x="5" y="23"/>
                                  </a:lnTo>
                                  <a:lnTo>
                                    <a:pt x="5" y="35"/>
                                  </a:lnTo>
                                  <a:lnTo>
                                    <a:pt x="5" y="46"/>
                                  </a:lnTo>
                                  <a:lnTo>
                                    <a:pt x="5" y="56"/>
                                  </a:lnTo>
                                  <a:lnTo>
                                    <a:pt x="5" y="65"/>
                                  </a:lnTo>
                                  <a:lnTo>
                                    <a:pt x="4" y="73"/>
                                  </a:lnTo>
                                  <a:lnTo>
                                    <a:pt x="4" y="80"/>
                                  </a:lnTo>
                                  <a:lnTo>
                                    <a:pt x="11" y="76"/>
                                  </a:lnTo>
                                  <a:lnTo>
                                    <a:pt x="10" y="72"/>
                                  </a:lnTo>
                                  <a:lnTo>
                                    <a:pt x="10" y="66"/>
                                  </a:lnTo>
                                  <a:lnTo>
                                    <a:pt x="10" y="58"/>
                                  </a:lnTo>
                                  <a:lnTo>
                                    <a:pt x="10" y="47"/>
                                  </a:lnTo>
                                  <a:lnTo>
                                    <a:pt x="10" y="34"/>
                                  </a:lnTo>
                                  <a:lnTo>
                                    <a:pt x="10" y="20"/>
                                  </a:lnTo>
                                  <a:lnTo>
                                    <a:pt x="10" y="15"/>
                                  </a:lnTo>
                                  <a:lnTo>
                                    <a:pt x="10" y="12"/>
                                  </a:lnTo>
                                  <a:lnTo>
                                    <a:pt x="10" y="0"/>
                                  </a:lnTo>
                                  <a:close/>
                                </a:path>
                              </a:pathLst>
                            </a:custGeom>
                            <a:solidFill>
                              <a:srgbClr val="000000"/>
                            </a:solidFill>
                            <a:ln>
                              <a:noFill/>
                            </a:ln>
                          </wps:spPr>
                          <wps:bodyPr upright="1"/>
                        </wps:wsp>
                        <wps:wsp>
                          <wps:cNvPr id="302" name="任意多边形 302"/>
                          <wps:cNvSpPr/>
                          <wps:spPr>
                            <a:xfrm>
                              <a:off x="3794" y="2235"/>
                              <a:ext cx="26" cy="24"/>
                            </a:xfrm>
                            <a:custGeom>
                              <a:avLst/>
                              <a:gdLst/>
                              <a:ahLst/>
                              <a:cxnLst/>
                              <a:rect l="0" t="0" r="0" b="0"/>
                              <a:pathLst>
                                <a:path w="26" h="24">
                                  <a:moveTo>
                                    <a:pt x="18" y="0"/>
                                  </a:moveTo>
                                  <a:lnTo>
                                    <a:pt x="18" y="10"/>
                                  </a:lnTo>
                                  <a:lnTo>
                                    <a:pt x="18" y="20"/>
                                  </a:lnTo>
                                  <a:lnTo>
                                    <a:pt x="18" y="24"/>
                                  </a:lnTo>
                                  <a:lnTo>
                                    <a:pt x="0" y="24"/>
                                  </a:lnTo>
                                  <a:lnTo>
                                    <a:pt x="23" y="24"/>
                                  </a:lnTo>
                                  <a:lnTo>
                                    <a:pt x="23" y="9"/>
                                  </a:lnTo>
                                  <a:lnTo>
                                    <a:pt x="26" y="6"/>
                                  </a:lnTo>
                                  <a:lnTo>
                                    <a:pt x="18" y="0"/>
                                  </a:lnTo>
                                  <a:close/>
                                </a:path>
                              </a:pathLst>
                            </a:custGeom>
                            <a:solidFill>
                              <a:srgbClr val="000000"/>
                            </a:solidFill>
                            <a:ln>
                              <a:noFill/>
                            </a:ln>
                          </wps:spPr>
                          <wps:bodyPr upright="1"/>
                        </wps:wsp>
                        <wps:wsp>
                          <wps:cNvPr id="303" name="任意多边形 303"/>
                          <wps:cNvSpPr/>
                          <wps:spPr>
                            <a:xfrm>
                              <a:off x="3752" y="2228"/>
                              <a:ext cx="37" cy="9"/>
                            </a:xfrm>
                            <a:custGeom>
                              <a:avLst/>
                              <a:gdLst/>
                              <a:ahLst/>
                              <a:cxnLst/>
                              <a:rect l="0" t="0" r="0" b="0"/>
                              <a:pathLst>
                                <a:path w="37" h="9">
                                  <a:moveTo>
                                    <a:pt x="31" y="0"/>
                                  </a:moveTo>
                                  <a:lnTo>
                                    <a:pt x="26" y="5"/>
                                  </a:lnTo>
                                  <a:lnTo>
                                    <a:pt x="21" y="5"/>
                                  </a:lnTo>
                                  <a:lnTo>
                                    <a:pt x="16" y="5"/>
                                  </a:lnTo>
                                  <a:lnTo>
                                    <a:pt x="0" y="5"/>
                                  </a:lnTo>
                                  <a:lnTo>
                                    <a:pt x="3" y="9"/>
                                  </a:lnTo>
                                  <a:lnTo>
                                    <a:pt x="6" y="8"/>
                                  </a:lnTo>
                                  <a:lnTo>
                                    <a:pt x="15" y="8"/>
                                  </a:lnTo>
                                  <a:lnTo>
                                    <a:pt x="21" y="8"/>
                                  </a:lnTo>
                                  <a:lnTo>
                                    <a:pt x="37" y="8"/>
                                  </a:lnTo>
                                  <a:lnTo>
                                    <a:pt x="31" y="0"/>
                                  </a:lnTo>
                                  <a:close/>
                                </a:path>
                              </a:pathLst>
                            </a:custGeom>
                            <a:solidFill>
                              <a:srgbClr val="000000"/>
                            </a:solidFill>
                            <a:ln>
                              <a:noFill/>
                            </a:ln>
                          </wps:spPr>
                          <wps:bodyPr upright="1"/>
                        </wps:wsp>
                        <wps:wsp>
                          <wps:cNvPr id="304" name="任意多边形 304"/>
                          <wps:cNvSpPr/>
                          <wps:spPr>
                            <a:xfrm>
                              <a:off x="3786" y="2225"/>
                              <a:ext cx="55" cy="40"/>
                            </a:xfrm>
                            <a:custGeom>
                              <a:avLst/>
                              <a:gdLst/>
                              <a:ahLst/>
                              <a:cxnLst/>
                              <a:rect l="0" t="0" r="0" b="0"/>
                              <a:pathLst>
                                <a:path w="55" h="40">
                                  <a:moveTo>
                                    <a:pt x="21" y="0"/>
                                  </a:moveTo>
                                  <a:lnTo>
                                    <a:pt x="15" y="0"/>
                                  </a:lnTo>
                                  <a:lnTo>
                                    <a:pt x="12" y="12"/>
                                  </a:lnTo>
                                  <a:lnTo>
                                    <a:pt x="9" y="20"/>
                                  </a:lnTo>
                                  <a:lnTo>
                                    <a:pt x="7" y="24"/>
                                  </a:lnTo>
                                  <a:lnTo>
                                    <a:pt x="2" y="32"/>
                                  </a:lnTo>
                                  <a:lnTo>
                                    <a:pt x="0" y="33"/>
                                  </a:lnTo>
                                  <a:lnTo>
                                    <a:pt x="5" y="40"/>
                                  </a:lnTo>
                                  <a:lnTo>
                                    <a:pt x="9" y="36"/>
                                  </a:lnTo>
                                  <a:lnTo>
                                    <a:pt x="26" y="36"/>
                                  </a:lnTo>
                                  <a:lnTo>
                                    <a:pt x="31" y="36"/>
                                  </a:lnTo>
                                  <a:lnTo>
                                    <a:pt x="55" y="36"/>
                                  </a:lnTo>
                                  <a:lnTo>
                                    <a:pt x="31" y="34"/>
                                  </a:lnTo>
                                  <a:lnTo>
                                    <a:pt x="8" y="34"/>
                                  </a:lnTo>
                                  <a:lnTo>
                                    <a:pt x="11" y="26"/>
                                  </a:lnTo>
                                  <a:lnTo>
                                    <a:pt x="15" y="18"/>
                                  </a:lnTo>
                                  <a:lnTo>
                                    <a:pt x="18" y="9"/>
                                  </a:lnTo>
                                  <a:lnTo>
                                    <a:pt x="21" y="0"/>
                                  </a:lnTo>
                                  <a:close/>
                                </a:path>
                              </a:pathLst>
                            </a:custGeom>
                            <a:solidFill>
                              <a:srgbClr val="000000"/>
                            </a:solidFill>
                            <a:ln>
                              <a:noFill/>
                            </a:ln>
                          </wps:spPr>
                          <wps:bodyPr upright="1"/>
                        </wps:wsp>
                        <wps:wsp>
                          <wps:cNvPr id="305" name="任意多边形 305"/>
                          <wps:cNvSpPr/>
                          <wps:spPr>
                            <a:xfrm>
                              <a:off x="3786" y="2217"/>
                              <a:ext cx="53" cy="10"/>
                            </a:xfrm>
                            <a:custGeom>
                              <a:avLst/>
                              <a:gdLst/>
                              <a:ahLst/>
                              <a:cxnLst/>
                              <a:rect l="0" t="0" r="0" b="0"/>
                              <a:pathLst>
                                <a:path w="53" h="10">
                                  <a:moveTo>
                                    <a:pt x="46" y="0"/>
                                  </a:moveTo>
                                  <a:lnTo>
                                    <a:pt x="41" y="6"/>
                                  </a:lnTo>
                                  <a:lnTo>
                                    <a:pt x="22" y="6"/>
                                  </a:lnTo>
                                  <a:lnTo>
                                    <a:pt x="16" y="6"/>
                                  </a:lnTo>
                                  <a:lnTo>
                                    <a:pt x="0" y="6"/>
                                  </a:lnTo>
                                  <a:lnTo>
                                    <a:pt x="4" y="10"/>
                                  </a:lnTo>
                                  <a:lnTo>
                                    <a:pt x="7" y="8"/>
                                  </a:lnTo>
                                  <a:lnTo>
                                    <a:pt x="15" y="8"/>
                                  </a:lnTo>
                                  <a:lnTo>
                                    <a:pt x="21" y="8"/>
                                  </a:lnTo>
                                  <a:lnTo>
                                    <a:pt x="53" y="8"/>
                                  </a:lnTo>
                                  <a:lnTo>
                                    <a:pt x="46" y="0"/>
                                  </a:lnTo>
                                  <a:close/>
                                </a:path>
                              </a:pathLst>
                            </a:custGeom>
                            <a:solidFill>
                              <a:srgbClr val="000000"/>
                            </a:solidFill>
                            <a:ln>
                              <a:noFill/>
                            </a:ln>
                          </wps:spPr>
                          <wps:bodyPr upright="1"/>
                        </wps:wsp>
                        <wps:wsp>
                          <wps:cNvPr id="306" name="任意多边形 306"/>
                          <wps:cNvSpPr/>
                          <wps:spPr>
                            <a:xfrm>
                              <a:off x="3802" y="2202"/>
                              <a:ext cx="13" cy="21"/>
                            </a:xfrm>
                            <a:custGeom>
                              <a:avLst/>
                              <a:gdLst/>
                              <a:ahLst/>
                              <a:cxnLst/>
                              <a:rect l="0" t="0" r="0" b="0"/>
                              <a:pathLst>
                                <a:path w="13" h="21">
                                  <a:moveTo>
                                    <a:pt x="5" y="0"/>
                                  </a:moveTo>
                                  <a:lnTo>
                                    <a:pt x="3" y="8"/>
                                  </a:lnTo>
                                  <a:lnTo>
                                    <a:pt x="1" y="19"/>
                                  </a:lnTo>
                                  <a:lnTo>
                                    <a:pt x="0" y="21"/>
                                  </a:lnTo>
                                  <a:lnTo>
                                    <a:pt x="6" y="21"/>
                                  </a:lnTo>
                                  <a:lnTo>
                                    <a:pt x="9" y="13"/>
                                  </a:lnTo>
                                  <a:lnTo>
                                    <a:pt x="10" y="9"/>
                                  </a:lnTo>
                                  <a:lnTo>
                                    <a:pt x="13" y="7"/>
                                  </a:lnTo>
                                  <a:lnTo>
                                    <a:pt x="5" y="0"/>
                                  </a:lnTo>
                                  <a:close/>
                                </a:path>
                              </a:pathLst>
                            </a:custGeom>
                            <a:solidFill>
                              <a:srgbClr val="000000"/>
                            </a:solidFill>
                            <a:ln>
                              <a:noFill/>
                            </a:ln>
                          </wps:spPr>
                          <wps:bodyPr upright="1"/>
                        </wps:wsp>
                        <wps:wsp>
                          <wps:cNvPr id="307" name="任意多边形 307"/>
                          <wps:cNvSpPr/>
                          <wps:spPr>
                            <a:xfrm>
                              <a:off x="3767" y="2201"/>
                              <a:ext cx="9" cy="32"/>
                            </a:xfrm>
                            <a:custGeom>
                              <a:avLst/>
                              <a:gdLst/>
                              <a:ahLst/>
                              <a:cxnLst/>
                              <a:rect l="0" t="0" r="0" b="0"/>
                              <a:pathLst>
                                <a:path w="9" h="32">
                                  <a:moveTo>
                                    <a:pt x="0" y="0"/>
                                  </a:moveTo>
                                  <a:lnTo>
                                    <a:pt x="1" y="9"/>
                                  </a:lnTo>
                                  <a:lnTo>
                                    <a:pt x="1" y="19"/>
                                  </a:lnTo>
                                  <a:lnTo>
                                    <a:pt x="1" y="29"/>
                                  </a:lnTo>
                                  <a:lnTo>
                                    <a:pt x="1" y="32"/>
                                  </a:lnTo>
                                  <a:lnTo>
                                    <a:pt x="6" y="32"/>
                                  </a:lnTo>
                                  <a:lnTo>
                                    <a:pt x="6" y="9"/>
                                  </a:lnTo>
                                  <a:lnTo>
                                    <a:pt x="9" y="5"/>
                                  </a:lnTo>
                                  <a:lnTo>
                                    <a:pt x="0" y="0"/>
                                  </a:lnTo>
                                  <a:close/>
                                </a:path>
                              </a:pathLst>
                            </a:custGeom>
                            <a:solidFill>
                              <a:srgbClr val="000000"/>
                            </a:solidFill>
                            <a:ln>
                              <a:noFill/>
                            </a:ln>
                          </wps:spPr>
                          <wps:bodyPr upright="1"/>
                        </wps:wsp>
                        <wps:wsp>
                          <wps:cNvPr id="308" name="任意多边形 308"/>
                          <wps:cNvSpPr/>
                          <wps:spPr>
                            <a:xfrm>
                              <a:off x="3850" y="2292"/>
                              <a:ext cx="91" cy="12"/>
                            </a:xfrm>
                            <a:custGeom>
                              <a:avLst/>
                              <a:gdLst/>
                              <a:ahLst/>
                              <a:cxnLst/>
                              <a:rect l="0" t="0" r="0" b="0"/>
                              <a:pathLst>
                                <a:path w="91" h="12">
                                  <a:moveTo>
                                    <a:pt x="83" y="0"/>
                                  </a:moveTo>
                                  <a:lnTo>
                                    <a:pt x="77" y="8"/>
                                  </a:lnTo>
                                  <a:lnTo>
                                    <a:pt x="0" y="8"/>
                                  </a:lnTo>
                                  <a:lnTo>
                                    <a:pt x="3" y="12"/>
                                  </a:lnTo>
                                  <a:lnTo>
                                    <a:pt x="11" y="10"/>
                                  </a:lnTo>
                                  <a:lnTo>
                                    <a:pt x="11" y="10"/>
                                  </a:lnTo>
                                  <a:lnTo>
                                    <a:pt x="91" y="10"/>
                                  </a:lnTo>
                                  <a:lnTo>
                                    <a:pt x="83" y="0"/>
                                  </a:lnTo>
                                  <a:close/>
                                </a:path>
                              </a:pathLst>
                            </a:custGeom>
                            <a:solidFill>
                              <a:srgbClr val="000000"/>
                            </a:solidFill>
                            <a:ln>
                              <a:noFill/>
                            </a:ln>
                          </wps:spPr>
                          <wps:bodyPr upright="1"/>
                        </wps:wsp>
                        <wps:wsp>
                          <wps:cNvPr id="309" name="任意多边形 309"/>
                          <wps:cNvSpPr/>
                          <wps:spPr>
                            <a:xfrm>
                              <a:off x="3864" y="2251"/>
                              <a:ext cx="64" cy="12"/>
                            </a:xfrm>
                            <a:custGeom>
                              <a:avLst/>
                              <a:gdLst/>
                              <a:ahLst/>
                              <a:cxnLst/>
                              <a:rect l="0" t="0" r="0" b="0"/>
                              <a:pathLst>
                                <a:path w="64" h="12">
                                  <a:moveTo>
                                    <a:pt x="56" y="0"/>
                                  </a:moveTo>
                                  <a:lnTo>
                                    <a:pt x="50" y="8"/>
                                  </a:lnTo>
                                  <a:lnTo>
                                    <a:pt x="0" y="8"/>
                                  </a:lnTo>
                                  <a:lnTo>
                                    <a:pt x="3" y="12"/>
                                  </a:lnTo>
                                  <a:lnTo>
                                    <a:pt x="10" y="10"/>
                                  </a:lnTo>
                                  <a:lnTo>
                                    <a:pt x="10" y="10"/>
                                  </a:lnTo>
                                  <a:lnTo>
                                    <a:pt x="64" y="10"/>
                                  </a:lnTo>
                                  <a:lnTo>
                                    <a:pt x="56" y="0"/>
                                  </a:lnTo>
                                  <a:close/>
                                </a:path>
                              </a:pathLst>
                            </a:custGeom>
                            <a:solidFill>
                              <a:srgbClr val="000000"/>
                            </a:solidFill>
                            <a:ln>
                              <a:noFill/>
                            </a:ln>
                          </wps:spPr>
                          <wps:bodyPr upright="1"/>
                        </wps:wsp>
                        <wps:wsp>
                          <wps:cNvPr id="310" name="任意多边形 310"/>
                          <wps:cNvSpPr/>
                          <wps:spPr>
                            <a:xfrm>
                              <a:off x="3858" y="2213"/>
                              <a:ext cx="78" cy="11"/>
                            </a:xfrm>
                            <a:custGeom>
                              <a:avLst/>
                              <a:gdLst/>
                              <a:ahLst/>
                              <a:cxnLst/>
                              <a:rect l="0" t="0" r="0" b="0"/>
                              <a:pathLst>
                                <a:path w="78" h="11">
                                  <a:moveTo>
                                    <a:pt x="70" y="0"/>
                                  </a:moveTo>
                                  <a:lnTo>
                                    <a:pt x="64" y="7"/>
                                  </a:lnTo>
                                  <a:lnTo>
                                    <a:pt x="0" y="7"/>
                                  </a:lnTo>
                                  <a:lnTo>
                                    <a:pt x="3" y="11"/>
                                  </a:lnTo>
                                  <a:lnTo>
                                    <a:pt x="11" y="10"/>
                                  </a:lnTo>
                                  <a:lnTo>
                                    <a:pt x="11" y="10"/>
                                  </a:lnTo>
                                  <a:lnTo>
                                    <a:pt x="78" y="10"/>
                                  </a:lnTo>
                                  <a:lnTo>
                                    <a:pt x="70" y="0"/>
                                  </a:lnTo>
                                  <a:close/>
                                </a:path>
                              </a:pathLst>
                            </a:custGeom>
                            <a:solidFill>
                              <a:srgbClr val="000000"/>
                            </a:solidFill>
                            <a:ln>
                              <a:noFill/>
                            </a:ln>
                          </wps:spPr>
                          <wps:bodyPr upright="1"/>
                        </wps:wsp>
                        <wps:wsp>
                          <wps:cNvPr id="311" name="任意多边形 311"/>
                          <wps:cNvSpPr/>
                          <wps:spPr>
                            <a:xfrm>
                              <a:off x="3982" y="2287"/>
                              <a:ext cx="49" cy="27"/>
                            </a:xfrm>
                            <a:custGeom>
                              <a:avLst/>
                              <a:gdLst/>
                              <a:ahLst/>
                              <a:cxnLst/>
                              <a:rect l="0" t="0" r="0" b="0"/>
                              <a:pathLst>
                                <a:path w="49" h="27">
                                  <a:moveTo>
                                    <a:pt x="31" y="0"/>
                                  </a:moveTo>
                                  <a:lnTo>
                                    <a:pt x="30" y="1"/>
                                  </a:lnTo>
                                  <a:lnTo>
                                    <a:pt x="36" y="9"/>
                                  </a:lnTo>
                                  <a:lnTo>
                                    <a:pt x="40" y="16"/>
                                  </a:lnTo>
                                  <a:lnTo>
                                    <a:pt x="0" y="17"/>
                                  </a:lnTo>
                                  <a:lnTo>
                                    <a:pt x="41" y="18"/>
                                  </a:lnTo>
                                  <a:lnTo>
                                    <a:pt x="45" y="26"/>
                                  </a:lnTo>
                                  <a:lnTo>
                                    <a:pt x="48" y="27"/>
                                  </a:lnTo>
                                  <a:lnTo>
                                    <a:pt x="49" y="20"/>
                                  </a:lnTo>
                                  <a:lnTo>
                                    <a:pt x="45" y="13"/>
                                  </a:lnTo>
                                  <a:lnTo>
                                    <a:pt x="44" y="11"/>
                                  </a:lnTo>
                                  <a:lnTo>
                                    <a:pt x="38" y="5"/>
                                  </a:lnTo>
                                  <a:lnTo>
                                    <a:pt x="31" y="0"/>
                                  </a:lnTo>
                                  <a:close/>
                                </a:path>
                              </a:pathLst>
                            </a:custGeom>
                            <a:solidFill>
                              <a:srgbClr val="000000"/>
                            </a:solidFill>
                            <a:ln>
                              <a:noFill/>
                            </a:ln>
                          </wps:spPr>
                          <wps:bodyPr upright="1"/>
                        </wps:wsp>
                        <wps:wsp>
                          <wps:cNvPr id="312" name="任意多边形 312"/>
                          <wps:cNvSpPr/>
                          <wps:spPr>
                            <a:xfrm>
                              <a:off x="3975" y="2271"/>
                              <a:ext cx="48" cy="43"/>
                            </a:xfrm>
                            <a:custGeom>
                              <a:avLst/>
                              <a:gdLst/>
                              <a:ahLst/>
                              <a:cxnLst/>
                              <a:rect l="0" t="0" r="0" b="0"/>
                              <a:pathLst>
                                <a:path w="48" h="43">
                                  <a:moveTo>
                                    <a:pt x="24" y="0"/>
                                  </a:moveTo>
                                  <a:lnTo>
                                    <a:pt x="23" y="0"/>
                                  </a:lnTo>
                                  <a:lnTo>
                                    <a:pt x="19" y="8"/>
                                  </a:lnTo>
                                  <a:lnTo>
                                    <a:pt x="15" y="16"/>
                                  </a:lnTo>
                                  <a:lnTo>
                                    <a:pt x="12" y="20"/>
                                  </a:lnTo>
                                  <a:lnTo>
                                    <a:pt x="6" y="29"/>
                                  </a:lnTo>
                                  <a:lnTo>
                                    <a:pt x="1" y="33"/>
                                  </a:lnTo>
                                  <a:lnTo>
                                    <a:pt x="0" y="33"/>
                                  </a:lnTo>
                                  <a:lnTo>
                                    <a:pt x="4" y="43"/>
                                  </a:lnTo>
                                  <a:lnTo>
                                    <a:pt x="10" y="40"/>
                                  </a:lnTo>
                                  <a:lnTo>
                                    <a:pt x="19" y="38"/>
                                  </a:lnTo>
                                  <a:lnTo>
                                    <a:pt x="25" y="37"/>
                                  </a:lnTo>
                                  <a:lnTo>
                                    <a:pt x="32" y="36"/>
                                  </a:lnTo>
                                  <a:lnTo>
                                    <a:pt x="41" y="35"/>
                                  </a:lnTo>
                                  <a:lnTo>
                                    <a:pt x="48" y="34"/>
                                  </a:lnTo>
                                  <a:lnTo>
                                    <a:pt x="7" y="33"/>
                                  </a:lnTo>
                                  <a:lnTo>
                                    <a:pt x="13" y="27"/>
                                  </a:lnTo>
                                  <a:lnTo>
                                    <a:pt x="19" y="20"/>
                                  </a:lnTo>
                                  <a:lnTo>
                                    <a:pt x="22" y="17"/>
                                  </a:lnTo>
                                  <a:lnTo>
                                    <a:pt x="28" y="10"/>
                                  </a:lnTo>
                                  <a:lnTo>
                                    <a:pt x="31" y="7"/>
                                  </a:lnTo>
                                  <a:lnTo>
                                    <a:pt x="24" y="0"/>
                                  </a:lnTo>
                                  <a:close/>
                                </a:path>
                              </a:pathLst>
                            </a:custGeom>
                            <a:solidFill>
                              <a:srgbClr val="000000"/>
                            </a:solidFill>
                            <a:ln>
                              <a:noFill/>
                            </a:ln>
                          </wps:spPr>
                          <wps:bodyPr upright="1"/>
                        </wps:wsp>
                        <wps:wsp>
                          <wps:cNvPr id="313" name="任意多边形 313"/>
                          <wps:cNvSpPr/>
                          <wps:spPr>
                            <a:xfrm>
                              <a:off x="3970" y="2263"/>
                              <a:ext cx="69" cy="10"/>
                            </a:xfrm>
                            <a:custGeom>
                              <a:avLst/>
                              <a:gdLst/>
                              <a:ahLst/>
                              <a:cxnLst/>
                              <a:rect l="0" t="0" r="0" b="0"/>
                              <a:pathLst>
                                <a:path w="69" h="10">
                                  <a:moveTo>
                                    <a:pt x="62" y="0"/>
                                  </a:moveTo>
                                  <a:lnTo>
                                    <a:pt x="57" y="6"/>
                                  </a:lnTo>
                                  <a:lnTo>
                                    <a:pt x="0" y="6"/>
                                  </a:lnTo>
                                  <a:lnTo>
                                    <a:pt x="3" y="10"/>
                                  </a:lnTo>
                                  <a:lnTo>
                                    <a:pt x="11" y="8"/>
                                  </a:lnTo>
                                  <a:lnTo>
                                    <a:pt x="11" y="8"/>
                                  </a:lnTo>
                                  <a:lnTo>
                                    <a:pt x="28" y="8"/>
                                  </a:lnTo>
                                  <a:lnTo>
                                    <a:pt x="29" y="8"/>
                                  </a:lnTo>
                                  <a:lnTo>
                                    <a:pt x="69" y="8"/>
                                  </a:lnTo>
                                  <a:lnTo>
                                    <a:pt x="62" y="0"/>
                                  </a:lnTo>
                                  <a:close/>
                                </a:path>
                              </a:pathLst>
                            </a:custGeom>
                            <a:solidFill>
                              <a:srgbClr val="000000"/>
                            </a:solidFill>
                            <a:ln>
                              <a:noFill/>
                            </a:ln>
                          </wps:spPr>
                          <wps:bodyPr upright="1"/>
                        </wps:wsp>
                        <wps:wsp>
                          <wps:cNvPr id="314" name="任意多边形 314"/>
                          <wps:cNvSpPr/>
                          <wps:spPr>
                            <a:xfrm>
                              <a:off x="3978" y="2244"/>
                              <a:ext cx="53" cy="10"/>
                            </a:xfrm>
                            <a:custGeom>
                              <a:avLst/>
                              <a:gdLst/>
                              <a:ahLst/>
                              <a:cxnLst/>
                              <a:rect l="0" t="0" r="0" b="0"/>
                              <a:pathLst>
                                <a:path w="53" h="10">
                                  <a:moveTo>
                                    <a:pt x="47" y="0"/>
                                  </a:moveTo>
                                  <a:lnTo>
                                    <a:pt x="42" y="6"/>
                                  </a:lnTo>
                                  <a:lnTo>
                                    <a:pt x="0" y="6"/>
                                  </a:lnTo>
                                  <a:lnTo>
                                    <a:pt x="3" y="10"/>
                                  </a:lnTo>
                                  <a:lnTo>
                                    <a:pt x="10" y="8"/>
                                  </a:lnTo>
                                  <a:lnTo>
                                    <a:pt x="11" y="8"/>
                                  </a:lnTo>
                                  <a:lnTo>
                                    <a:pt x="53" y="8"/>
                                  </a:lnTo>
                                  <a:lnTo>
                                    <a:pt x="47" y="0"/>
                                  </a:lnTo>
                                  <a:close/>
                                </a:path>
                              </a:pathLst>
                            </a:custGeom>
                            <a:solidFill>
                              <a:srgbClr val="000000"/>
                            </a:solidFill>
                            <a:ln>
                              <a:noFill/>
                            </a:ln>
                          </wps:spPr>
                          <wps:bodyPr upright="1"/>
                        </wps:wsp>
                        <wps:wsp>
                          <wps:cNvPr id="315" name="任意多边形 315"/>
                          <wps:cNvSpPr/>
                          <wps:spPr>
                            <a:xfrm>
                              <a:off x="3970" y="2212"/>
                              <a:ext cx="63" cy="26"/>
                            </a:xfrm>
                            <a:custGeom>
                              <a:avLst/>
                              <a:gdLst/>
                              <a:ahLst/>
                              <a:cxnLst/>
                              <a:rect l="0" t="0" r="0" b="0"/>
                              <a:pathLst>
                                <a:path w="63" h="26">
                                  <a:moveTo>
                                    <a:pt x="63" y="0"/>
                                  </a:moveTo>
                                  <a:lnTo>
                                    <a:pt x="54" y="1"/>
                                  </a:lnTo>
                                  <a:lnTo>
                                    <a:pt x="54" y="17"/>
                                  </a:lnTo>
                                  <a:lnTo>
                                    <a:pt x="0" y="17"/>
                                  </a:lnTo>
                                  <a:lnTo>
                                    <a:pt x="54" y="20"/>
                                  </a:lnTo>
                                  <a:lnTo>
                                    <a:pt x="54" y="26"/>
                                  </a:lnTo>
                                  <a:lnTo>
                                    <a:pt x="60" y="23"/>
                                  </a:lnTo>
                                  <a:lnTo>
                                    <a:pt x="60" y="13"/>
                                  </a:lnTo>
                                  <a:lnTo>
                                    <a:pt x="60" y="4"/>
                                  </a:lnTo>
                                  <a:lnTo>
                                    <a:pt x="60" y="3"/>
                                  </a:lnTo>
                                  <a:lnTo>
                                    <a:pt x="63" y="0"/>
                                  </a:lnTo>
                                  <a:close/>
                                </a:path>
                              </a:pathLst>
                            </a:custGeom>
                            <a:solidFill>
                              <a:srgbClr val="000000"/>
                            </a:solidFill>
                            <a:ln>
                              <a:noFill/>
                            </a:ln>
                          </wps:spPr>
                          <wps:bodyPr upright="1"/>
                        </wps:wsp>
                        <wps:wsp>
                          <wps:cNvPr id="316" name="任意多边形 316"/>
                          <wps:cNvSpPr/>
                          <wps:spPr>
                            <a:xfrm>
                              <a:off x="3950" y="2206"/>
                              <a:ext cx="83" cy="110"/>
                            </a:xfrm>
                            <a:custGeom>
                              <a:avLst/>
                              <a:gdLst/>
                              <a:ahLst/>
                              <a:cxnLst/>
                              <a:rect l="0" t="0" r="0" b="0"/>
                              <a:pathLst>
                                <a:path w="83" h="110">
                                  <a:moveTo>
                                    <a:pt x="14" y="0"/>
                                  </a:moveTo>
                                  <a:lnTo>
                                    <a:pt x="14" y="9"/>
                                  </a:lnTo>
                                  <a:lnTo>
                                    <a:pt x="14" y="19"/>
                                  </a:lnTo>
                                  <a:lnTo>
                                    <a:pt x="14" y="22"/>
                                  </a:lnTo>
                                  <a:lnTo>
                                    <a:pt x="14" y="32"/>
                                  </a:lnTo>
                                  <a:lnTo>
                                    <a:pt x="14" y="42"/>
                                  </a:lnTo>
                                  <a:lnTo>
                                    <a:pt x="14" y="50"/>
                                  </a:lnTo>
                                  <a:lnTo>
                                    <a:pt x="13" y="59"/>
                                  </a:lnTo>
                                  <a:lnTo>
                                    <a:pt x="12" y="69"/>
                                  </a:lnTo>
                                  <a:lnTo>
                                    <a:pt x="10" y="78"/>
                                  </a:lnTo>
                                  <a:lnTo>
                                    <a:pt x="10" y="79"/>
                                  </a:lnTo>
                                  <a:lnTo>
                                    <a:pt x="8" y="89"/>
                                  </a:lnTo>
                                  <a:lnTo>
                                    <a:pt x="5" y="97"/>
                                  </a:lnTo>
                                  <a:lnTo>
                                    <a:pt x="1" y="106"/>
                                  </a:lnTo>
                                  <a:lnTo>
                                    <a:pt x="0" y="109"/>
                                  </a:lnTo>
                                  <a:lnTo>
                                    <a:pt x="1" y="110"/>
                                  </a:lnTo>
                                  <a:lnTo>
                                    <a:pt x="6" y="102"/>
                                  </a:lnTo>
                                  <a:lnTo>
                                    <a:pt x="10" y="94"/>
                                  </a:lnTo>
                                  <a:lnTo>
                                    <a:pt x="14" y="85"/>
                                  </a:lnTo>
                                  <a:lnTo>
                                    <a:pt x="14" y="84"/>
                                  </a:lnTo>
                                  <a:lnTo>
                                    <a:pt x="16" y="75"/>
                                  </a:lnTo>
                                  <a:lnTo>
                                    <a:pt x="18" y="65"/>
                                  </a:lnTo>
                                  <a:lnTo>
                                    <a:pt x="18" y="56"/>
                                  </a:lnTo>
                                  <a:lnTo>
                                    <a:pt x="19" y="46"/>
                                  </a:lnTo>
                                  <a:lnTo>
                                    <a:pt x="20" y="36"/>
                                  </a:lnTo>
                                  <a:lnTo>
                                    <a:pt x="20" y="27"/>
                                  </a:lnTo>
                                  <a:lnTo>
                                    <a:pt x="20" y="26"/>
                                  </a:lnTo>
                                  <a:lnTo>
                                    <a:pt x="74" y="26"/>
                                  </a:lnTo>
                                  <a:lnTo>
                                    <a:pt x="20" y="23"/>
                                  </a:lnTo>
                                  <a:lnTo>
                                    <a:pt x="20" y="7"/>
                                  </a:lnTo>
                                  <a:lnTo>
                                    <a:pt x="74" y="7"/>
                                  </a:lnTo>
                                  <a:lnTo>
                                    <a:pt x="83" y="6"/>
                                  </a:lnTo>
                                  <a:lnTo>
                                    <a:pt x="20" y="4"/>
                                  </a:lnTo>
                                  <a:lnTo>
                                    <a:pt x="14" y="0"/>
                                  </a:lnTo>
                                  <a:close/>
                                </a:path>
                              </a:pathLst>
                            </a:custGeom>
                            <a:solidFill>
                              <a:srgbClr val="000000"/>
                            </a:solidFill>
                            <a:ln>
                              <a:noFill/>
                            </a:ln>
                          </wps:spPr>
                          <wps:bodyPr upright="1"/>
                        </wps:wsp>
                        <wps:wsp>
                          <wps:cNvPr id="317" name="任意多边形 317"/>
                          <wps:cNvSpPr/>
                          <wps:spPr>
                            <a:xfrm>
                              <a:off x="3970" y="2205"/>
                              <a:ext cx="63" cy="7"/>
                            </a:xfrm>
                            <a:custGeom>
                              <a:avLst/>
                              <a:gdLst/>
                              <a:ahLst/>
                              <a:cxnLst/>
                              <a:rect l="0" t="0" r="0" b="0"/>
                              <a:pathLst>
                                <a:path w="63" h="7">
                                  <a:moveTo>
                                    <a:pt x="57" y="0"/>
                                  </a:moveTo>
                                  <a:lnTo>
                                    <a:pt x="54" y="5"/>
                                  </a:lnTo>
                                  <a:lnTo>
                                    <a:pt x="0" y="5"/>
                                  </a:lnTo>
                                  <a:lnTo>
                                    <a:pt x="63" y="7"/>
                                  </a:lnTo>
                                  <a:lnTo>
                                    <a:pt x="57" y="0"/>
                                  </a:lnTo>
                                  <a:close/>
                                </a:path>
                              </a:pathLst>
                            </a:custGeom>
                            <a:solidFill>
                              <a:srgbClr val="000000"/>
                            </a:solidFill>
                            <a:ln>
                              <a:noFill/>
                            </a:ln>
                          </wps:spPr>
                          <wps:bodyPr upright="1"/>
                        </wps:wsp>
                        <wps:wsp>
                          <wps:cNvPr id="318" name="任意多边形 318"/>
                          <wps:cNvSpPr/>
                          <wps:spPr>
                            <a:xfrm>
                              <a:off x="4091" y="2260"/>
                              <a:ext cx="6" cy="56"/>
                            </a:xfrm>
                            <a:custGeom>
                              <a:avLst/>
                              <a:gdLst/>
                              <a:ahLst/>
                              <a:cxnLst/>
                              <a:rect l="0" t="0" r="0" b="0"/>
                              <a:pathLst>
                                <a:path w="6" h="56">
                                  <a:moveTo>
                                    <a:pt x="6" y="0"/>
                                  </a:moveTo>
                                  <a:lnTo>
                                    <a:pt x="0" y="0"/>
                                  </a:lnTo>
                                  <a:lnTo>
                                    <a:pt x="0" y="29"/>
                                  </a:lnTo>
                                  <a:lnTo>
                                    <a:pt x="0" y="38"/>
                                  </a:lnTo>
                                  <a:lnTo>
                                    <a:pt x="0" y="48"/>
                                  </a:lnTo>
                                  <a:lnTo>
                                    <a:pt x="0" y="56"/>
                                  </a:lnTo>
                                  <a:lnTo>
                                    <a:pt x="6" y="53"/>
                                  </a:lnTo>
                                  <a:lnTo>
                                    <a:pt x="6" y="43"/>
                                  </a:lnTo>
                                  <a:lnTo>
                                    <a:pt x="6" y="33"/>
                                  </a:lnTo>
                                  <a:lnTo>
                                    <a:pt x="6" y="31"/>
                                  </a:lnTo>
                                  <a:lnTo>
                                    <a:pt x="6" y="0"/>
                                  </a:lnTo>
                                  <a:close/>
                                </a:path>
                              </a:pathLst>
                            </a:custGeom>
                            <a:solidFill>
                              <a:srgbClr val="000000"/>
                            </a:solidFill>
                            <a:ln>
                              <a:noFill/>
                            </a:ln>
                          </wps:spPr>
                          <wps:bodyPr upright="1"/>
                        </wps:wsp>
                        <wps:wsp>
                          <wps:cNvPr id="319" name="任意多边形 319"/>
                          <wps:cNvSpPr/>
                          <wps:spPr>
                            <a:xfrm>
                              <a:off x="4048" y="2251"/>
                              <a:ext cx="91" cy="11"/>
                            </a:xfrm>
                            <a:custGeom>
                              <a:avLst/>
                              <a:gdLst/>
                              <a:ahLst/>
                              <a:cxnLst/>
                              <a:rect l="0" t="0" r="0" b="0"/>
                              <a:pathLst>
                                <a:path w="91" h="11">
                                  <a:moveTo>
                                    <a:pt x="84" y="0"/>
                                  </a:moveTo>
                                  <a:lnTo>
                                    <a:pt x="78" y="7"/>
                                  </a:lnTo>
                                  <a:lnTo>
                                    <a:pt x="49" y="7"/>
                                  </a:lnTo>
                                  <a:lnTo>
                                    <a:pt x="43" y="7"/>
                                  </a:lnTo>
                                  <a:lnTo>
                                    <a:pt x="0" y="7"/>
                                  </a:lnTo>
                                  <a:lnTo>
                                    <a:pt x="3" y="11"/>
                                  </a:lnTo>
                                  <a:lnTo>
                                    <a:pt x="11" y="9"/>
                                  </a:lnTo>
                                  <a:lnTo>
                                    <a:pt x="11" y="9"/>
                                  </a:lnTo>
                                  <a:lnTo>
                                    <a:pt x="43" y="9"/>
                                  </a:lnTo>
                                  <a:lnTo>
                                    <a:pt x="49" y="9"/>
                                  </a:lnTo>
                                  <a:lnTo>
                                    <a:pt x="91" y="9"/>
                                  </a:lnTo>
                                  <a:lnTo>
                                    <a:pt x="84" y="0"/>
                                  </a:lnTo>
                                  <a:close/>
                                </a:path>
                              </a:pathLst>
                            </a:custGeom>
                            <a:solidFill>
                              <a:srgbClr val="000000"/>
                            </a:solidFill>
                            <a:ln>
                              <a:noFill/>
                            </a:ln>
                          </wps:spPr>
                          <wps:bodyPr upright="1"/>
                        </wps:wsp>
                        <wps:wsp>
                          <wps:cNvPr id="320" name="任意多边形 320"/>
                          <wps:cNvSpPr/>
                          <wps:spPr>
                            <a:xfrm>
                              <a:off x="4062" y="2222"/>
                              <a:ext cx="18" cy="31"/>
                            </a:xfrm>
                            <a:custGeom>
                              <a:avLst/>
                              <a:gdLst/>
                              <a:ahLst/>
                              <a:cxnLst/>
                              <a:rect l="0" t="0" r="0" b="0"/>
                              <a:pathLst>
                                <a:path w="18" h="31">
                                  <a:moveTo>
                                    <a:pt x="2" y="0"/>
                                  </a:moveTo>
                                  <a:lnTo>
                                    <a:pt x="0" y="1"/>
                                  </a:lnTo>
                                  <a:lnTo>
                                    <a:pt x="5" y="10"/>
                                  </a:lnTo>
                                  <a:lnTo>
                                    <a:pt x="9" y="18"/>
                                  </a:lnTo>
                                  <a:lnTo>
                                    <a:pt x="10" y="23"/>
                                  </a:lnTo>
                                  <a:lnTo>
                                    <a:pt x="14" y="31"/>
                                  </a:lnTo>
                                  <a:lnTo>
                                    <a:pt x="14" y="31"/>
                                  </a:lnTo>
                                  <a:lnTo>
                                    <a:pt x="18" y="25"/>
                                  </a:lnTo>
                                  <a:lnTo>
                                    <a:pt x="16" y="16"/>
                                  </a:lnTo>
                                  <a:lnTo>
                                    <a:pt x="13" y="12"/>
                                  </a:lnTo>
                                  <a:lnTo>
                                    <a:pt x="7" y="5"/>
                                  </a:lnTo>
                                  <a:lnTo>
                                    <a:pt x="2" y="0"/>
                                  </a:lnTo>
                                  <a:close/>
                                </a:path>
                              </a:pathLst>
                            </a:custGeom>
                            <a:solidFill>
                              <a:srgbClr val="000000"/>
                            </a:solidFill>
                            <a:ln>
                              <a:noFill/>
                            </a:ln>
                          </wps:spPr>
                          <wps:bodyPr upright="1"/>
                        </wps:wsp>
                        <wps:wsp>
                          <wps:cNvPr id="321" name="任意多边形 321"/>
                          <wps:cNvSpPr/>
                          <wps:spPr>
                            <a:xfrm>
                              <a:off x="4104" y="2219"/>
                              <a:ext cx="23" cy="36"/>
                            </a:xfrm>
                            <a:custGeom>
                              <a:avLst/>
                              <a:gdLst/>
                              <a:ahLst/>
                              <a:cxnLst/>
                              <a:rect l="0" t="0" r="0" b="0"/>
                              <a:pathLst>
                                <a:path w="23" h="36">
                                  <a:moveTo>
                                    <a:pt x="15" y="0"/>
                                  </a:moveTo>
                                  <a:lnTo>
                                    <a:pt x="12" y="8"/>
                                  </a:lnTo>
                                  <a:lnTo>
                                    <a:pt x="9" y="17"/>
                                  </a:lnTo>
                                  <a:lnTo>
                                    <a:pt x="5" y="25"/>
                                  </a:lnTo>
                                  <a:lnTo>
                                    <a:pt x="0" y="35"/>
                                  </a:lnTo>
                                  <a:lnTo>
                                    <a:pt x="0" y="35"/>
                                  </a:lnTo>
                                  <a:lnTo>
                                    <a:pt x="2" y="36"/>
                                  </a:lnTo>
                                  <a:lnTo>
                                    <a:pt x="7" y="30"/>
                                  </a:lnTo>
                                  <a:lnTo>
                                    <a:pt x="12" y="22"/>
                                  </a:lnTo>
                                  <a:lnTo>
                                    <a:pt x="14" y="19"/>
                                  </a:lnTo>
                                  <a:lnTo>
                                    <a:pt x="20" y="10"/>
                                  </a:lnTo>
                                  <a:lnTo>
                                    <a:pt x="23" y="9"/>
                                  </a:lnTo>
                                  <a:lnTo>
                                    <a:pt x="15" y="0"/>
                                  </a:lnTo>
                                  <a:close/>
                                </a:path>
                              </a:pathLst>
                            </a:custGeom>
                            <a:solidFill>
                              <a:srgbClr val="000000"/>
                            </a:solidFill>
                            <a:ln>
                              <a:noFill/>
                            </a:ln>
                          </wps:spPr>
                          <wps:bodyPr upright="1"/>
                        </wps:wsp>
                        <wps:wsp>
                          <wps:cNvPr id="322" name="矩形 322"/>
                          <wps:cNvSpPr/>
                          <wps:spPr>
                            <a:xfrm>
                              <a:off x="4091" y="2214"/>
                              <a:ext cx="6" cy="44"/>
                            </a:xfrm>
                            <a:prstGeom prst="rect">
                              <a:avLst/>
                            </a:prstGeom>
                            <a:solidFill>
                              <a:srgbClr val="000000"/>
                            </a:solidFill>
                            <a:ln>
                              <a:noFill/>
                            </a:ln>
                          </wps:spPr>
                          <wps:bodyPr upright="1"/>
                        </wps:wsp>
                        <wps:wsp>
                          <wps:cNvPr id="323" name="任意多边形 323"/>
                          <wps:cNvSpPr/>
                          <wps:spPr>
                            <a:xfrm>
                              <a:off x="4057" y="2205"/>
                              <a:ext cx="76" cy="10"/>
                            </a:xfrm>
                            <a:custGeom>
                              <a:avLst/>
                              <a:gdLst/>
                              <a:ahLst/>
                              <a:cxnLst/>
                              <a:rect l="0" t="0" r="0" b="0"/>
                              <a:pathLst>
                                <a:path w="76" h="10">
                                  <a:moveTo>
                                    <a:pt x="69" y="0"/>
                                  </a:moveTo>
                                  <a:lnTo>
                                    <a:pt x="63" y="6"/>
                                  </a:lnTo>
                                  <a:lnTo>
                                    <a:pt x="0" y="6"/>
                                  </a:lnTo>
                                  <a:lnTo>
                                    <a:pt x="3" y="10"/>
                                  </a:lnTo>
                                  <a:lnTo>
                                    <a:pt x="10" y="9"/>
                                  </a:lnTo>
                                  <a:lnTo>
                                    <a:pt x="11" y="9"/>
                                  </a:lnTo>
                                  <a:lnTo>
                                    <a:pt x="34" y="9"/>
                                  </a:lnTo>
                                  <a:lnTo>
                                    <a:pt x="40" y="9"/>
                                  </a:lnTo>
                                  <a:lnTo>
                                    <a:pt x="76" y="9"/>
                                  </a:lnTo>
                                  <a:lnTo>
                                    <a:pt x="69" y="0"/>
                                  </a:lnTo>
                                  <a:close/>
                                </a:path>
                              </a:pathLst>
                            </a:custGeom>
                            <a:solidFill>
                              <a:srgbClr val="000000"/>
                            </a:solidFill>
                            <a:ln>
                              <a:noFill/>
                            </a:ln>
                          </wps:spPr>
                          <wps:bodyPr upright="1"/>
                        </wps:wsp>
                        <wps:wsp>
                          <wps:cNvPr id="324" name="任意多边形 324"/>
                          <wps:cNvSpPr/>
                          <wps:spPr>
                            <a:xfrm>
                              <a:off x="4157" y="2302"/>
                              <a:ext cx="66" cy="13"/>
                            </a:xfrm>
                            <a:custGeom>
                              <a:avLst/>
                              <a:gdLst/>
                              <a:ahLst/>
                              <a:cxnLst/>
                              <a:rect l="0" t="0" r="0" b="0"/>
                              <a:pathLst>
                                <a:path w="66" h="13">
                                  <a:moveTo>
                                    <a:pt x="0" y="0"/>
                                  </a:moveTo>
                                  <a:lnTo>
                                    <a:pt x="0" y="9"/>
                                  </a:lnTo>
                                  <a:lnTo>
                                    <a:pt x="0" y="13"/>
                                  </a:lnTo>
                                  <a:lnTo>
                                    <a:pt x="6" y="10"/>
                                  </a:lnTo>
                                  <a:lnTo>
                                    <a:pt x="6" y="2"/>
                                  </a:lnTo>
                                  <a:lnTo>
                                    <a:pt x="66" y="2"/>
                                  </a:lnTo>
                                  <a:lnTo>
                                    <a:pt x="0" y="0"/>
                                  </a:lnTo>
                                  <a:close/>
                                </a:path>
                              </a:pathLst>
                            </a:custGeom>
                            <a:solidFill>
                              <a:srgbClr val="000000"/>
                            </a:solidFill>
                            <a:ln>
                              <a:noFill/>
                            </a:ln>
                          </wps:spPr>
                          <wps:bodyPr upright="1"/>
                        </wps:wsp>
                        <wps:wsp>
                          <wps:cNvPr id="325" name="任意多边形 325"/>
                          <wps:cNvSpPr/>
                          <wps:spPr>
                            <a:xfrm>
                              <a:off x="4163" y="2236"/>
                              <a:ext cx="38" cy="66"/>
                            </a:xfrm>
                            <a:custGeom>
                              <a:avLst/>
                              <a:gdLst/>
                              <a:ahLst/>
                              <a:cxnLst/>
                              <a:rect l="0" t="0" r="0" b="0"/>
                              <a:pathLst>
                                <a:path w="38" h="66">
                                  <a:moveTo>
                                    <a:pt x="17" y="0"/>
                                  </a:moveTo>
                                  <a:lnTo>
                                    <a:pt x="17" y="66"/>
                                  </a:lnTo>
                                  <a:lnTo>
                                    <a:pt x="0" y="66"/>
                                  </a:lnTo>
                                  <a:lnTo>
                                    <a:pt x="22" y="66"/>
                                  </a:lnTo>
                                  <a:lnTo>
                                    <a:pt x="22" y="44"/>
                                  </a:lnTo>
                                  <a:lnTo>
                                    <a:pt x="38" y="44"/>
                                  </a:lnTo>
                                  <a:lnTo>
                                    <a:pt x="22" y="41"/>
                                  </a:lnTo>
                                  <a:lnTo>
                                    <a:pt x="22" y="21"/>
                                  </a:lnTo>
                                  <a:lnTo>
                                    <a:pt x="38" y="21"/>
                                  </a:lnTo>
                                  <a:lnTo>
                                    <a:pt x="22" y="19"/>
                                  </a:lnTo>
                                  <a:lnTo>
                                    <a:pt x="22" y="0"/>
                                  </a:lnTo>
                                  <a:lnTo>
                                    <a:pt x="38" y="0"/>
                                  </a:lnTo>
                                  <a:lnTo>
                                    <a:pt x="17" y="0"/>
                                  </a:lnTo>
                                  <a:close/>
                                </a:path>
                              </a:pathLst>
                            </a:custGeom>
                            <a:solidFill>
                              <a:srgbClr val="000000"/>
                            </a:solidFill>
                            <a:ln>
                              <a:noFill/>
                            </a:ln>
                          </wps:spPr>
                          <wps:bodyPr upright="1"/>
                        </wps:wsp>
                        <wps:wsp>
                          <wps:cNvPr id="326" name="任意多边形 326"/>
                          <wps:cNvSpPr/>
                          <wps:spPr>
                            <a:xfrm>
                              <a:off x="4180" y="2236"/>
                              <a:ext cx="26" cy="66"/>
                            </a:xfrm>
                            <a:custGeom>
                              <a:avLst/>
                              <a:gdLst/>
                              <a:ahLst/>
                              <a:cxnLst/>
                              <a:rect l="0" t="0" r="0" b="0"/>
                              <a:pathLst>
                                <a:path w="26" h="66">
                                  <a:moveTo>
                                    <a:pt x="26" y="0"/>
                                  </a:moveTo>
                                  <a:lnTo>
                                    <a:pt x="0" y="0"/>
                                  </a:lnTo>
                                  <a:lnTo>
                                    <a:pt x="21" y="0"/>
                                  </a:lnTo>
                                  <a:lnTo>
                                    <a:pt x="21" y="19"/>
                                  </a:lnTo>
                                  <a:lnTo>
                                    <a:pt x="5" y="19"/>
                                  </a:lnTo>
                                  <a:lnTo>
                                    <a:pt x="21" y="21"/>
                                  </a:lnTo>
                                  <a:lnTo>
                                    <a:pt x="21" y="41"/>
                                  </a:lnTo>
                                  <a:lnTo>
                                    <a:pt x="5" y="41"/>
                                  </a:lnTo>
                                  <a:lnTo>
                                    <a:pt x="21" y="44"/>
                                  </a:lnTo>
                                  <a:lnTo>
                                    <a:pt x="21" y="66"/>
                                  </a:lnTo>
                                  <a:lnTo>
                                    <a:pt x="26" y="66"/>
                                  </a:lnTo>
                                  <a:lnTo>
                                    <a:pt x="26" y="0"/>
                                  </a:lnTo>
                                  <a:close/>
                                </a:path>
                              </a:pathLst>
                            </a:custGeom>
                            <a:solidFill>
                              <a:srgbClr val="000000"/>
                            </a:solidFill>
                            <a:ln>
                              <a:noFill/>
                            </a:ln>
                          </wps:spPr>
                          <wps:bodyPr upright="1"/>
                        </wps:wsp>
                        <wps:wsp>
                          <wps:cNvPr id="327" name="任意多边形 327"/>
                          <wps:cNvSpPr/>
                          <wps:spPr>
                            <a:xfrm>
                              <a:off x="4185" y="2235"/>
                              <a:ext cx="46" cy="67"/>
                            </a:xfrm>
                            <a:custGeom>
                              <a:avLst/>
                              <a:gdLst/>
                              <a:ahLst/>
                              <a:cxnLst/>
                              <a:rect l="0" t="0" r="0" b="0"/>
                              <a:pathLst>
                                <a:path w="46" h="67">
                                  <a:moveTo>
                                    <a:pt x="46" y="0"/>
                                  </a:moveTo>
                                  <a:lnTo>
                                    <a:pt x="38" y="1"/>
                                  </a:lnTo>
                                  <a:lnTo>
                                    <a:pt x="38" y="67"/>
                                  </a:lnTo>
                                  <a:lnTo>
                                    <a:pt x="21" y="67"/>
                                  </a:lnTo>
                                  <a:lnTo>
                                    <a:pt x="16" y="67"/>
                                  </a:lnTo>
                                  <a:lnTo>
                                    <a:pt x="0" y="67"/>
                                  </a:lnTo>
                                  <a:lnTo>
                                    <a:pt x="44" y="67"/>
                                  </a:lnTo>
                                  <a:lnTo>
                                    <a:pt x="44" y="59"/>
                                  </a:lnTo>
                                  <a:lnTo>
                                    <a:pt x="44" y="50"/>
                                  </a:lnTo>
                                  <a:lnTo>
                                    <a:pt x="44" y="40"/>
                                  </a:lnTo>
                                  <a:lnTo>
                                    <a:pt x="44" y="30"/>
                                  </a:lnTo>
                                  <a:lnTo>
                                    <a:pt x="43" y="19"/>
                                  </a:lnTo>
                                  <a:lnTo>
                                    <a:pt x="43" y="8"/>
                                  </a:lnTo>
                                  <a:lnTo>
                                    <a:pt x="43" y="3"/>
                                  </a:lnTo>
                                  <a:lnTo>
                                    <a:pt x="46" y="0"/>
                                  </a:lnTo>
                                  <a:close/>
                                </a:path>
                              </a:pathLst>
                            </a:custGeom>
                            <a:solidFill>
                              <a:srgbClr val="000000"/>
                            </a:solidFill>
                            <a:ln>
                              <a:noFill/>
                            </a:ln>
                          </wps:spPr>
                          <wps:bodyPr upright="1"/>
                        </wps:wsp>
                        <wps:wsp>
                          <wps:cNvPr id="328" name="任意多边形 328"/>
                          <wps:cNvSpPr/>
                          <wps:spPr>
                            <a:xfrm>
                              <a:off x="4157" y="2230"/>
                              <a:ext cx="74" cy="83"/>
                            </a:xfrm>
                            <a:custGeom>
                              <a:avLst/>
                              <a:gdLst/>
                              <a:ahLst/>
                              <a:cxnLst/>
                              <a:rect l="0" t="0" r="0" b="0"/>
                              <a:pathLst>
                                <a:path w="74" h="83">
                                  <a:moveTo>
                                    <a:pt x="0" y="0"/>
                                  </a:moveTo>
                                  <a:lnTo>
                                    <a:pt x="0" y="8"/>
                                  </a:lnTo>
                                  <a:lnTo>
                                    <a:pt x="0" y="17"/>
                                  </a:lnTo>
                                  <a:lnTo>
                                    <a:pt x="1" y="27"/>
                                  </a:lnTo>
                                  <a:lnTo>
                                    <a:pt x="1" y="38"/>
                                  </a:lnTo>
                                  <a:lnTo>
                                    <a:pt x="1" y="41"/>
                                  </a:lnTo>
                                  <a:lnTo>
                                    <a:pt x="1" y="52"/>
                                  </a:lnTo>
                                  <a:lnTo>
                                    <a:pt x="1" y="63"/>
                                  </a:lnTo>
                                  <a:lnTo>
                                    <a:pt x="0" y="72"/>
                                  </a:lnTo>
                                  <a:lnTo>
                                    <a:pt x="66" y="74"/>
                                  </a:lnTo>
                                  <a:lnTo>
                                    <a:pt x="66" y="83"/>
                                  </a:lnTo>
                                  <a:lnTo>
                                    <a:pt x="72" y="80"/>
                                  </a:lnTo>
                                  <a:lnTo>
                                    <a:pt x="72" y="72"/>
                                  </a:lnTo>
                                  <a:lnTo>
                                    <a:pt x="28" y="72"/>
                                  </a:lnTo>
                                  <a:lnTo>
                                    <a:pt x="6" y="72"/>
                                  </a:lnTo>
                                  <a:lnTo>
                                    <a:pt x="6" y="6"/>
                                  </a:lnTo>
                                  <a:lnTo>
                                    <a:pt x="23" y="6"/>
                                  </a:lnTo>
                                  <a:lnTo>
                                    <a:pt x="49" y="6"/>
                                  </a:lnTo>
                                  <a:lnTo>
                                    <a:pt x="66" y="6"/>
                                  </a:lnTo>
                                  <a:lnTo>
                                    <a:pt x="74" y="5"/>
                                  </a:lnTo>
                                  <a:lnTo>
                                    <a:pt x="27" y="4"/>
                                  </a:lnTo>
                                  <a:lnTo>
                                    <a:pt x="6" y="4"/>
                                  </a:lnTo>
                                  <a:lnTo>
                                    <a:pt x="0" y="0"/>
                                  </a:lnTo>
                                  <a:close/>
                                </a:path>
                              </a:pathLst>
                            </a:custGeom>
                            <a:solidFill>
                              <a:srgbClr val="000000"/>
                            </a:solidFill>
                            <a:ln>
                              <a:noFill/>
                            </a:ln>
                          </wps:spPr>
                          <wps:bodyPr upright="1"/>
                        </wps:wsp>
                        <wps:wsp>
                          <wps:cNvPr id="329" name="任意多边形 329"/>
                          <wps:cNvSpPr/>
                          <wps:spPr>
                            <a:xfrm>
                              <a:off x="4184" y="2229"/>
                              <a:ext cx="47" cy="6"/>
                            </a:xfrm>
                            <a:custGeom>
                              <a:avLst/>
                              <a:gdLst/>
                              <a:ahLst/>
                              <a:cxnLst/>
                              <a:rect l="0" t="0" r="0" b="0"/>
                              <a:pathLst>
                                <a:path w="47" h="6">
                                  <a:moveTo>
                                    <a:pt x="41" y="0"/>
                                  </a:moveTo>
                                  <a:lnTo>
                                    <a:pt x="38" y="5"/>
                                  </a:lnTo>
                                  <a:lnTo>
                                    <a:pt x="0" y="5"/>
                                  </a:lnTo>
                                  <a:lnTo>
                                    <a:pt x="47" y="6"/>
                                  </a:lnTo>
                                  <a:lnTo>
                                    <a:pt x="41" y="0"/>
                                  </a:lnTo>
                                  <a:close/>
                                </a:path>
                              </a:pathLst>
                            </a:custGeom>
                            <a:solidFill>
                              <a:srgbClr val="000000"/>
                            </a:solidFill>
                            <a:ln>
                              <a:noFill/>
                            </a:ln>
                          </wps:spPr>
                          <wps:bodyPr upright="1"/>
                        </wps:wsp>
                        <wps:wsp>
                          <wps:cNvPr id="330" name="任意多边形 330"/>
                          <wps:cNvSpPr/>
                          <wps:spPr>
                            <a:xfrm>
                              <a:off x="4163" y="2213"/>
                              <a:ext cx="33" cy="21"/>
                            </a:xfrm>
                            <a:custGeom>
                              <a:avLst/>
                              <a:gdLst/>
                              <a:ahLst/>
                              <a:cxnLst/>
                              <a:rect l="0" t="0" r="0" b="0"/>
                              <a:pathLst>
                                <a:path w="33" h="21">
                                  <a:moveTo>
                                    <a:pt x="27" y="0"/>
                                  </a:moveTo>
                                  <a:lnTo>
                                    <a:pt x="24" y="0"/>
                                  </a:lnTo>
                                  <a:lnTo>
                                    <a:pt x="22" y="9"/>
                                  </a:lnTo>
                                  <a:lnTo>
                                    <a:pt x="19" y="18"/>
                                  </a:lnTo>
                                  <a:lnTo>
                                    <a:pt x="18" y="21"/>
                                  </a:lnTo>
                                  <a:lnTo>
                                    <a:pt x="0" y="21"/>
                                  </a:lnTo>
                                  <a:lnTo>
                                    <a:pt x="21" y="21"/>
                                  </a:lnTo>
                                  <a:lnTo>
                                    <a:pt x="25" y="13"/>
                                  </a:lnTo>
                                  <a:lnTo>
                                    <a:pt x="29" y="5"/>
                                  </a:lnTo>
                                  <a:lnTo>
                                    <a:pt x="33" y="4"/>
                                  </a:lnTo>
                                  <a:lnTo>
                                    <a:pt x="27" y="0"/>
                                  </a:lnTo>
                                  <a:close/>
                                </a:path>
                              </a:pathLst>
                            </a:custGeom>
                            <a:solidFill>
                              <a:srgbClr val="000000"/>
                            </a:solidFill>
                            <a:ln>
                              <a:noFill/>
                            </a:ln>
                          </wps:spPr>
                          <wps:bodyPr upright="1"/>
                        </wps:wsp>
                        <wps:wsp>
                          <wps:cNvPr id="331" name="任意多边形 331"/>
                          <wps:cNvSpPr/>
                          <wps:spPr>
                            <a:xfrm>
                              <a:off x="4148" y="2204"/>
                              <a:ext cx="91" cy="10"/>
                            </a:xfrm>
                            <a:custGeom>
                              <a:avLst/>
                              <a:gdLst/>
                              <a:ahLst/>
                              <a:cxnLst/>
                              <a:rect l="0" t="0" r="0" b="0"/>
                              <a:pathLst>
                                <a:path w="91" h="10">
                                  <a:moveTo>
                                    <a:pt x="83" y="0"/>
                                  </a:moveTo>
                                  <a:lnTo>
                                    <a:pt x="78" y="6"/>
                                  </a:lnTo>
                                  <a:lnTo>
                                    <a:pt x="0" y="6"/>
                                  </a:lnTo>
                                  <a:lnTo>
                                    <a:pt x="3" y="10"/>
                                  </a:lnTo>
                                  <a:lnTo>
                                    <a:pt x="11" y="9"/>
                                  </a:lnTo>
                                  <a:lnTo>
                                    <a:pt x="11" y="9"/>
                                  </a:lnTo>
                                  <a:lnTo>
                                    <a:pt x="39" y="9"/>
                                  </a:lnTo>
                                  <a:lnTo>
                                    <a:pt x="42" y="9"/>
                                  </a:lnTo>
                                  <a:lnTo>
                                    <a:pt x="91" y="9"/>
                                  </a:lnTo>
                                  <a:lnTo>
                                    <a:pt x="83" y="0"/>
                                  </a:lnTo>
                                  <a:close/>
                                </a:path>
                              </a:pathLst>
                            </a:custGeom>
                            <a:solidFill>
                              <a:srgbClr val="000000"/>
                            </a:solidFill>
                            <a:ln>
                              <a:noFill/>
                            </a:ln>
                          </wps:spPr>
                          <wps:bodyPr upright="1"/>
                        </wps:wsp>
                        <wps:wsp>
                          <wps:cNvPr id="332" name="任意多边形 332"/>
                          <wps:cNvSpPr/>
                          <wps:spPr>
                            <a:xfrm>
                              <a:off x="4250" y="2303"/>
                              <a:ext cx="11" cy="2"/>
                            </a:xfrm>
                            <a:custGeom>
                              <a:avLst/>
                              <a:gdLst/>
                              <a:ahLst/>
                              <a:cxnLst/>
                              <a:rect l="0" t="0" r="0" b="0"/>
                              <a:pathLst>
                                <a:path w="11" h="2">
                                  <a:moveTo>
                                    <a:pt x="0" y="0"/>
                                  </a:moveTo>
                                  <a:lnTo>
                                    <a:pt x="0" y="2"/>
                                  </a:lnTo>
                                  <a:lnTo>
                                    <a:pt x="11" y="1"/>
                                  </a:lnTo>
                                  <a:lnTo>
                                    <a:pt x="4" y="1"/>
                                  </a:lnTo>
                                  <a:lnTo>
                                    <a:pt x="0" y="0"/>
                                  </a:lnTo>
                                  <a:close/>
                                </a:path>
                              </a:pathLst>
                            </a:custGeom>
                            <a:solidFill>
                              <a:srgbClr val="000000"/>
                            </a:solidFill>
                            <a:ln>
                              <a:noFill/>
                            </a:ln>
                          </wps:spPr>
                          <wps:bodyPr upright="1"/>
                        </wps:wsp>
                        <wps:wsp>
                          <wps:cNvPr id="333" name="任意多边形 333"/>
                          <wps:cNvSpPr/>
                          <wps:spPr>
                            <a:xfrm>
                              <a:off x="4275" y="2266"/>
                              <a:ext cx="40" cy="50"/>
                            </a:xfrm>
                            <a:custGeom>
                              <a:avLst/>
                              <a:gdLst/>
                              <a:ahLst/>
                              <a:cxnLst/>
                              <a:rect l="0" t="0" r="0" b="0"/>
                              <a:pathLst>
                                <a:path w="40" h="50">
                                  <a:moveTo>
                                    <a:pt x="17" y="0"/>
                                  </a:moveTo>
                                  <a:lnTo>
                                    <a:pt x="16" y="11"/>
                                  </a:lnTo>
                                  <a:lnTo>
                                    <a:pt x="15" y="21"/>
                                  </a:lnTo>
                                  <a:lnTo>
                                    <a:pt x="12" y="29"/>
                                  </a:lnTo>
                                  <a:lnTo>
                                    <a:pt x="12" y="30"/>
                                  </a:lnTo>
                                  <a:lnTo>
                                    <a:pt x="7" y="38"/>
                                  </a:lnTo>
                                  <a:lnTo>
                                    <a:pt x="2" y="45"/>
                                  </a:lnTo>
                                  <a:lnTo>
                                    <a:pt x="0" y="48"/>
                                  </a:lnTo>
                                  <a:lnTo>
                                    <a:pt x="1" y="50"/>
                                  </a:lnTo>
                                  <a:lnTo>
                                    <a:pt x="7" y="44"/>
                                  </a:lnTo>
                                  <a:lnTo>
                                    <a:pt x="13" y="37"/>
                                  </a:lnTo>
                                  <a:lnTo>
                                    <a:pt x="16" y="31"/>
                                  </a:lnTo>
                                  <a:lnTo>
                                    <a:pt x="20" y="23"/>
                                  </a:lnTo>
                                  <a:lnTo>
                                    <a:pt x="22" y="14"/>
                                  </a:lnTo>
                                  <a:lnTo>
                                    <a:pt x="23" y="4"/>
                                  </a:lnTo>
                                  <a:lnTo>
                                    <a:pt x="23" y="0"/>
                                  </a:lnTo>
                                  <a:lnTo>
                                    <a:pt x="40" y="0"/>
                                  </a:lnTo>
                                  <a:lnTo>
                                    <a:pt x="17" y="0"/>
                                  </a:lnTo>
                                  <a:close/>
                                </a:path>
                              </a:pathLst>
                            </a:custGeom>
                            <a:solidFill>
                              <a:srgbClr val="000000"/>
                            </a:solidFill>
                            <a:ln>
                              <a:noFill/>
                            </a:ln>
                          </wps:spPr>
                          <wps:bodyPr upright="1"/>
                        </wps:wsp>
                        <wps:wsp>
                          <wps:cNvPr id="334" name="任意多边形 334"/>
                          <wps:cNvSpPr/>
                          <wps:spPr>
                            <a:xfrm>
                              <a:off x="4292" y="2266"/>
                              <a:ext cx="29" cy="50"/>
                            </a:xfrm>
                            <a:custGeom>
                              <a:avLst/>
                              <a:gdLst/>
                              <a:ahLst/>
                              <a:cxnLst/>
                              <a:rect l="0" t="0" r="0" b="0"/>
                              <a:pathLst>
                                <a:path w="29" h="50">
                                  <a:moveTo>
                                    <a:pt x="28" y="0"/>
                                  </a:moveTo>
                                  <a:lnTo>
                                    <a:pt x="0" y="0"/>
                                  </a:lnTo>
                                  <a:lnTo>
                                    <a:pt x="23" y="0"/>
                                  </a:lnTo>
                                  <a:lnTo>
                                    <a:pt x="23" y="30"/>
                                  </a:lnTo>
                                  <a:lnTo>
                                    <a:pt x="23" y="37"/>
                                  </a:lnTo>
                                  <a:lnTo>
                                    <a:pt x="22" y="49"/>
                                  </a:lnTo>
                                  <a:lnTo>
                                    <a:pt x="22" y="50"/>
                                  </a:lnTo>
                                  <a:lnTo>
                                    <a:pt x="29" y="46"/>
                                  </a:lnTo>
                                  <a:lnTo>
                                    <a:pt x="28" y="36"/>
                                  </a:lnTo>
                                  <a:lnTo>
                                    <a:pt x="28" y="34"/>
                                  </a:lnTo>
                                  <a:lnTo>
                                    <a:pt x="28" y="0"/>
                                  </a:lnTo>
                                  <a:close/>
                                </a:path>
                              </a:pathLst>
                            </a:custGeom>
                            <a:solidFill>
                              <a:srgbClr val="000000"/>
                            </a:solidFill>
                            <a:ln>
                              <a:noFill/>
                            </a:ln>
                          </wps:spPr>
                          <wps:bodyPr upright="1"/>
                        </wps:wsp>
                        <wps:wsp>
                          <wps:cNvPr id="335" name="任意多边形 335"/>
                          <wps:cNvSpPr/>
                          <wps:spPr>
                            <a:xfrm>
                              <a:off x="4250" y="2260"/>
                              <a:ext cx="18" cy="56"/>
                            </a:xfrm>
                            <a:custGeom>
                              <a:avLst/>
                              <a:gdLst/>
                              <a:ahLst/>
                              <a:cxnLst/>
                              <a:rect l="0" t="0" r="0" b="0"/>
                              <a:pathLst>
                                <a:path w="18" h="56">
                                  <a:moveTo>
                                    <a:pt x="18" y="0"/>
                                  </a:moveTo>
                                  <a:lnTo>
                                    <a:pt x="13" y="4"/>
                                  </a:lnTo>
                                  <a:lnTo>
                                    <a:pt x="13" y="39"/>
                                  </a:lnTo>
                                  <a:lnTo>
                                    <a:pt x="11" y="44"/>
                                  </a:lnTo>
                                  <a:lnTo>
                                    <a:pt x="0" y="45"/>
                                  </a:lnTo>
                                  <a:lnTo>
                                    <a:pt x="7" y="51"/>
                                  </a:lnTo>
                                  <a:lnTo>
                                    <a:pt x="10" y="56"/>
                                  </a:lnTo>
                                  <a:lnTo>
                                    <a:pt x="16" y="50"/>
                                  </a:lnTo>
                                  <a:lnTo>
                                    <a:pt x="18" y="42"/>
                                  </a:lnTo>
                                  <a:lnTo>
                                    <a:pt x="18" y="41"/>
                                  </a:lnTo>
                                  <a:lnTo>
                                    <a:pt x="18" y="0"/>
                                  </a:lnTo>
                                  <a:close/>
                                </a:path>
                              </a:pathLst>
                            </a:custGeom>
                            <a:solidFill>
                              <a:srgbClr val="000000"/>
                            </a:solidFill>
                            <a:ln>
                              <a:noFill/>
                            </a:ln>
                          </wps:spPr>
                          <wps:bodyPr upright="1"/>
                        </wps:wsp>
                        <wps:wsp>
                          <wps:cNvPr id="336" name="任意多边形 336"/>
                          <wps:cNvSpPr/>
                          <wps:spPr>
                            <a:xfrm>
                              <a:off x="4276" y="2257"/>
                              <a:ext cx="62" cy="11"/>
                            </a:xfrm>
                            <a:custGeom>
                              <a:avLst/>
                              <a:gdLst/>
                              <a:ahLst/>
                              <a:cxnLst/>
                              <a:rect l="0" t="0" r="0" b="0"/>
                              <a:pathLst>
                                <a:path w="62" h="11">
                                  <a:moveTo>
                                    <a:pt x="55" y="0"/>
                                  </a:moveTo>
                                  <a:lnTo>
                                    <a:pt x="50" y="7"/>
                                  </a:lnTo>
                                  <a:lnTo>
                                    <a:pt x="44" y="7"/>
                                  </a:lnTo>
                                  <a:lnTo>
                                    <a:pt x="16" y="7"/>
                                  </a:lnTo>
                                  <a:lnTo>
                                    <a:pt x="0" y="7"/>
                                  </a:lnTo>
                                  <a:lnTo>
                                    <a:pt x="4" y="11"/>
                                  </a:lnTo>
                                  <a:lnTo>
                                    <a:pt x="7" y="9"/>
                                  </a:lnTo>
                                  <a:lnTo>
                                    <a:pt x="16" y="9"/>
                                  </a:lnTo>
                                  <a:lnTo>
                                    <a:pt x="44" y="9"/>
                                  </a:lnTo>
                                  <a:lnTo>
                                    <a:pt x="62" y="9"/>
                                  </a:lnTo>
                                  <a:lnTo>
                                    <a:pt x="55" y="0"/>
                                  </a:lnTo>
                                  <a:close/>
                                </a:path>
                              </a:pathLst>
                            </a:custGeom>
                            <a:solidFill>
                              <a:srgbClr val="000000"/>
                            </a:solidFill>
                            <a:ln>
                              <a:noFill/>
                            </a:ln>
                          </wps:spPr>
                          <wps:bodyPr upright="1"/>
                        </wps:wsp>
                        <wps:wsp>
                          <wps:cNvPr id="337" name="任意多边形 337"/>
                          <wps:cNvSpPr/>
                          <wps:spPr>
                            <a:xfrm>
                              <a:off x="4246" y="2248"/>
                              <a:ext cx="34" cy="28"/>
                            </a:xfrm>
                            <a:custGeom>
                              <a:avLst/>
                              <a:gdLst/>
                              <a:ahLst/>
                              <a:cxnLst/>
                              <a:rect l="0" t="0" r="0" b="0"/>
                              <a:pathLst>
                                <a:path w="34" h="28">
                                  <a:moveTo>
                                    <a:pt x="34" y="0"/>
                                  </a:moveTo>
                                  <a:lnTo>
                                    <a:pt x="22" y="8"/>
                                  </a:lnTo>
                                  <a:lnTo>
                                    <a:pt x="17" y="10"/>
                                  </a:lnTo>
                                  <a:lnTo>
                                    <a:pt x="8" y="16"/>
                                  </a:lnTo>
                                  <a:lnTo>
                                    <a:pt x="2" y="19"/>
                                  </a:lnTo>
                                  <a:lnTo>
                                    <a:pt x="0" y="20"/>
                                  </a:lnTo>
                                  <a:lnTo>
                                    <a:pt x="5" y="28"/>
                                  </a:lnTo>
                                  <a:lnTo>
                                    <a:pt x="9" y="23"/>
                                  </a:lnTo>
                                  <a:lnTo>
                                    <a:pt x="17" y="16"/>
                                  </a:lnTo>
                                  <a:lnTo>
                                    <a:pt x="17" y="16"/>
                                  </a:lnTo>
                                  <a:lnTo>
                                    <a:pt x="22" y="12"/>
                                  </a:lnTo>
                                  <a:lnTo>
                                    <a:pt x="34" y="2"/>
                                  </a:lnTo>
                                  <a:lnTo>
                                    <a:pt x="34" y="0"/>
                                  </a:lnTo>
                                  <a:close/>
                                </a:path>
                              </a:pathLst>
                            </a:custGeom>
                            <a:solidFill>
                              <a:srgbClr val="000000"/>
                            </a:solidFill>
                            <a:ln>
                              <a:noFill/>
                            </a:ln>
                          </wps:spPr>
                          <wps:bodyPr upright="1"/>
                        </wps:wsp>
                        <wps:wsp>
                          <wps:cNvPr id="338" name="任意多边形 338"/>
                          <wps:cNvSpPr/>
                          <wps:spPr>
                            <a:xfrm>
                              <a:off x="4292" y="2234"/>
                              <a:ext cx="23" cy="30"/>
                            </a:xfrm>
                            <a:custGeom>
                              <a:avLst/>
                              <a:gdLst/>
                              <a:ahLst/>
                              <a:cxnLst/>
                              <a:rect l="0" t="0" r="0" b="0"/>
                              <a:pathLst>
                                <a:path w="23" h="30">
                                  <a:moveTo>
                                    <a:pt x="0" y="0"/>
                                  </a:moveTo>
                                  <a:lnTo>
                                    <a:pt x="0" y="30"/>
                                  </a:lnTo>
                                  <a:lnTo>
                                    <a:pt x="6" y="30"/>
                                  </a:lnTo>
                                  <a:lnTo>
                                    <a:pt x="6" y="0"/>
                                  </a:lnTo>
                                  <a:lnTo>
                                    <a:pt x="23" y="0"/>
                                  </a:lnTo>
                                  <a:lnTo>
                                    <a:pt x="0" y="0"/>
                                  </a:lnTo>
                                  <a:close/>
                                </a:path>
                              </a:pathLst>
                            </a:custGeom>
                            <a:solidFill>
                              <a:srgbClr val="000000"/>
                            </a:solidFill>
                            <a:ln>
                              <a:noFill/>
                            </a:ln>
                          </wps:spPr>
                          <wps:bodyPr upright="1"/>
                        </wps:wsp>
                        <wps:wsp>
                          <wps:cNvPr id="339" name="任意多边形 339"/>
                          <wps:cNvSpPr/>
                          <wps:spPr>
                            <a:xfrm>
                              <a:off x="4263" y="2234"/>
                              <a:ext cx="5" cy="24"/>
                            </a:xfrm>
                            <a:custGeom>
                              <a:avLst/>
                              <a:gdLst/>
                              <a:ahLst/>
                              <a:cxnLst/>
                              <a:rect l="0" t="0" r="0" b="0"/>
                              <a:pathLst>
                                <a:path w="5" h="24">
                                  <a:moveTo>
                                    <a:pt x="5" y="0"/>
                                  </a:moveTo>
                                  <a:lnTo>
                                    <a:pt x="0" y="0"/>
                                  </a:lnTo>
                                  <a:lnTo>
                                    <a:pt x="0" y="24"/>
                                  </a:lnTo>
                                  <a:lnTo>
                                    <a:pt x="5" y="22"/>
                                  </a:lnTo>
                                  <a:lnTo>
                                    <a:pt x="5" y="0"/>
                                  </a:lnTo>
                                  <a:close/>
                                </a:path>
                              </a:pathLst>
                            </a:custGeom>
                            <a:solidFill>
                              <a:srgbClr val="000000"/>
                            </a:solidFill>
                            <a:ln>
                              <a:noFill/>
                            </a:ln>
                          </wps:spPr>
                          <wps:bodyPr upright="1"/>
                        </wps:wsp>
                        <wps:wsp>
                          <wps:cNvPr id="340" name="任意多边形 340"/>
                          <wps:cNvSpPr/>
                          <wps:spPr>
                            <a:xfrm>
                              <a:off x="4292" y="2234"/>
                              <a:ext cx="28" cy="30"/>
                            </a:xfrm>
                            <a:custGeom>
                              <a:avLst/>
                              <a:gdLst/>
                              <a:ahLst/>
                              <a:cxnLst/>
                              <a:rect l="0" t="0" r="0" b="0"/>
                              <a:pathLst>
                                <a:path w="28" h="30">
                                  <a:moveTo>
                                    <a:pt x="28" y="0"/>
                                  </a:moveTo>
                                  <a:lnTo>
                                    <a:pt x="0" y="0"/>
                                  </a:lnTo>
                                  <a:lnTo>
                                    <a:pt x="23" y="0"/>
                                  </a:lnTo>
                                  <a:lnTo>
                                    <a:pt x="23" y="30"/>
                                  </a:lnTo>
                                  <a:lnTo>
                                    <a:pt x="6" y="30"/>
                                  </a:lnTo>
                                  <a:lnTo>
                                    <a:pt x="0" y="30"/>
                                  </a:lnTo>
                                  <a:lnTo>
                                    <a:pt x="28" y="30"/>
                                  </a:lnTo>
                                  <a:lnTo>
                                    <a:pt x="28" y="0"/>
                                  </a:lnTo>
                                  <a:close/>
                                </a:path>
                              </a:pathLst>
                            </a:custGeom>
                            <a:solidFill>
                              <a:srgbClr val="000000"/>
                            </a:solidFill>
                            <a:ln>
                              <a:noFill/>
                            </a:ln>
                          </wps:spPr>
                          <wps:bodyPr upright="1"/>
                        </wps:wsp>
                        <wps:wsp>
                          <wps:cNvPr id="341" name="任意多边形 341"/>
                          <wps:cNvSpPr/>
                          <wps:spPr>
                            <a:xfrm>
                              <a:off x="4247" y="2226"/>
                              <a:ext cx="36" cy="9"/>
                            </a:xfrm>
                            <a:custGeom>
                              <a:avLst/>
                              <a:gdLst/>
                              <a:ahLst/>
                              <a:cxnLst/>
                              <a:rect l="0" t="0" r="0" b="0"/>
                              <a:pathLst>
                                <a:path w="36" h="9">
                                  <a:moveTo>
                                    <a:pt x="29" y="0"/>
                                  </a:moveTo>
                                  <a:lnTo>
                                    <a:pt x="25" y="5"/>
                                  </a:lnTo>
                                  <a:lnTo>
                                    <a:pt x="21" y="5"/>
                                  </a:lnTo>
                                  <a:lnTo>
                                    <a:pt x="16" y="5"/>
                                  </a:lnTo>
                                  <a:lnTo>
                                    <a:pt x="0" y="5"/>
                                  </a:lnTo>
                                  <a:lnTo>
                                    <a:pt x="3" y="9"/>
                                  </a:lnTo>
                                  <a:lnTo>
                                    <a:pt x="7" y="8"/>
                                  </a:lnTo>
                                  <a:lnTo>
                                    <a:pt x="16" y="8"/>
                                  </a:lnTo>
                                  <a:lnTo>
                                    <a:pt x="21" y="8"/>
                                  </a:lnTo>
                                  <a:lnTo>
                                    <a:pt x="36" y="8"/>
                                  </a:lnTo>
                                  <a:lnTo>
                                    <a:pt x="29" y="0"/>
                                  </a:lnTo>
                                  <a:close/>
                                </a:path>
                              </a:pathLst>
                            </a:custGeom>
                            <a:solidFill>
                              <a:srgbClr val="000000"/>
                            </a:solidFill>
                            <a:ln>
                              <a:noFill/>
                            </a:ln>
                          </wps:spPr>
                          <wps:bodyPr upright="1"/>
                        </wps:wsp>
                        <wps:wsp>
                          <wps:cNvPr id="342" name="任意多边形 342"/>
                          <wps:cNvSpPr/>
                          <wps:spPr>
                            <a:xfrm>
                              <a:off x="4283" y="2225"/>
                              <a:ext cx="52" cy="10"/>
                            </a:xfrm>
                            <a:custGeom>
                              <a:avLst/>
                              <a:gdLst/>
                              <a:ahLst/>
                              <a:cxnLst/>
                              <a:rect l="0" t="0" r="0" b="0"/>
                              <a:pathLst>
                                <a:path w="52" h="10">
                                  <a:moveTo>
                                    <a:pt x="45" y="0"/>
                                  </a:moveTo>
                                  <a:lnTo>
                                    <a:pt x="40" y="6"/>
                                  </a:lnTo>
                                  <a:lnTo>
                                    <a:pt x="30" y="6"/>
                                  </a:lnTo>
                                  <a:lnTo>
                                    <a:pt x="28" y="6"/>
                                  </a:lnTo>
                                  <a:lnTo>
                                    <a:pt x="0" y="6"/>
                                  </a:lnTo>
                                  <a:lnTo>
                                    <a:pt x="3" y="10"/>
                                  </a:lnTo>
                                  <a:lnTo>
                                    <a:pt x="6" y="9"/>
                                  </a:lnTo>
                                  <a:lnTo>
                                    <a:pt x="9" y="9"/>
                                  </a:lnTo>
                                  <a:lnTo>
                                    <a:pt x="37" y="9"/>
                                  </a:lnTo>
                                  <a:lnTo>
                                    <a:pt x="52" y="9"/>
                                  </a:lnTo>
                                  <a:lnTo>
                                    <a:pt x="45" y="0"/>
                                  </a:lnTo>
                                  <a:close/>
                                </a:path>
                              </a:pathLst>
                            </a:custGeom>
                            <a:solidFill>
                              <a:srgbClr val="000000"/>
                            </a:solidFill>
                            <a:ln>
                              <a:noFill/>
                            </a:ln>
                          </wps:spPr>
                          <wps:bodyPr upright="1"/>
                        </wps:wsp>
                        <wps:wsp>
                          <wps:cNvPr id="343" name="任意多边形 343"/>
                          <wps:cNvSpPr/>
                          <wps:spPr>
                            <a:xfrm>
                              <a:off x="4288" y="2204"/>
                              <a:ext cx="13" cy="24"/>
                            </a:xfrm>
                            <a:custGeom>
                              <a:avLst/>
                              <a:gdLst/>
                              <a:ahLst/>
                              <a:cxnLst/>
                              <a:rect l="0" t="0" r="0" b="0"/>
                              <a:pathLst>
                                <a:path w="13" h="24">
                                  <a:moveTo>
                                    <a:pt x="1" y="0"/>
                                  </a:moveTo>
                                  <a:lnTo>
                                    <a:pt x="0" y="2"/>
                                  </a:lnTo>
                                  <a:lnTo>
                                    <a:pt x="5" y="11"/>
                                  </a:lnTo>
                                  <a:lnTo>
                                    <a:pt x="7" y="18"/>
                                  </a:lnTo>
                                  <a:lnTo>
                                    <a:pt x="10" y="24"/>
                                  </a:lnTo>
                                  <a:lnTo>
                                    <a:pt x="10" y="24"/>
                                  </a:lnTo>
                                  <a:lnTo>
                                    <a:pt x="13" y="19"/>
                                  </a:lnTo>
                                  <a:lnTo>
                                    <a:pt x="12" y="12"/>
                                  </a:lnTo>
                                  <a:lnTo>
                                    <a:pt x="8" y="7"/>
                                  </a:lnTo>
                                  <a:lnTo>
                                    <a:pt x="1" y="0"/>
                                  </a:lnTo>
                                  <a:close/>
                                </a:path>
                              </a:pathLst>
                            </a:custGeom>
                            <a:solidFill>
                              <a:srgbClr val="000000"/>
                            </a:solidFill>
                            <a:ln>
                              <a:noFill/>
                            </a:ln>
                          </wps:spPr>
                          <wps:bodyPr upright="1"/>
                        </wps:wsp>
                        <wps:wsp>
                          <wps:cNvPr id="344" name="任意多边形 344"/>
                          <wps:cNvSpPr/>
                          <wps:spPr>
                            <a:xfrm>
                              <a:off x="4262" y="2203"/>
                              <a:ext cx="9" cy="28"/>
                            </a:xfrm>
                            <a:custGeom>
                              <a:avLst/>
                              <a:gdLst/>
                              <a:ahLst/>
                              <a:cxnLst/>
                              <a:rect l="0" t="0" r="0" b="0"/>
                              <a:pathLst>
                                <a:path w="9" h="28">
                                  <a:moveTo>
                                    <a:pt x="0" y="0"/>
                                  </a:moveTo>
                                  <a:lnTo>
                                    <a:pt x="1" y="8"/>
                                  </a:lnTo>
                                  <a:lnTo>
                                    <a:pt x="1" y="18"/>
                                  </a:lnTo>
                                  <a:lnTo>
                                    <a:pt x="1" y="28"/>
                                  </a:lnTo>
                                  <a:lnTo>
                                    <a:pt x="6" y="28"/>
                                  </a:lnTo>
                                  <a:lnTo>
                                    <a:pt x="6" y="10"/>
                                  </a:lnTo>
                                  <a:lnTo>
                                    <a:pt x="9" y="6"/>
                                  </a:lnTo>
                                  <a:lnTo>
                                    <a:pt x="0" y="0"/>
                                  </a:lnTo>
                                  <a:close/>
                                </a:path>
                              </a:pathLst>
                            </a:custGeom>
                            <a:solidFill>
                              <a:srgbClr val="000000"/>
                            </a:solidFill>
                            <a:ln>
                              <a:noFill/>
                            </a:ln>
                          </wps:spPr>
                          <wps:bodyPr upright="1"/>
                        </wps:wsp>
                        <wps:wsp>
                          <wps:cNvPr id="345" name="任意多边形 345"/>
                          <wps:cNvSpPr/>
                          <wps:spPr>
                            <a:xfrm>
                              <a:off x="4311" y="2202"/>
                              <a:ext cx="18" cy="29"/>
                            </a:xfrm>
                            <a:custGeom>
                              <a:avLst/>
                              <a:gdLst/>
                              <a:ahLst/>
                              <a:cxnLst/>
                              <a:rect l="0" t="0" r="0" b="0"/>
                              <a:pathLst>
                                <a:path w="18" h="29">
                                  <a:moveTo>
                                    <a:pt x="10" y="0"/>
                                  </a:moveTo>
                                  <a:lnTo>
                                    <a:pt x="8" y="9"/>
                                  </a:lnTo>
                                  <a:lnTo>
                                    <a:pt x="6" y="15"/>
                                  </a:lnTo>
                                  <a:lnTo>
                                    <a:pt x="2" y="24"/>
                                  </a:lnTo>
                                  <a:lnTo>
                                    <a:pt x="0" y="29"/>
                                  </a:lnTo>
                                  <a:lnTo>
                                    <a:pt x="2" y="29"/>
                                  </a:lnTo>
                                  <a:lnTo>
                                    <a:pt x="7" y="22"/>
                                  </a:lnTo>
                                  <a:lnTo>
                                    <a:pt x="10" y="16"/>
                                  </a:lnTo>
                                  <a:lnTo>
                                    <a:pt x="16" y="9"/>
                                  </a:lnTo>
                                  <a:lnTo>
                                    <a:pt x="18" y="8"/>
                                  </a:lnTo>
                                  <a:lnTo>
                                    <a:pt x="10" y="0"/>
                                  </a:lnTo>
                                  <a:close/>
                                </a:path>
                              </a:pathLst>
                            </a:custGeom>
                            <a:solidFill>
                              <a:srgbClr val="000000"/>
                            </a:solidFill>
                            <a:ln>
                              <a:noFill/>
                            </a:ln>
                          </wps:spPr>
                          <wps:bodyPr upright="1"/>
                        </wps:wsp>
                        <wps:wsp>
                          <wps:cNvPr id="346" name="任意多边形 346"/>
                          <wps:cNvSpPr/>
                          <wps:spPr>
                            <a:xfrm>
                              <a:off x="4410" y="2302"/>
                              <a:ext cx="5" cy="11"/>
                            </a:xfrm>
                            <a:custGeom>
                              <a:avLst/>
                              <a:gdLst/>
                              <a:ahLst/>
                              <a:cxnLst/>
                              <a:rect l="0" t="0" r="0" b="0"/>
                              <a:pathLst>
                                <a:path w="5" h="11">
                                  <a:moveTo>
                                    <a:pt x="5" y="0"/>
                                  </a:moveTo>
                                  <a:lnTo>
                                    <a:pt x="0" y="2"/>
                                  </a:lnTo>
                                  <a:lnTo>
                                    <a:pt x="0" y="11"/>
                                  </a:lnTo>
                                  <a:lnTo>
                                    <a:pt x="5" y="8"/>
                                  </a:lnTo>
                                  <a:lnTo>
                                    <a:pt x="5" y="0"/>
                                  </a:lnTo>
                                  <a:close/>
                                </a:path>
                              </a:pathLst>
                            </a:custGeom>
                            <a:solidFill>
                              <a:srgbClr val="000000"/>
                            </a:solidFill>
                            <a:ln>
                              <a:noFill/>
                            </a:ln>
                          </wps:spPr>
                          <wps:bodyPr upright="1"/>
                        </wps:wsp>
                        <wps:wsp>
                          <wps:cNvPr id="347" name="任意多边形 347"/>
                          <wps:cNvSpPr/>
                          <wps:spPr>
                            <a:xfrm>
                              <a:off x="4372" y="2274"/>
                              <a:ext cx="46" cy="28"/>
                            </a:xfrm>
                            <a:custGeom>
                              <a:avLst/>
                              <a:gdLst/>
                              <a:ahLst/>
                              <a:cxnLst/>
                              <a:rect l="0" t="0" r="0" b="0"/>
                              <a:pathLst>
                                <a:path w="46" h="28">
                                  <a:moveTo>
                                    <a:pt x="46" y="0"/>
                                  </a:moveTo>
                                  <a:lnTo>
                                    <a:pt x="38" y="0"/>
                                  </a:lnTo>
                                  <a:lnTo>
                                    <a:pt x="38" y="28"/>
                                  </a:lnTo>
                                  <a:lnTo>
                                    <a:pt x="0" y="28"/>
                                  </a:lnTo>
                                  <a:lnTo>
                                    <a:pt x="43" y="28"/>
                                  </a:lnTo>
                                  <a:lnTo>
                                    <a:pt x="43" y="19"/>
                                  </a:lnTo>
                                  <a:lnTo>
                                    <a:pt x="43" y="8"/>
                                  </a:lnTo>
                                  <a:lnTo>
                                    <a:pt x="43" y="3"/>
                                  </a:lnTo>
                                  <a:lnTo>
                                    <a:pt x="46" y="0"/>
                                  </a:lnTo>
                                  <a:close/>
                                </a:path>
                              </a:pathLst>
                            </a:custGeom>
                            <a:solidFill>
                              <a:srgbClr val="000000"/>
                            </a:solidFill>
                            <a:ln>
                              <a:noFill/>
                            </a:ln>
                          </wps:spPr>
                          <wps:bodyPr upright="1"/>
                        </wps:wsp>
                        <wps:wsp>
                          <wps:cNvPr id="348" name="任意多边形 348"/>
                          <wps:cNvSpPr/>
                          <wps:spPr>
                            <a:xfrm>
                              <a:off x="4367" y="2268"/>
                              <a:ext cx="51" cy="46"/>
                            </a:xfrm>
                            <a:custGeom>
                              <a:avLst/>
                              <a:gdLst/>
                              <a:ahLst/>
                              <a:cxnLst/>
                              <a:rect l="0" t="0" r="0" b="0"/>
                              <a:pathLst>
                                <a:path w="51" h="46">
                                  <a:moveTo>
                                    <a:pt x="0" y="0"/>
                                  </a:moveTo>
                                  <a:lnTo>
                                    <a:pt x="0" y="9"/>
                                  </a:lnTo>
                                  <a:lnTo>
                                    <a:pt x="0" y="19"/>
                                  </a:lnTo>
                                  <a:lnTo>
                                    <a:pt x="0" y="22"/>
                                  </a:lnTo>
                                  <a:lnTo>
                                    <a:pt x="0" y="32"/>
                                  </a:lnTo>
                                  <a:lnTo>
                                    <a:pt x="0" y="42"/>
                                  </a:lnTo>
                                  <a:lnTo>
                                    <a:pt x="0" y="46"/>
                                  </a:lnTo>
                                  <a:lnTo>
                                    <a:pt x="5" y="43"/>
                                  </a:lnTo>
                                  <a:lnTo>
                                    <a:pt x="5" y="36"/>
                                  </a:lnTo>
                                  <a:lnTo>
                                    <a:pt x="43" y="36"/>
                                  </a:lnTo>
                                  <a:lnTo>
                                    <a:pt x="48" y="34"/>
                                  </a:lnTo>
                                  <a:lnTo>
                                    <a:pt x="5" y="34"/>
                                  </a:lnTo>
                                  <a:lnTo>
                                    <a:pt x="5" y="6"/>
                                  </a:lnTo>
                                  <a:lnTo>
                                    <a:pt x="43" y="6"/>
                                  </a:lnTo>
                                  <a:lnTo>
                                    <a:pt x="51" y="6"/>
                                  </a:lnTo>
                                  <a:lnTo>
                                    <a:pt x="5" y="3"/>
                                  </a:lnTo>
                                  <a:lnTo>
                                    <a:pt x="0" y="0"/>
                                  </a:lnTo>
                                  <a:close/>
                                </a:path>
                              </a:pathLst>
                            </a:custGeom>
                            <a:solidFill>
                              <a:srgbClr val="000000"/>
                            </a:solidFill>
                            <a:ln>
                              <a:noFill/>
                            </a:ln>
                          </wps:spPr>
                          <wps:bodyPr upright="1"/>
                        </wps:wsp>
                        <wps:wsp>
                          <wps:cNvPr id="349" name="任意多边形 349"/>
                          <wps:cNvSpPr/>
                          <wps:spPr>
                            <a:xfrm>
                              <a:off x="4372" y="2267"/>
                              <a:ext cx="46" cy="7"/>
                            </a:xfrm>
                            <a:custGeom>
                              <a:avLst/>
                              <a:gdLst/>
                              <a:ahLst/>
                              <a:cxnLst/>
                              <a:rect l="0" t="0" r="0" b="0"/>
                              <a:pathLst>
                                <a:path w="46" h="7">
                                  <a:moveTo>
                                    <a:pt x="40" y="0"/>
                                  </a:moveTo>
                                  <a:lnTo>
                                    <a:pt x="37" y="4"/>
                                  </a:lnTo>
                                  <a:lnTo>
                                    <a:pt x="0" y="4"/>
                                  </a:lnTo>
                                  <a:lnTo>
                                    <a:pt x="46" y="7"/>
                                  </a:lnTo>
                                  <a:lnTo>
                                    <a:pt x="40" y="0"/>
                                  </a:lnTo>
                                  <a:close/>
                                </a:path>
                              </a:pathLst>
                            </a:custGeom>
                            <a:solidFill>
                              <a:srgbClr val="000000"/>
                            </a:solidFill>
                            <a:ln>
                              <a:noFill/>
                            </a:ln>
                          </wps:spPr>
                          <wps:bodyPr upright="1"/>
                        </wps:wsp>
                        <wps:wsp>
                          <wps:cNvPr id="350" name="任意多边形 350"/>
                          <wps:cNvSpPr/>
                          <wps:spPr>
                            <a:xfrm>
                              <a:off x="4366" y="2245"/>
                              <a:ext cx="50" cy="10"/>
                            </a:xfrm>
                            <a:custGeom>
                              <a:avLst/>
                              <a:gdLst/>
                              <a:ahLst/>
                              <a:cxnLst/>
                              <a:rect l="0" t="0" r="0" b="0"/>
                              <a:pathLst>
                                <a:path w="50" h="10">
                                  <a:moveTo>
                                    <a:pt x="44" y="0"/>
                                  </a:moveTo>
                                  <a:lnTo>
                                    <a:pt x="38" y="6"/>
                                  </a:lnTo>
                                  <a:lnTo>
                                    <a:pt x="0" y="6"/>
                                  </a:lnTo>
                                  <a:lnTo>
                                    <a:pt x="3" y="10"/>
                                  </a:lnTo>
                                  <a:lnTo>
                                    <a:pt x="11" y="9"/>
                                  </a:lnTo>
                                  <a:lnTo>
                                    <a:pt x="11" y="9"/>
                                  </a:lnTo>
                                  <a:lnTo>
                                    <a:pt x="50" y="9"/>
                                  </a:lnTo>
                                  <a:lnTo>
                                    <a:pt x="44" y="0"/>
                                  </a:lnTo>
                                  <a:close/>
                                </a:path>
                              </a:pathLst>
                            </a:custGeom>
                            <a:solidFill>
                              <a:srgbClr val="000000"/>
                            </a:solidFill>
                            <a:ln>
                              <a:noFill/>
                            </a:ln>
                          </wps:spPr>
                          <wps:bodyPr upright="1"/>
                        </wps:wsp>
                        <wps:wsp>
                          <wps:cNvPr id="351" name="任意多边形 351"/>
                          <wps:cNvSpPr/>
                          <wps:spPr>
                            <a:xfrm>
                              <a:off x="4346" y="2212"/>
                              <a:ext cx="46" cy="48"/>
                            </a:xfrm>
                            <a:custGeom>
                              <a:avLst/>
                              <a:gdLst/>
                              <a:ahLst/>
                              <a:cxnLst/>
                              <a:rect l="0" t="0" r="0" b="0"/>
                              <a:pathLst>
                                <a:path w="46" h="48">
                                  <a:moveTo>
                                    <a:pt x="39" y="0"/>
                                  </a:moveTo>
                                  <a:lnTo>
                                    <a:pt x="36" y="8"/>
                                  </a:lnTo>
                                  <a:lnTo>
                                    <a:pt x="31" y="16"/>
                                  </a:lnTo>
                                  <a:lnTo>
                                    <a:pt x="26" y="23"/>
                                  </a:lnTo>
                                  <a:lnTo>
                                    <a:pt x="26" y="24"/>
                                  </a:lnTo>
                                  <a:lnTo>
                                    <a:pt x="21" y="30"/>
                                  </a:lnTo>
                                  <a:lnTo>
                                    <a:pt x="14" y="36"/>
                                  </a:lnTo>
                                  <a:lnTo>
                                    <a:pt x="8" y="41"/>
                                  </a:lnTo>
                                  <a:lnTo>
                                    <a:pt x="1" y="46"/>
                                  </a:lnTo>
                                  <a:lnTo>
                                    <a:pt x="0" y="46"/>
                                  </a:lnTo>
                                  <a:lnTo>
                                    <a:pt x="1" y="48"/>
                                  </a:lnTo>
                                  <a:lnTo>
                                    <a:pt x="8" y="45"/>
                                  </a:lnTo>
                                  <a:lnTo>
                                    <a:pt x="15" y="40"/>
                                  </a:lnTo>
                                  <a:lnTo>
                                    <a:pt x="21" y="35"/>
                                  </a:lnTo>
                                  <a:lnTo>
                                    <a:pt x="25" y="32"/>
                                  </a:lnTo>
                                  <a:lnTo>
                                    <a:pt x="30" y="26"/>
                                  </a:lnTo>
                                  <a:lnTo>
                                    <a:pt x="35" y="20"/>
                                  </a:lnTo>
                                  <a:lnTo>
                                    <a:pt x="41" y="12"/>
                                  </a:lnTo>
                                  <a:lnTo>
                                    <a:pt x="45" y="3"/>
                                  </a:lnTo>
                                  <a:lnTo>
                                    <a:pt x="46" y="2"/>
                                  </a:lnTo>
                                  <a:lnTo>
                                    <a:pt x="39" y="0"/>
                                  </a:lnTo>
                                  <a:close/>
                                </a:path>
                              </a:pathLst>
                            </a:custGeom>
                            <a:solidFill>
                              <a:srgbClr val="000000"/>
                            </a:solidFill>
                            <a:ln>
                              <a:noFill/>
                            </a:ln>
                          </wps:spPr>
                          <wps:bodyPr upright="1"/>
                        </wps:wsp>
                        <wps:wsp>
                          <wps:cNvPr id="352" name="任意多边形 352"/>
                          <wps:cNvSpPr/>
                          <wps:spPr>
                            <a:xfrm>
                              <a:off x="4385" y="2202"/>
                              <a:ext cx="52" cy="55"/>
                            </a:xfrm>
                            <a:custGeom>
                              <a:avLst/>
                              <a:gdLst/>
                              <a:ahLst/>
                              <a:cxnLst/>
                              <a:rect l="0" t="0" r="0" b="0"/>
                              <a:pathLst>
                                <a:path w="52" h="55">
                                  <a:moveTo>
                                    <a:pt x="4" y="0"/>
                                  </a:moveTo>
                                  <a:lnTo>
                                    <a:pt x="0" y="10"/>
                                  </a:lnTo>
                                  <a:lnTo>
                                    <a:pt x="7" y="12"/>
                                  </a:lnTo>
                                  <a:lnTo>
                                    <a:pt x="10" y="19"/>
                                  </a:lnTo>
                                  <a:lnTo>
                                    <a:pt x="15" y="27"/>
                                  </a:lnTo>
                                  <a:lnTo>
                                    <a:pt x="18" y="31"/>
                                  </a:lnTo>
                                  <a:lnTo>
                                    <a:pt x="23" y="37"/>
                                  </a:lnTo>
                                  <a:lnTo>
                                    <a:pt x="29" y="43"/>
                                  </a:lnTo>
                                  <a:lnTo>
                                    <a:pt x="35" y="49"/>
                                  </a:lnTo>
                                  <a:lnTo>
                                    <a:pt x="43" y="54"/>
                                  </a:lnTo>
                                  <a:lnTo>
                                    <a:pt x="44" y="55"/>
                                  </a:lnTo>
                                  <a:lnTo>
                                    <a:pt x="49" y="49"/>
                                  </a:lnTo>
                                  <a:lnTo>
                                    <a:pt x="52" y="48"/>
                                  </a:lnTo>
                                  <a:lnTo>
                                    <a:pt x="52" y="47"/>
                                  </a:lnTo>
                                  <a:lnTo>
                                    <a:pt x="43" y="44"/>
                                  </a:lnTo>
                                  <a:lnTo>
                                    <a:pt x="36" y="40"/>
                                  </a:lnTo>
                                  <a:lnTo>
                                    <a:pt x="29" y="36"/>
                                  </a:lnTo>
                                  <a:lnTo>
                                    <a:pt x="24" y="31"/>
                                  </a:lnTo>
                                  <a:lnTo>
                                    <a:pt x="24" y="30"/>
                                  </a:lnTo>
                                  <a:lnTo>
                                    <a:pt x="17" y="23"/>
                                  </a:lnTo>
                                  <a:lnTo>
                                    <a:pt x="12" y="16"/>
                                  </a:lnTo>
                                  <a:lnTo>
                                    <a:pt x="9" y="9"/>
                                  </a:lnTo>
                                  <a:lnTo>
                                    <a:pt x="12" y="7"/>
                                  </a:lnTo>
                                  <a:lnTo>
                                    <a:pt x="4" y="0"/>
                                  </a:lnTo>
                                  <a:close/>
                                </a:path>
                              </a:pathLst>
                            </a:custGeom>
                            <a:solidFill>
                              <a:srgbClr val="000000"/>
                            </a:solidFill>
                            <a:ln>
                              <a:noFill/>
                            </a:ln>
                          </wps:spPr>
                          <wps:bodyPr upright="1"/>
                        </wps:wsp>
                        <wps:wsp>
                          <wps:cNvPr id="353" name="任意多边形 353"/>
                          <wps:cNvSpPr/>
                          <wps:spPr>
                            <a:xfrm>
                              <a:off x="4475" y="2281"/>
                              <a:ext cx="29" cy="16"/>
                            </a:xfrm>
                            <a:custGeom>
                              <a:avLst/>
                              <a:gdLst/>
                              <a:ahLst/>
                              <a:cxnLst/>
                              <a:rect l="0" t="0" r="0" b="0"/>
                              <a:pathLst>
                                <a:path w="29" h="16">
                                  <a:moveTo>
                                    <a:pt x="0" y="0"/>
                                  </a:moveTo>
                                  <a:lnTo>
                                    <a:pt x="0" y="2"/>
                                  </a:lnTo>
                                  <a:lnTo>
                                    <a:pt x="9" y="6"/>
                                  </a:lnTo>
                                  <a:lnTo>
                                    <a:pt x="17" y="10"/>
                                  </a:lnTo>
                                  <a:lnTo>
                                    <a:pt x="22" y="13"/>
                                  </a:lnTo>
                                  <a:lnTo>
                                    <a:pt x="23" y="15"/>
                                  </a:lnTo>
                                  <a:lnTo>
                                    <a:pt x="29" y="16"/>
                                  </a:lnTo>
                                  <a:lnTo>
                                    <a:pt x="29" y="14"/>
                                  </a:lnTo>
                                  <a:lnTo>
                                    <a:pt x="26" y="7"/>
                                  </a:lnTo>
                                  <a:lnTo>
                                    <a:pt x="23" y="5"/>
                                  </a:lnTo>
                                  <a:lnTo>
                                    <a:pt x="18" y="3"/>
                                  </a:lnTo>
                                  <a:lnTo>
                                    <a:pt x="11" y="2"/>
                                  </a:lnTo>
                                  <a:lnTo>
                                    <a:pt x="1" y="0"/>
                                  </a:lnTo>
                                  <a:lnTo>
                                    <a:pt x="0" y="0"/>
                                  </a:lnTo>
                                  <a:close/>
                                </a:path>
                              </a:pathLst>
                            </a:custGeom>
                            <a:solidFill>
                              <a:srgbClr val="000000"/>
                            </a:solidFill>
                            <a:ln>
                              <a:noFill/>
                            </a:ln>
                          </wps:spPr>
                          <wps:bodyPr upright="1"/>
                        </wps:wsp>
                        <wps:wsp>
                          <wps:cNvPr id="354" name="任意多边形 354"/>
                          <wps:cNvSpPr/>
                          <wps:spPr>
                            <a:xfrm>
                              <a:off x="4482" y="2263"/>
                              <a:ext cx="17" cy="14"/>
                            </a:xfrm>
                            <a:custGeom>
                              <a:avLst/>
                              <a:gdLst/>
                              <a:ahLst/>
                              <a:cxnLst/>
                              <a:rect l="0" t="0" r="0" b="0"/>
                              <a:pathLst>
                                <a:path w="17" h="14">
                                  <a:moveTo>
                                    <a:pt x="1" y="0"/>
                                  </a:moveTo>
                                  <a:lnTo>
                                    <a:pt x="0" y="2"/>
                                  </a:lnTo>
                                  <a:lnTo>
                                    <a:pt x="8" y="8"/>
                                  </a:lnTo>
                                  <a:lnTo>
                                    <a:pt x="13" y="13"/>
                                  </a:lnTo>
                                  <a:lnTo>
                                    <a:pt x="13" y="14"/>
                                  </a:lnTo>
                                  <a:lnTo>
                                    <a:pt x="17" y="13"/>
                                  </a:lnTo>
                                  <a:lnTo>
                                    <a:pt x="14" y="5"/>
                                  </a:lnTo>
                                  <a:lnTo>
                                    <a:pt x="14" y="5"/>
                                  </a:lnTo>
                                  <a:lnTo>
                                    <a:pt x="8" y="2"/>
                                  </a:lnTo>
                                  <a:lnTo>
                                    <a:pt x="1" y="0"/>
                                  </a:lnTo>
                                  <a:close/>
                                </a:path>
                              </a:pathLst>
                            </a:custGeom>
                            <a:solidFill>
                              <a:srgbClr val="000000"/>
                            </a:solidFill>
                            <a:ln>
                              <a:noFill/>
                            </a:ln>
                          </wps:spPr>
                          <wps:bodyPr upright="1"/>
                        </wps:wsp>
                        <wps:wsp>
                          <wps:cNvPr id="355" name="任意多边形 355"/>
                          <wps:cNvSpPr/>
                          <wps:spPr>
                            <a:xfrm>
                              <a:off x="4489" y="2249"/>
                              <a:ext cx="31" cy="21"/>
                            </a:xfrm>
                            <a:custGeom>
                              <a:avLst/>
                              <a:gdLst/>
                              <a:ahLst/>
                              <a:cxnLst/>
                              <a:rect l="0" t="0" r="0" b="0"/>
                              <a:pathLst>
                                <a:path w="31" h="21">
                                  <a:moveTo>
                                    <a:pt x="3" y="0"/>
                                  </a:moveTo>
                                  <a:lnTo>
                                    <a:pt x="0" y="4"/>
                                  </a:lnTo>
                                  <a:lnTo>
                                    <a:pt x="6" y="10"/>
                                  </a:lnTo>
                                  <a:lnTo>
                                    <a:pt x="12" y="15"/>
                                  </a:lnTo>
                                  <a:lnTo>
                                    <a:pt x="19" y="19"/>
                                  </a:lnTo>
                                  <a:lnTo>
                                    <a:pt x="24" y="21"/>
                                  </a:lnTo>
                                  <a:lnTo>
                                    <a:pt x="29" y="15"/>
                                  </a:lnTo>
                                  <a:lnTo>
                                    <a:pt x="31" y="15"/>
                                  </a:lnTo>
                                  <a:lnTo>
                                    <a:pt x="31" y="13"/>
                                  </a:lnTo>
                                  <a:lnTo>
                                    <a:pt x="23" y="12"/>
                                  </a:lnTo>
                                  <a:lnTo>
                                    <a:pt x="15" y="9"/>
                                  </a:lnTo>
                                  <a:lnTo>
                                    <a:pt x="9" y="5"/>
                                  </a:lnTo>
                                  <a:lnTo>
                                    <a:pt x="3" y="0"/>
                                  </a:lnTo>
                                  <a:close/>
                                </a:path>
                              </a:pathLst>
                            </a:custGeom>
                            <a:solidFill>
                              <a:srgbClr val="000000"/>
                            </a:solidFill>
                            <a:ln>
                              <a:noFill/>
                            </a:ln>
                          </wps:spPr>
                          <wps:bodyPr upright="1"/>
                        </wps:wsp>
                        <wps:wsp>
                          <wps:cNvPr id="356" name="任意多边形 356"/>
                          <wps:cNvSpPr/>
                          <wps:spPr>
                            <a:xfrm>
                              <a:off x="4464" y="2227"/>
                              <a:ext cx="14" cy="23"/>
                            </a:xfrm>
                            <a:custGeom>
                              <a:avLst/>
                              <a:gdLst/>
                              <a:ahLst/>
                              <a:cxnLst/>
                              <a:rect l="0" t="0" r="0" b="0"/>
                              <a:pathLst>
                                <a:path w="14" h="23">
                                  <a:moveTo>
                                    <a:pt x="11" y="0"/>
                                  </a:moveTo>
                                  <a:lnTo>
                                    <a:pt x="7" y="9"/>
                                  </a:lnTo>
                                  <a:lnTo>
                                    <a:pt x="3" y="17"/>
                                  </a:lnTo>
                                  <a:lnTo>
                                    <a:pt x="0" y="22"/>
                                  </a:lnTo>
                                  <a:lnTo>
                                    <a:pt x="1" y="23"/>
                                  </a:lnTo>
                                  <a:lnTo>
                                    <a:pt x="6" y="16"/>
                                  </a:lnTo>
                                  <a:lnTo>
                                    <a:pt x="11" y="8"/>
                                  </a:lnTo>
                                  <a:lnTo>
                                    <a:pt x="14" y="2"/>
                                  </a:lnTo>
                                  <a:lnTo>
                                    <a:pt x="11" y="0"/>
                                  </a:lnTo>
                                  <a:close/>
                                </a:path>
                              </a:pathLst>
                            </a:custGeom>
                            <a:solidFill>
                              <a:srgbClr val="000000"/>
                            </a:solidFill>
                            <a:ln>
                              <a:noFill/>
                            </a:ln>
                          </wps:spPr>
                          <wps:bodyPr upright="1"/>
                        </wps:wsp>
                        <wps:wsp>
                          <wps:cNvPr id="357" name="任意多边形 357"/>
                          <wps:cNvSpPr/>
                          <wps:spPr>
                            <a:xfrm>
                              <a:off x="4460" y="2219"/>
                              <a:ext cx="50" cy="54"/>
                            </a:xfrm>
                            <a:custGeom>
                              <a:avLst/>
                              <a:gdLst/>
                              <a:ahLst/>
                              <a:cxnLst/>
                              <a:rect l="0" t="0" r="0" b="0"/>
                              <a:pathLst>
                                <a:path w="50" h="54">
                                  <a:moveTo>
                                    <a:pt x="44" y="0"/>
                                  </a:moveTo>
                                  <a:lnTo>
                                    <a:pt x="40" y="5"/>
                                  </a:lnTo>
                                  <a:lnTo>
                                    <a:pt x="21" y="5"/>
                                  </a:lnTo>
                                  <a:lnTo>
                                    <a:pt x="40" y="7"/>
                                  </a:lnTo>
                                  <a:lnTo>
                                    <a:pt x="36" y="16"/>
                                  </a:lnTo>
                                  <a:lnTo>
                                    <a:pt x="31" y="23"/>
                                  </a:lnTo>
                                  <a:lnTo>
                                    <a:pt x="29" y="26"/>
                                  </a:lnTo>
                                  <a:lnTo>
                                    <a:pt x="25" y="27"/>
                                  </a:lnTo>
                                  <a:lnTo>
                                    <a:pt x="26" y="30"/>
                                  </a:lnTo>
                                  <a:lnTo>
                                    <a:pt x="21" y="35"/>
                                  </a:lnTo>
                                  <a:lnTo>
                                    <a:pt x="15" y="41"/>
                                  </a:lnTo>
                                  <a:lnTo>
                                    <a:pt x="9" y="46"/>
                                  </a:lnTo>
                                  <a:lnTo>
                                    <a:pt x="1" y="51"/>
                                  </a:lnTo>
                                  <a:lnTo>
                                    <a:pt x="0" y="51"/>
                                  </a:lnTo>
                                  <a:lnTo>
                                    <a:pt x="0" y="54"/>
                                  </a:lnTo>
                                  <a:lnTo>
                                    <a:pt x="7" y="50"/>
                                  </a:lnTo>
                                  <a:lnTo>
                                    <a:pt x="14" y="46"/>
                                  </a:lnTo>
                                  <a:lnTo>
                                    <a:pt x="21" y="41"/>
                                  </a:lnTo>
                                  <a:lnTo>
                                    <a:pt x="27" y="36"/>
                                  </a:lnTo>
                                  <a:lnTo>
                                    <a:pt x="29" y="34"/>
                                  </a:lnTo>
                                  <a:lnTo>
                                    <a:pt x="32" y="30"/>
                                  </a:lnTo>
                                  <a:lnTo>
                                    <a:pt x="38" y="22"/>
                                  </a:lnTo>
                                  <a:lnTo>
                                    <a:pt x="43" y="15"/>
                                  </a:lnTo>
                                  <a:lnTo>
                                    <a:pt x="43" y="15"/>
                                  </a:lnTo>
                                  <a:lnTo>
                                    <a:pt x="49" y="9"/>
                                  </a:lnTo>
                                  <a:lnTo>
                                    <a:pt x="50" y="9"/>
                                  </a:lnTo>
                                  <a:lnTo>
                                    <a:pt x="44" y="0"/>
                                  </a:lnTo>
                                  <a:close/>
                                </a:path>
                              </a:pathLst>
                            </a:custGeom>
                            <a:solidFill>
                              <a:srgbClr val="000000"/>
                            </a:solidFill>
                            <a:ln>
                              <a:noFill/>
                            </a:ln>
                          </wps:spPr>
                          <wps:bodyPr upright="1"/>
                        </wps:wsp>
                        <wps:wsp>
                          <wps:cNvPr id="358" name="任意多边形 358"/>
                          <wps:cNvSpPr/>
                          <wps:spPr>
                            <a:xfrm>
                              <a:off x="4475" y="2210"/>
                              <a:ext cx="25" cy="36"/>
                            </a:xfrm>
                            <a:custGeom>
                              <a:avLst/>
                              <a:gdLst/>
                              <a:ahLst/>
                              <a:cxnLst/>
                              <a:rect l="0" t="0" r="0" b="0"/>
                              <a:pathLst>
                                <a:path w="25" h="36">
                                  <a:moveTo>
                                    <a:pt x="5" y="0"/>
                                  </a:moveTo>
                                  <a:lnTo>
                                    <a:pt x="4" y="0"/>
                                  </a:lnTo>
                                  <a:lnTo>
                                    <a:pt x="2" y="8"/>
                                  </a:lnTo>
                                  <a:lnTo>
                                    <a:pt x="0" y="17"/>
                                  </a:lnTo>
                                  <a:lnTo>
                                    <a:pt x="3" y="19"/>
                                  </a:lnTo>
                                  <a:lnTo>
                                    <a:pt x="6" y="27"/>
                                  </a:lnTo>
                                  <a:lnTo>
                                    <a:pt x="10" y="36"/>
                                  </a:lnTo>
                                  <a:lnTo>
                                    <a:pt x="14" y="35"/>
                                  </a:lnTo>
                                  <a:lnTo>
                                    <a:pt x="10" y="28"/>
                                  </a:lnTo>
                                  <a:lnTo>
                                    <a:pt x="6" y="19"/>
                                  </a:lnTo>
                                  <a:lnTo>
                                    <a:pt x="5" y="16"/>
                                  </a:lnTo>
                                  <a:lnTo>
                                    <a:pt x="25" y="16"/>
                                  </a:lnTo>
                                  <a:lnTo>
                                    <a:pt x="6" y="14"/>
                                  </a:lnTo>
                                  <a:lnTo>
                                    <a:pt x="9" y="8"/>
                                  </a:lnTo>
                                  <a:lnTo>
                                    <a:pt x="12" y="5"/>
                                  </a:lnTo>
                                  <a:lnTo>
                                    <a:pt x="5" y="0"/>
                                  </a:lnTo>
                                  <a:close/>
                                </a:path>
                              </a:pathLst>
                            </a:custGeom>
                            <a:solidFill>
                              <a:srgbClr val="000000"/>
                            </a:solidFill>
                            <a:ln>
                              <a:noFill/>
                            </a:ln>
                          </wps:spPr>
                          <wps:bodyPr upright="1"/>
                        </wps:wsp>
                        <wps:wsp>
                          <wps:cNvPr id="359" name="任意多边形 359"/>
                          <wps:cNvSpPr/>
                          <wps:spPr>
                            <a:xfrm>
                              <a:off x="4460" y="2210"/>
                              <a:ext cx="69" cy="104"/>
                            </a:xfrm>
                            <a:custGeom>
                              <a:avLst/>
                              <a:gdLst/>
                              <a:ahLst/>
                              <a:cxnLst/>
                              <a:rect l="0" t="0" r="0" b="0"/>
                              <a:pathLst>
                                <a:path w="69" h="104">
                                  <a:moveTo>
                                    <a:pt x="69" y="0"/>
                                  </a:moveTo>
                                  <a:lnTo>
                                    <a:pt x="62" y="0"/>
                                  </a:lnTo>
                                  <a:lnTo>
                                    <a:pt x="62" y="92"/>
                                  </a:lnTo>
                                  <a:lnTo>
                                    <a:pt x="0" y="92"/>
                                  </a:lnTo>
                                  <a:lnTo>
                                    <a:pt x="62" y="94"/>
                                  </a:lnTo>
                                  <a:lnTo>
                                    <a:pt x="62" y="104"/>
                                  </a:lnTo>
                                  <a:lnTo>
                                    <a:pt x="67" y="100"/>
                                  </a:lnTo>
                                  <a:lnTo>
                                    <a:pt x="67" y="91"/>
                                  </a:lnTo>
                                  <a:lnTo>
                                    <a:pt x="67" y="83"/>
                                  </a:lnTo>
                                  <a:lnTo>
                                    <a:pt x="67" y="3"/>
                                  </a:lnTo>
                                  <a:lnTo>
                                    <a:pt x="69" y="0"/>
                                  </a:lnTo>
                                  <a:close/>
                                </a:path>
                              </a:pathLst>
                            </a:custGeom>
                            <a:solidFill>
                              <a:srgbClr val="000000"/>
                            </a:solidFill>
                            <a:ln>
                              <a:noFill/>
                            </a:ln>
                          </wps:spPr>
                          <wps:bodyPr upright="1"/>
                        </wps:wsp>
                        <wps:wsp>
                          <wps:cNvPr id="360" name="任意多边形 360"/>
                          <wps:cNvSpPr/>
                          <wps:spPr>
                            <a:xfrm>
                              <a:off x="4454" y="2204"/>
                              <a:ext cx="75" cy="111"/>
                            </a:xfrm>
                            <a:custGeom>
                              <a:avLst/>
                              <a:gdLst/>
                              <a:ahLst/>
                              <a:cxnLst/>
                              <a:rect l="0" t="0" r="0" b="0"/>
                              <a:pathLst>
                                <a:path w="75" h="111">
                                  <a:moveTo>
                                    <a:pt x="0" y="0"/>
                                  </a:moveTo>
                                  <a:lnTo>
                                    <a:pt x="0" y="10"/>
                                  </a:lnTo>
                                  <a:lnTo>
                                    <a:pt x="0" y="18"/>
                                  </a:lnTo>
                                  <a:lnTo>
                                    <a:pt x="0" y="91"/>
                                  </a:lnTo>
                                  <a:lnTo>
                                    <a:pt x="0" y="101"/>
                                  </a:lnTo>
                                  <a:lnTo>
                                    <a:pt x="0" y="111"/>
                                  </a:lnTo>
                                  <a:lnTo>
                                    <a:pt x="0" y="111"/>
                                  </a:lnTo>
                                  <a:lnTo>
                                    <a:pt x="6" y="108"/>
                                  </a:lnTo>
                                  <a:lnTo>
                                    <a:pt x="6" y="100"/>
                                  </a:lnTo>
                                  <a:lnTo>
                                    <a:pt x="68" y="100"/>
                                  </a:lnTo>
                                  <a:lnTo>
                                    <a:pt x="6" y="98"/>
                                  </a:lnTo>
                                  <a:lnTo>
                                    <a:pt x="6" y="69"/>
                                  </a:lnTo>
                                  <a:lnTo>
                                    <a:pt x="6" y="66"/>
                                  </a:lnTo>
                                  <a:lnTo>
                                    <a:pt x="6" y="6"/>
                                  </a:lnTo>
                                  <a:lnTo>
                                    <a:pt x="25" y="6"/>
                                  </a:lnTo>
                                  <a:lnTo>
                                    <a:pt x="26" y="6"/>
                                  </a:lnTo>
                                  <a:lnTo>
                                    <a:pt x="68" y="6"/>
                                  </a:lnTo>
                                  <a:lnTo>
                                    <a:pt x="75" y="6"/>
                                  </a:lnTo>
                                  <a:lnTo>
                                    <a:pt x="6" y="4"/>
                                  </a:lnTo>
                                  <a:lnTo>
                                    <a:pt x="0" y="0"/>
                                  </a:lnTo>
                                  <a:close/>
                                </a:path>
                              </a:pathLst>
                            </a:custGeom>
                            <a:solidFill>
                              <a:srgbClr val="000000"/>
                            </a:solidFill>
                            <a:ln>
                              <a:noFill/>
                            </a:ln>
                          </wps:spPr>
                          <wps:bodyPr upright="1"/>
                        </wps:wsp>
                        <wps:wsp>
                          <wps:cNvPr id="361" name="任意多边形 361"/>
                          <wps:cNvSpPr/>
                          <wps:spPr>
                            <a:xfrm>
                              <a:off x="4460" y="2204"/>
                              <a:ext cx="69" cy="6"/>
                            </a:xfrm>
                            <a:custGeom>
                              <a:avLst/>
                              <a:gdLst/>
                              <a:ahLst/>
                              <a:cxnLst/>
                              <a:rect l="0" t="0" r="0" b="0"/>
                              <a:pathLst>
                                <a:path w="69" h="6">
                                  <a:moveTo>
                                    <a:pt x="64" y="0"/>
                                  </a:moveTo>
                                  <a:lnTo>
                                    <a:pt x="61" y="4"/>
                                  </a:lnTo>
                                  <a:lnTo>
                                    <a:pt x="0" y="4"/>
                                  </a:lnTo>
                                  <a:lnTo>
                                    <a:pt x="69" y="6"/>
                                  </a:lnTo>
                                  <a:lnTo>
                                    <a:pt x="64" y="0"/>
                                  </a:lnTo>
                                  <a:close/>
                                </a:path>
                              </a:pathLst>
                            </a:custGeom>
                            <a:solidFill>
                              <a:srgbClr val="000000"/>
                            </a:solidFill>
                            <a:ln>
                              <a:noFill/>
                            </a:ln>
                          </wps:spPr>
                          <wps:bodyPr upright="1"/>
                        </wps:wsp>
                        <wps:wsp>
                          <wps:cNvPr id="362" name="任意多边形 362"/>
                          <wps:cNvSpPr/>
                          <wps:spPr>
                            <a:xfrm>
                              <a:off x="1856" y="3802"/>
                              <a:ext cx="84" cy="81"/>
                            </a:xfrm>
                            <a:custGeom>
                              <a:avLst/>
                              <a:gdLst/>
                              <a:ahLst/>
                              <a:cxnLst/>
                              <a:rect l="0" t="0" r="0" b="0"/>
                              <a:pathLst>
                                <a:path w="84" h="81">
                                  <a:moveTo>
                                    <a:pt x="0" y="0"/>
                                  </a:moveTo>
                                  <a:lnTo>
                                    <a:pt x="0" y="81"/>
                                  </a:lnTo>
                                  <a:lnTo>
                                    <a:pt x="84" y="34"/>
                                  </a:lnTo>
                                  <a:lnTo>
                                    <a:pt x="0" y="0"/>
                                  </a:lnTo>
                                  <a:close/>
                                </a:path>
                              </a:pathLst>
                            </a:custGeom>
                            <a:noFill/>
                            <a:ln w="0" cap="flat" cmpd="sng">
                              <a:solidFill>
                                <a:srgbClr val="000000"/>
                              </a:solidFill>
                              <a:prstDash val="solid"/>
                              <a:headEnd type="none" w="med" len="med"/>
                              <a:tailEnd type="none" w="med" len="med"/>
                            </a:ln>
                          </wps:spPr>
                          <wps:bodyPr upright="1"/>
                        </wps:wsp>
                        <wps:wsp>
                          <wps:cNvPr id="363" name="任意多边形 363"/>
                          <wps:cNvSpPr/>
                          <wps:spPr>
                            <a:xfrm>
                              <a:off x="4584" y="1167"/>
                              <a:ext cx="27" cy="24"/>
                            </a:xfrm>
                            <a:custGeom>
                              <a:avLst/>
                              <a:gdLst/>
                              <a:ahLst/>
                              <a:cxnLst/>
                              <a:rect l="0" t="0" r="0" b="0"/>
                              <a:pathLst>
                                <a:path w="27" h="24">
                                  <a:moveTo>
                                    <a:pt x="25" y="0"/>
                                  </a:moveTo>
                                  <a:lnTo>
                                    <a:pt x="23" y="7"/>
                                  </a:lnTo>
                                  <a:lnTo>
                                    <a:pt x="19" y="15"/>
                                  </a:lnTo>
                                  <a:lnTo>
                                    <a:pt x="15" y="18"/>
                                  </a:lnTo>
                                  <a:lnTo>
                                    <a:pt x="8" y="21"/>
                                  </a:lnTo>
                                  <a:lnTo>
                                    <a:pt x="0" y="23"/>
                                  </a:lnTo>
                                  <a:lnTo>
                                    <a:pt x="8" y="24"/>
                                  </a:lnTo>
                                  <a:lnTo>
                                    <a:pt x="14" y="23"/>
                                  </a:lnTo>
                                  <a:lnTo>
                                    <a:pt x="20" y="18"/>
                                  </a:lnTo>
                                  <a:lnTo>
                                    <a:pt x="24" y="10"/>
                                  </a:lnTo>
                                  <a:lnTo>
                                    <a:pt x="27" y="1"/>
                                  </a:lnTo>
                                  <a:lnTo>
                                    <a:pt x="25" y="0"/>
                                  </a:lnTo>
                                  <a:close/>
                                </a:path>
                              </a:pathLst>
                            </a:custGeom>
                            <a:solidFill>
                              <a:srgbClr val="000000"/>
                            </a:solidFill>
                            <a:ln>
                              <a:noFill/>
                            </a:ln>
                          </wps:spPr>
                          <wps:bodyPr upright="1"/>
                        </wps:wsp>
                        <wps:wsp>
                          <wps:cNvPr id="364" name="任意多边形 364"/>
                          <wps:cNvSpPr/>
                          <wps:spPr>
                            <a:xfrm>
                              <a:off x="4568" y="1107"/>
                              <a:ext cx="35" cy="83"/>
                            </a:xfrm>
                            <a:custGeom>
                              <a:avLst/>
                              <a:gdLst/>
                              <a:ahLst/>
                              <a:cxnLst/>
                              <a:rect l="0" t="0" r="0" b="0"/>
                              <a:pathLst>
                                <a:path w="35" h="83">
                                  <a:moveTo>
                                    <a:pt x="25" y="0"/>
                                  </a:moveTo>
                                  <a:lnTo>
                                    <a:pt x="18" y="1"/>
                                  </a:lnTo>
                                  <a:lnTo>
                                    <a:pt x="12" y="5"/>
                                  </a:lnTo>
                                  <a:lnTo>
                                    <a:pt x="6" y="12"/>
                                  </a:lnTo>
                                  <a:lnTo>
                                    <a:pt x="5" y="14"/>
                                  </a:lnTo>
                                  <a:lnTo>
                                    <a:pt x="2" y="22"/>
                                  </a:lnTo>
                                  <a:lnTo>
                                    <a:pt x="1" y="32"/>
                                  </a:lnTo>
                                  <a:lnTo>
                                    <a:pt x="0" y="42"/>
                                  </a:lnTo>
                                  <a:lnTo>
                                    <a:pt x="0" y="48"/>
                                  </a:lnTo>
                                  <a:lnTo>
                                    <a:pt x="1" y="59"/>
                                  </a:lnTo>
                                  <a:lnTo>
                                    <a:pt x="3" y="68"/>
                                  </a:lnTo>
                                  <a:lnTo>
                                    <a:pt x="6" y="74"/>
                                  </a:lnTo>
                                  <a:lnTo>
                                    <a:pt x="10" y="78"/>
                                  </a:lnTo>
                                  <a:lnTo>
                                    <a:pt x="16" y="83"/>
                                  </a:lnTo>
                                  <a:lnTo>
                                    <a:pt x="24" y="81"/>
                                  </a:lnTo>
                                  <a:lnTo>
                                    <a:pt x="22" y="80"/>
                                  </a:lnTo>
                                  <a:lnTo>
                                    <a:pt x="16" y="77"/>
                                  </a:lnTo>
                                  <a:lnTo>
                                    <a:pt x="11" y="70"/>
                                  </a:lnTo>
                                  <a:lnTo>
                                    <a:pt x="11" y="70"/>
                                  </a:lnTo>
                                  <a:lnTo>
                                    <a:pt x="9" y="62"/>
                                  </a:lnTo>
                                  <a:lnTo>
                                    <a:pt x="8" y="53"/>
                                  </a:lnTo>
                                  <a:lnTo>
                                    <a:pt x="7" y="42"/>
                                  </a:lnTo>
                                  <a:lnTo>
                                    <a:pt x="8" y="31"/>
                                  </a:lnTo>
                                  <a:lnTo>
                                    <a:pt x="9" y="22"/>
                                  </a:lnTo>
                                  <a:lnTo>
                                    <a:pt x="12" y="14"/>
                                  </a:lnTo>
                                  <a:lnTo>
                                    <a:pt x="12" y="12"/>
                                  </a:lnTo>
                                  <a:lnTo>
                                    <a:pt x="17" y="5"/>
                                  </a:lnTo>
                                  <a:lnTo>
                                    <a:pt x="24" y="3"/>
                                  </a:lnTo>
                                  <a:lnTo>
                                    <a:pt x="35" y="2"/>
                                  </a:lnTo>
                                  <a:lnTo>
                                    <a:pt x="31" y="1"/>
                                  </a:lnTo>
                                  <a:lnTo>
                                    <a:pt x="25" y="0"/>
                                  </a:lnTo>
                                  <a:close/>
                                </a:path>
                              </a:pathLst>
                            </a:custGeom>
                            <a:solidFill>
                              <a:srgbClr val="000000"/>
                            </a:solidFill>
                            <a:ln>
                              <a:noFill/>
                            </a:ln>
                          </wps:spPr>
                          <wps:bodyPr upright="1"/>
                        </wps:wsp>
                        <wps:wsp>
                          <wps:cNvPr id="365" name="任意多边形 365"/>
                          <wps:cNvSpPr/>
                          <wps:spPr>
                            <a:xfrm>
                              <a:off x="4592" y="1107"/>
                              <a:ext cx="19" cy="22"/>
                            </a:xfrm>
                            <a:custGeom>
                              <a:avLst/>
                              <a:gdLst/>
                              <a:ahLst/>
                              <a:cxnLst/>
                              <a:rect l="0" t="0" r="0" b="0"/>
                              <a:pathLst>
                                <a:path w="19" h="22">
                                  <a:moveTo>
                                    <a:pt x="15" y="0"/>
                                  </a:moveTo>
                                  <a:lnTo>
                                    <a:pt x="14" y="2"/>
                                  </a:lnTo>
                                  <a:lnTo>
                                    <a:pt x="11" y="2"/>
                                  </a:lnTo>
                                  <a:lnTo>
                                    <a:pt x="0" y="3"/>
                                  </a:lnTo>
                                  <a:lnTo>
                                    <a:pt x="4" y="3"/>
                                  </a:lnTo>
                                  <a:lnTo>
                                    <a:pt x="11" y="7"/>
                                  </a:lnTo>
                                  <a:lnTo>
                                    <a:pt x="13" y="12"/>
                                  </a:lnTo>
                                  <a:lnTo>
                                    <a:pt x="17" y="22"/>
                                  </a:lnTo>
                                  <a:lnTo>
                                    <a:pt x="19" y="21"/>
                                  </a:lnTo>
                                  <a:lnTo>
                                    <a:pt x="15" y="0"/>
                                  </a:lnTo>
                                  <a:close/>
                                </a:path>
                              </a:pathLst>
                            </a:custGeom>
                            <a:solidFill>
                              <a:srgbClr val="000000"/>
                            </a:solidFill>
                            <a:ln>
                              <a:noFill/>
                            </a:ln>
                          </wps:spPr>
                          <wps:bodyPr upright="1"/>
                        </wps:wsp>
                        <wps:wsp>
                          <wps:cNvPr id="366" name="任意多边形 366"/>
                          <wps:cNvSpPr/>
                          <wps:spPr>
                            <a:xfrm>
                              <a:off x="3325" y="1145"/>
                              <a:ext cx="45" cy="45"/>
                            </a:xfrm>
                            <a:custGeom>
                              <a:avLst/>
                              <a:gdLst/>
                              <a:ahLst/>
                              <a:cxnLst/>
                              <a:rect l="0" t="0" r="0" b="0"/>
                              <a:pathLst>
                                <a:path w="45" h="45">
                                  <a:moveTo>
                                    <a:pt x="30" y="0"/>
                                  </a:moveTo>
                                  <a:lnTo>
                                    <a:pt x="22" y="2"/>
                                  </a:lnTo>
                                  <a:lnTo>
                                    <a:pt x="28" y="3"/>
                                  </a:lnTo>
                                  <a:lnTo>
                                    <a:pt x="34" y="7"/>
                                  </a:lnTo>
                                  <a:lnTo>
                                    <a:pt x="37" y="13"/>
                                  </a:lnTo>
                                  <a:lnTo>
                                    <a:pt x="38" y="23"/>
                                  </a:lnTo>
                                  <a:lnTo>
                                    <a:pt x="37" y="30"/>
                                  </a:lnTo>
                                  <a:lnTo>
                                    <a:pt x="34" y="37"/>
                                  </a:lnTo>
                                  <a:lnTo>
                                    <a:pt x="31" y="40"/>
                                  </a:lnTo>
                                  <a:lnTo>
                                    <a:pt x="23" y="43"/>
                                  </a:lnTo>
                                  <a:lnTo>
                                    <a:pt x="17" y="43"/>
                                  </a:lnTo>
                                  <a:lnTo>
                                    <a:pt x="3" y="43"/>
                                  </a:lnTo>
                                  <a:lnTo>
                                    <a:pt x="0" y="43"/>
                                  </a:lnTo>
                                  <a:lnTo>
                                    <a:pt x="0" y="45"/>
                                  </a:lnTo>
                                  <a:lnTo>
                                    <a:pt x="25" y="45"/>
                                  </a:lnTo>
                                  <a:lnTo>
                                    <a:pt x="25" y="45"/>
                                  </a:lnTo>
                                  <a:lnTo>
                                    <a:pt x="33" y="44"/>
                                  </a:lnTo>
                                  <a:lnTo>
                                    <a:pt x="40" y="40"/>
                                  </a:lnTo>
                                  <a:lnTo>
                                    <a:pt x="43" y="33"/>
                                  </a:lnTo>
                                  <a:lnTo>
                                    <a:pt x="45" y="24"/>
                                  </a:lnTo>
                                  <a:lnTo>
                                    <a:pt x="44" y="19"/>
                                  </a:lnTo>
                                  <a:lnTo>
                                    <a:pt x="42" y="10"/>
                                  </a:lnTo>
                                  <a:lnTo>
                                    <a:pt x="37" y="5"/>
                                  </a:lnTo>
                                  <a:lnTo>
                                    <a:pt x="30" y="0"/>
                                  </a:lnTo>
                                  <a:close/>
                                </a:path>
                              </a:pathLst>
                            </a:custGeom>
                            <a:solidFill>
                              <a:srgbClr val="000000"/>
                            </a:solidFill>
                            <a:ln>
                              <a:noFill/>
                            </a:ln>
                          </wps:spPr>
                          <wps:bodyPr upright="1"/>
                        </wps:wsp>
                        <wps:wsp>
                          <wps:cNvPr id="367" name="任意多边形 367"/>
                          <wps:cNvSpPr/>
                          <wps:spPr>
                            <a:xfrm>
                              <a:off x="3328" y="1110"/>
                              <a:ext cx="27" cy="78"/>
                            </a:xfrm>
                            <a:custGeom>
                              <a:avLst/>
                              <a:gdLst/>
                              <a:ahLst/>
                              <a:cxnLst/>
                              <a:rect l="0" t="0" r="0" b="0"/>
                              <a:pathLst>
                                <a:path w="27" h="78">
                                  <a:moveTo>
                                    <a:pt x="0" y="0"/>
                                  </a:moveTo>
                                  <a:lnTo>
                                    <a:pt x="3" y="1"/>
                                  </a:lnTo>
                                  <a:lnTo>
                                    <a:pt x="4" y="4"/>
                                  </a:lnTo>
                                  <a:lnTo>
                                    <a:pt x="4" y="74"/>
                                  </a:lnTo>
                                  <a:lnTo>
                                    <a:pt x="3" y="77"/>
                                  </a:lnTo>
                                  <a:lnTo>
                                    <a:pt x="0" y="78"/>
                                  </a:lnTo>
                                  <a:lnTo>
                                    <a:pt x="14" y="78"/>
                                  </a:lnTo>
                                  <a:lnTo>
                                    <a:pt x="11" y="77"/>
                                  </a:lnTo>
                                  <a:lnTo>
                                    <a:pt x="10" y="74"/>
                                  </a:lnTo>
                                  <a:lnTo>
                                    <a:pt x="10" y="37"/>
                                  </a:lnTo>
                                  <a:lnTo>
                                    <a:pt x="19" y="37"/>
                                  </a:lnTo>
                                  <a:lnTo>
                                    <a:pt x="27" y="35"/>
                                  </a:lnTo>
                                  <a:lnTo>
                                    <a:pt x="10" y="34"/>
                                  </a:lnTo>
                                  <a:lnTo>
                                    <a:pt x="10" y="4"/>
                                  </a:lnTo>
                                  <a:lnTo>
                                    <a:pt x="11" y="1"/>
                                  </a:lnTo>
                                  <a:lnTo>
                                    <a:pt x="14" y="0"/>
                                  </a:lnTo>
                                  <a:lnTo>
                                    <a:pt x="18" y="0"/>
                                  </a:lnTo>
                                  <a:lnTo>
                                    <a:pt x="0" y="0"/>
                                  </a:lnTo>
                                  <a:close/>
                                </a:path>
                              </a:pathLst>
                            </a:custGeom>
                            <a:solidFill>
                              <a:srgbClr val="000000"/>
                            </a:solidFill>
                            <a:ln>
                              <a:noFill/>
                            </a:ln>
                          </wps:spPr>
                          <wps:bodyPr upright="1"/>
                        </wps:wsp>
                        <wps:wsp>
                          <wps:cNvPr id="368" name="任意多边形 368"/>
                          <wps:cNvSpPr/>
                          <wps:spPr>
                            <a:xfrm>
                              <a:off x="3325" y="1108"/>
                              <a:ext cx="42" cy="37"/>
                            </a:xfrm>
                            <a:custGeom>
                              <a:avLst/>
                              <a:gdLst/>
                              <a:ahLst/>
                              <a:cxnLst/>
                              <a:rect l="0" t="0" r="0" b="0"/>
                              <a:pathLst>
                                <a:path w="42" h="37">
                                  <a:moveTo>
                                    <a:pt x="23" y="0"/>
                                  </a:moveTo>
                                  <a:lnTo>
                                    <a:pt x="0" y="0"/>
                                  </a:lnTo>
                                  <a:lnTo>
                                    <a:pt x="0" y="2"/>
                                  </a:lnTo>
                                  <a:lnTo>
                                    <a:pt x="3" y="2"/>
                                  </a:lnTo>
                                  <a:lnTo>
                                    <a:pt x="21" y="2"/>
                                  </a:lnTo>
                                  <a:lnTo>
                                    <a:pt x="24" y="3"/>
                                  </a:lnTo>
                                  <a:lnTo>
                                    <a:pt x="31" y="6"/>
                                  </a:lnTo>
                                  <a:lnTo>
                                    <a:pt x="33" y="9"/>
                                  </a:lnTo>
                                  <a:lnTo>
                                    <a:pt x="35" y="19"/>
                                  </a:lnTo>
                                  <a:lnTo>
                                    <a:pt x="34" y="24"/>
                                  </a:lnTo>
                                  <a:lnTo>
                                    <a:pt x="31" y="32"/>
                                  </a:lnTo>
                                  <a:lnTo>
                                    <a:pt x="30" y="33"/>
                                  </a:lnTo>
                                  <a:lnTo>
                                    <a:pt x="23" y="36"/>
                                  </a:lnTo>
                                  <a:lnTo>
                                    <a:pt x="13" y="36"/>
                                  </a:lnTo>
                                  <a:lnTo>
                                    <a:pt x="30" y="37"/>
                                  </a:lnTo>
                                  <a:lnTo>
                                    <a:pt x="34" y="35"/>
                                  </a:lnTo>
                                  <a:lnTo>
                                    <a:pt x="40" y="30"/>
                                  </a:lnTo>
                                  <a:lnTo>
                                    <a:pt x="40" y="28"/>
                                  </a:lnTo>
                                  <a:lnTo>
                                    <a:pt x="42" y="19"/>
                                  </a:lnTo>
                                  <a:lnTo>
                                    <a:pt x="41" y="11"/>
                                  </a:lnTo>
                                  <a:lnTo>
                                    <a:pt x="37" y="4"/>
                                  </a:lnTo>
                                  <a:lnTo>
                                    <a:pt x="32" y="1"/>
                                  </a:lnTo>
                                  <a:lnTo>
                                    <a:pt x="23" y="0"/>
                                  </a:lnTo>
                                  <a:close/>
                                </a:path>
                              </a:pathLst>
                            </a:custGeom>
                            <a:solidFill>
                              <a:srgbClr val="000000"/>
                            </a:solidFill>
                            <a:ln>
                              <a:noFill/>
                            </a:ln>
                          </wps:spPr>
                          <wps:bodyPr upright="1"/>
                        </wps:wsp>
                        <wps:wsp>
                          <wps:cNvPr id="369" name="任意多边形 369"/>
                          <wps:cNvSpPr/>
                          <wps:spPr>
                            <a:xfrm>
                              <a:off x="2115" y="1108"/>
                              <a:ext cx="30" cy="82"/>
                            </a:xfrm>
                            <a:custGeom>
                              <a:avLst/>
                              <a:gdLst/>
                              <a:ahLst/>
                              <a:cxnLst/>
                              <a:rect l="0" t="0" r="0" b="0"/>
                              <a:pathLst>
                                <a:path w="30" h="82">
                                  <a:moveTo>
                                    <a:pt x="20" y="0"/>
                                  </a:moveTo>
                                  <a:lnTo>
                                    <a:pt x="5" y="74"/>
                                  </a:lnTo>
                                  <a:lnTo>
                                    <a:pt x="4" y="78"/>
                                  </a:lnTo>
                                  <a:lnTo>
                                    <a:pt x="1" y="80"/>
                                  </a:lnTo>
                                  <a:lnTo>
                                    <a:pt x="0" y="80"/>
                                  </a:lnTo>
                                  <a:lnTo>
                                    <a:pt x="0" y="82"/>
                                  </a:lnTo>
                                  <a:lnTo>
                                    <a:pt x="14" y="82"/>
                                  </a:lnTo>
                                  <a:lnTo>
                                    <a:pt x="14" y="80"/>
                                  </a:lnTo>
                                  <a:lnTo>
                                    <a:pt x="13" y="80"/>
                                  </a:lnTo>
                                  <a:lnTo>
                                    <a:pt x="9" y="77"/>
                                  </a:lnTo>
                                  <a:lnTo>
                                    <a:pt x="9" y="70"/>
                                  </a:lnTo>
                                  <a:lnTo>
                                    <a:pt x="13" y="51"/>
                                  </a:lnTo>
                                  <a:lnTo>
                                    <a:pt x="30" y="51"/>
                                  </a:lnTo>
                                  <a:lnTo>
                                    <a:pt x="14" y="48"/>
                                  </a:lnTo>
                                  <a:lnTo>
                                    <a:pt x="22" y="8"/>
                                  </a:lnTo>
                                  <a:lnTo>
                                    <a:pt x="22" y="8"/>
                                  </a:lnTo>
                                  <a:lnTo>
                                    <a:pt x="20" y="0"/>
                                  </a:lnTo>
                                  <a:close/>
                                </a:path>
                              </a:pathLst>
                            </a:custGeom>
                            <a:solidFill>
                              <a:srgbClr val="000000"/>
                            </a:solidFill>
                            <a:ln>
                              <a:noFill/>
                            </a:ln>
                          </wps:spPr>
                          <wps:bodyPr upright="1"/>
                        </wps:wsp>
                        <wps:wsp>
                          <wps:cNvPr id="370" name="任意多边形 370"/>
                          <wps:cNvSpPr/>
                          <wps:spPr>
                            <a:xfrm>
                              <a:off x="2129" y="1105"/>
                              <a:ext cx="33" cy="85"/>
                            </a:xfrm>
                            <a:custGeom>
                              <a:avLst/>
                              <a:gdLst/>
                              <a:ahLst/>
                              <a:cxnLst/>
                              <a:rect l="0" t="0" r="0" b="0"/>
                              <a:pathLst>
                                <a:path w="33" h="85">
                                  <a:moveTo>
                                    <a:pt x="12" y="0"/>
                                  </a:moveTo>
                                  <a:lnTo>
                                    <a:pt x="6" y="3"/>
                                  </a:lnTo>
                                  <a:lnTo>
                                    <a:pt x="8" y="11"/>
                                  </a:lnTo>
                                  <a:lnTo>
                                    <a:pt x="16" y="51"/>
                                  </a:lnTo>
                                  <a:lnTo>
                                    <a:pt x="0" y="51"/>
                                  </a:lnTo>
                                  <a:lnTo>
                                    <a:pt x="16" y="54"/>
                                  </a:lnTo>
                                  <a:lnTo>
                                    <a:pt x="20" y="76"/>
                                  </a:lnTo>
                                  <a:lnTo>
                                    <a:pt x="20" y="81"/>
                                  </a:lnTo>
                                  <a:lnTo>
                                    <a:pt x="18" y="83"/>
                                  </a:lnTo>
                                  <a:lnTo>
                                    <a:pt x="16" y="83"/>
                                  </a:lnTo>
                                  <a:lnTo>
                                    <a:pt x="16" y="85"/>
                                  </a:lnTo>
                                  <a:lnTo>
                                    <a:pt x="33" y="85"/>
                                  </a:lnTo>
                                  <a:lnTo>
                                    <a:pt x="33" y="83"/>
                                  </a:lnTo>
                                  <a:lnTo>
                                    <a:pt x="31" y="83"/>
                                  </a:lnTo>
                                  <a:lnTo>
                                    <a:pt x="29" y="81"/>
                                  </a:lnTo>
                                  <a:lnTo>
                                    <a:pt x="27" y="77"/>
                                  </a:lnTo>
                                  <a:lnTo>
                                    <a:pt x="12" y="0"/>
                                  </a:lnTo>
                                  <a:close/>
                                </a:path>
                              </a:pathLst>
                            </a:custGeom>
                            <a:solidFill>
                              <a:srgbClr val="000000"/>
                            </a:solidFill>
                            <a:ln>
                              <a:noFill/>
                            </a:ln>
                          </wps:spPr>
                          <wps:bodyPr upright="1"/>
                        </wps:wsp>
                        <wps:wsp>
                          <wps:cNvPr id="371" name="任意多边形 371"/>
                          <wps:cNvSpPr/>
                          <wps:spPr>
                            <a:xfrm>
                              <a:off x="1607" y="3915"/>
                              <a:ext cx="1668" cy="21"/>
                            </a:xfrm>
                            <a:custGeom>
                              <a:avLst/>
                              <a:gdLst/>
                              <a:ahLst/>
                              <a:cxnLst/>
                              <a:rect l="0" t="0" r="0" b="0"/>
                              <a:pathLst>
                                <a:path w="1668" h="21">
                                  <a:moveTo>
                                    <a:pt x="0" y="0"/>
                                  </a:moveTo>
                                  <a:lnTo>
                                    <a:pt x="0" y="21"/>
                                  </a:lnTo>
                                  <a:lnTo>
                                    <a:pt x="1668" y="0"/>
                                  </a:lnTo>
                                  <a:lnTo>
                                    <a:pt x="0" y="0"/>
                                  </a:lnTo>
                                  <a:close/>
                                </a:path>
                              </a:pathLst>
                            </a:custGeom>
                            <a:solidFill>
                              <a:srgbClr val="000000"/>
                            </a:solidFill>
                            <a:ln>
                              <a:noFill/>
                            </a:ln>
                          </wps:spPr>
                          <wps:bodyPr upright="1"/>
                        </wps:wsp>
                        <wps:wsp>
                          <wps:cNvPr id="372" name="任意多边形 372"/>
                          <wps:cNvSpPr/>
                          <wps:spPr>
                            <a:xfrm>
                              <a:off x="1607" y="3915"/>
                              <a:ext cx="1668" cy="21"/>
                            </a:xfrm>
                            <a:custGeom>
                              <a:avLst/>
                              <a:gdLst/>
                              <a:ahLst/>
                              <a:cxnLst/>
                              <a:rect l="0" t="0" r="0" b="0"/>
                              <a:pathLst>
                                <a:path w="1668" h="21">
                                  <a:moveTo>
                                    <a:pt x="0" y="21"/>
                                  </a:moveTo>
                                  <a:lnTo>
                                    <a:pt x="1668" y="0"/>
                                  </a:lnTo>
                                  <a:lnTo>
                                    <a:pt x="1647" y="21"/>
                                  </a:lnTo>
                                  <a:lnTo>
                                    <a:pt x="0" y="21"/>
                                  </a:lnTo>
                                  <a:close/>
                                </a:path>
                              </a:pathLst>
                            </a:custGeom>
                            <a:solidFill>
                              <a:srgbClr val="000000"/>
                            </a:solidFill>
                            <a:ln>
                              <a:noFill/>
                            </a:ln>
                          </wps:spPr>
                          <wps:bodyPr upright="1"/>
                        </wps:wsp>
                        <wps:wsp>
                          <wps:cNvPr id="373" name="任意多边形 373"/>
                          <wps:cNvSpPr/>
                          <wps:spPr>
                            <a:xfrm>
                              <a:off x="1607" y="3915"/>
                              <a:ext cx="1668" cy="21"/>
                            </a:xfrm>
                            <a:custGeom>
                              <a:avLst/>
                              <a:gdLst/>
                              <a:ahLst/>
                              <a:cxnLst/>
                              <a:rect l="0" t="0" r="0" b="0"/>
                              <a:pathLst>
                                <a:path w="1668" h="21">
                                  <a:moveTo>
                                    <a:pt x="0" y="0"/>
                                  </a:moveTo>
                                  <a:lnTo>
                                    <a:pt x="0" y="21"/>
                                  </a:lnTo>
                                  <a:lnTo>
                                    <a:pt x="1647" y="21"/>
                                  </a:lnTo>
                                  <a:lnTo>
                                    <a:pt x="1668" y="0"/>
                                  </a:lnTo>
                                  <a:lnTo>
                                    <a:pt x="0" y="0"/>
                                  </a:lnTo>
                                  <a:close/>
                                </a:path>
                              </a:pathLst>
                            </a:custGeom>
                            <a:noFill/>
                            <a:ln w="0" cap="flat" cmpd="sng">
                              <a:solidFill>
                                <a:srgbClr val="000000"/>
                              </a:solidFill>
                              <a:prstDash val="solid"/>
                              <a:headEnd type="none" w="med" len="med"/>
                              <a:tailEnd type="none" w="med" len="med"/>
                            </a:ln>
                          </wps:spPr>
                          <wps:bodyPr upright="1"/>
                        </wps:wsp>
                        <wps:wsp>
                          <wps:cNvPr id="374" name="任意多边形 374"/>
                          <wps:cNvSpPr/>
                          <wps:spPr>
                            <a:xfrm>
                              <a:off x="3254" y="3915"/>
                              <a:ext cx="21" cy="169"/>
                            </a:xfrm>
                            <a:custGeom>
                              <a:avLst/>
                              <a:gdLst/>
                              <a:ahLst/>
                              <a:cxnLst/>
                              <a:rect l="0" t="0" r="0" b="0"/>
                              <a:pathLst>
                                <a:path w="21" h="169">
                                  <a:moveTo>
                                    <a:pt x="21" y="0"/>
                                  </a:moveTo>
                                  <a:lnTo>
                                    <a:pt x="0" y="21"/>
                                  </a:lnTo>
                                  <a:lnTo>
                                    <a:pt x="21" y="169"/>
                                  </a:lnTo>
                                  <a:lnTo>
                                    <a:pt x="21" y="0"/>
                                  </a:lnTo>
                                  <a:close/>
                                </a:path>
                              </a:pathLst>
                            </a:custGeom>
                            <a:solidFill>
                              <a:srgbClr val="000000"/>
                            </a:solidFill>
                            <a:ln>
                              <a:noFill/>
                            </a:ln>
                          </wps:spPr>
                          <wps:bodyPr upright="1"/>
                        </wps:wsp>
                        <wps:wsp>
                          <wps:cNvPr id="375" name="任意多边形 375"/>
                          <wps:cNvSpPr/>
                          <wps:spPr>
                            <a:xfrm>
                              <a:off x="3254" y="3936"/>
                              <a:ext cx="21" cy="170"/>
                            </a:xfrm>
                            <a:custGeom>
                              <a:avLst/>
                              <a:gdLst/>
                              <a:ahLst/>
                              <a:cxnLst/>
                              <a:rect l="0" t="0" r="0" b="0"/>
                              <a:pathLst>
                                <a:path w="21" h="170">
                                  <a:moveTo>
                                    <a:pt x="0" y="0"/>
                                  </a:moveTo>
                                  <a:lnTo>
                                    <a:pt x="21" y="148"/>
                                  </a:lnTo>
                                  <a:lnTo>
                                    <a:pt x="0" y="170"/>
                                  </a:lnTo>
                                  <a:lnTo>
                                    <a:pt x="0" y="0"/>
                                  </a:lnTo>
                                  <a:close/>
                                </a:path>
                              </a:pathLst>
                            </a:custGeom>
                            <a:solidFill>
                              <a:srgbClr val="000000"/>
                            </a:solidFill>
                            <a:ln>
                              <a:noFill/>
                            </a:ln>
                          </wps:spPr>
                          <wps:bodyPr upright="1"/>
                        </wps:wsp>
                        <wps:wsp>
                          <wps:cNvPr id="376" name="任意多边形 376"/>
                          <wps:cNvSpPr/>
                          <wps:spPr>
                            <a:xfrm>
                              <a:off x="3254" y="3915"/>
                              <a:ext cx="21" cy="191"/>
                            </a:xfrm>
                            <a:custGeom>
                              <a:avLst/>
                              <a:gdLst/>
                              <a:ahLst/>
                              <a:cxnLst/>
                              <a:rect l="0" t="0" r="0" b="0"/>
                              <a:pathLst>
                                <a:path w="21" h="191">
                                  <a:moveTo>
                                    <a:pt x="21" y="0"/>
                                  </a:moveTo>
                                  <a:lnTo>
                                    <a:pt x="0" y="21"/>
                                  </a:lnTo>
                                  <a:lnTo>
                                    <a:pt x="0" y="191"/>
                                  </a:lnTo>
                                  <a:lnTo>
                                    <a:pt x="21" y="169"/>
                                  </a:lnTo>
                                  <a:lnTo>
                                    <a:pt x="21" y="0"/>
                                  </a:lnTo>
                                  <a:close/>
                                </a:path>
                              </a:pathLst>
                            </a:custGeom>
                            <a:noFill/>
                            <a:ln w="0" cap="flat" cmpd="sng">
                              <a:solidFill>
                                <a:srgbClr val="000000"/>
                              </a:solidFill>
                              <a:prstDash val="solid"/>
                              <a:headEnd type="none" w="med" len="med"/>
                              <a:tailEnd type="none" w="med" len="med"/>
                            </a:ln>
                          </wps:spPr>
                          <wps:bodyPr upright="1"/>
                        </wps:wsp>
                        <wps:wsp>
                          <wps:cNvPr id="377" name="任意多边形 377"/>
                          <wps:cNvSpPr/>
                          <wps:spPr>
                            <a:xfrm>
                              <a:off x="3254" y="4084"/>
                              <a:ext cx="1246" cy="22"/>
                            </a:xfrm>
                            <a:custGeom>
                              <a:avLst/>
                              <a:gdLst/>
                              <a:ahLst/>
                              <a:cxnLst/>
                              <a:rect l="0" t="0" r="0" b="0"/>
                              <a:pathLst>
                                <a:path w="1246" h="22">
                                  <a:moveTo>
                                    <a:pt x="21" y="0"/>
                                  </a:moveTo>
                                  <a:lnTo>
                                    <a:pt x="0" y="22"/>
                                  </a:lnTo>
                                  <a:lnTo>
                                    <a:pt x="1246" y="0"/>
                                  </a:lnTo>
                                  <a:lnTo>
                                    <a:pt x="21" y="0"/>
                                  </a:lnTo>
                                  <a:close/>
                                </a:path>
                              </a:pathLst>
                            </a:custGeom>
                            <a:solidFill>
                              <a:srgbClr val="000000"/>
                            </a:solidFill>
                            <a:ln>
                              <a:noFill/>
                            </a:ln>
                          </wps:spPr>
                          <wps:bodyPr upright="1"/>
                        </wps:wsp>
                        <wps:wsp>
                          <wps:cNvPr id="378" name="任意多边形 378"/>
                          <wps:cNvSpPr/>
                          <wps:spPr>
                            <a:xfrm>
                              <a:off x="3254" y="4084"/>
                              <a:ext cx="1246" cy="22"/>
                            </a:xfrm>
                            <a:custGeom>
                              <a:avLst/>
                              <a:gdLst/>
                              <a:ahLst/>
                              <a:cxnLst/>
                              <a:rect l="0" t="0" r="0" b="0"/>
                              <a:pathLst>
                                <a:path w="1246" h="22">
                                  <a:moveTo>
                                    <a:pt x="0" y="22"/>
                                  </a:moveTo>
                                  <a:lnTo>
                                    <a:pt x="1246" y="0"/>
                                  </a:lnTo>
                                  <a:lnTo>
                                    <a:pt x="1225" y="22"/>
                                  </a:lnTo>
                                  <a:lnTo>
                                    <a:pt x="0" y="22"/>
                                  </a:lnTo>
                                  <a:close/>
                                </a:path>
                              </a:pathLst>
                            </a:custGeom>
                            <a:solidFill>
                              <a:srgbClr val="000000"/>
                            </a:solidFill>
                            <a:ln>
                              <a:noFill/>
                            </a:ln>
                          </wps:spPr>
                          <wps:bodyPr upright="1"/>
                        </wps:wsp>
                        <wps:wsp>
                          <wps:cNvPr id="379" name="任意多边形 379"/>
                          <wps:cNvSpPr/>
                          <wps:spPr>
                            <a:xfrm>
                              <a:off x="3254" y="4084"/>
                              <a:ext cx="1246" cy="22"/>
                            </a:xfrm>
                            <a:custGeom>
                              <a:avLst/>
                              <a:gdLst/>
                              <a:ahLst/>
                              <a:cxnLst/>
                              <a:rect l="0" t="0" r="0" b="0"/>
                              <a:pathLst>
                                <a:path w="1246" h="22">
                                  <a:moveTo>
                                    <a:pt x="21" y="0"/>
                                  </a:moveTo>
                                  <a:lnTo>
                                    <a:pt x="0" y="22"/>
                                  </a:lnTo>
                                  <a:lnTo>
                                    <a:pt x="1225" y="22"/>
                                  </a:lnTo>
                                  <a:lnTo>
                                    <a:pt x="1246" y="0"/>
                                  </a:lnTo>
                                  <a:lnTo>
                                    <a:pt x="21" y="0"/>
                                  </a:lnTo>
                                  <a:close/>
                                </a:path>
                              </a:pathLst>
                            </a:custGeom>
                            <a:noFill/>
                            <a:ln w="0" cap="flat" cmpd="sng">
                              <a:solidFill>
                                <a:srgbClr val="000000"/>
                              </a:solidFill>
                              <a:prstDash val="solid"/>
                              <a:headEnd type="none" w="med" len="med"/>
                              <a:tailEnd type="none" w="med" len="med"/>
                            </a:ln>
                          </wps:spPr>
                          <wps:bodyPr upright="1"/>
                        </wps:wsp>
                        <wps:wsp>
                          <wps:cNvPr id="380" name="任意多边形 380"/>
                          <wps:cNvSpPr/>
                          <wps:spPr>
                            <a:xfrm>
                              <a:off x="4479" y="4084"/>
                              <a:ext cx="21" cy="169"/>
                            </a:xfrm>
                            <a:custGeom>
                              <a:avLst/>
                              <a:gdLst/>
                              <a:ahLst/>
                              <a:cxnLst/>
                              <a:rect l="0" t="0" r="0" b="0"/>
                              <a:pathLst>
                                <a:path w="21" h="169">
                                  <a:moveTo>
                                    <a:pt x="21" y="0"/>
                                  </a:moveTo>
                                  <a:lnTo>
                                    <a:pt x="0" y="22"/>
                                  </a:lnTo>
                                  <a:lnTo>
                                    <a:pt x="21" y="169"/>
                                  </a:lnTo>
                                  <a:lnTo>
                                    <a:pt x="21" y="0"/>
                                  </a:lnTo>
                                  <a:close/>
                                </a:path>
                              </a:pathLst>
                            </a:custGeom>
                            <a:solidFill>
                              <a:srgbClr val="000000"/>
                            </a:solidFill>
                            <a:ln>
                              <a:noFill/>
                            </a:ln>
                          </wps:spPr>
                          <wps:bodyPr upright="1"/>
                        </wps:wsp>
                        <wps:wsp>
                          <wps:cNvPr id="381" name="任意多边形 381"/>
                          <wps:cNvSpPr/>
                          <wps:spPr>
                            <a:xfrm>
                              <a:off x="4479" y="4106"/>
                              <a:ext cx="21" cy="169"/>
                            </a:xfrm>
                            <a:custGeom>
                              <a:avLst/>
                              <a:gdLst/>
                              <a:ahLst/>
                              <a:cxnLst/>
                              <a:rect l="0" t="0" r="0" b="0"/>
                              <a:pathLst>
                                <a:path w="21" h="169">
                                  <a:moveTo>
                                    <a:pt x="0" y="0"/>
                                  </a:moveTo>
                                  <a:lnTo>
                                    <a:pt x="21" y="147"/>
                                  </a:lnTo>
                                  <a:lnTo>
                                    <a:pt x="0" y="169"/>
                                  </a:lnTo>
                                  <a:lnTo>
                                    <a:pt x="0" y="0"/>
                                  </a:lnTo>
                                  <a:close/>
                                </a:path>
                              </a:pathLst>
                            </a:custGeom>
                            <a:solidFill>
                              <a:srgbClr val="000000"/>
                            </a:solidFill>
                            <a:ln>
                              <a:noFill/>
                            </a:ln>
                          </wps:spPr>
                          <wps:bodyPr upright="1"/>
                        </wps:wsp>
                        <wps:wsp>
                          <wps:cNvPr id="382" name="任意多边形 382"/>
                          <wps:cNvSpPr/>
                          <wps:spPr>
                            <a:xfrm>
                              <a:off x="4479" y="4084"/>
                              <a:ext cx="21" cy="191"/>
                            </a:xfrm>
                            <a:custGeom>
                              <a:avLst/>
                              <a:gdLst/>
                              <a:ahLst/>
                              <a:cxnLst/>
                              <a:rect l="0" t="0" r="0" b="0"/>
                              <a:pathLst>
                                <a:path w="21" h="191">
                                  <a:moveTo>
                                    <a:pt x="21" y="0"/>
                                  </a:moveTo>
                                  <a:lnTo>
                                    <a:pt x="0" y="22"/>
                                  </a:lnTo>
                                  <a:lnTo>
                                    <a:pt x="0" y="191"/>
                                  </a:lnTo>
                                  <a:lnTo>
                                    <a:pt x="21" y="169"/>
                                  </a:lnTo>
                                  <a:lnTo>
                                    <a:pt x="21" y="0"/>
                                  </a:lnTo>
                                  <a:close/>
                                </a:path>
                              </a:pathLst>
                            </a:custGeom>
                            <a:noFill/>
                            <a:ln w="0" cap="flat" cmpd="sng">
                              <a:solidFill>
                                <a:srgbClr val="000000"/>
                              </a:solidFill>
                              <a:prstDash val="solid"/>
                              <a:headEnd type="none" w="med" len="med"/>
                              <a:tailEnd type="none" w="med" len="med"/>
                            </a:ln>
                          </wps:spPr>
                          <wps:bodyPr upright="1"/>
                        </wps:wsp>
                        <wps:wsp>
                          <wps:cNvPr id="383" name="任意多边形 383"/>
                          <wps:cNvSpPr/>
                          <wps:spPr>
                            <a:xfrm>
                              <a:off x="4479" y="4253"/>
                              <a:ext cx="1807" cy="22"/>
                            </a:xfrm>
                            <a:custGeom>
                              <a:avLst/>
                              <a:gdLst/>
                              <a:ahLst/>
                              <a:cxnLst/>
                              <a:rect l="0" t="0" r="0" b="0"/>
                              <a:pathLst>
                                <a:path w="1807" h="22">
                                  <a:moveTo>
                                    <a:pt x="21" y="0"/>
                                  </a:moveTo>
                                  <a:lnTo>
                                    <a:pt x="0" y="22"/>
                                  </a:lnTo>
                                  <a:lnTo>
                                    <a:pt x="1807" y="0"/>
                                  </a:lnTo>
                                  <a:lnTo>
                                    <a:pt x="21" y="0"/>
                                  </a:lnTo>
                                  <a:close/>
                                </a:path>
                              </a:pathLst>
                            </a:custGeom>
                            <a:solidFill>
                              <a:srgbClr val="000000"/>
                            </a:solidFill>
                            <a:ln>
                              <a:noFill/>
                            </a:ln>
                          </wps:spPr>
                          <wps:bodyPr upright="1"/>
                        </wps:wsp>
                        <wps:wsp>
                          <wps:cNvPr id="384" name="任意多边形 384"/>
                          <wps:cNvSpPr/>
                          <wps:spPr>
                            <a:xfrm>
                              <a:off x="4479" y="4253"/>
                              <a:ext cx="1807" cy="22"/>
                            </a:xfrm>
                            <a:custGeom>
                              <a:avLst/>
                              <a:gdLst/>
                              <a:ahLst/>
                              <a:cxnLst/>
                              <a:rect l="0" t="0" r="0" b="0"/>
                              <a:pathLst>
                                <a:path w="1807" h="22">
                                  <a:moveTo>
                                    <a:pt x="0" y="22"/>
                                  </a:moveTo>
                                  <a:lnTo>
                                    <a:pt x="1807" y="0"/>
                                  </a:lnTo>
                                  <a:lnTo>
                                    <a:pt x="1807" y="22"/>
                                  </a:lnTo>
                                  <a:lnTo>
                                    <a:pt x="0" y="22"/>
                                  </a:lnTo>
                                  <a:close/>
                                </a:path>
                              </a:pathLst>
                            </a:custGeom>
                            <a:solidFill>
                              <a:srgbClr val="000000"/>
                            </a:solidFill>
                            <a:ln>
                              <a:noFill/>
                            </a:ln>
                          </wps:spPr>
                          <wps:bodyPr upright="1"/>
                        </wps:wsp>
                        <wps:wsp>
                          <wps:cNvPr id="385" name="任意多边形 385"/>
                          <wps:cNvSpPr/>
                          <wps:spPr>
                            <a:xfrm>
                              <a:off x="4479" y="4253"/>
                              <a:ext cx="1807" cy="22"/>
                            </a:xfrm>
                            <a:custGeom>
                              <a:avLst/>
                              <a:gdLst/>
                              <a:ahLst/>
                              <a:cxnLst/>
                              <a:rect l="0" t="0" r="0" b="0"/>
                              <a:pathLst>
                                <a:path w="1807" h="22">
                                  <a:moveTo>
                                    <a:pt x="21" y="0"/>
                                  </a:moveTo>
                                  <a:lnTo>
                                    <a:pt x="0" y="22"/>
                                  </a:lnTo>
                                  <a:lnTo>
                                    <a:pt x="1807" y="22"/>
                                  </a:lnTo>
                                  <a:lnTo>
                                    <a:pt x="1807" y="0"/>
                                  </a:lnTo>
                                  <a:lnTo>
                                    <a:pt x="21" y="0"/>
                                  </a:lnTo>
                                  <a:close/>
                                </a:path>
                              </a:pathLst>
                            </a:custGeom>
                            <a:noFill/>
                            <a:ln w="0" cap="flat" cmpd="sng">
                              <a:solidFill>
                                <a:srgbClr val="000000"/>
                              </a:solidFill>
                              <a:prstDash val="solid"/>
                              <a:headEnd type="none" w="med" len="med"/>
                              <a:tailEnd type="none" w="med" len="med"/>
                            </a:ln>
                          </wps:spPr>
                          <wps:bodyPr upright="1"/>
                        </wps:wsp>
                        <wps:wsp>
                          <wps:cNvPr id="386" name="直接连接符 386"/>
                          <wps:cNvCnPr/>
                          <wps:spPr>
                            <a:xfrm>
                              <a:off x="4490" y="3079"/>
                              <a:ext cx="1225" cy="1"/>
                            </a:xfrm>
                            <a:prstGeom prst="line">
                              <a:avLst/>
                            </a:prstGeom>
                            <a:ln w="0" cap="flat" cmpd="sng">
                              <a:solidFill>
                                <a:srgbClr val="000000"/>
                              </a:solidFill>
                              <a:prstDash val="solid"/>
                              <a:headEnd type="none" w="med" len="med"/>
                              <a:tailEnd type="none" w="med" len="med"/>
                            </a:ln>
                          </wps:spPr>
                          <wps:bodyPr/>
                        </wps:wsp>
                        <wps:wsp>
                          <wps:cNvPr id="387" name="直接连接符 387"/>
                          <wps:cNvCnPr/>
                          <wps:spPr>
                            <a:xfrm>
                              <a:off x="4490" y="2909"/>
                              <a:ext cx="1225" cy="1"/>
                            </a:xfrm>
                            <a:prstGeom prst="line">
                              <a:avLst/>
                            </a:prstGeom>
                            <a:ln w="0" cap="flat" cmpd="sng">
                              <a:solidFill>
                                <a:srgbClr val="000000"/>
                              </a:solidFill>
                              <a:prstDash val="solid"/>
                              <a:headEnd type="none" w="med" len="med"/>
                              <a:tailEnd type="none" w="med" len="med"/>
                            </a:ln>
                          </wps:spPr>
                          <wps:bodyPr/>
                        </wps:wsp>
                        <wps:wsp>
                          <wps:cNvPr id="388" name="直接连接符 388"/>
                          <wps:cNvCnPr/>
                          <wps:spPr>
                            <a:xfrm>
                              <a:off x="4490" y="3417"/>
                              <a:ext cx="1225" cy="1"/>
                            </a:xfrm>
                            <a:prstGeom prst="line">
                              <a:avLst/>
                            </a:prstGeom>
                            <a:ln w="0" cap="flat" cmpd="sng">
                              <a:solidFill>
                                <a:srgbClr val="000000"/>
                              </a:solidFill>
                              <a:prstDash val="solid"/>
                              <a:headEnd type="none" w="med" len="med"/>
                              <a:tailEnd type="none" w="med" len="med"/>
                            </a:ln>
                          </wps:spPr>
                          <wps:bodyPr/>
                        </wps:wsp>
                        <wps:wsp>
                          <wps:cNvPr id="389" name="直接连接符 389"/>
                          <wps:cNvCnPr/>
                          <wps:spPr>
                            <a:xfrm>
                              <a:off x="4490" y="3248"/>
                              <a:ext cx="1225" cy="1"/>
                            </a:xfrm>
                            <a:prstGeom prst="line">
                              <a:avLst/>
                            </a:prstGeom>
                            <a:ln w="0" cap="flat" cmpd="sng">
                              <a:solidFill>
                                <a:srgbClr val="000000"/>
                              </a:solidFill>
                              <a:prstDash val="solid"/>
                              <a:headEnd type="none" w="med" len="med"/>
                              <a:tailEnd type="none" w="med" len="med"/>
                            </a:ln>
                          </wps:spPr>
                          <wps:bodyPr/>
                        </wps:wsp>
                        <wps:wsp>
                          <wps:cNvPr id="390" name="直接连接符 390"/>
                          <wps:cNvCnPr/>
                          <wps:spPr>
                            <a:xfrm>
                              <a:off x="4490" y="3756"/>
                              <a:ext cx="1225" cy="1"/>
                            </a:xfrm>
                            <a:prstGeom prst="line">
                              <a:avLst/>
                            </a:prstGeom>
                            <a:ln w="0" cap="flat" cmpd="sng">
                              <a:solidFill>
                                <a:srgbClr val="000000"/>
                              </a:solidFill>
                              <a:prstDash val="solid"/>
                              <a:headEnd type="none" w="med" len="med"/>
                              <a:tailEnd type="none" w="med" len="med"/>
                            </a:ln>
                          </wps:spPr>
                          <wps:bodyPr/>
                        </wps:wsp>
                        <wps:wsp>
                          <wps:cNvPr id="391" name="直接连接符 391"/>
                          <wps:cNvCnPr/>
                          <wps:spPr>
                            <a:xfrm>
                              <a:off x="4490" y="3587"/>
                              <a:ext cx="1225" cy="1"/>
                            </a:xfrm>
                            <a:prstGeom prst="line">
                              <a:avLst/>
                            </a:prstGeom>
                            <a:ln w="0" cap="flat" cmpd="sng">
                              <a:solidFill>
                                <a:srgbClr val="000000"/>
                              </a:solidFill>
                              <a:prstDash val="solid"/>
                              <a:headEnd type="none" w="med" len="med"/>
                              <a:tailEnd type="none" w="med" len="med"/>
                            </a:ln>
                          </wps:spPr>
                          <wps:bodyPr/>
                        </wps:wsp>
                        <wps:wsp>
                          <wps:cNvPr id="392" name="直接连接符 392"/>
                          <wps:cNvCnPr/>
                          <wps:spPr>
                            <a:xfrm>
                              <a:off x="4490" y="3925"/>
                              <a:ext cx="1225" cy="1"/>
                            </a:xfrm>
                            <a:prstGeom prst="line">
                              <a:avLst/>
                            </a:prstGeom>
                            <a:ln w="0" cap="flat" cmpd="sng">
                              <a:solidFill>
                                <a:srgbClr val="000000"/>
                              </a:solidFill>
                              <a:prstDash val="solid"/>
                              <a:headEnd type="none" w="med" len="med"/>
                              <a:tailEnd type="none" w="med" len="med"/>
                            </a:ln>
                          </wps:spPr>
                          <wps:bodyPr/>
                        </wps:wsp>
                        <wps:wsp>
                          <wps:cNvPr id="393" name="直接连接符 393"/>
                          <wps:cNvCnPr/>
                          <wps:spPr>
                            <a:xfrm>
                              <a:off x="4490" y="4095"/>
                              <a:ext cx="1225" cy="1"/>
                            </a:xfrm>
                            <a:prstGeom prst="line">
                              <a:avLst/>
                            </a:prstGeom>
                            <a:ln w="0" cap="flat" cmpd="sng">
                              <a:solidFill>
                                <a:srgbClr val="000000"/>
                              </a:solidFill>
                              <a:prstDash val="solid"/>
                              <a:headEnd type="none" w="med" len="med"/>
                              <a:tailEnd type="none" w="med" len="med"/>
                            </a:ln>
                          </wps:spPr>
                          <wps:bodyPr/>
                        </wps:wsp>
                        <wps:wsp>
                          <wps:cNvPr id="394" name="矩形 394"/>
                          <wps:cNvSpPr/>
                          <wps:spPr>
                            <a:xfrm>
                              <a:off x="4490" y="2874"/>
                              <a:ext cx="1225" cy="1390"/>
                            </a:xfrm>
                            <a:prstGeom prst="rect">
                              <a:avLst/>
                            </a:prstGeom>
                            <a:noFill/>
                            <a:ln w="0" cap="flat" cmpd="sng">
                              <a:solidFill>
                                <a:srgbClr val="000000"/>
                              </a:solidFill>
                              <a:prstDash val="solid"/>
                              <a:miter/>
                              <a:headEnd type="none" w="med" len="med"/>
                              <a:tailEnd type="none" w="med" len="med"/>
                            </a:ln>
                          </wps:spPr>
                          <wps:bodyPr upright="1"/>
                        </wps:wsp>
                        <wps:wsp>
                          <wps:cNvPr id="395" name="矩形 395"/>
                          <wps:cNvSpPr/>
                          <wps:spPr>
                            <a:xfrm>
                              <a:off x="3264" y="2704"/>
                              <a:ext cx="1226" cy="1391"/>
                            </a:xfrm>
                            <a:prstGeom prst="rect">
                              <a:avLst/>
                            </a:prstGeom>
                            <a:noFill/>
                            <a:ln w="0" cap="flat" cmpd="sng">
                              <a:solidFill>
                                <a:srgbClr val="000000"/>
                              </a:solidFill>
                              <a:prstDash val="solid"/>
                              <a:miter/>
                              <a:headEnd type="none" w="med" len="med"/>
                              <a:tailEnd type="none" w="med" len="med"/>
                            </a:ln>
                          </wps:spPr>
                          <wps:bodyPr upright="1"/>
                        </wps:wsp>
                        <wps:wsp>
                          <wps:cNvPr id="396" name="直接连接符 396"/>
                          <wps:cNvCnPr/>
                          <wps:spPr>
                            <a:xfrm>
                              <a:off x="3264" y="3925"/>
                              <a:ext cx="1226" cy="1"/>
                            </a:xfrm>
                            <a:prstGeom prst="line">
                              <a:avLst/>
                            </a:prstGeom>
                            <a:ln w="0" cap="flat" cmpd="sng">
                              <a:solidFill>
                                <a:srgbClr val="000000"/>
                              </a:solidFill>
                              <a:prstDash val="solid"/>
                              <a:headEnd type="none" w="med" len="med"/>
                              <a:tailEnd type="none" w="med" len="med"/>
                            </a:ln>
                          </wps:spPr>
                          <wps:bodyPr/>
                        </wps:wsp>
                        <wps:wsp>
                          <wps:cNvPr id="397" name="直接连接符 397"/>
                          <wps:cNvCnPr/>
                          <wps:spPr>
                            <a:xfrm>
                              <a:off x="3264" y="3756"/>
                              <a:ext cx="1226" cy="1"/>
                            </a:xfrm>
                            <a:prstGeom prst="line">
                              <a:avLst/>
                            </a:prstGeom>
                            <a:ln w="0" cap="flat" cmpd="sng">
                              <a:solidFill>
                                <a:srgbClr val="000000"/>
                              </a:solidFill>
                              <a:prstDash val="solid"/>
                              <a:headEnd type="none" w="med" len="med"/>
                              <a:tailEnd type="none" w="med" len="med"/>
                            </a:ln>
                          </wps:spPr>
                          <wps:bodyPr/>
                        </wps:wsp>
                        <wps:wsp>
                          <wps:cNvPr id="398" name="直接连接符 398"/>
                          <wps:cNvCnPr/>
                          <wps:spPr>
                            <a:xfrm>
                              <a:off x="3264" y="3417"/>
                              <a:ext cx="1226" cy="1"/>
                            </a:xfrm>
                            <a:prstGeom prst="line">
                              <a:avLst/>
                            </a:prstGeom>
                            <a:ln w="0" cap="flat" cmpd="sng">
                              <a:solidFill>
                                <a:srgbClr val="000000"/>
                              </a:solidFill>
                              <a:prstDash val="solid"/>
                              <a:headEnd type="none" w="med" len="med"/>
                              <a:tailEnd type="none" w="med" len="med"/>
                            </a:ln>
                          </wps:spPr>
                          <wps:bodyPr/>
                        </wps:wsp>
                        <wps:wsp>
                          <wps:cNvPr id="399" name="直接连接符 399"/>
                          <wps:cNvCnPr/>
                          <wps:spPr>
                            <a:xfrm>
                              <a:off x="3264" y="3587"/>
                              <a:ext cx="1226" cy="1"/>
                            </a:xfrm>
                            <a:prstGeom prst="line">
                              <a:avLst/>
                            </a:prstGeom>
                            <a:ln w="0" cap="flat" cmpd="sng">
                              <a:solidFill>
                                <a:srgbClr val="000000"/>
                              </a:solidFill>
                              <a:prstDash val="solid"/>
                              <a:headEnd type="none" w="med" len="med"/>
                              <a:tailEnd type="none" w="med" len="med"/>
                            </a:ln>
                          </wps:spPr>
                          <wps:bodyPr/>
                        </wps:wsp>
                        <wps:wsp>
                          <wps:cNvPr id="400" name="直接连接符 400"/>
                          <wps:cNvCnPr/>
                          <wps:spPr>
                            <a:xfrm>
                              <a:off x="3264" y="3079"/>
                              <a:ext cx="1226" cy="1"/>
                            </a:xfrm>
                            <a:prstGeom prst="line">
                              <a:avLst/>
                            </a:prstGeom>
                            <a:ln w="0" cap="flat" cmpd="sng">
                              <a:solidFill>
                                <a:srgbClr val="000000"/>
                              </a:solidFill>
                              <a:prstDash val="solid"/>
                              <a:headEnd type="none" w="med" len="med"/>
                              <a:tailEnd type="none" w="med" len="med"/>
                            </a:ln>
                          </wps:spPr>
                          <wps:bodyPr/>
                        </wps:wsp>
                        <wps:wsp>
                          <wps:cNvPr id="401" name="直接连接符 401"/>
                          <wps:cNvCnPr/>
                          <wps:spPr>
                            <a:xfrm>
                              <a:off x="3264" y="3248"/>
                              <a:ext cx="1226" cy="1"/>
                            </a:xfrm>
                            <a:prstGeom prst="line">
                              <a:avLst/>
                            </a:prstGeom>
                            <a:ln w="0" cap="flat" cmpd="sng">
                              <a:solidFill>
                                <a:srgbClr val="000000"/>
                              </a:solidFill>
                              <a:prstDash val="solid"/>
                              <a:headEnd type="none" w="med" len="med"/>
                              <a:tailEnd type="none" w="med" len="med"/>
                            </a:ln>
                          </wps:spPr>
                          <wps:bodyPr/>
                        </wps:wsp>
                      </wpg:grpSp>
                      <wps:wsp>
                        <wps:cNvPr id="403" name="直接连接符 403"/>
                        <wps:cNvCnPr/>
                        <wps:spPr>
                          <a:xfrm>
                            <a:off x="3264" y="2740"/>
                            <a:ext cx="1226" cy="1"/>
                          </a:xfrm>
                          <a:prstGeom prst="line">
                            <a:avLst/>
                          </a:prstGeom>
                          <a:ln w="0" cap="flat" cmpd="sng">
                            <a:solidFill>
                              <a:srgbClr val="000000"/>
                            </a:solidFill>
                            <a:prstDash val="solid"/>
                            <a:headEnd type="none" w="med" len="med"/>
                            <a:tailEnd type="none" w="med" len="med"/>
                          </a:ln>
                        </wps:spPr>
                        <wps:bodyPr/>
                      </wps:wsp>
                      <wps:wsp>
                        <wps:cNvPr id="404" name="直接连接符 404"/>
                        <wps:cNvCnPr/>
                        <wps:spPr>
                          <a:xfrm>
                            <a:off x="3264" y="2909"/>
                            <a:ext cx="1226" cy="1"/>
                          </a:xfrm>
                          <a:prstGeom prst="line">
                            <a:avLst/>
                          </a:prstGeom>
                          <a:ln w="0" cap="flat" cmpd="sng">
                            <a:solidFill>
                              <a:srgbClr val="000000"/>
                            </a:solidFill>
                            <a:prstDash val="solid"/>
                            <a:headEnd type="none" w="med" len="med"/>
                            <a:tailEnd type="none" w="med" len="med"/>
                          </a:ln>
                        </wps:spPr>
                        <wps:bodyPr/>
                      </wps:wsp>
                      <wps:wsp>
                        <wps:cNvPr id="405" name="直接连接符 405"/>
                        <wps:cNvCnPr/>
                        <wps:spPr>
                          <a:xfrm>
                            <a:off x="2039" y="2740"/>
                            <a:ext cx="1225" cy="1"/>
                          </a:xfrm>
                          <a:prstGeom prst="line">
                            <a:avLst/>
                          </a:prstGeom>
                          <a:ln w="0" cap="flat" cmpd="sng">
                            <a:solidFill>
                              <a:srgbClr val="000000"/>
                            </a:solidFill>
                            <a:prstDash val="solid"/>
                            <a:headEnd type="none" w="med" len="med"/>
                            <a:tailEnd type="none" w="med" len="med"/>
                          </a:ln>
                        </wps:spPr>
                        <wps:bodyPr/>
                      </wps:wsp>
                      <wps:wsp>
                        <wps:cNvPr id="406" name="直接连接符 406"/>
                        <wps:cNvCnPr/>
                        <wps:spPr>
                          <a:xfrm>
                            <a:off x="2039" y="2571"/>
                            <a:ext cx="1225" cy="1"/>
                          </a:xfrm>
                          <a:prstGeom prst="line">
                            <a:avLst/>
                          </a:prstGeom>
                          <a:ln w="0" cap="flat" cmpd="sng">
                            <a:solidFill>
                              <a:srgbClr val="000000"/>
                            </a:solidFill>
                            <a:prstDash val="solid"/>
                            <a:headEnd type="none" w="med" len="med"/>
                            <a:tailEnd type="none" w="med" len="med"/>
                          </a:ln>
                        </wps:spPr>
                        <wps:bodyPr/>
                      </wps:wsp>
                      <wps:wsp>
                        <wps:cNvPr id="407" name="直接连接符 407"/>
                        <wps:cNvCnPr/>
                        <wps:spPr>
                          <a:xfrm>
                            <a:off x="2039" y="3079"/>
                            <a:ext cx="1225" cy="1"/>
                          </a:xfrm>
                          <a:prstGeom prst="line">
                            <a:avLst/>
                          </a:prstGeom>
                          <a:ln w="0" cap="flat" cmpd="sng">
                            <a:solidFill>
                              <a:srgbClr val="000000"/>
                            </a:solidFill>
                            <a:prstDash val="solid"/>
                            <a:headEnd type="none" w="med" len="med"/>
                            <a:tailEnd type="none" w="med" len="med"/>
                          </a:ln>
                        </wps:spPr>
                        <wps:bodyPr/>
                      </wps:wsp>
                      <wps:wsp>
                        <wps:cNvPr id="408" name="直接连接符 408"/>
                        <wps:cNvCnPr/>
                        <wps:spPr>
                          <a:xfrm>
                            <a:off x="2039" y="2909"/>
                            <a:ext cx="1225" cy="1"/>
                          </a:xfrm>
                          <a:prstGeom prst="line">
                            <a:avLst/>
                          </a:prstGeom>
                          <a:ln w="0" cap="flat" cmpd="sng">
                            <a:solidFill>
                              <a:srgbClr val="000000"/>
                            </a:solidFill>
                            <a:prstDash val="solid"/>
                            <a:headEnd type="none" w="med" len="med"/>
                            <a:tailEnd type="none" w="med" len="med"/>
                          </a:ln>
                        </wps:spPr>
                        <wps:bodyPr/>
                      </wps:wsp>
                      <wps:wsp>
                        <wps:cNvPr id="409" name="直接连接符 409"/>
                        <wps:cNvCnPr/>
                        <wps:spPr>
                          <a:xfrm>
                            <a:off x="2039" y="3417"/>
                            <a:ext cx="1225" cy="1"/>
                          </a:xfrm>
                          <a:prstGeom prst="line">
                            <a:avLst/>
                          </a:prstGeom>
                          <a:ln w="0" cap="flat" cmpd="sng">
                            <a:solidFill>
                              <a:srgbClr val="000000"/>
                            </a:solidFill>
                            <a:prstDash val="solid"/>
                            <a:headEnd type="none" w="med" len="med"/>
                            <a:tailEnd type="none" w="med" len="med"/>
                          </a:ln>
                        </wps:spPr>
                        <wps:bodyPr/>
                      </wps:wsp>
                      <wps:wsp>
                        <wps:cNvPr id="410" name="直接连接符 410"/>
                        <wps:cNvCnPr/>
                        <wps:spPr>
                          <a:xfrm>
                            <a:off x="2039" y="3248"/>
                            <a:ext cx="1225" cy="1"/>
                          </a:xfrm>
                          <a:prstGeom prst="line">
                            <a:avLst/>
                          </a:prstGeom>
                          <a:ln w="0" cap="flat" cmpd="sng">
                            <a:solidFill>
                              <a:srgbClr val="000000"/>
                            </a:solidFill>
                            <a:prstDash val="solid"/>
                            <a:headEnd type="none" w="med" len="med"/>
                            <a:tailEnd type="none" w="med" len="med"/>
                          </a:ln>
                        </wps:spPr>
                        <wps:bodyPr/>
                      </wps:wsp>
                      <wps:wsp>
                        <wps:cNvPr id="411" name="直接连接符 411"/>
                        <wps:cNvCnPr/>
                        <wps:spPr>
                          <a:xfrm>
                            <a:off x="2039" y="3587"/>
                            <a:ext cx="1225" cy="1"/>
                          </a:xfrm>
                          <a:prstGeom prst="line">
                            <a:avLst/>
                          </a:prstGeom>
                          <a:ln w="0" cap="flat" cmpd="sng">
                            <a:solidFill>
                              <a:srgbClr val="000000"/>
                            </a:solidFill>
                            <a:prstDash val="solid"/>
                            <a:headEnd type="none" w="med" len="med"/>
                            <a:tailEnd type="none" w="med" len="med"/>
                          </a:ln>
                        </wps:spPr>
                        <wps:bodyPr/>
                      </wps:wsp>
                      <wps:wsp>
                        <wps:cNvPr id="412" name="直接连接符 412"/>
                        <wps:cNvCnPr/>
                        <wps:spPr>
                          <a:xfrm>
                            <a:off x="2039" y="3756"/>
                            <a:ext cx="1225" cy="1"/>
                          </a:xfrm>
                          <a:prstGeom prst="line">
                            <a:avLst/>
                          </a:prstGeom>
                          <a:ln w="0" cap="flat" cmpd="sng">
                            <a:solidFill>
                              <a:srgbClr val="000000"/>
                            </a:solidFill>
                            <a:prstDash val="solid"/>
                            <a:headEnd type="none" w="med" len="med"/>
                            <a:tailEnd type="none" w="med" len="med"/>
                          </a:ln>
                        </wps:spPr>
                        <wps:bodyPr/>
                      </wps:wsp>
                      <wps:wsp>
                        <wps:cNvPr id="413" name="矩形 413"/>
                        <wps:cNvSpPr/>
                        <wps:spPr>
                          <a:xfrm>
                            <a:off x="2039" y="2535"/>
                            <a:ext cx="1225" cy="1390"/>
                          </a:xfrm>
                          <a:prstGeom prst="rect">
                            <a:avLst/>
                          </a:prstGeom>
                          <a:noFill/>
                          <a:ln w="0" cap="flat" cmpd="sng">
                            <a:solidFill>
                              <a:srgbClr val="000000"/>
                            </a:solidFill>
                            <a:prstDash val="solid"/>
                            <a:miter/>
                            <a:headEnd type="none" w="med" len="med"/>
                            <a:tailEnd type="none" w="med" len="med"/>
                          </a:ln>
                        </wps:spPr>
                        <wps:bodyPr upright="1"/>
                      </wps:wsp>
                      <wps:wsp>
                        <wps:cNvPr id="414" name="矩形 414"/>
                        <wps:cNvSpPr/>
                        <wps:spPr>
                          <a:xfrm>
                            <a:off x="4490" y="1044"/>
                            <a:ext cx="1225" cy="770"/>
                          </a:xfrm>
                          <a:prstGeom prst="rect">
                            <a:avLst/>
                          </a:prstGeom>
                          <a:noFill/>
                          <a:ln w="0" cap="flat" cmpd="sng">
                            <a:solidFill>
                              <a:srgbClr val="000000"/>
                            </a:solidFill>
                            <a:prstDash val="solid"/>
                            <a:miter/>
                            <a:headEnd type="none" w="med" len="med"/>
                            <a:tailEnd type="none" w="med" len="med"/>
                          </a:ln>
                        </wps:spPr>
                        <wps:bodyPr upright="1"/>
                      </wps:wsp>
                      <wps:wsp>
                        <wps:cNvPr id="415" name="矩形 415"/>
                        <wps:cNvSpPr/>
                        <wps:spPr>
                          <a:xfrm>
                            <a:off x="3264" y="1044"/>
                            <a:ext cx="1226" cy="770"/>
                          </a:xfrm>
                          <a:prstGeom prst="rect">
                            <a:avLst/>
                          </a:prstGeom>
                          <a:noFill/>
                          <a:ln w="0" cap="flat" cmpd="sng">
                            <a:solidFill>
                              <a:srgbClr val="000000"/>
                            </a:solidFill>
                            <a:prstDash val="solid"/>
                            <a:miter/>
                            <a:headEnd type="none" w="med" len="med"/>
                            <a:tailEnd type="none" w="med" len="med"/>
                          </a:ln>
                        </wps:spPr>
                        <wps:bodyPr upright="1"/>
                      </wps:wsp>
                      <wps:wsp>
                        <wps:cNvPr id="416" name="矩形 416"/>
                        <wps:cNvSpPr/>
                        <wps:spPr>
                          <a:xfrm>
                            <a:off x="2039" y="1044"/>
                            <a:ext cx="1225" cy="770"/>
                          </a:xfrm>
                          <a:prstGeom prst="rect">
                            <a:avLst/>
                          </a:prstGeom>
                          <a:noFill/>
                          <a:ln w="0" cap="flat" cmpd="sng">
                            <a:solidFill>
                              <a:srgbClr val="000000"/>
                            </a:solidFill>
                            <a:prstDash val="solid"/>
                            <a:miter/>
                            <a:headEnd type="none" w="med" len="med"/>
                            <a:tailEnd type="none" w="med" len="med"/>
                          </a:ln>
                        </wps:spPr>
                        <wps:bodyPr upright="1"/>
                      </wps:wsp>
                    </wpg:wgp>
                  </a:graphicData>
                </a:graphic>
              </wp:inline>
            </w:drawing>
          </mc:Choice>
          <mc:Fallback>
            <w:pict>
              <v:group id="_x0000_s1026" o:spid="_x0000_s1026" o:spt="203" style="height:229.65pt;width:332.8pt;" coordorigin="817,1044" coordsize="5469,3231" o:gfxdata="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">
                <o:lock v:ext="edit" aspectratio="f"/>
                <v:group id="_x0000_s1026" o:spid="_x0000_s1026" o:spt="203" style="position:absolute;left:817;top:1989;height:2260;width:3794;" coordorigin="817,1989" coordsize="3794,2260" o:gfxdata="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DnzWTa+AAAA3AAAAA8AAAAAAAAAAQAgAAAAIgAAAGRycy9kb3ducmV2Lnht&#10;bFBLAQIUABQAAAAIAIdO4kAzLwWeOwAAADkAAAAVAAAAAAAAAAEAIAAAAA0BAABkcnMvZ3JvdXBz&#10;aGFwZXhtbC54bWxQSwUGAAAAAAYABgBgAQAAygMAAAAA&#10;">
                  <o:lock v:ext="edit" aspectratio="f"/>
                  <v:shape id="_x0000_s1026" o:spid="_x0000_s1026" o:spt="100" style="position:absolute;left:877;top:3871;height:2;width:8;" fillcolor="#000000" filled="t" stroked="f" coordsize="8,2" o:gfxdata="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TED8DbUAAADaAAAADwAA&#10;AAAAAAABACAAAAAiAAAAZHJzL2Rvd25yZXYueG1sUEsBAhQAFAAAAAgAh07iQDMvBZ47AAAAOQAA&#10;ABAAAAAAAAAAAQAgAAAABAEAAGRycy9zaGFwZXhtbC54bWxQSwUGAAAAAAYABgBbAQAArgMAAAAA&#10;" path="m0,0l0,2,8,1,1,0,0,0xe">
                    <v:fill on="t" focussize="0,0"/>
                    <v:stroke on="f"/>
                    <v:imagedata o:title=""/>
                    <o:lock v:ext="edit" aspectratio="f"/>
                  </v:shape>
                  <v:shape id="_x0000_s1026" o:spid="_x0000_s1026" o:spt="100" style="position:absolute;left:849;top:3841;height:36;width:5;" fillcolor="#000000" filled="t" stroked="f" coordsize="5,36" o:gfxdata="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8B9URvQAA&#10;ANoAAAAPAAAAAAAAAAEAIAAAACIAAABkcnMvZG93bnJldi54bWxQSwECFAAUAAAACACHTuJAMy8F&#10;njsAAAA5AAAAEAAAAAAAAAABACAAAAAMAQAAZHJzL3NoYXBleG1sLnhtbFBLBQYAAAAABgAGAFsB&#10;AAC2AwAAAAA=&#10;" path="m5,0l0,0,0,36,5,33,5,0xe">
                    <v:fill on="t" focussize="0,0"/>
                    <v:stroke on="f"/>
                    <v:imagedata o:title=""/>
                    <o:lock v:ext="edit" aspectratio="f"/>
                  </v:shape>
                  <v:shape id="_x0000_s1026" o:spid="_x0000_s1026" o:spt="100" style="position:absolute;left:867;top:3841;height:35;width:21;" fillcolor="#000000" filled="t" stroked="f" coordsize="21,35" o:gfxdata="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2m8xrvQAA&#10;ANoAAAAPAAAAAAAAAAEAIAAAACIAAABkcnMvZG93bnJldi54bWxQSwECFAAUAAAACACHTuJAMy8F&#10;njsAAAA5AAAAEAAAAAAAAAABACAAAAAMAQAAZHJzL3NoYXBleG1sLnhtbFBLBQYAAAAABgAGAFsB&#10;AAC2AwAAAAA=&#10;" path="m0,0l0,35,6,32,6,0,21,0,0,0xe">
                    <v:fill on="t" focussize="0,0"/>
                    <v:stroke on="f"/>
                    <v:imagedata o:title=""/>
                    <o:lock v:ext="edit" aspectratio="f"/>
                  </v:shape>
                  <v:shape id="_x0000_s1026" o:spid="_x0000_s1026" o:spt="100" style="position:absolute;left:867;top:3841;height:41;width:30;" fillcolor="#000000" filled="t" stroked="f" coordsize="30,41" o:gfxdata="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S7kDrsAAADa&#10;AAAADwAAAAAAAAABACAAAAAiAAAAZHJzL2Rvd25yZXYueG1sUEsBAhQAFAAAAAgAh07iQDMvBZ47&#10;AAAAOQAAABAAAAAAAAAAAQAgAAAACgEAAGRycy9zaGFwZXhtbC54bWxQSwUGAAAAAAYABgBbAQAA&#10;tAMAAAAA&#10;" path="m30,0l0,0,21,0,21,28,18,31,10,32,17,36,19,41,25,36,26,28,26,3,30,0xe">
                    <v:fill on="t" focussize="0,0"/>
                    <v:stroke on="f"/>
                    <v:imagedata o:title=""/>
                    <o:lock v:ext="edit" aspectratio="f"/>
                  </v:shape>
                  <v:shape id="_x0000_s1026" o:spid="_x0000_s1026" o:spt="100" style="position:absolute;left:828;top:3835;height:47;width:69;" fillcolor="#000000" filled="t" stroked="f" coordsize="69,47" o:gfxdata="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kBV+svQAA&#10;ANoAAAAPAAAAAAAAAAEAIAAAACIAAABkcnMvZG93bnJldi54bWxQSwECFAAUAAAACACHTuJAMy8F&#10;njsAAAA5AAAAEAAAAAAAAAABACAAAAAMAQAAZHJzL3NoYXBleG1sLnhtbFBLBQYAAAAABgAGAFsB&#10;AAC2AwAAAAA=&#10;" path="m0,0l0,8,1,19,1,21,1,32,0,42,0,47,6,44,6,6,21,6,26,6,39,6,69,6,25,4,7,4,0,0xe">
                    <v:fill on="t" focussize="0,0"/>
                    <v:stroke on="f"/>
                    <v:imagedata o:title=""/>
                    <o:lock v:ext="edit" aspectratio="f"/>
                  </v:shape>
                  <v:shape id="_x0000_s1026" o:spid="_x0000_s1026" o:spt="100" style="position:absolute;left:853;top:3834;height:7;width:44;" fillcolor="#000000" filled="t" stroked="f" coordsize="44,7" o:gfxdata="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UtztO8AAAA&#10;2gAAAA8AAAAAAAAAAQAgAAAAIgAAAGRycy9kb3ducmV2LnhtbFBLAQIUABQAAAAIAIdO4kAzLwWe&#10;OwAAADkAAAAQAAAAAAAAAAEAIAAAAAsBAABkcnMvc2hhcGV4bWwueG1sUEsFBgAAAAAGAAYAWwEA&#10;ALUDAAAAAA==&#10;" path="m37,0l34,5,0,5,44,7,37,0xe">
                    <v:fill on="t" focussize="0,0"/>
                    <v:stroke on="f"/>
                    <v:imagedata o:title=""/>
                    <o:lock v:ext="edit" aspectratio="f"/>
                  </v:shape>
                  <v:shape id="_x0000_s1026" o:spid="_x0000_s1026" o:spt="100" style="position:absolute;left:835;top:3827;height:12;width:26;" fillcolor="#000000" filled="t" stroked="f" coordsize="26,12" o:gfxdata="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UxFMSugAAANoA&#10;AAAPAAAAAAAAAAEAIAAAACIAAABkcnMvZG93bnJldi54bWxQSwECFAAUAAAACACHTuJAMy8FnjsA&#10;AAA5AAAAEAAAAAAAAAABACAAAAAJAQAAZHJzL3NoYXBleG1sLnhtbFBLBQYAAAAABgAGAFsBAACz&#10;AwAAAAA=&#10;" path="m26,0l20,0,16,12,0,12,18,12,22,5,26,0xe">
                    <v:fill on="t" focussize="0,0"/>
                    <v:stroke on="f"/>
                    <v:imagedata o:title=""/>
                    <o:lock v:ext="edit" aspectratio="f"/>
                  </v:shape>
                  <v:shape id="_x0000_s1026" o:spid="_x0000_s1026" o:spt="100" style="position:absolute;left:817;top:3818;height:10;width:86;" fillcolor="#000000" filled="t" stroked="f" coordsize="86,10" o:gfxdata="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ye+dr7gAAADaAAAA&#10;DwAAAAAAAAABACAAAAAiAAAAZHJzL2Rvd25yZXYueG1sUEsBAhQAFAAAAAgAh07iQDMvBZ47AAAA&#10;OQAAABAAAAAAAAAAAQAgAAAABwEAAGRycy9zaGFwZXhtbC54bWxQSwUGAAAAAAYABgBbAQAAsQMA&#10;AAAA&#10;" path="m79,0l74,6,0,6,3,10,11,9,11,9,38,9,44,9,86,9,79,0xe">
                    <v:fill on="t" focussize="0,0"/>
                    <v:stroke on="f"/>
                    <v:imagedata o:title=""/>
                    <o:lock v:ext="edit" aspectratio="f"/>
                  </v:shape>
                  <v:rect id="_x0000_s1026" o:spid="_x0000_s1026" o:spt="1" style="position:absolute;left:833;top:3810;height:3;width:19;" fillcolor="#000000" filled="t" stroked="f" coordsize="21600,21600" o:gfxdata="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VkYlb4A&#10;AADaAAAADwAAAAAAAAABACAAAAAiAAAAZHJzL2Rvd25yZXYueG1sUEsBAhQAFAAAAAgAh07iQDMv&#10;BZ47AAAAOQAAABAAAAAAAAAAAQAgAAAADQEAAGRycy9zaGFwZXhtbC54bWxQSwUGAAAAAAYABgBb&#10;AQAAtwMAAAAA&#10;">
                    <v:fill on="t" focussize="0,0"/>
                    <v:stroke on="f"/>
                    <v:imagedata o:title=""/>
                    <o:lock v:ext="edit" aspectratio="f"/>
                  </v:rect>
                  <v:rect id="_x0000_s1026" o:spid="_x0000_s1026" o:spt="1" style="position:absolute;left:868;top:3810;height:3;width:18;" fillcolor="#000000" filled="t" stroked="f" coordsize="21600,21600" o:gfxdata="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acfW2/&#10;AAAA2wAAAA8AAAAAAAAAAQAgAAAAIgAAAGRycy9kb3ducmV2LnhtbFBLAQIUABQAAAAIAIdO4kAz&#10;LwWeOwAAADkAAAAQAAAAAAAAAAEAIAAAAA4BAABkcnMvc2hhcGV4bWwueG1sUEsFBgAAAAAGAAYA&#10;WwEAALgDAAAAAA==&#10;">
                    <v:fill on="t" focussize="0,0"/>
                    <v:stroke on="f"/>
                    <v:imagedata o:title=""/>
                    <o:lock v:ext="edit" aspectratio="f"/>
                  </v:rect>
                  <v:rect id="_x0000_s1026" o:spid="_x0000_s1026" o:spt="1" style="position:absolute;left:834;top:3799;height:2;width:18;" fillcolor="#000000" filled="t" stroked="f" coordsize="21600,21600" o:gfxdata="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nQ2Pa8AAAA&#10;2wAAAA8AAAAAAAAAAQAgAAAAIgAAAGRycy9kb3ducmV2LnhtbFBLAQIUABQAAAAIAIdO4kAzLwWe&#10;OwAAADkAAAAQAAAAAAAAAAEAIAAAAAsBAABkcnMvc2hhcGV4bWwueG1sUEsFBgAAAAAGAAYAWwEA&#10;ALUDAAAAAA==&#10;">
                    <v:fill on="t" focussize="0,0"/>
                    <v:stroke on="f"/>
                    <v:imagedata o:title=""/>
                    <o:lock v:ext="edit" aspectratio="f"/>
                  </v:rect>
                  <v:rect id="_x0000_s1026" o:spid="_x0000_s1026" o:spt="1" style="position:absolute;left:868;top:3799;height:2;width:18;" fillcolor="#000000" filled="t" stroked="f" coordsize="21600,21600" o:gfxdata="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kCRoG8AAAA&#10;2wAAAA8AAAAAAAAAAQAgAAAAIgAAAGRycy9kb3ducmV2LnhtbFBLAQIUABQAAAAIAIdO4kAzLwWe&#10;OwAAADkAAAAQAAAAAAAAAAEAIAAAAAsBAABkcnMvc2hhcGV4bWwueG1sUEsFBgAAAAAGAAYAWwEA&#10;ALUDAAAAAA==&#10;">
                    <v:fill on="t" focussize="0,0"/>
                    <v:stroke on="f"/>
                    <v:imagedata o:title=""/>
                    <o:lock v:ext="edit" aspectratio="f"/>
                  </v:rect>
                  <v:shape id="_x0000_s1026" o:spid="_x0000_s1026" o:spt="100" style="position:absolute;left:859;top:3790;height:31;width:5;" fillcolor="#000000" filled="t" stroked="f" coordsize="5,31" o:gfxdata="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kFbA7gAAADbAAAA&#10;DwAAAAAAAAABACAAAAAiAAAAZHJzL2Rvd25yZXYueG1sUEsBAhQAFAAAAAgAh07iQDMvBZ47AAAA&#10;OQAAABAAAAAAAAAAAQAgAAAABwEAAGRycy9zaGFwZXhtbC54bWxQSwUGAAAAAAYABgBbAQAAsQMA&#10;AAAA&#10;" path="m5,0l0,0,0,10,0,19,0,29,0,31,5,28,5,23,5,12,5,0xe">
                    <v:fill on="t" focussize="0,0"/>
                    <v:stroke on="f"/>
                    <v:imagedata o:title=""/>
                    <o:lock v:ext="edit" aspectratio="f"/>
                  </v:shape>
                  <v:shape id="_x0000_s1026" o:spid="_x0000_s1026" o:spt="100" style="position:absolute;left:820;top:3783;height:20;width:75;" fillcolor="#000000" filled="t" stroked="f" coordsize="75,20" o:gfxdata="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eOru5AAAA2wAA&#10;AA8AAAAAAAAAAQAgAAAAIgAAAGRycy9kb3ducmV2LnhtbFBLAQIUABQAAAAIAIdO4kAzLwWeOwAA&#10;ADkAAAAQAAAAAAAAAAEAIAAAAAgBAABkcnMvc2hhcGV4bWwueG1sUEsFBgAAAAAGAAYAWwEAALID&#10;AAAAAA==&#10;" path="m8,0l7,0,4,11,2,13,0,17,3,20,8,17,9,7,9,7,39,7,44,7,75,7,44,5,9,5,8,0xe">
                    <v:fill on="t" focussize="0,0"/>
                    <v:stroke on="f"/>
                    <v:imagedata o:title=""/>
                    <o:lock v:ext="edit" aspectratio="f"/>
                  </v:shape>
                  <v:shape id="_x0000_s1026" o:spid="_x0000_s1026" o:spt="100" style="position:absolute;left:864;top:3782;height:20;width:41;" fillcolor="#000000" filled="t" stroked="f" coordsize="41,20" o:gfxdata="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0S0afbsAAADb&#10;AAAADwAAAAAAAAABACAAAAAiAAAAZHJzL2Rvd25yZXYueG1sUEsBAhQAFAAAAAgAh07iQDMvBZ47&#10;AAAAOQAAABAAAAAAAAAAAQAgAAAACgEAAGRycy9zaGFwZXhtbC54bWxQSwUGAAAAAAYABgBbAQAA&#10;tAMAAAAA&#10;" path="m34,0l31,6,0,6,31,8,26,20,28,20,34,12,36,11,41,9,34,0xe">
                    <v:fill on="t" focussize="0,0"/>
                    <v:stroke on="f"/>
                    <v:imagedata o:title=""/>
                    <o:lock v:ext="edit" aspectratio="f"/>
                  </v:shape>
                  <v:shape id="_x0000_s1026" o:spid="_x0000_s1026" o:spt="100" style="position:absolute;left:829;top:3778;height:10;width:35;" fillcolor="#000000" filled="t" stroked="f" coordsize="35,10" o:gfxdata="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sLjP7LgAAADbAAAA&#10;DwAAAAAAAAABACAAAAAiAAAAZHJzL2Rvd25yZXYueG1sUEsBAhQAFAAAAAgAh07iQDMvBZ47AAAA&#10;OQAAABAAAAAAAAAAAQAgAAAABwEAAGRycy9zaGFwZXhtbC54bWxQSwUGAAAAAAYABgBbAQAAsQMA&#10;AAAA&#10;" path="m35,0l30,0,30,10,0,10,35,10,35,0xe">
                    <v:fill on="t" focussize="0,0"/>
                    <v:stroke on="f"/>
                    <v:imagedata o:title=""/>
                    <o:lock v:ext="edit" aspectratio="f"/>
                  </v:shape>
                  <v:shape id="_x0000_s1026" o:spid="_x0000_s1026" o:spt="100" style="position:absolute;left:829;top:3769;height:11;width:66;" fillcolor="#000000" filled="t" stroked="f" coordsize="66,11" o:gfxdata="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LWStrsAAADb&#10;AAAADwAAAAAAAAABACAAAAAiAAAAZHJzL2Rvd25yZXYueG1sUEsBAhQAFAAAAAgAh07iQDMvBZ47&#10;AAAAOQAAABAAAAAAAAAAAQAgAAAACgEAAGRycy9zaGFwZXhtbC54bWxQSwUGAAAAAAYABgBbAQAA&#10;tAMAAAAA&#10;" path="m59,0l54,7,0,7,3,11,11,9,11,9,30,9,35,9,66,9,59,0xe">
                    <v:fill on="t" focussize="0,0"/>
                    <v:stroke on="f"/>
                    <v:imagedata o:title=""/>
                    <o:lock v:ext="edit" aspectratio="f"/>
                  </v:shape>
                  <v:shape id="_x0000_s1026" o:spid="_x0000_s1026" o:spt="100" style="position:absolute;left:946;top:3860;height:12;width:21;" fillcolor="#000000" filled="t" stroked="f" coordsize="21,12" o:gfxdata="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k3WOm8AAAA&#10;2wAAAA8AAAAAAAAAAQAgAAAAIgAAAGRycy9kb3ducmV2LnhtbFBLAQIUABQAAAAIAIdO4kAzLwWe&#10;OwAAADkAAAAQAAAAAAAAAAEAIAAAAAsBAABkcnMvc2hhcGV4bWwueG1sUEsFBgAAAAAGAAYAWwEA&#10;ALUDAAAAAA==&#10;" path="m20,0l0,10,7,12,14,6,21,2,20,0xe">
                    <v:fill on="t" focussize="0,0"/>
                    <v:stroke on="f"/>
                    <v:imagedata o:title=""/>
                    <o:lock v:ext="edit" aspectratio="f"/>
                  </v:shape>
                  <v:shape id="_x0000_s1026" o:spid="_x0000_s1026" o:spt="100" style="position:absolute;left:913;top:3843;height:20;width:27;" fillcolor="#000000" filled="t" stroked="f" coordsize="27,20" o:gfxdata="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RFsatvQAA&#10;ANsAAAAPAAAAAAAAAAEAIAAAACIAAABkcnMvZG93bnJldi54bWxQSwECFAAUAAAACACHTuJAMy8F&#10;njsAAAA5AAAAEAAAAAAAAAABACAAAAAMAQAAZHJzL3NoYXBleG1sLnhtbFBLBQYAAAAABgAGAFsB&#10;AAC2AwAAAAA=&#10;" path="m24,0l18,6,12,11,4,16,0,18,1,20,9,16,16,12,23,8,27,4,24,0xe">
                    <v:fill on="t" focussize="0,0"/>
                    <v:stroke on="f"/>
                    <v:imagedata o:title=""/>
                    <o:lock v:ext="edit" aspectratio="f"/>
                  </v:shape>
                  <v:shape id="_x0000_s1026" o:spid="_x0000_s1026" o:spt="100" style="position:absolute;left:970;top:3824;height:23;width:23;" fillcolor="#000000" filled="t" stroked="f" coordsize="23,23" o:gfxdata="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b3WfvQAA&#10;ANsAAAAPAAAAAAAAAAEAIAAAACIAAABkcnMvZG93bnJldi54bWxQSwECFAAUAAAACACHTuJAMy8F&#10;njsAAAA5AAAAEAAAAAAAAAABACAAAAAMAQAAZHJzL3NoYXBleG1sLnhtbFBLBQYAAAAABgAGAFsB&#10;AAC2AwAAAAA=&#10;" path="m16,0l12,7,7,13,0,21,0,21,1,23,7,18,14,13,19,9,23,8,16,0xe">
                    <v:fill on="t" focussize="0,0"/>
                    <v:stroke on="f"/>
                    <v:imagedata o:title=""/>
                    <o:lock v:ext="edit" aspectratio="f"/>
                  </v:shape>
                  <v:shape id="_x0000_s1026" o:spid="_x0000_s1026" o:spt="100" style="position:absolute;left:937;top:3821;height:61;width:21;" fillcolor="#000000" filled="t" stroked="f" coordsize="21,61" o:gfxdata="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PU4HL4A&#10;AADbAAAADwAAAAAAAAABACAAAAAiAAAAZHJzL2Rvd25yZXYueG1sUEsBAhQAFAAAAAgAh07iQDMv&#10;BZ47AAAAOQAAABAAAAAAAAAAAQAgAAAADQEAAGRycy9zaGFwZXhtbC54bWxQSwUGAAAAAAYABgBb&#10;AQAAtwMAAAAA&#10;" path="m16,0l11,8,6,15,0,22,0,22,3,26,3,45,1,53,6,61,10,56,16,51,9,49,9,21,14,14,19,7,21,3,16,0xe">
                    <v:fill on="t" focussize="0,0"/>
                    <v:stroke on="f"/>
                    <v:imagedata o:title=""/>
                    <o:lock v:ext="edit" aspectratio="f"/>
                  </v:shape>
                  <v:shape id="_x0000_s1026" o:spid="_x0000_s1026" o:spt="100" style="position:absolute;left:953;top:3821;height:55;width:52;" fillcolor="#000000" filled="t" stroked="f" coordsize="52,55" o:gfxdata="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LsxRvQAA&#10;ANsAAAAPAAAAAAAAAAEAIAAAACIAAABkcnMvZG93bnJldi54bWxQSwECFAAUAAAACACHTuJAMy8F&#10;njsAAAA5AAAAEAAAAAAAAAABACAAAAAMAQAAZHJzL3NoYXBleG1sLnhtbFBLBQYAAAAABgAGAFsB&#10;AAC2AwAAAAA=&#10;" path="m7,0l0,0,5,3,8,13,12,23,16,30,20,37,22,38,28,45,34,50,41,54,42,55,48,49,52,48,52,47,43,45,36,42,32,40,26,35,20,28,18,26,17,24,13,16,10,7,7,0xe">
                    <v:fill on="t" focussize="0,0"/>
                    <v:stroke on="f"/>
                    <v:imagedata o:title=""/>
                    <o:lock v:ext="edit" aspectratio="f"/>
                  </v:shape>
                  <v:shape id="_x0000_s1026" o:spid="_x0000_s1026" o:spt="100" style="position:absolute;left:915;top:3811;height:12;width:88;" fillcolor="#000000" filled="t" stroked="f" coordsize="88,12" o:gfxdata="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uGybsAAADb&#10;AAAADwAAAAAAAAABACAAAAAiAAAAZHJzL2Rvd25yZXYueG1sUEsBAhQAFAAAAAgAh07iQDMvBZ47&#10;AAAAOQAAABAAAAAAAAAAAQAgAAAACgEAAGRycy9zaGFwZXhtbC54bWxQSwUGAAAAAAYABgBbAQAA&#10;tAMAAAAA&#10;" path="m80,0l75,8,46,8,40,8,0,8,3,12,11,10,11,10,38,10,45,10,88,10,80,0xe">
                    <v:fill on="t" focussize="0,0"/>
                    <v:stroke on="f"/>
                    <v:imagedata o:title=""/>
                    <o:lock v:ext="edit" aspectratio="f"/>
                  </v:shape>
                  <v:rect id="_x0000_s1026" o:spid="_x0000_s1026" o:spt="1" style="position:absolute;left:955;top:3804;height:15;width:6;" fillcolor="#000000" filled="t" stroked="f" coordsize="21600,21600" o:gfxdata="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8ux074A&#10;AADbAAAADwAAAAAAAAABACAAAAAiAAAAZHJzL2Rvd25yZXYueG1sUEsBAhQAFAAAAAgAh07iQDMv&#10;BZ47AAAAOQAAABAAAAAAAAAAAQAgAAAADQEAAGRycy9zaGFwZXhtbC54bWxQSwUGAAAAAAYABgBb&#10;AQAAtwMAAAAA&#10;">
                    <v:fill on="t" focussize="0,0"/>
                    <v:stroke on="f"/>
                    <v:imagedata o:title=""/>
                    <o:lock v:ext="edit" aspectratio="f"/>
                  </v:rect>
                  <v:shape id="_x0000_s1026" o:spid="_x0000_s1026" o:spt="100" style="position:absolute;left:927;top:3795;height:11;width:65;" fillcolor="#000000" filled="t" stroked="f" coordsize="65,11" o:gfxdata="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wdEIA&#10;wAAAANsAAAAPAAAAAAAAAAEAIAAAACIAAABkcnMvZG93bnJldi54bWxQSwECFAAUAAAACACHTuJA&#10;My8FnjsAAAA5AAAAEAAAAAAAAAABACAAAAAPAQAAZHJzL3NoYXBleG1sLnhtbFBLBQYAAAAABgAG&#10;AFsBAAC5AwAAAAA=&#10;" path="m59,0l53,7,34,7,28,7,0,7,4,11,11,9,11,9,28,9,34,9,65,9,59,0xe">
                    <v:fill on="t" focussize="0,0"/>
                    <v:stroke on="f"/>
                    <v:imagedata o:title=""/>
                    <o:lock v:ext="edit" aspectratio="f"/>
                  </v:shape>
                  <v:rect id="_x0000_s1026" o:spid="_x0000_s1026" o:spt="1" style="position:absolute;left:955;top:3788;height:14;width:6;" fillcolor="#000000" filled="t" stroked="f" coordsize="21600,21600" o:gfxdata="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FWKP74A&#10;AADbAAAADwAAAAAAAAABACAAAAAiAAAAZHJzL2Rvd25yZXYueG1sUEsBAhQAFAAAAAgAh07iQDMv&#10;BZ47AAAAOQAAABAAAAAAAAAAAQAgAAAADQEAAGRycy9zaGFwZXhtbC54bWxQSwUGAAAAAAYABgBb&#10;AQAAtwMAAAAA&#10;">
                    <v:fill on="t" focussize="0,0"/>
                    <v:stroke on="f"/>
                    <v:imagedata o:title=""/>
                    <o:lock v:ext="edit" aspectratio="f"/>
                  </v:rect>
                  <v:shape id="_x0000_s1026" o:spid="_x0000_s1026" o:spt="100" style="position:absolute;left:921;top:3779;height:11;width:78;" fillcolor="#000000" filled="t" stroked="f" coordsize="78,11" o:gfxdata="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6kLIbsAAADb&#10;AAAADwAAAAAAAAABACAAAAAiAAAAZHJzL2Rvd25yZXYueG1sUEsBAhQAFAAAAAgAh07iQDMvBZ47&#10;AAAAOQAAABAAAAAAAAAAAQAgAAAACgEAAGRycy9zaGFwZXhtbC54bWxQSwUGAAAAAAYABgBbAQAA&#10;tAMAAAAA&#10;" path="m70,0l65,7,40,7,34,7,0,7,3,11,11,9,11,9,34,9,40,9,78,9,70,0xe">
                    <v:fill on="t" focussize="0,0"/>
                    <v:stroke on="f"/>
                    <v:imagedata o:title=""/>
                    <o:lock v:ext="edit" aspectratio="f"/>
                  </v:shape>
                  <v:shape id="_x0000_s1026" o:spid="_x0000_s1026" o:spt="100" style="position:absolute;left:955;top:3769;height:17;width:9;" fillcolor="#000000" filled="t" stroked="f" coordsize="9,17" o:gfxdata="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tcknzvQAA&#10;ANsAAAAPAAAAAAAAAAEAIAAAACIAAABkcnMvZG93bnJldi54bWxQSwECFAAUAAAACACHTuJAMy8F&#10;njsAAAA5AAAAEAAAAAAAAAABACAAAAAMAQAAZHJzL3NoYXBleG1sLnhtbFBLBQYAAAAABgAGAFsB&#10;AAC2AwAAAAA=&#10;" path="m0,0l0,9,0,17,6,17,6,8,9,5,0,0xe">
                    <v:fill on="t" focussize="0,0"/>
                    <v:stroke on="f"/>
                    <v:imagedata o:title=""/>
                    <o:lock v:ext="edit" aspectratio="f"/>
                  </v:shape>
                  <v:shape id="_x0000_s1026" o:spid="_x0000_s1026" o:spt="100" style="position:absolute;left:1077;top:3868;height:2;width:27;" fillcolor="#000000" filled="t" stroked="f" coordsize="27,2" o:gfxdata="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LEIeb4A&#10;AADbAAAADwAAAAAAAAABACAAAAAiAAAAZHJzL2Rvd25yZXYueG1sUEsBAhQAFAAAAAgAh07iQDMv&#10;BZ47AAAAOQAAABAAAAAAAAAAAQAgAAAADQEAAGRycy9zaGFwZXhtbC54bWxQSwUGAAAAAAYABgBb&#10;AQAAtwMAAAAA&#10;" path="m27,0l19,1,12,1,7,1,0,1,27,2,27,0xe">
                    <v:fill on="t" focussize="0,0"/>
                    <v:stroke on="f"/>
                    <v:imagedata o:title=""/>
                    <o:lock v:ext="edit" aspectratio="f"/>
                  </v:shape>
                  <v:shape id="_x0000_s1026" o:spid="_x0000_s1026" o:spt="100" style="position:absolute;left:1031;top:3854;height:24;width:73;" fillcolor="#000000" filled="t" stroked="f" coordsize="73,24" o:gfxdata="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fonbGbgAAADbAAAA&#10;DwAAAAAAAAABACAAAAAiAAAAZHJzL2Rvd25yZXYueG1sUEsBAhQAFAAAAAgAh07iQDMvBZ47AAAA&#10;OQAAABAAAAAAAAAAAQAgAAAABwEAAGRycy9zaGFwZXhtbC54bWxQSwUGAAAAAAYABgBbAQAAsQMA&#10;AAAA&#10;" path="m2,0l0,1,5,8,6,9,11,15,17,19,24,21,32,22,36,23,43,23,50,23,58,23,65,24,69,17,73,16,46,15,38,15,30,15,21,14,14,12,12,10,5,3,2,0xe">
                    <v:fill on="t" focussize="0,0"/>
                    <v:stroke on="f"/>
                    <v:imagedata o:title=""/>
                    <o:lock v:ext="edit" aspectratio="f"/>
                  </v:shape>
                  <v:shape id="_x0000_s1026" o:spid="_x0000_s1026" o:spt="100" style="position:absolute;left:1068;top:3825;height:32;width:26;" fillcolor="#000000" filled="t" stroked="f" coordsize="26,32" o:gfxdata="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3K5M28AAAA&#10;2wAAAA8AAAAAAAAAAQAgAAAAIgAAAGRycy9kb3ducmV2LnhtbFBLAQIUABQAAAAIAIdO4kAzLwWe&#10;OwAAADkAAAAQAAAAAAAAAAEAIAAAAAsBAABkcnMvc2hhcGV4bWwueG1sUEsFBgAAAAAGAAYAWwEA&#10;ALUDAAAAAA==&#10;" path="m3,0l0,1,6,6,12,13,13,14,18,22,21,29,25,32,26,31,26,22,25,21,21,15,16,10,9,5,3,0xe">
                    <v:fill on="t" focussize="0,0"/>
                    <v:stroke on="f"/>
                    <v:imagedata o:title=""/>
                    <o:lock v:ext="edit" aspectratio="f"/>
                  </v:shape>
                  <v:shape id="_x0000_s1026" o:spid="_x0000_s1026" o:spt="100" style="position:absolute;left:1014;top:3813;height:60;width:23;" fillcolor="#000000" filled="t" stroked="f" coordsize="23,60" o:gfxdata="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U2Bqe/&#10;AAAA2wAAAA8AAAAAAAAAAQAgAAAAIgAAAGRycy9kb3ducmV2LnhtbFBLAQIUABQAAAAIAIdO4kAz&#10;LwWeOwAAADkAAAAQAAAAAAAAAAEAIAAAAA4BAABkcnMvc2hhcGV4bWwueG1sUEsFBgAAAAAGAAYA&#10;WwEAALgDAAAAAA==&#10;" path="m23,0l14,1,14,41,7,47,1,53,0,54,5,60,9,52,12,47,17,42,19,41,19,3,23,0xe">
                    <v:fill on="t" focussize="0,0"/>
                    <v:stroke on="f"/>
                    <v:imagedata o:title=""/>
                    <o:lock v:ext="edit" aspectratio="f"/>
                  </v:shape>
                  <v:shape id="_x0000_s1026" o:spid="_x0000_s1026" o:spt="100" style="position:absolute;left:1013;top:3806;height:9;width:24;" fillcolor="#000000" filled="t" stroked="f" coordsize="24,9" o:gfxdata="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QZRje/&#10;AAAA2wAAAA8AAAAAAAAAAQAgAAAAIgAAAGRycy9kb3ducmV2LnhtbFBLAQIUABQAAAAIAIdO4kAz&#10;LwWeOwAAADkAAAAQAAAAAAAAAAEAIAAAAA4BAABkcnMvc2hhcGV4bWwueG1sUEsFBgAAAAAGAAYA&#10;WwEAALgDAAAAAA==&#10;" path="m19,0l14,5,0,5,3,9,10,8,11,8,15,8,24,7,19,0xe">
                    <v:fill on="t" focussize="0,0"/>
                    <v:stroke on="f"/>
                    <v:imagedata o:title=""/>
                    <o:lock v:ext="edit" aspectratio="f"/>
                  </v:shape>
                  <v:shape id="_x0000_s1026" o:spid="_x0000_s1026" o:spt="100" style="position:absolute;left:1039;top:3805;height:55;width:32;" fillcolor="#000000" filled="t" stroked="f" coordsize="32,55" o:gfxdata="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ewz9+8AAAA&#10;2wAAAA8AAAAAAAAAAQAgAAAAIgAAAGRycy9kb3ducmV2LnhtbFBLAQIUABQAAAAIAIdO4kAzLwWe&#10;OwAAADkAAAAQAAAAAAAAAAEAIAAAAAsBAABkcnMvc2hhcGV4bWwueG1sUEsFBgAAAAAGAAYAWwEA&#10;ALUDAAAAAA==&#10;" path="m32,0l27,0,26,10,23,18,21,27,17,34,12,41,6,48,0,53,0,54,0,55,8,50,14,44,20,38,24,31,28,23,29,21,32,20,29,18,31,9,32,0xe">
                    <v:fill on="t" focussize="0,0"/>
                    <v:stroke on="f"/>
                    <v:imagedata o:title=""/>
                    <o:lock v:ext="edit" aspectratio="f"/>
                  </v:shape>
                  <v:shape id="_x0000_s1026" o:spid="_x0000_s1026" o:spt="100" style="position:absolute;left:1039;top:3796;height:11;width:63;" fillcolor="#000000" filled="t" stroked="f" coordsize="63,11" o:gfxdata="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A5pUfugAAANsA&#10;AAAPAAAAAAAAAAEAIAAAACIAAABkcnMvZG93bnJldi54bWxQSwECFAAUAAAACACHTuJAMy8FnjsA&#10;AAA5AAAAEAAAAAAAAAABACAAAAAJAQAAZHJzL3NoYXBleG1sLnhtbFBLBQYAAAAABgAGAFsBAACz&#10;AwAAAAA=&#10;" path="m56,0l52,7,32,7,27,7,0,7,3,11,10,9,11,9,27,9,32,9,63,9,56,0xe">
                    <v:fill on="t" focussize="0,0"/>
                    <v:stroke on="f"/>
                    <v:imagedata o:title=""/>
                    <o:lock v:ext="edit" aspectratio="f"/>
                  </v:shape>
                  <v:shape id="_x0000_s1026" o:spid="_x0000_s1026" o:spt="100" style="position:absolute;left:1024;top:3770;height:22;width:14;" fillcolor="#000000" filled="t" stroked="f" coordsize="14,22" o:gfxdata="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tYsp28AAAA&#10;2wAAAA8AAAAAAAAAAQAgAAAAIgAAAGRycy9kb3ducmV2LnhtbFBLAQIUABQAAAAIAIdO4kAzLwWe&#10;OwAAADkAAAAQAAAAAAAAAAEAIAAAAAsBAABkcnMvc2hhcGV4bWwueG1sUEsFBgAAAAAGAAYAWwEA&#10;ALUDAAAAAA==&#10;" path="m1,0l0,2,4,10,7,16,11,22,11,21,14,16,11,9,5,3,1,0xe">
                    <v:fill on="t" focussize="0,0"/>
                    <v:stroke on="f"/>
                    <v:imagedata o:title=""/>
                    <o:lock v:ext="edit" aspectratio="f"/>
                  </v:shape>
                  <v:shape id="_x0000_s1026" o:spid="_x0000_s1026" o:spt="100" style="position:absolute;left:1066;top:3769;height:34;width:9;" fillcolor="#000000" filled="t" stroked="f" coordsize="9,34" o:gfxdata="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kaJdPLgAAADbAAAA&#10;DwAAAAAAAAABACAAAAAiAAAAZHJzL2Rvd25yZXYueG1sUEsBAhQAFAAAAAgAh07iQDMvBZ47AAAA&#10;OQAAABAAAAAAAAAAAQAgAAAABwEAAGRycy9zaGFwZXhtbC54bWxQSwUGAAAAAAYABgBbAQAAsQMA&#10;AAAA&#10;" path="m0,0l0,7,0,16,0,28,0,34,5,34,6,24,6,14,6,10,9,6,0,0xe">
                    <v:fill on="t" focussize="0,0"/>
                    <v:stroke on="f"/>
                    <v:imagedata o:title=""/>
                    <o:lock v:ext="edit" aspectratio="f"/>
                  </v:shape>
                  <v:shape id="_x0000_s1026" o:spid="_x0000_s1026" o:spt="100" style="position:absolute;left:1169;top:3867;height:6;width:14;" fillcolor="#000000" filled="t" stroked="f" coordsize="14,6" o:gfxdata="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9Ec1m8AAAA&#10;2wAAAA8AAAAAAAAAAQAgAAAAIgAAAGRycy9kb3ducmV2LnhtbFBLAQIUABQAAAAIAIdO4kAzLwWe&#10;OwAAADkAAAAQAAAAAAAAAAEAIAAAAAsBAABkcnMvc2hhcGV4bWwueG1sUEsFBgAAAAAGAAYAWwEA&#10;ALUDAAAAAA==&#10;" path="m0,0l0,2,8,6,14,2,8,1,0,0xe">
                    <v:fill on="t" focussize="0,0"/>
                    <v:stroke on="f"/>
                    <v:imagedata o:title=""/>
                    <o:lock v:ext="edit" aspectratio="f"/>
                  </v:shape>
                  <v:shape id="_x0000_s1026" o:spid="_x0000_s1026" o:spt="100" style="position:absolute;left:1120;top:3829;height:51;width:26;" fillcolor="#000000" filled="t" stroked="f" coordsize="26,51" o:gfxdata="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h6AK6/&#10;AAAA2wAAAA8AAAAAAAAAAQAgAAAAIgAAAGRycy9kb3ducmV2LnhtbFBLAQIUABQAAAAIAIdO4kAz&#10;LwWeOwAAADkAAAAQAAAAAAAAAAEAIAAAAA4BAABkcnMvc2hhcGV4bWwueG1sUEsFBgAAAAAGAAYA&#10;WwEAALgDAAAAAA==&#10;" path="m0,0l0,5,0,15,0,25,0,34,0,44,0,51,6,47,6,38,26,38,6,36,6,1,26,1,0,0xe">
                    <v:fill on="t" focussize="0,0"/>
                    <v:stroke on="f"/>
                    <v:imagedata o:title=""/>
                    <o:lock v:ext="edit" aspectratio="f"/>
                  </v:shape>
                  <v:shape id="_x0000_s1026" o:spid="_x0000_s1026" o:spt="100" style="position:absolute;left:1162;top:3817;height:26;width:13;" fillcolor="#000000" filled="t" stroked="f" coordsize="13,26" o:gfxdata="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dMzk22AAAA2wAAAA8A&#10;AAAAAAAAAQAgAAAAIgAAAGRycy9kb3ducmV2LnhtbFBLAQIUABQAAAAIAIdO4kAzLwWeOwAAADkA&#10;AAAQAAAAAAAAAAEAIAAAAAUBAABkcnMvc2hhcGV4bWwueG1sUEsFBgAAAAAGAAYAWwEAAK8DAAAA&#10;AA==&#10;" path="m1,0l0,1,4,10,7,19,7,20,10,26,11,25,13,16,12,14,8,8,2,1,1,0xe">
                    <v:fill on="t" focussize="0,0"/>
                    <v:stroke on="f"/>
                    <v:imagedata o:title=""/>
                    <o:lock v:ext="edit" aspectratio="f"/>
                  </v:shape>
                  <v:shape id="_x0000_s1026" o:spid="_x0000_s1026" o:spt="100" style="position:absolute;left:1177;top:3797;height:84;width:22;" fillcolor="#000000" filled="t" stroked="f" coordsize="22,84" o:gfxdata="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SntbvQAA&#10;ANsAAAAPAAAAAAAAAAEAIAAAACIAAABkcnMvZG93bnJldi54bWxQSwECFAAUAAAACACHTuJAMy8F&#10;njsAAAA5AAAAEAAAAAAAAAABACAAAAAMAQAAZHJzL3NoYXBleG1sLnhtbFBLBQYAAAAABgAGAFsB&#10;AAC2AwAAAAA=&#10;" path="m22,0l13,1,13,17,13,30,12,42,12,51,12,58,12,62,12,64,8,72,6,72,0,76,5,82,5,84,12,79,13,78,16,70,17,68,17,64,18,59,18,51,18,40,18,28,19,13,19,4,22,0xe">
                    <v:fill on="t" focussize="0,0"/>
                    <v:stroke on="f"/>
                    <v:imagedata o:title=""/>
                    <o:lock v:ext="edit" aspectratio="f"/>
                  </v:shape>
                  <v:shape id="_x0000_s1026" o:spid="_x0000_s1026" o:spt="100" style="position:absolute;left:1120;top:3796;height:82;width:35;" fillcolor="#000000" filled="t" stroked="f" coordsize="35,82" o:gfxdata="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ej39+/&#10;AAAA2wAAAA8AAAAAAAAAAQAgAAAAIgAAAGRycy9kb3ducmV2LnhtbFBLAQIUABQAAAAIAIdO4kAz&#10;LwWeOwAAADkAAAAQAAAAAAAAAAEAIAAAAA4BAABkcnMvc2hhcGV4bWwueG1sUEsFBgAAAAAGAAYA&#10;WwEAALgDAAAAAA==&#10;" path="m35,0l26,0,26,32,6,32,0,33,26,34,26,69,6,69,26,71,26,82,31,78,31,73,31,66,31,58,31,49,31,38,31,26,31,12,31,4,35,0xe">
                    <v:fill on="t" focussize="0,0"/>
                    <v:stroke on="f"/>
                    <v:imagedata o:title=""/>
                    <o:lock v:ext="edit" aspectratio="f"/>
                  </v:shape>
                  <v:shape id="_x0000_s1026" o:spid="_x0000_s1026" o:spt="100" style="position:absolute;left:1168;top:3790;height:7;width:31;" fillcolor="#000000" filled="t" stroked="f" coordsize="31,7" o:gfxdata="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YE7W8AAAA&#10;2wAAAA8AAAAAAAAAAQAgAAAAIgAAAGRycy9kb3ducmV2LnhtbFBLAQIUABQAAAAIAIdO4kAzLwWe&#10;OwAAADkAAAAQAAAAAAAAAAEAIAAAAAsBAABkcnMvc2hhcGV4bWwueG1sUEsFBgAAAAAGAAYAWwEA&#10;ALUDAAAAAA==&#10;" path="m26,0l21,5,0,5,31,7,26,0xe">
                    <v:fill on="t" focussize="0,0"/>
                    <v:stroke on="f"/>
                    <v:imagedata o:title=""/>
                    <o:lock v:ext="edit" aspectratio="f"/>
                  </v:shape>
                  <v:shape id="_x0000_s1026" o:spid="_x0000_s1026" o:spt="100" style="position:absolute;left:1120;top:3790;height:39;width:35;" fillcolor="#000000" filled="t" stroked="f" coordsize="35,39" o:gfxdata="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BtxAb4A&#10;AADbAAAADwAAAAAAAAABACAAAAAiAAAAZHJzL2Rvd25yZXYueG1sUEsBAhQAFAAAAAgAh07iQDMv&#10;BZ47AAAAOQAAABAAAAAAAAAAAQAgAAAADQEAAGRycy9zaGFwZXhtbC54bWxQSwUGAAAAAAYABgBb&#10;AQAAtwMAAAAA&#10;" path="m0,0l0,9,0,19,0,29,0,39,6,38,6,6,26,6,35,6,6,4,0,0xe">
                    <v:fill on="t" focussize="0,0"/>
                    <v:stroke on="f"/>
                    <v:imagedata o:title=""/>
                    <o:lock v:ext="edit" aspectratio="f"/>
                  </v:shape>
                  <v:shape id="_x0000_s1026" o:spid="_x0000_s1026" o:spt="100" style="position:absolute;left:1126;top:3789;height:7;width:29;" fillcolor="#000000" filled="t" stroked="f" coordsize="29,7" o:gfxdata="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df2nO8AAAA&#10;2wAAAA8AAAAAAAAAAQAgAAAAIgAAAGRycy9kb3ducmV2LnhtbFBLAQIUABQAAAAIAIdO4kAzLwWe&#10;OwAAADkAAAAQAAAAAAAAAAEAIAAAAAsBAABkcnMvc2hhcGV4bWwueG1sUEsFBgAAAAAGAAYAWwEA&#10;ALUDAAAAAA==&#10;" path="m23,0l19,5,6,5,4,5,0,5,29,7,23,0xe">
                    <v:fill on="t" focussize="0,0"/>
                    <v:stroke on="f"/>
                    <v:imagedata o:title=""/>
                    <o:lock v:ext="edit" aspectratio="f"/>
                  </v:shape>
                  <v:shape id="_x0000_s1026" o:spid="_x0000_s1026" o:spt="100" style="position:absolute;left:1152;top:3769;height:53;width:47;" fillcolor="#000000" filled="t" stroked="f" coordsize="47,53" o:gfxdata="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FPUILsAAADb&#10;AAAADwAAAAAAAAABACAAAAAiAAAAZHJzL2Rvd25yZXYueG1sUEsBAhQAFAAAAAgAh07iQDMvBZ47&#10;AAAAOQAAABAAAAAAAAAAAQAgAAAACgEAAGRycy9zaGFwZXhtbC54bWxQSwUGAAAAAAYABgBbAQAA&#10;tAMAAAAA&#10;" path="m18,0l16,10,14,19,12,25,9,32,6,41,1,50,0,52,1,53,6,46,10,39,15,30,16,29,38,29,47,28,16,26,21,15,25,8,26,7,18,0xe">
                    <v:fill on="t" focussize="0,0"/>
                    <v:stroke on="f"/>
                    <v:imagedata o:title=""/>
                    <o:lock v:ext="edit" aspectratio="f"/>
                  </v:shape>
                  <v:shape id="_x0000_s1026" o:spid="_x0000_s1026" o:spt="100" style="position:absolute;left:1130;top:3769;height:25;width:12;" fillcolor="#000000" filled="t" stroked="f" coordsize="12,25" o:gfxdata="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zHMH74A&#10;AADbAAAADwAAAAAAAAABACAAAAAiAAAAZHJzL2Rvd25yZXYueG1sUEsBAhQAFAAAAAgAh07iQDMv&#10;BZ47AAAAOQAAABAAAAAAAAAAAQAgAAAADQEAAGRycy9zaGFwZXhtbC54bWxQSwUGAAAAAAYABgBb&#10;AQAAtwMAAAAA&#10;" path="m4,0l3,7,2,17,0,25,2,25,7,14,11,7,12,6,4,0xe">
                    <v:fill on="t" focussize="0,0"/>
                    <v:stroke on="f"/>
                    <v:imagedata o:title=""/>
                    <o:lock v:ext="edit" aspectratio="f"/>
                  </v:shape>
                  <v:shape id="_x0000_s1026" o:spid="_x0000_s1026" o:spt="100" style="position:absolute;left:1235;top:3863;height:19;width:38;" fillcolor="#000000" filled="t" stroked="f" coordsize="38,19" o:gfxdata="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29H47sAAADb&#10;AAAADwAAAAAAAAABACAAAAAiAAAAZHJzL2Rvd25yZXYueG1sUEsBAhQAFAAAAAgAh07iQDMvBZ47&#10;AAAAOQAAABAAAAAAAAAAAQAgAAAACgEAAGRycy9zaGFwZXhtbC54bWxQSwUGAAAAAAYABgBbAQAA&#10;tAMAAAAA&#10;" path="m33,0l28,5,22,9,15,12,7,16,0,17,0,19,9,18,18,16,25,12,31,8,36,4,38,2,33,0xe">
                    <v:fill on="t" focussize="0,0"/>
                    <v:stroke on="f"/>
                    <v:imagedata o:title=""/>
                    <o:lock v:ext="edit" aspectratio="f"/>
                  </v:shape>
                  <v:shape id="_x0000_s1026" o:spid="_x0000_s1026" o:spt="100" style="position:absolute;left:1250;top:3841;height:19;width:21;" fillcolor="#000000" filled="t" stroked="f" coordsize="21,19" o:gfxdata="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r2Nl7sAAADb&#10;AAAADwAAAAAAAAABACAAAAAiAAAAZHJzL2Rvd25yZXYueG1sUEsBAhQAFAAAAAgAh07iQDMvBZ47&#10;AAAAOQAAABAAAAAAAAAAAQAgAAAACgEAAGRycy9zaGFwZXhtbC54bWxQSwUGAAAAAAYABgBbAQAA&#10;tAMAAAAA&#10;" path="m13,0l7,0,3,10,0,15,10,19,21,18,15,16,7,14,11,4,13,0xe">
                    <v:fill on="t" focussize="0,0"/>
                    <v:stroke on="f"/>
                    <v:imagedata o:title=""/>
                    <o:lock v:ext="edit" aspectratio="f"/>
                  </v:shape>
                  <v:shape id="_x0000_s1026" o:spid="_x0000_s1026" o:spt="100" style="position:absolute;left:1260;top:3841;height:40;width:36;" fillcolor="#000000" filled="t" stroked="f" coordsize="36,40" o:gfxdata="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gZN07sAAADb&#10;AAAADwAAAAAAAAABACAAAAAiAAAAZHJzL2Rvd25yZXYueG1sUEsBAhQAFAAAAAgAh07iQDMvBZ47&#10;AAAAOQAAABAAAAAAAAAAAQAgAAAACgEAAGRycy9zaGFwZXhtbC54bWxQSwUGAAAAAAYABgBbAQAA&#10;tAMAAAAA&#10;" path="m26,0l20,0,16,9,12,17,11,18,0,19,7,21,8,22,13,24,21,29,27,34,30,37,35,40,36,37,33,29,32,28,26,24,18,21,16,20,20,13,24,4,26,0xe">
                    <v:fill on="t" focussize="0,0"/>
                    <v:stroke on="f"/>
                    <v:imagedata o:title=""/>
                    <o:lock v:ext="edit" aspectratio="f"/>
                  </v:shape>
                  <v:shape id="_x0000_s1026" o:spid="_x0000_s1026" o:spt="100" style="position:absolute;left:1237;top:3832;height:10;width:64;" fillcolor="#000000" filled="t" stroked="f" coordsize="64,10" o:gfxdata="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9lO7b4A&#10;AADbAAAADwAAAAAAAAABACAAAAAiAAAAZHJzL2Rvd25yZXYueG1sUEsBAhQAFAAAAAgAh07iQDMv&#10;BZ47AAAAOQAAABAAAAAAAAAAAQAgAAAADQEAAGRycy9zaGFwZXhtbC54bWxQSwUGAAAAAAYABgBb&#10;AQAAtwMAAAAA&#10;" path="m57,0l52,6,27,6,21,6,0,6,3,10,6,9,20,9,26,9,43,9,49,9,64,9,57,0xe">
                    <v:fill on="t" focussize="0,0"/>
                    <v:stroke on="f"/>
                    <v:imagedata o:title=""/>
                    <o:lock v:ext="edit" aspectratio="f"/>
                  </v:shape>
                  <v:shape id="_x0000_s1026" o:spid="_x0000_s1026" o:spt="100" style="position:absolute;left:1211;top:3823;height:32;width:16;" fillcolor="#000000" filled="t" stroked="f" coordsize="16,32" o:gfxdata="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IEtKL4A&#10;AADbAAAADwAAAAAAAAABACAAAAAiAAAAZHJzL2Rvd25yZXYueG1sUEsBAhQAFAAAAAgAh07iQDMv&#10;BZ47AAAAOQAAABAAAAAAAAAAAQAgAAAADQEAAGRycy9zaGFwZXhtbC54bWxQSwUGAAAAAAYABgBb&#10;AQAAtwMAAAAA&#10;" path="m12,0l9,8,9,10,5,19,1,27,0,31,1,32,5,25,9,17,13,8,16,0,12,0xe">
                    <v:fill on="t" focussize="0,0"/>
                    <v:stroke on="f"/>
                    <v:imagedata o:title=""/>
                    <o:lock v:ext="edit" aspectratio="f"/>
                  </v:shape>
                  <v:shape id="_x0000_s1026" o:spid="_x0000_s1026" o:spt="100" style="position:absolute;left:1258;top:3822;height:16;width:13;" fillcolor="#000000" filled="t" stroked="f" coordsize="13,16" o:gfxdata="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njC+65AAAA2wAA&#10;AA8AAAAAAAAAAQAgAAAAIgAAAGRycy9kb3ducmV2LnhtbFBLAQIUABQAAAAIAIdO4kAzLwWeOwAA&#10;ADkAAAAQAAAAAAAAAAEAIAAAAAgBAABkcnMvc2hhcGV4bWwueG1sUEsFBgAAAAAGAAYAWwEAALID&#10;AAAAAA==&#10;" path="m5,0l3,9,0,16,6,16,9,8,13,6,5,0xe">
                    <v:fill on="t" focussize="0,0"/>
                    <v:stroke on="f"/>
                    <v:imagedata o:title=""/>
                    <o:lock v:ext="edit" aspectratio="f"/>
                  </v:shape>
                  <v:shape id="_x0000_s1026" o:spid="_x0000_s1026" o:spt="100" style="position:absolute;left:1232;top:3809;height:14;width:10;" fillcolor="#000000" filled="t" stroked="f" coordsize="10,14" o:gfxdata="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cN4Ju8AAAA&#10;2wAAAA8AAAAAAAAAAQAgAAAAIgAAAGRycy9kb3ducmV2LnhtbFBLAQIUABQAAAAIAIdO4kAzLwWe&#10;OwAAADkAAAAQAAAAAAAAAAEAIAAAAAsBAABkcnMvc2hhcGV4bWwueG1sUEsFBgAAAAAGAAYAWwEA&#10;ALUDAAAAAA==&#10;" path="m0,0l0,2,5,10,7,13,10,14,10,7,5,2,0,0xe">
                    <v:fill on="t" focussize="0,0"/>
                    <v:stroke on="f"/>
                    <v:imagedata o:title=""/>
                    <o:lock v:ext="edit" aspectratio="f"/>
                  </v:shape>
                  <v:shape id="_x0000_s1026" o:spid="_x0000_s1026" o:spt="100" style="position:absolute;left:1223;top:3802;height:81;width:10;" fillcolor="#000000" filled="t" stroked="f" coordsize="10,81" o:gfxdata="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4OWMxvQAA&#10;ANsAAAAPAAAAAAAAAAEAIAAAACIAAABkcnMvZG93bnJldi54bWxQSwECFAAUAAAACACHTuJAMy8F&#10;njsAAAA5AAAAEAAAAAAAAAABACAAAAAMAQAAZHJzL3NoYXBleG1sLnhtbFBLBQYAAAAABgAGAFsB&#10;AAC2AwAAAAA=&#10;" path="m9,0l4,0,2,11,0,21,4,21,4,34,4,45,4,55,4,65,4,73,4,80,4,81,10,77,10,71,10,64,9,55,9,45,9,34,9,22,9,9,9,7,9,0xe">
                    <v:fill on="t" focussize="0,0"/>
                    <v:stroke on="f"/>
                    <v:imagedata o:title=""/>
                    <o:lock v:ext="edit" aspectratio="f"/>
                  </v:shape>
                  <v:shape id="_x0000_s1026" o:spid="_x0000_s1026" o:spt="100" style="position:absolute;left:1267;top:3799;height:23;width:6;" fillcolor="#000000" filled="t" stroked="f" coordsize="6,23" o:gfxdata="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iBVqL4A&#10;AADbAAAADwAAAAAAAAABACAAAAAiAAAAZHJzL2Rvd25yZXYueG1sUEsBAhQAFAAAAAgAh07iQDMv&#10;BZ47AAAAOQAAABAAAAAAAAAAAQAgAAAADQEAAGRycy9zaGFwZXhtbC54bWxQSwUGAAAAAAYABgBb&#10;AQAAtwMAAAAA&#10;" path="m5,0l0,3,0,10,0,22,0,23,6,20,5,12,5,0xe">
                    <v:fill on="t" focussize="0,0"/>
                    <v:stroke on="f"/>
                    <v:imagedata o:title=""/>
                    <o:lock v:ext="edit" aspectratio="f"/>
                  </v:shape>
                  <v:shape id="_x0000_s1026" o:spid="_x0000_s1026" o:spt="100" style="position:absolute;left:1240;top:3799;height:32;width:32;" fillcolor="#000000" filled="t" stroked="f" coordsize="32,32" o:gfxdata="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Z5Iq+8AAAA&#10;2wAAAA8AAAAAAAAAAQAgAAAAIgAAAGRycy9kb3ducmV2LnhtbFBLAQIUABQAAAAIAIdO4kAzLwWe&#10;OwAAADkAAAAQAAAAAAAAAAEAIAAAAAsBAABkcnMvc2hhcGV4bWwueG1sUEsFBgAAAAAGAAYAWwEA&#10;ALUDAAAAAA==&#10;" path="m32,0l22,0,19,8,14,15,9,22,2,29,0,31,1,32,7,28,13,22,19,15,24,8,27,3,32,0xe">
                    <v:fill on="t" focussize="0,0"/>
                    <v:stroke on="f"/>
                    <v:imagedata o:title=""/>
                    <o:lock v:ext="edit" aspectratio="f"/>
                  </v:shape>
                  <v:shape id="_x0000_s1026" o:spid="_x0000_s1026" o:spt="100" style="position:absolute;left:1274;top:3799;height:27;width:28;" fillcolor="#000000" filled="t" stroked="f" coordsize="28,27" o:gfxdata="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rEFa7bgAAADbAAAA&#10;DwAAAAAAAAABACAAAAAiAAAAZHJzL2Rvd25yZXYueG1sUEsBAhQAFAAAAAgAh07iQDMvBZ47AAAA&#10;OQAAABAAAAAAAAAAAQAgAAAABwEAAGRycy9zaGFwZXhtbC54bWxQSwUGAAAAAAYABgBbAQAAsQMA&#10;AAAA&#10;" path="m2,0l0,0,4,9,9,16,14,22,21,26,21,27,26,21,28,21,28,19,20,17,14,14,8,8,2,1,2,0xe">
                    <v:fill on="t" focussize="0,0"/>
                    <v:stroke on="f"/>
                    <v:imagedata o:title=""/>
                    <o:lock v:ext="edit" aspectratio="f"/>
                  </v:shape>
                  <v:shape id="_x0000_s1026" o:spid="_x0000_s1026" o:spt="100" style="position:absolute;left:1211;top:3794;height:9;width:34;" fillcolor="#000000" filled="t" stroked="f" coordsize="34,9" o:gfxdata="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7nfDXvQAA&#10;ANsAAAAPAAAAAAAAAAEAIAAAACIAAABkcnMvZG93bnJldi54bWxQSwECFAAUAAAACACHTuJAMy8F&#10;njsAAAA5AAAAEAAAAAAAAAABACAAAAAMAQAAZHJzL3NoYXBleG1sLnhtbFBLBQYAAAAABgAGAFsB&#10;AAC2AwAAAAA=&#10;" path="m28,0l24,5,21,5,16,5,0,5,3,9,7,8,16,8,21,8,34,8,28,0xe">
                    <v:fill on="t" focussize="0,0"/>
                    <v:stroke on="f"/>
                    <v:imagedata o:title=""/>
                    <o:lock v:ext="edit" aspectratio="f"/>
                  </v:shape>
                  <v:shape id="_x0000_s1026" o:spid="_x0000_s1026" o:spt="100" style="position:absolute;left:1245;top:3791;height:9;width:54;" fillcolor="#000000" filled="t" stroked="f" coordsize="54,9" o:gfxdata="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8JPG7sAAADb&#10;AAAADwAAAAAAAAABACAAAAAiAAAAZHJzL2Rvd25yZXYueG1sUEsBAhQAFAAAAAgAh07iQDMvBZ47&#10;AAAAOQAAABAAAAAAAAAAAQAgAAAACgEAAGRycy9zaGFwZXhtbC54bWxQSwUGAAAAAAYABgBbAQAA&#10;tAMAAAAA&#10;" path="m47,0l43,5,27,5,22,5,0,5,3,9,6,8,17,8,27,8,29,8,31,8,54,8,47,0xe">
                    <v:fill on="t" focussize="0,0"/>
                    <v:stroke on="f"/>
                    <v:imagedata o:title=""/>
                    <o:lock v:ext="edit" aspectratio="f"/>
                  </v:shape>
                  <v:shape id="_x0000_s1026" o:spid="_x0000_s1026" o:spt="100" style="position:absolute;left:1248;top:3776;height:15;width:12;" fillcolor="#000000" filled="t" stroked="f" coordsize="12,15" o:gfxdata="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dJumD7gAAADbAAAA&#10;DwAAAAAAAAABACAAAAAiAAAAZHJzL2Rvd25yZXYueG1sUEsBAhQAFAAAAAgAh07iQDMvBZ47AAAA&#10;OQAAABAAAAAAAAAAAQAgAAAABwEAAGRycy9zaGFwZXhtbC54bWxQSwUGAAAAAAYABgBbAQAAsQMA&#10;AAAA&#10;" path="m1,0l0,1,6,9,7,14,11,15,11,15,12,7,7,3,1,0xe">
                    <v:fill on="t" focussize="0,0"/>
                    <v:stroke on="f"/>
                    <v:imagedata o:title=""/>
                    <o:lock v:ext="edit" aspectratio="f"/>
                  </v:shape>
                  <v:shape id="_x0000_s1026" o:spid="_x0000_s1026" o:spt="100" style="position:absolute;left:1276;top:3773;height:22;width:16;" fillcolor="#000000" filled="t" stroked="f" coordsize="16,22" o:gfxdata="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aj3baugAAANsA&#10;AAAPAAAAAAAAAAEAIAAAACIAAABkcnMvZG93bnJldi54bWxQSwECFAAUAAAACACHTuJAMy8FnjsA&#10;AAA5AAAAEAAAAAAAAAABACAAAAAJAQAAZHJzL3NoYXBleG1sLnhtbFBLBQYAAAAABgAGAFsBAACz&#10;AwAAAAA=&#10;" path="m9,0l6,9,2,17,0,21,1,22,6,16,12,8,12,8,16,6,9,0xe">
                    <v:fill on="t" focussize="0,0"/>
                    <v:stroke on="f"/>
                    <v:imagedata o:title=""/>
                    <o:lock v:ext="edit" aspectratio="f"/>
                  </v:shape>
                  <v:shape id="_x0000_s1026" o:spid="_x0000_s1026" o:spt="100" style="position:absolute;left:1267;top:3768;height:28;width:8;" fillcolor="#000000" filled="t" stroked="f" coordsize="8,28" o:gfxdata="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PWdVL4A&#10;AADbAAAADwAAAAAAAAABACAAAAAiAAAAZHJzL2Rvd25yZXYueG1sUEsBAhQAFAAAAAgAh07iQDMv&#10;BZ47AAAAOQAAABAAAAAAAAAAAQAgAAAADQEAAGRycy9zaGFwZXhtbC54bWxQSwUGAAAAAAYABgBb&#10;AQAAtwMAAAAA&#10;" path="m0,0l0,11,0,20,0,28,5,28,5,9,8,4,0,0xe">
                    <v:fill on="t" focussize="0,0"/>
                    <v:stroke on="f"/>
                    <v:imagedata o:title=""/>
                    <o:lock v:ext="edit" aspectratio="f"/>
                  </v:shape>
                  <v:shape id="_x0000_s1026" o:spid="_x0000_s1026" o:spt="100" style="position:absolute;left:1227;top:3768;height:31;width:8;" fillcolor="#000000" filled="t" stroked="f" coordsize="8,31" o:gfxdata="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eQUzrsAAADb&#10;AAAADwAAAAAAAAABACAAAAAiAAAAZHJzL2Rvd25yZXYueG1sUEsBAhQAFAAAAAgAh07iQDMvBZ47&#10;AAAAOQAAABAAAAAAAAAAAQAgAAAACgEAAGRycy9zaGFwZXhtbC54bWxQSwUGAAAAAAYABgBbAQAA&#10;tAMAAAAA&#10;" path="m0,0l0,8,0,18,0,29,0,31,5,31,5,8,8,5,0,0xe">
                    <v:fill on="t" focussize="0,0"/>
                    <v:stroke on="f"/>
                    <v:imagedata o:title=""/>
                    <o:lock v:ext="edit" aspectratio="f"/>
                  </v:shape>
                  <v:shape id="_x0000_s1026" o:spid="_x0000_s1026" o:spt="100" style="position:absolute;left:1342;top:3854;height:26;width:50;" fillcolor="#000000" filled="t" stroked="f" coordsize="50,26" o:gfxdata="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pkoUr4A&#10;AADbAAAADwAAAAAAAAABACAAAAAiAAAAZHJzL2Rvd25yZXYueG1sUEsBAhQAFAAAAAgAh07iQDMv&#10;BZ47AAAAOQAAABAAAAAAAAAAAQAgAAAADQEAAGRycy9zaGFwZXhtbC54bWxQSwUGAAAAAAYABgBb&#10;AQAAtwMAAAAA&#10;" path="m32,0l30,1,36,9,40,15,0,17,41,17,45,26,48,26,50,19,46,12,44,10,38,5,32,0xe">
                    <v:fill on="t" focussize="0,0"/>
                    <v:stroke on="f"/>
                    <v:imagedata o:title=""/>
                    <o:lock v:ext="edit" aspectratio="f"/>
                  </v:shape>
                  <v:shape id="_x0000_s1026" o:spid="_x0000_s1026" o:spt="100" style="position:absolute;left:1336;top:3838;height:42;width:47;" fillcolor="#000000" filled="t" stroked="f" coordsize="47,42" o:gfxdata="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Sv5N28AAAA&#10;2wAAAA8AAAAAAAAAAQAgAAAAIgAAAGRycy9kb3ducmV2LnhtbFBLAQIUABQAAAAIAIdO4kAzLwWe&#10;OwAAADkAAAAQAAAAAAAAAAEAIAAAAAsBAABkcnMvc2hhcGV4bWwueG1sUEsFBgAAAAAGAAYAWwEA&#10;ALUDAAAAAA==&#10;" path="m23,0l22,0,19,8,14,16,12,20,6,29,0,33,0,33,4,42,9,39,18,37,24,36,32,35,40,34,47,33,6,33,13,26,18,20,21,17,27,9,31,7,23,0xe">
                    <v:fill on="t" focussize="0,0"/>
                    <v:stroke on="f"/>
                    <v:imagedata o:title=""/>
                    <o:lock v:ext="edit" aspectratio="f"/>
                  </v:shape>
                  <v:shape id="_x0000_s1026" o:spid="_x0000_s1026" o:spt="100" style="position:absolute;left:1330;top:3829;height:11;width:69;" fillcolor="#000000" filled="t" stroked="f" coordsize="69,11" o:gfxdata="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tsGnbsAAADb&#10;AAAADwAAAAAAAAABACAAAAAiAAAAZHJzL2Rvd25yZXYueG1sUEsBAhQAFAAAAAgAh07iQDMvBZ47&#10;AAAAOQAAABAAAAAAAAAAAQAgAAAACgEAAGRycy9zaGFwZXhtbC54bWxQSwUGAAAAAAYABgBbAQAA&#10;tAMAAAAA&#10;" path="m62,0l57,7,0,7,4,11,11,9,11,9,28,9,29,9,69,9,62,0xe">
                    <v:fill on="t" focussize="0,0"/>
                    <v:stroke on="f"/>
                    <v:imagedata o:title=""/>
                    <o:lock v:ext="edit" aspectratio="f"/>
                  </v:shape>
                  <v:shape id="_x0000_s1026" o:spid="_x0000_s1026" o:spt="100" style="position:absolute;left:1338;top:3810;height:10;width:54;" fillcolor="#000000" filled="t" stroked="f" coordsize="54,10" o:gfxdata="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9CdjyugAAANsA&#10;AAAPAAAAAAAAAAEAIAAAACIAAABkcnMvZG93bnJldi54bWxQSwECFAAUAAAACACHTuJAMy8FnjsA&#10;AAA5AAAAEAAAAAAAAAABACAAAAAJAQAAZHJzL3NoYXBleG1sLnhtbFBLBQYAAAAABgAGAFsBAACz&#10;AwAAAAA=&#10;" path="m47,0l42,6,0,6,3,10,11,9,11,9,54,9,47,0xe">
                    <v:fill on="t" focussize="0,0"/>
                    <v:stroke on="f"/>
                    <v:imagedata o:title=""/>
                    <o:lock v:ext="edit" aspectratio="f"/>
                  </v:shape>
                  <v:shape id="_x0000_s1026" o:spid="_x0000_s1026" o:spt="100" style="position:absolute;left:1330;top:3779;height:26;width:63;" fillcolor="#000000" filled="t" stroked="f" coordsize="63,26" o:gfxdata="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QpjqG8AAAA&#10;2wAAAA8AAAAAAAAAAQAgAAAAIgAAAGRycy9kb3ducmV2LnhtbFBLAQIUABQAAAAIAIdO4kAzLwWe&#10;OwAAADkAAAAQAAAAAAAAAAEAIAAAAAsBAABkcnMvc2hhcGV4bWwueG1sUEsFBgAAAAAGAAYAWwEA&#10;ALUDAAAAAA==&#10;" path="m63,0l54,0,54,17,0,17,54,19,54,26,60,23,60,13,60,3,60,2,63,0xe">
                    <v:fill on="t" focussize="0,0"/>
                    <v:stroke on="f"/>
                    <v:imagedata o:title=""/>
                    <o:lock v:ext="edit" aspectratio="f"/>
                  </v:shape>
                  <v:shape id="_x0000_s1026" o:spid="_x0000_s1026" o:spt="100" style="position:absolute;left:1310;top:3773;height:110;width:83;" fillcolor="#000000" filled="t" stroked="f" coordsize="83,110" o:gfxdata="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22iKyLgAAADbAAAA&#10;DwAAAAAAAAABACAAAAAiAAAAZHJzL2Rvd25yZXYueG1sUEsBAhQAFAAAAAgAh07iQDMvBZ47AAAA&#10;OQAAABAAAAAAAAAAAQAgAAAABwEAAGRycy9zaGFwZXhtbC54bWxQSwUGAAAAAAYABgBbAQAAsQMA&#10;AAAA&#10;" path="m14,0l14,9,14,19,14,22,14,31,14,41,14,49,13,59,12,68,11,78,11,79,8,88,5,97,1,106,0,108,1,110,6,101,11,93,14,85,14,83,17,74,18,65,19,55,20,46,20,36,20,26,20,25,74,25,20,23,20,6,74,6,83,6,20,4,14,0xe">
                    <v:fill on="t" focussize="0,0"/>
                    <v:stroke on="f"/>
                    <v:imagedata o:title=""/>
                    <o:lock v:ext="edit" aspectratio="f"/>
                  </v:shape>
                  <v:shape id="_x0000_s1026" o:spid="_x0000_s1026" o:spt="100" style="position:absolute;left:1330;top:3772;height:7;width:63;" fillcolor="#000000" filled="t" stroked="f" coordsize="63,7" o:gfxdata="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W20s2/&#10;AAAA2wAAAA8AAAAAAAAAAQAgAAAAIgAAAGRycy9kb3ducmV2LnhtbFBLAQIUABQAAAAIAIdO4kAz&#10;LwWeOwAAADkAAAAQAAAAAAAAAAEAIAAAAA4BAABkcnMvc2hhcGV4bWwueG1sUEsFBgAAAAAGAAYA&#10;WwEAALgDAAAAAA==&#10;" path="m58,0l54,5,0,5,63,7,58,0xe">
                    <v:fill on="t" focussize="0,0"/>
                    <v:stroke on="f"/>
                    <v:imagedata o:title=""/>
                    <o:lock v:ext="edit" aspectratio="f"/>
                  </v:shape>
                  <v:shape id="_x0000_s1026" o:spid="_x0000_s1026" o:spt="100" style="position:absolute;left:1412;top:3870;height:2;width:11;" fillcolor="#000000" filled="t" stroked="f" coordsize="11,2" o:gfxdata="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cKobr4A&#10;AADbAAAADwAAAAAAAAABACAAAAAiAAAAZHJzL2Rvd25yZXYueG1sUEsBAhQAFAAAAAgAh07iQDMv&#10;BZ47AAAAOQAAABAAAAAAAAAAAQAgAAAADQEAAGRycy9zaGFwZXhtbC54bWxQSwUGAAAAAAYABgBb&#10;AQAAtwMAAAAA&#10;" path="m0,0l0,2,11,1,4,1,0,0xe">
                    <v:fill on="t" focussize="0,0"/>
                    <v:stroke on="f"/>
                    <v:imagedata o:title=""/>
                    <o:lock v:ext="edit" aspectratio="f"/>
                  </v:shape>
                  <v:shape id="_x0000_s1026" o:spid="_x0000_s1026" o:spt="100" style="position:absolute;left:1437;top:3833;height:49;width:40;" fillcolor="#000000" filled="t" stroked="f" coordsize="40,49" o:gfxdata="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DAaJZvQAA&#10;ANsAAAAPAAAAAAAAAAEAIAAAACIAAABkcnMvZG93bnJldi54bWxQSwECFAAUAAAACACHTuJAMy8F&#10;njsAAAA5AAAAEAAAAAAAAAABACAAAAAMAQAAZHJzL3NoYXBleG1sLnhtbFBLBQYAAAAABgAGAFsB&#10;AAC2AwAAAAA=&#10;" path="m18,0l17,11,15,20,13,28,12,29,8,38,3,45,0,48,1,49,7,43,13,37,17,30,20,23,22,14,23,3,23,0,40,0,18,0xe">
                    <v:fill on="t" focussize="0,0"/>
                    <v:stroke on="f"/>
                    <v:imagedata o:title=""/>
                    <o:lock v:ext="edit" aspectratio="f"/>
                  </v:shape>
                  <v:shape id="_x0000_s1026" o:spid="_x0000_s1026" o:spt="100" style="position:absolute;left:1455;top:3833;height:50;width:28;" fillcolor="#000000" filled="t" stroked="f" coordsize="28,50" o:gfxdata="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xNK4u/&#10;AAAA2wAAAA8AAAAAAAAAAQAgAAAAIgAAAGRycy9kb3ducmV2LnhtbFBLAQIUABQAAAAIAIdO4kAz&#10;LwWeOwAAADkAAAAQAAAAAAAAAAEAIAAAAA4BAABkcnMvc2hhcGV4bWwueG1sUEsFBgAAAAAGAAYA&#10;WwEAALgDAAAAAA==&#10;" path="m28,0l0,0,22,0,22,29,22,37,22,48,22,50,28,46,28,35,28,33,28,0xe">
                    <v:fill on="t" focussize="0,0"/>
                    <v:stroke on="f"/>
                    <v:imagedata o:title=""/>
                    <o:lock v:ext="edit" aspectratio="f"/>
                  </v:shape>
                  <v:shape id="_x0000_s1026" o:spid="_x0000_s1026" o:spt="100" style="position:absolute;left:1412;top:3827;height:55;width:18;" fillcolor="#000000" filled="t" stroked="f" coordsize="18,55" o:gfxdata="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3xbgK8AAAA&#10;2wAAAA8AAAAAAAAAAQAgAAAAIgAAAGRycy9kb3ducmV2LnhtbFBLAQIUABQAAAAIAIdO4kAzLwWe&#10;OwAAADkAAAAQAAAAAAAAAAEAIAAAAAsBAABkcnMvc2hhcGV4bWwueG1sUEsFBgAAAAAGAAYAWwEA&#10;ALUDAAAAAA==&#10;" path="m18,0l13,3,13,38,11,44,0,45,8,50,10,55,16,50,18,42,18,40,18,0xe">
                    <v:fill on="t" focussize="0,0"/>
                    <v:stroke on="f"/>
                    <v:imagedata o:title=""/>
                    <o:lock v:ext="edit" aspectratio="f"/>
                  </v:shape>
                  <v:shape id="_x0000_s1026" o:spid="_x0000_s1026" o:spt="100" style="position:absolute;left:1439;top:3824;height:10;width:61;" fillcolor="#000000" filled="t" stroked="f" coordsize="61,10" o:gfxdata="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0tQhivQAA&#10;ANsAAAAPAAAAAAAAAAEAIAAAACIAAABkcnMvZG93bnJldi54bWxQSwECFAAUAAAACACHTuJAMy8F&#10;njsAAAA5AAAAEAAAAAAAAAABACAAAAAMAQAAZHJzL3NoYXBleG1sLnhtbFBLBQYAAAAABgAGAFsB&#10;AAC2AwAAAAA=&#10;" path="m55,0l49,6,44,6,16,6,0,6,3,10,7,9,16,9,44,9,61,9,55,0xe">
                    <v:fill on="t" focussize="0,0"/>
                    <v:stroke on="f"/>
                    <v:imagedata o:title=""/>
                    <o:lock v:ext="edit" aspectratio="f"/>
                  </v:shape>
                  <v:shape id="_x0000_s1026" o:spid="_x0000_s1026" o:spt="100" style="position:absolute;left:1409;top:3814;height:29;width:34;" fillcolor="#000000" filled="t" stroked="f" coordsize="34,29" o:gfxdata="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I/L4L4A&#10;AADbAAAADwAAAAAAAAABACAAAAAiAAAAZHJzL2Rvd25yZXYueG1sUEsBAhQAFAAAAAgAh07iQDMv&#10;BZ47AAAAOQAAABAAAAAAAAAAAQAgAAAADQEAAGRycy9zaGFwZXhtbC54bWxQSwUGAAAAAAYABgBb&#10;AQAAtwMAAAAA&#10;" path="m33,0l21,8,16,11,7,17,1,20,0,20,5,29,8,24,16,16,16,16,21,13,34,2,33,0xe">
                    <v:fill on="t" focussize="0,0"/>
                    <v:stroke on="f"/>
                    <v:imagedata o:title=""/>
                    <o:lock v:ext="edit" aspectratio="f"/>
                  </v:shape>
                  <v:shape id="_x0000_s1026" o:spid="_x0000_s1026" o:spt="100" style="position:absolute;left:1455;top:3800;height:30;width:22;" fillcolor="#000000" filled="t" stroked="f" coordsize="22,30" o:gfxdata="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kzQmS8AAAA&#10;2wAAAA8AAAAAAAAAAQAgAAAAIgAAAGRycy9kb3ducmV2LnhtbFBLAQIUABQAAAAIAIdO4kAzLwWe&#10;OwAAADkAAAAQAAAAAAAAAAEAIAAAAAsBAABkcnMvc2hhcGV4bWwueG1sUEsFBgAAAAAGAAYAWwEA&#10;ALUDAAAAAA==&#10;" path="m0,0l0,30,5,30,5,0,22,0,0,0xe">
                    <v:fill on="t" focussize="0,0"/>
                    <v:stroke on="f"/>
                    <v:imagedata o:title=""/>
                    <o:lock v:ext="edit" aspectratio="f"/>
                  </v:shape>
                  <v:shape id="_x0000_s1026" o:spid="_x0000_s1026" o:spt="100" style="position:absolute;left:1425;top:3800;height:25;width:5;" fillcolor="#000000" filled="t" stroked="f" coordsize="5,25" o:gfxdata="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QNlt6vQAA&#10;ANsAAAAPAAAAAAAAAAEAIAAAACIAAABkcnMvZG93bnJldi54bWxQSwECFAAUAAAACACHTuJAMy8F&#10;njsAAAA5AAAAEAAAAAAAAAABACAAAAAMAQAAZHJzL3NoYXBleG1sLnhtbFBLBQYAAAAABgAGAFsB&#10;AAC2AwAAAAA=&#10;" path="m5,0l0,0,0,25,5,22,5,0xe">
                    <v:fill on="t" focussize="0,0"/>
                    <v:stroke on="f"/>
                    <v:imagedata o:title=""/>
                    <o:lock v:ext="edit" aspectratio="f"/>
                  </v:shape>
                  <v:shape id="_x0000_s1026" o:spid="_x0000_s1026" o:spt="100" style="position:absolute;left:1455;top:3800;height:30;width:28;" fillcolor="#000000" filled="t" stroked="f" coordsize="28,30" o:gfxdata="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J8kMK5AAAA2wAA&#10;AA8AAAAAAAAAAQAgAAAAIgAAAGRycy9kb3ducmV2LnhtbFBLAQIUABQAAAAIAIdO4kAzLwWeOwAA&#10;ADkAAAAQAAAAAAAAAAEAIAAAAAgBAABkcnMvc2hhcGV4bWwueG1sUEsFBgAAAAAGAAYAWwEAALID&#10;AAAAAA==&#10;" path="m28,0l0,0,22,0,22,30,5,30,0,30,28,30,28,0xe">
                    <v:fill on="t" focussize="0,0"/>
                    <v:stroke on="f"/>
                    <v:imagedata o:title=""/>
                    <o:lock v:ext="edit" aspectratio="f"/>
                  </v:shape>
                  <v:shape id="_x0000_s1026" o:spid="_x0000_s1026" o:spt="100" style="position:absolute;left:1409;top:3793;height:9;width:36;" fillcolor="#000000" filled="t" stroked="f" coordsize="36,9" o:gfxdata="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FYb1vQAA&#10;ANsAAAAPAAAAAAAAAAEAIAAAACIAAABkcnMvZG93bnJldi54bWxQSwECFAAUAAAACACHTuJAMy8F&#10;njsAAAA5AAAAEAAAAAAAAAABACAAAAAMAQAAZHJzL3NoYXBleG1sLnhtbFBLBQYAAAAABgAGAFsB&#10;AAC2AwAAAAA=&#10;" path="m30,0l25,5,21,5,16,5,0,5,3,9,7,7,16,7,21,7,36,7,30,0xe">
                    <v:fill on="t" focussize="0,0"/>
                    <v:stroke on="f"/>
                    <v:imagedata o:title=""/>
                    <o:lock v:ext="edit" aspectratio="f"/>
                  </v:shape>
                  <v:shape id="_x0000_s1026" o:spid="_x0000_s1026" o:spt="100" style="position:absolute;left:1445;top:3791;height:11;width:52;" fillcolor="#000000" filled="t" stroked="f" coordsize="52,11" o:gfxdata="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1+yme5AAAA2wAA&#10;AA8AAAAAAAAAAQAgAAAAIgAAAGRycy9kb3ducmV2LnhtbFBLAQIUABQAAAAIAIdO4kAzLwWeOwAA&#10;ADkAAAAQAAAAAAAAAAEAIAAAAAgBAABkcnMvc2hhcGV4bWwueG1sUEsFBgAAAAAGAAYAWwEAALID&#10;AAAAAA==&#10;" path="m46,0l41,7,31,7,28,7,0,7,3,11,7,9,10,9,38,9,52,9,46,0xe">
                    <v:fill on="t" focussize="0,0"/>
                    <v:stroke on="f"/>
                    <v:imagedata o:title=""/>
                    <o:lock v:ext="edit" aspectratio="f"/>
                  </v:shape>
                  <v:shape id="_x0000_s1026" o:spid="_x0000_s1026" o:spt="100" style="position:absolute;left:1450;top:3771;height:23;width:14;" fillcolor="#000000" filled="t" stroked="f" coordsize="14,23" o:gfxdata="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kmFIa&#10;wAAAANsAAAAPAAAAAAAAAAEAIAAAACIAAABkcnMvZG93bnJldi54bWxQSwECFAAUAAAACACHTuJA&#10;My8FnjsAAAA5AAAAEAAAAAAAAAABACAAAAAPAQAAZHJzL3NoYXBleG1sLnhtbFBLBQYAAAAABgAG&#10;AFsBAAC5AwAAAAA=&#10;" path="m2,0l0,1,5,10,7,17,11,23,11,23,14,18,13,11,9,6,2,0xe">
                    <v:fill on="t" focussize="0,0"/>
                    <v:stroke on="f"/>
                    <v:imagedata o:title=""/>
                    <o:lock v:ext="edit" aspectratio="f"/>
                  </v:shape>
                  <v:shape id="_x0000_s1026" o:spid="_x0000_s1026" o:spt="100" style="position:absolute;left:1425;top:3770;height:28;width:9;" fillcolor="#000000" filled="t" stroked="f" coordsize="9,28" o:gfxdata="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GdDLyvQAA&#10;ANsAAAAPAAAAAAAAAAEAIAAAACIAAABkcnMvZG93bnJldi54bWxQSwECFAAUAAAACACHTuJAMy8F&#10;njsAAAA5AAAAEAAAAAAAAAABACAAAAAMAQAAZHJzL3NoYXBleG1sLnhtbFBLBQYAAAAABgAGAFsB&#10;AAC2AwAAAAA=&#10;" path="m0,0l0,8,0,18,0,28,5,28,5,9,9,5,0,0xe">
                    <v:fill on="t" focussize="0,0"/>
                    <v:stroke on="f"/>
                    <v:imagedata o:title=""/>
                    <o:lock v:ext="edit" aspectratio="f"/>
                  </v:shape>
                  <v:shape id="_x0000_s1026" o:spid="_x0000_s1026" o:spt="100" style="position:absolute;left:1473;top:3769;height:29;width:18;" fillcolor="#000000" filled="t" stroked="f" coordsize="18,29" o:gfxdata="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kFO8rsAAADb&#10;AAAADwAAAAAAAAABACAAAAAiAAAAZHJzL2Rvd25yZXYueG1sUEsBAhQAFAAAAAgAh07iQDMvBZ47&#10;AAAAOQAAABAAAAAAAAAAAQAgAAAACgEAAGRycy9zaGFwZXhtbC54bWxQSwUGAAAAAAYABgBbAQAA&#10;tAMAAAAA&#10;" path="m10,0l8,8,6,14,3,24,0,29,3,29,7,21,11,15,16,8,18,7,10,0xe">
                    <v:fill on="t" focussize="0,0"/>
                    <v:stroke on="f"/>
                    <v:imagedata o:title=""/>
                    <o:lock v:ext="edit" aspectratio="f"/>
                  </v:shape>
                  <v:shape id="_x0000_s1026" o:spid="_x0000_s1026" o:spt="100" style="position:absolute;left:1572;top:3869;height:10;width:6;" fillcolor="#000000" filled="t" stroked="f" coordsize="6,10" o:gfxdata="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3W1CL4A&#10;AADbAAAADwAAAAAAAAABACAAAAAiAAAAZHJzL2Rvd25yZXYueG1sUEsBAhQAFAAAAAgAh07iQDMv&#10;BZ47AAAAOQAAABAAAAAAAAAAAQAgAAAADQEAAGRycy9zaGFwZXhtbC54bWxQSwUGAAAAAAYABgBb&#10;AQAAtwMAAAAA&#10;" path="m5,0l0,1,0,10,6,7,5,0xe">
                    <v:fill on="t" focussize="0,0"/>
                    <v:stroke on="f"/>
                    <v:imagedata o:title=""/>
                    <o:lock v:ext="edit" aspectratio="f"/>
                  </v:shape>
                  <v:shape id="_x0000_s1026" o:spid="_x0000_s1026" o:spt="100" style="position:absolute;left:1535;top:3840;height:29;width:45;" fillcolor="#000000" filled="t" stroked="f" coordsize="45,29" o:gfxdata="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5Q7kLsAAADb&#10;AAAADwAAAAAAAAABACAAAAAiAAAAZHJzL2Rvd25yZXYueG1sUEsBAhQAFAAAAAgAh07iQDMvBZ47&#10;AAAAOQAAABAAAAAAAAAAAQAgAAAACgEAAGRycy9zaGFwZXhtbC54bWxQSwUGAAAAAAYABgBbAQAA&#10;tAMAAAAA&#10;" path="m45,0l37,1,37,28,0,28,42,29,42,19,42,8,42,3,45,0xe">
                    <v:fill on="t" focussize="0,0"/>
                    <v:stroke on="f"/>
                    <v:imagedata o:title=""/>
                    <o:lock v:ext="edit" aspectratio="f"/>
                  </v:shape>
                  <v:shape id="_x0000_s1026" o:spid="_x0000_s1026" o:spt="100" style="position:absolute;left:1529;top:3834;height:46;width:51;" fillcolor="#000000" filled="t" stroked="f" coordsize="51,46" o:gfxdata="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QWtRrsAAADb&#10;AAAADwAAAAAAAAABACAAAAAiAAAAZHJzL2Rvd25yZXYueG1sUEsBAhQAFAAAAAgAh07iQDMvBZ47&#10;AAAAOQAAABAAAAAAAAAAAQAgAAAACgEAAGRycy9zaGFwZXhtbC54bWxQSwUGAAAAAAYABgBbAQAA&#10;tAMAAAAA&#10;" path="m0,0l0,10,0,20,0,23,0,33,0,42,0,46,6,43,6,36,43,36,48,35,6,34,6,7,43,7,51,6,6,4,0,0xe">
                    <v:fill on="t" focussize="0,0"/>
                    <v:stroke on="f"/>
                    <v:imagedata o:title=""/>
                    <o:lock v:ext="edit" aspectratio="f"/>
                  </v:shape>
                  <v:shape id="_x0000_s1026" o:spid="_x0000_s1026" o:spt="100" style="position:absolute;left:1535;top:3833;height:7;width:45;" fillcolor="#000000" filled="t" stroked="f" coordsize="45,7" o:gfxdata="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mBlhK8AAAA&#10;2wAAAA8AAAAAAAAAAQAgAAAAIgAAAGRycy9kb3ducmV2LnhtbFBLAQIUABQAAAAIAIdO4kAzLwWe&#10;OwAAADkAAAAQAAAAAAAAAAEAIAAAAAsBAABkcnMvc2hhcGV4bWwueG1sUEsFBgAAAAAGAAYAWwEA&#10;ALUDAAAAAA==&#10;" path="m40,0l36,5,0,5,45,7,40,0xe">
                    <v:fill on="t" focussize="0,0"/>
                    <v:stroke on="f"/>
                    <v:imagedata o:title=""/>
                    <o:lock v:ext="edit" aspectratio="f"/>
                  </v:shape>
                  <v:shape id="_x0000_s1026" o:spid="_x0000_s1026" o:spt="100" style="position:absolute;left:1528;top:3811;height:11;width:51;" fillcolor="#000000" filled="t" stroked="f" coordsize="51,11" o:gfxdata="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Olob7sAAADb&#10;AAAADwAAAAAAAAABACAAAAAiAAAAZHJzL2Rvd25yZXYueG1sUEsBAhQAFAAAAAgAh07iQDMvBZ47&#10;AAAAOQAAABAAAAAAAAAAAQAgAAAACgEAAGRycy9zaGFwZXhtbC54bWxQSwUGAAAAAAYABgBbAQAA&#10;tAMAAAAA&#10;" path="m44,0l39,7,0,7,3,11,11,9,11,9,51,9,44,0xe">
                    <v:fill on="t" focussize="0,0"/>
                    <v:stroke on="f"/>
                    <v:imagedata o:title=""/>
                    <o:lock v:ext="edit" aspectratio="f"/>
                  </v:shape>
                  <v:shape id="_x0000_s1026" o:spid="_x0000_s1026" o:spt="100" style="position:absolute;left:1509;top:3778;height:49;width:46;" fillcolor="#000000" filled="t" stroked="f" coordsize="46,49" o:gfxdata="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k++h&#10;cMEAAADbAAAADwAAAAAAAAABACAAAAAiAAAAZHJzL2Rvd25yZXYueG1sUEsBAhQAFAAAAAgAh07i&#10;QDMvBZ47AAAAOQAAABAAAAAAAAAAAQAgAAAAEAEAAGRycy9zaGFwZXhtbC54bWxQSwUGAAAAAAYA&#10;BgBbAQAAugMAAAAA&#10;" path="m39,0l35,9,31,17,26,23,25,24,20,30,14,36,7,42,0,46,0,47,0,49,7,45,14,41,21,36,24,32,30,27,35,20,40,12,45,4,46,3,39,0xe">
                    <v:fill on="t" focussize="0,0"/>
                    <v:stroke on="f"/>
                    <v:imagedata o:title=""/>
                    <o:lock v:ext="edit" aspectratio="f"/>
                  </v:shape>
                  <v:shape id="_x0000_s1026" o:spid="_x0000_s1026" o:spt="100" style="position:absolute;left:1548;top:3769;height:54;width:51;" fillcolor="#000000" filled="t" stroked="f" coordsize="51,54" o:gfxdata="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xz68LsAAADb&#10;AAAADwAAAAAAAAABACAAAAAiAAAAZHJzL2Rvd25yZXYueG1sUEsBAhQAFAAAAAgAh07iQDMvBZ47&#10;AAAAOQAAABAAAAAAAAAAAQAgAAAACgEAAGRycy9zaGFwZXhtbC54bWxQSwUGAAAAAAYABgBbAQAA&#10;tAMAAAAA&#10;" path="m3,0l0,9,7,12,10,18,15,26,18,31,22,37,28,42,34,48,42,54,43,54,48,49,51,48,51,46,43,43,35,40,29,35,23,30,23,30,17,22,11,15,8,9,11,7,3,0xe">
                    <v:fill on="t" focussize="0,0"/>
                    <v:stroke on="f"/>
                    <v:imagedata o:title=""/>
                    <o:lock v:ext="edit" aspectratio="f"/>
                  </v:shape>
                  <v:shape id="_x0000_s1026" o:spid="_x0000_s1026" o:spt="100" style="position:absolute;left:1649;top:3827;height:56;width:7;" fillcolor="#000000" filled="t" stroked="f" coordsize="7,56" o:gfxdata="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spDbL4A&#10;AADbAAAADwAAAAAAAAABACAAAAAiAAAAZHJzL2Rvd25yZXYueG1sUEsBAhQAFAAAAAgAh07iQDMv&#10;BZ47AAAAOQAAABAAAAAAAAAAAQAgAAAADQEAAGRycy9zaGFwZXhtbC54bWxQSwUGAAAAAAYABgBb&#10;AQAAtwMAAAAA&#10;" path="m7,0l1,0,1,28,1,37,0,47,0,56,7,52,7,42,7,33,7,31,7,0xe">
                    <v:fill on="t" focussize="0,0"/>
                    <v:stroke on="f"/>
                    <v:imagedata o:title=""/>
                    <o:lock v:ext="edit" aspectratio="f"/>
                  </v:shape>
                  <v:shape id="_x0000_s1026" o:spid="_x0000_s1026" o:spt="100" style="position:absolute;left:1607;top:3817;height:11;width:91;" fillcolor="#000000" filled="t" stroked="f" coordsize="91,11" o:gfxdata="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KVVK8AAAA&#10;2wAAAA8AAAAAAAAAAQAgAAAAIgAAAGRycy9kb3ducmV2LnhtbFBLAQIUABQAAAAIAIdO4kAzLwWe&#10;OwAAADkAAAAQAAAAAAAAAAEAIAAAAAsBAABkcnMvc2hhcGV4bWwueG1sUEsFBgAAAAAGAAYAWwEA&#10;ALUDAAAAAA==&#10;" path="m83,0l77,7,49,7,43,7,0,7,3,11,10,10,11,10,43,10,49,10,91,10,83,0xe">
                    <v:fill on="t" focussize="0,0"/>
                    <v:stroke on="f"/>
                    <v:imagedata o:title=""/>
                    <o:lock v:ext="edit" aspectratio="f"/>
                  </v:shape>
                  <v:shape id="_x0000_s1026" o:spid="_x0000_s1026" o:spt="100" style="position:absolute;left:1621;top:3788;height:32;width:17;" fillcolor="#000000" filled="t" stroked="f" coordsize="17,32" o:gfxdata="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PqrYHvQAA&#10;ANsAAAAPAAAAAAAAAAEAIAAAACIAAABkcnMvZG93bnJldi54bWxQSwECFAAUAAAACACHTuJAMy8F&#10;njsAAAA5AAAAEAAAAAAAAAABACAAAAAMAQAAZHJzL3NoYXBleG1sLnhtbFBLBQYAAAAABgAGAFsB&#10;AAC2AwAAAAA=&#10;" path="m1,0l0,2,5,11,8,19,10,23,13,32,14,31,17,25,16,17,12,13,6,5,1,0xe">
                    <v:fill on="t" focussize="0,0"/>
                    <v:stroke on="f"/>
                    <v:imagedata o:title=""/>
                    <o:lock v:ext="edit" aspectratio="f"/>
                  </v:shape>
                  <v:shape id="_x0000_s1026" o:spid="_x0000_s1026" o:spt="100" style="position:absolute;left:1663;top:3786;height:36;width:22;" fillcolor="#000000" filled="t" stroked="f" coordsize="22,36" o:gfxdata="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AMajvQAA&#10;ANsAAAAPAAAAAAAAAAEAIAAAACIAAABkcnMvZG93bnJldi54bWxQSwECFAAUAAAACACHTuJAMy8F&#10;njsAAAA5AAAAEAAAAAAAAAABACAAAAAMAQAAZHJzL3NoYXBleG1sLnhtbFBLBQYAAAAABgAGAFsB&#10;AAC2AwAAAAA=&#10;" path="m14,0l12,8,9,16,5,25,0,34,0,34,1,36,6,29,11,21,13,18,20,10,22,8,14,0xe">
                    <v:fill on="t" focussize="0,0"/>
                    <v:stroke on="f"/>
                    <v:imagedata o:title=""/>
                    <o:lock v:ext="edit" aspectratio="f"/>
                  </v:shape>
                  <v:rect id="_x0000_s1026" o:spid="_x0000_s1026" o:spt="1" style="position:absolute;left:1650;top:3781;height:43;width:6;" fillcolor="#000000" filled="t" stroked="f" coordsize="21600,21600" o:gfxdata="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KbmQ74A&#10;AADbAAAADwAAAAAAAAABACAAAAAiAAAAZHJzL2Rvd25yZXYueG1sUEsBAhQAFAAAAAgAh07iQDMv&#10;BZ47AAAAOQAAABAAAAAAAAAAAQAgAAAADQEAAGRycy9zaGFwZXhtbC54bWxQSwUGAAAAAAYABgBb&#10;AQAAtwMAAAAA&#10;">
                    <v:fill on="t" focussize="0,0"/>
                    <v:stroke on="f"/>
                    <v:imagedata o:title=""/>
                    <o:lock v:ext="edit" aspectratio="f"/>
                  </v:rect>
                  <v:shape id="_x0000_s1026" o:spid="_x0000_s1026" o:spt="100" style="position:absolute;left:1615;top:3771;height:11;width:76;" fillcolor="#000000" filled="t" stroked="f" coordsize="76,11" o:gfxdata="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UFkO7sAAADb&#10;AAAADwAAAAAAAAABACAAAAAiAAAAZHJzL2Rvd25yZXYueG1sUEsBAhQAFAAAAAgAh07iQDMvBZ47&#10;AAAAOQAAABAAAAAAAAAAAQAgAAAACgEAAGRycy9zaGFwZXhtbC54bWxQSwUGAAAAAAYABgBbAQAA&#10;tAMAAAAA&#10;" path="m69,0l63,7,0,7,3,11,11,10,11,10,35,10,41,10,76,10,69,0xe">
                    <v:fill on="t" focussize="0,0"/>
                    <v:stroke on="f"/>
                    <v:imagedata o:title=""/>
                    <o:lock v:ext="edit" aspectratio="f"/>
                  </v:shape>
                  <v:shape id="_x0000_s1026" o:spid="_x0000_s1026" o:spt="100" style="position:absolute;left:1716;top:3869;height:13;width:65;" fillcolor="#000000" filled="t" stroked="f" coordsize="65,13" o:gfxdata="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f9dtevQAA&#10;ANsAAAAPAAAAAAAAAAEAIAAAACIAAABkcnMvZG93bnJldi54bWxQSwECFAAUAAAACACHTuJAMy8F&#10;njsAAAA5AAAAEAAAAAAAAAABACAAAAAMAQAAZHJzL3NoYXBleG1sLnhtbFBLBQYAAAAABgAGAFsB&#10;AAC2AwAAAAA=&#10;" path="m0,0l0,8,0,13,5,9,5,1,65,1,0,0xe">
                    <v:fill on="t" focussize="0,0"/>
                    <v:stroke on="f"/>
                    <v:imagedata o:title=""/>
                    <o:lock v:ext="edit" aspectratio="f"/>
                  </v:shape>
                  <v:shape id="_x0000_s1026" o:spid="_x0000_s1026" o:spt="100" style="position:absolute;left:1721;top:3803;height:65;width:38;" fillcolor="#000000" filled="t" stroked="f" coordsize="38,65" o:gfxdata="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IWTT7sAAADc&#10;AAAADwAAAAAAAAABACAAAAAiAAAAZHJzL2Rvd25yZXYueG1sUEsBAhQAFAAAAAgAh07iQDMvBZ47&#10;AAAAOQAAABAAAAAAAAAAAQAgAAAACgEAAGRycy9zaGFwZXhtbC54bWxQSwUGAAAAAAYABgBbAQAA&#10;tAMAAAAA&#10;" path="m17,0l17,65,0,65,22,65,22,43,38,43,22,41,22,21,38,21,22,19,22,0,38,0,17,0xe">
                    <v:fill on="t" focussize="0,0"/>
                    <v:stroke on="f"/>
                    <v:imagedata o:title=""/>
                    <o:lock v:ext="edit" aspectratio="f"/>
                  </v:shape>
                  <v:shape id="_x0000_s1026" o:spid="_x0000_s1026" o:spt="100" style="position:absolute;left:1738;top:3803;height:65;width:27;" fillcolor="#000000" filled="t" stroked="f" coordsize="27,65" o:gfxdata="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Lg6U7sAAADc&#10;AAAADwAAAAAAAAABACAAAAAiAAAAZHJzL2Rvd25yZXYueG1sUEsBAhQAFAAAAAgAh07iQDMvBZ47&#10;AAAAOQAAABAAAAAAAAAAAQAgAAAACgEAAGRycy9zaGFwZXhtbC54bWxQSwUGAAAAAAYABgBbAQAA&#10;tAMAAAAA&#10;" path="m27,0l0,0,21,0,21,19,5,19,21,21,21,41,5,41,21,43,21,65,27,65,27,0xe">
                    <v:fill on="t" focussize="0,0"/>
                    <v:stroke on="f"/>
                    <v:imagedata o:title=""/>
                    <o:lock v:ext="edit" aspectratio="f"/>
                  </v:shape>
                  <v:shape id="_x0000_s1026" o:spid="_x0000_s1026" o:spt="100" style="position:absolute;left:1743;top:3802;height:67;width:47;" fillcolor="#000000" filled="t" stroked="f" coordsize="47,67" o:gfxdata="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pNtIjvQAA&#10;ANwAAAAPAAAAAAAAAAEAIAAAACIAAABkcnMvZG93bnJldi54bWxQSwECFAAUAAAACACHTuJAMy8F&#10;njsAAAA5AAAAEAAAAAAAAAABACAAAAAMAQAAZHJzL3NoYXBleG1sLnhtbFBLBQYAAAAABgAGAFsB&#10;AAC2AwAAAAA=&#10;" path="m47,0l38,1,38,66,22,66,16,66,0,66,44,67,44,58,44,49,44,40,44,29,44,19,44,7,44,3,47,0xe">
                    <v:fill on="t" focussize="0,0"/>
                    <v:stroke on="f"/>
                    <v:imagedata o:title=""/>
                    <o:lock v:ext="edit" aspectratio="f"/>
                  </v:shape>
                  <v:shape id="_x0000_s1026" o:spid="_x0000_s1026" o:spt="100" style="position:absolute;left:1716;top:3796;height:84;width:74;" fillcolor="#000000" filled="t" stroked="f" coordsize="74,84" o:gfxdata="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23+VJugAAANwA&#10;AAAPAAAAAAAAAAEAIAAAACIAAABkcnMvZG93bnJldi54bWxQSwECFAAUAAAACACHTuJAMy8FnjsA&#10;AAA5AAAAEAAAAAAAAAABACAAAAAJAQAAZHJzL3NoYXBleG1sLnhtbFBLBQYAAAAABgAGAFsBAACz&#10;AwAAAAA=&#10;" path="m0,0l0,8,0,17,0,27,0,39,0,41,0,53,0,63,0,73,65,74,65,84,71,81,71,73,27,72,5,72,5,7,22,7,49,7,65,7,74,6,27,4,5,4,0,0xe">
                    <v:fill on="t" focussize="0,0"/>
                    <v:stroke on="f"/>
                    <v:imagedata o:title=""/>
                    <o:lock v:ext="edit" aspectratio="f"/>
                  </v:shape>
                  <v:shape id="_x0000_s1026" o:spid="_x0000_s1026" o:spt="100" style="position:absolute;left:1743;top:3795;height:7;width:47;" fillcolor="#000000" filled="t" stroked="f" coordsize="47,7" o:gfxdata="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MHKDm8AAAA&#10;3AAAAA8AAAAAAAAAAQAgAAAAIgAAAGRycy9kb3ducmV2LnhtbFBLAQIUABQAAAAIAIdO4kAzLwWe&#10;OwAAADkAAAAQAAAAAAAAAAEAIAAAAAsBAABkcnMvc2hhcGV4bWwueG1sUEsFBgAAAAAGAAYAWwEA&#10;ALUDAAAAAA==&#10;" path="m41,0l38,5,0,5,47,7,41,0xe">
                    <v:fill on="t" focussize="0,0"/>
                    <v:stroke on="f"/>
                    <v:imagedata o:title=""/>
                    <o:lock v:ext="edit" aspectratio="f"/>
                  </v:shape>
                  <v:shape id="_x0000_s1026" o:spid="_x0000_s1026" o:spt="100" style="position:absolute;left:1721;top:3779;height:21;width:33;" fillcolor="#000000" filled="t" stroked="f" coordsize="33,21" o:gfxdata="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8VfWu8AAAA&#10;3AAAAA8AAAAAAAAAAQAgAAAAIgAAAGRycy9kb3ducmV2LnhtbFBLAQIUABQAAAAIAIdO4kAzLwWe&#10;OwAAADkAAAAQAAAAAAAAAAEAIAAAAAsBAABkcnMvc2hhcGV4bWwueG1sUEsFBgAAAAAGAAYAWwEA&#10;ALUDAAAAAA==&#10;" path="m28,0l24,0,22,9,20,18,19,21,0,21,22,21,25,14,30,6,33,4,28,0xe">
                    <v:fill on="t" focussize="0,0"/>
                    <v:stroke on="f"/>
                    <v:imagedata o:title=""/>
                    <o:lock v:ext="edit" aspectratio="f"/>
                  </v:shape>
                  <v:shape id="_x0000_s1026" o:spid="_x0000_s1026" o:spt="100" style="position:absolute;left:1706;top:3770;height:11;width:91;" fillcolor="#000000" filled="t" stroked="f" coordsize="91,11" o:gfxdata="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giQ5RugAAANwA&#10;AAAPAAAAAAAAAAEAIAAAACIAAABkcnMvZG93bnJldi54bWxQSwECFAAUAAAACACHTuJAMy8FnjsA&#10;AAA5AAAAEAAAAAAAAAABACAAAAAJAQAAZHJzL3NoYXBleG1sLnhtbFBLBQYAAAAABgAGAFsBAACz&#10;AwAAAAA=&#10;" path="m84,0l79,7,0,7,4,11,11,9,11,9,39,9,43,9,91,9,84,0xe">
                    <v:fill on="t" focussize="0,0"/>
                    <v:stroke on="f"/>
                    <v:imagedata o:title=""/>
                    <o:lock v:ext="edit" aspectratio="f"/>
                  </v:shape>
                  <v:shape id="_x0000_s1026" o:spid="_x0000_s1026" o:spt="100" style="position:absolute;left:2135;top:4137;height:110;width:24;" fillcolor="#000000" filled="t" stroked="f" coordsize="24,110" o:gfxdata="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RcsdugAAANwA&#10;AAAPAAAAAAAAAAEAIAAAACIAAABkcnMvZG93bnJldi54bWxQSwECFAAUAAAACACHTuJAMy8FnjsA&#10;AAA5AAAAEAAAAAAAAAABACAAAAAJAQAAZHJzL3NoYXBleG1sLnhtbFBLBQYAAAAABgAGAFsBAACz&#10;AwAAAAA=&#10;" path="m22,0l19,3,14,11,9,18,6,26,5,27,2,36,1,45,0,55,0,56,1,66,3,75,6,84,7,87,11,96,16,103,22,110,24,108,23,107,18,99,14,91,10,83,8,74,6,65,6,55,6,45,8,36,10,27,11,26,14,18,19,10,24,2,22,0xe">
                    <v:fill on="t" focussize="0,0"/>
                    <v:stroke on="f"/>
                    <v:imagedata o:title=""/>
                    <o:lock v:ext="edit" aspectratio="f"/>
                  </v:shape>
                  <v:shape id="_x0000_s1026" o:spid="_x0000_s1026" o:spt="100" style="position:absolute;left:2167;top:4226;height:12;width:92;" fillcolor="#000000" filled="t" stroked="f" coordsize="92,12" o:gfxdata="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Esb5O/&#10;AAAA3AAAAA8AAAAAAAAAAQAgAAAAIgAAAGRycy9kb3ducmV2LnhtbFBLAQIUABQAAAAIAIdO4kAz&#10;LwWeOwAAADkAAAAQAAAAAAAAAAEAIAAAAA4BAABkcnMvc2hhcGV4bWwueG1sUEsFBgAAAAAGAAYA&#10;WwEAALgDAAAAAA==&#10;" path="m84,0l78,8,51,8,49,8,0,8,3,12,11,10,11,10,92,10,84,0xe">
                    <v:fill on="t" focussize="0,0"/>
                    <v:stroke on="f"/>
                    <v:imagedata o:title=""/>
                    <o:lock v:ext="edit" aspectratio="f"/>
                  </v:shape>
                  <v:shape id="_x0000_s1026" o:spid="_x0000_s1026" o:spt="100" style="position:absolute;left:2189;top:4176;height:48;width:16;" fillcolor="#000000" filled="t" stroked="f" coordsize="16,48" o:gfxdata="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yRXSLsAAADc&#10;AAAADwAAAAAAAAABACAAAAAiAAAAZHJzL2Rvd25yZXYueG1sUEsBAhQAFAAAAAgAh07iQDMvBZ47&#10;AAAAOQAAABAAAAAAAAAAAQAgAAAACgEAAGRycy9zaGFwZXhtbC54bWxQSwUGAAAAAAYABgBbAQAA&#10;tAMAAAAA&#10;" path="m2,0l0,1,3,10,6,19,7,26,9,38,9,44,12,48,16,41,15,33,14,27,12,21,8,12,3,3,2,0xe">
                    <v:fill on="t" focussize="0,0"/>
                    <v:stroke on="f"/>
                    <v:imagedata o:title=""/>
                    <o:lock v:ext="edit" aspectratio="f"/>
                  </v:shape>
                  <v:shape id="_x0000_s1026" o:spid="_x0000_s1026" o:spt="100" style="position:absolute;left:2216;top:4170;height:64;width:23;" fillcolor="#000000" filled="t" stroked="f" coordsize="23,64" o:gfxdata="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C5hVr4A&#10;AADcAAAADwAAAAAAAAABACAAAAAiAAAAZHJzL2Rvd25yZXYueG1sUEsBAhQAFAAAAAgAh07iQDMv&#10;BZ47AAAAOQAAABAAAAAAAAAAAQAgAAAADQEAAGRycy9zaGFwZXhtbC54bWxQSwUGAAAAAAYABgBb&#10;AQAAtwMAAAAA&#10;" path="m13,0l12,7,11,15,9,24,8,33,5,43,2,54,0,64,2,64,5,56,8,47,11,39,14,30,17,20,19,10,23,7,13,0xe">
                    <v:fill on="t" focussize="0,0"/>
                    <v:stroke on="f"/>
                    <v:imagedata o:title=""/>
                    <o:lock v:ext="edit" aspectratio="f"/>
                  </v:shape>
                  <v:shape id="_x0000_s1026" o:spid="_x0000_s1026" o:spt="100" style="position:absolute;left:2174;top:4154;height:11;width:79;" fillcolor="#000000" filled="t" stroked="f" coordsize="79,11" o:gfxdata="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NYxxvQAA&#10;ANwAAAAPAAAAAAAAAAEAIAAAACIAAABkcnMvZG93bnJldi54bWxQSwECFAAUAAAACACHTuJAMy8F&#10;njsAAAA5AAAAEAAAAAAAAAABACAAAAAMAQAAZHJzL3NoYXBleG1sLnhtbFBLBQYAAAAABgAGAFsB&#10;AAC2AwAAAAA=&#10;" path="m72,0l66,7,0,7,3,11,10,10,10,10,79,10,72,0xe">
                    <v:fill on="t" focussize="0,0"/>
                    <v:stroke on="f"/>
                    <v:imagedata o:title=""/>
                    <o:lock v:ext="edit" aspectratio="f"/>
                  </v:shape>
                  <v:shape id="_x0000_s1026" o:spid="_x0000_s1026" o:spt="100" style="position:absolute;left:2204;top:4136;height:23;width:14;" fillcolor="#000000" filled="t" stroked="f" coordsize="14,23" o:gfxdata="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67z+q8AAAA&#10;3AAAAA8AAAAAAAAAAQAgAAAAIgAAAGRycy9kb3ducmV2LnhtbFBLAQIUABQAAAAIAIdO4kAzLwWe&#10;OwAAADkAAAAQAAAAAAAAAAEAIAAAAAsBAABkcnMvc2hhcGV4bWwueG1sUEsFBgAAAAAGAAYAWwEA&#10;ALUDAAAAAA==&#10;" path="m1,0l0,1,5,10,8,18,8,18,11,23,13,21,14,12,13,11,8,5,1,0xe">
                    <v:fill on="t" focussize="0,0"/>
                    <v:stroke on="f"/>
                    <v:imagedata o:title=""/>
                    <o:lock v:ext="edit" aspectratio="f"/>
                  </v:shape>
                  <v:shape id="_x0000_s1026" o:spid="_x0000_s1026" o:spt="100" style="position:absolute;left:2276;top:4236;height:13;width:66;" fillcolor="#000000" filled="t" stroked="f" coordsize="66,13" o:gfxdata="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6CJQ74A&#10;AADcAAAADwAAAAAAAAABACAAAAAiAAAAZHJzL2Rvd25yZXYueG1sUEsBAhQAFAAAAAgAh07iQDMv&#10;BZ47AAAAOQAAABAAAAAAAAAAAQAgAAAADQEAAGRycy9zaGFwZXhtbC54bWxQSwUGAAAAAAYABgBb&#10;AQAAtwMAAAAA&#10;" path="m0,0l0,8,0,13,6,9,6,1,66,1,0,0xe">
                    <v:fill on="t" focussize="0,0"/>
                    <v:stroke on="f"/>
                    <v:imagedata o:title=""/>
                    <o:lock v:ext="edit" aspectratio="f"/>
                  </v:shape>
                  <v:shape id="_x0000_s1026" o:spid="_x0000_s1026" o:spt="100" style="position:absolute;left:2282;top:4170;height:65;width:38;" fillcolor="#000000" filled="t" stroked="f" coordsize="38,65" o:gfxdata="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5nA5G8AAAA&#10;3AAAAA8AAAAAAAAAAQAgAAAAIgAAAGRycy9kb3ducmV2LnhtbFBLAQIUABQAAAAIAIdO4kAzLwWe&#10;OwAAADkAAAAQAAAAAAAAAAEAIAAAAAsBAABkcnMvc2hhcGV4bWwueG1sUEsFBgAAAAAGAAYAWwEA&#10;ALUDAAAAAA==&#10;" path="m16,0l16,65,0,65,22,65,22,43,38,43,22,41,22,21,38,21,22,19,22,0,38,0,16,0xe">
                    <v:fill on="t" focussize="0,0"/>
                    <v:stroke on="f"/>
                    <v:imagedata o:title=""/>
                    <o:lock v:ext="edit" aspectratio="f"/>
                  </v:shape>
                  <v:shape id="_x0000_s1026" o:spid="_x0000_s1026" o:spt="100" style="position:absolute;left:2298;top:4170;height:65;width:27;" fillcolor="#000000" filled="t" stroked="f" coordsize="27,65" o:gfxdata="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WWqqNugAAANwA&#10;AAAPAAAAAAAAAAEAIAAAACIAAABkcnMvZG93bnJldi54bWxQSwECFAAUAAAACACHTuJAMy8FnjsA&#10;AAA5AAAAEAAAAAAAAAABACAAAAAJAQAAZHJzL3NoYXBleG1sLnhtbFBLBQYAAAAABgAGAFsBAACz&#10;AwAAAAA=&#10;" path="m27,0l0,0,22,0,22,19,6,19,22,21,22,41,6,41,22,43,22,65,27,65,27,0xe">
                    <v:fill on="t" focussize="0,0"/>
                    <v:stroke on="f"/>
                    <v:imagedata o:title=""/>
                    <o:lock v:ext="edit" aspectratio="f"/>
                  </v:shape>
                  <v:shape id="_x0000_s1026" o:spid="_x0000_s1026" o:spt="100" style="position:absolute;left:2304;top:4169;height:67;width:46;" fillcolor="#000000" filled="t" stroked="f" coordsize="46,67" o:gfxdata="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CecF7sAAADc&#10;AAAADwAAAAAAAAABACAAAAAiAAAAZHJzL2Rvd25yZXYueG1sUEsBAhQAFAAAAAgAh07iQDMvBZ47&#10;AAAAOQAAABAAAAAAAAAAAQAgAAAACgEAAGRycy9zaGFwZXhtbC54bWxQSwUGAAAAAAYABgBbAQAA&#10;tAMAAAAA&#10;" path="m46,0l38,1,38,66,21,66,16,66,0,66,43,67,43,58,43,49,43,39,43,29,43,19,43,7,43,3,46,0xe">
                    <v:fill on="t" focussize="0,0"/>
                    <v:stroke on="f"/>
                    <v:imagedata o:title=""/>
                    <o:lock v:ext="edit" aspectratio="f"/>
                  </v:shape>
                  <v:shape id="_x0000_s1026" o:spid="_x0000_s1026" o:spt="100" style="position:absolute;left:2276;top:4163;height:84;width:74;" fillcolor="#000000" filled="t" stroked="f" coordsize="74,84" o:gfxdata="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MPXWXugAAANwA&#10;AAAPAAAAAAAAAAEAIAAAACIAAABkcnMvZG93bnJldi54bWxQSwECFAAUAAAACACHTuJAMy8FnjsA&#10;AAA5AAAAEAAAAAAAAAABACAAAAAJAQAAZHJzL3NoYXBleG1sLnhtbFBLBQYAAAAABgAGAFsBAACz&#10;AwAAAAA=&#10;" path="m0,0l0,8,0,17,0,27,0,39,0,41,0,53,0,63,0,73,66,74,66,84,71,81,71,73,28,72,6,72,6,7,22,7,49,7,66,7,74,6,27,4,6,4,0,0xe">
                    <v:fill on="t" focussize="0,0"/>
                    <v:stroke on="f"/>
                    <v:imagedata o:title=""/>
                    <o:lock v:ext="edit" aspectratio="f"/>
                  </v:shape>
                  <v:shape id="_x0000_s1026" o:spid="_x0000_s1026" o:spt="100" style="position:absolute;left:2303;top:4162;height:7;width:47;" fillcolor="#000000" filled="t" stroked="f" coordsize="47,7" o:gfxdata="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eTtOG/&#10;AAAA3AAAAA8AAAAAAAAAAQAgAAAAIgAAAGRycy9kb3ducmV2LnhtbFBLAQIUABQAAAAIAIdO4kAz&#10;LwWeOwAAADkAAAAQAAAAAAAAAAEAIAAAAA4BAABkcnMvc2hhcGV4bWwueG1sUEsFBgAAAAAGAAYA&#10;WwEAALgDAAAAAA==&#10;" path="m41,0l38,5,0,5,47,7,41,0xe">
                    <v:fill on="t" focussize="0,0"/>
                    <v:stroke on="f"/>
                    <v:imagedata o:title=""/>
                    <o:lock v:ext="edit" aspectratio="f"/>
                  </v:shape>
                  <v:shape id="_x0000_s1026" o:spid="_x0000_s1026" o:spt="100" style="position:absolute;left:2282;top:4146;height:21;width:32;" fillcolor="#000000" filled="t" stroked="f" coordsize="32,21" o:gfxdata="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c23J1vQAA&#10;ANwAAAAPAAAAAAAAAAEAIAAAACIAAABkcnMvZG93bnJldi54bWxQSwECFAAUAAAACACHTuJAMy8F&#10;njsAAAA5AAAAEAAAAAAAAAABACAAAAAMAQAAZHJzL3NoYXBleG1sLnhtbFBLBQYAAAAABgAGAFsB&#10;AAC2AwAAAAA=&#10;" path="m27,0l23,0,22,9,19,18,18,21,0,21,21,21,24,14,29,6,32,4,27,0xe">
                    <v:fill on="t" focussize="0,0"/>
                    <v:stroke on="f"/>
                    <v:imagedata o:title=""/>
                    <o:lock v:ext="edit" aspectratio="f"/>
                  </v:shape>
                  <v:shape id="_x0000_s1026" o:spid="_x0000_s1026" o:spt="100" style="position:absolute;left:2267;top:4137;height:10;width:90;" fillcolor="#000000" filled="t" stroked="f" coordsize="90,10" o:gfxdata="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EOHUa/&#10;AAAA3AAAAA8AAAAAAAAAAQAgAAAAIgAAAGRycy9kb3ducmV2LnhtbFBLAQIUABQAAAAIAIdO4kAz&#10;LwWeOwAAADkAAAAQAAAAAAAAAAEAIAAAAA4BAABkcnMvc2hhcGV4bWwueG1sUEsFBgAAAAAGAAYA&#10;WwEAALgDAAAAAA==&#10;" path="m83,0l78,7,0,7,3,10,10,9,11,9,38,9,42,9,90,9,83,0xe">
                    <v:fill on="t" focussize="0,0"/>
                    <v:stroke on="f"/>
                    <v:imagedata o:title=""/>
                    <o:lock v:ext="edit" aspectratio="f"/>
                  </v:shape>
                  <v:shape id="_x0000_s1026" o:spid="_x0000_s1026" o:spt="100" style="position:absolute;left:2392;top:4235;height:5;width:14;" fillcolor="#000000" filled="t" stroked="f" coordsize="14,5" o:gfxdata="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d4h8jvQAA&#10;ANwAAAAPAAAAAAAAAAEAIAAAACIAAABkcnMvZG93bnJldi54bWxQSwECFAAUAAAACACHTuJAMy8F&#10;njsAAAA5AAAAEAAAAAAAAAABACAAAAAMAQAAZHJzL3NoYXBleG1sLnhtbFBLBQYAAAAABgAGAFsB&#10;AAC2AwAAAAA=&#10;" path="m0,0l0,2,8,5,14,2,8,1,0,0xe">
                    <v:fill on="t" focussize="0,0"/>
                    <v:stroke on="f"/>
                    <v:imagedata o:title=""/>
                    <o:lock v:ext="edit" aspectratio="f"/>
                  </v:shape>
                  <v:shape id="_x0000_s1026" o:spid="_x0000_s1026" o:spt="100" style="position:absolute;left:2424;top:4191;height:41;width:27;" fillcolor="#000000" filled="t" stroked="f" coordsize="27,41" o:gfxdata="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DMBYm2AAAA3AAAAA8A&#10;AAAAAAAAAQAgAAAAIgAAAGRycy9kb3ducmV2LnhtbFBLAQIUABQAAAAIAIdO4kAzLwWeOwAAADkA&#10;AAAQAAAAAAAAAAEAIAAAAAUBAABkcnMvc2hhcGV4bWwueG1sUEsFBgAAAAAGAAYAWwEAAK8DAAAA&#10;AA==&#10;" path="m1,0l0,2,6,10,11,17,14,22,19,31,21,38,25,41,27,32,24,25,21,21,17,17,11,11,4,3,1,0xe">
                    <v:fill on="t" focussize="0,0"/>
                    <v:stroke on="f"/>
                    <v:imagedata o:title=""/>
                    <o:lock v:ext="edit" aspectratio="f"/>
                  </v:shape>
                  <v:shape id="_x0000_s1026" o:spid="_x0000_s1026" o:spt="100" style="position:absolute;left:2367;top:4188;height:47;width:33;" fillcolor="#000000" filled="t" stroked="f" coordsize="33,47" o:gfxdata="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MdEFLsAAADc&#10;AAAADwAAAAAAAAABACAAAAAiAAAAZHJzL2Rvd25yZXYueG1sUEsBAhQAFAAAAAgAh07iQDMvBZ47&#10;AAAAOQAAABAAAAAAAAAAAQAgAAAACgEAAGRycy9zaGFwZXhtbC54bWxQSwUGAAAAAAYABgBbAQAA&#10;tAMAAAAA&#10;" path="m25,0l22,8,18,17,14,25,9,33,4,40,0,45,1,47,7,41,12,35,18,28,23,20,27,12,29,9,33,6,25,0xe">
                    <v:fill on="t" focussize="0,0"/>
                    <v:stroke on="f"/>
                    <v:imagedata o:title=""/>
                    <o:lock v:ext="edit" aspectratio="f"/>
                  </v:shape>
                  <v:shape id="_x0000_s1026" o:spid="_x0000_s1026" o:spt="100" style="position:absolute;left:2400;top:4180;height:69;width:14;" fillcolor="#000000" filled="t" stroked="f" coordsize="14,69" o:gfxdata="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mEpju8AAAA&#10;3AAAAA8AAAAAAAAAAQAgAAAAIgAAAGRycy9kb3ducmV2LnhtbFBLAQIUABQAAAAIAIdO4kAzLwWe&#10;OwAAADkAAAAQAAAAAAAAAAEAIAAAAAsBAABkcnMvc2hhcGV4bWwueG1sUEsFBgAAAAAGAAYAWwEA&#10;ALUDAAAAAA==&#10;" path="m14,0l9,0,9,55,6,57,0,60,0,61,5,68,5,69,12,64,13,64,14,57,14,0xe">
                    <v:fill on="t" focussize="0,0"/>
                    <v:stroke on="f"/>
                    <v:imagedata o:title=""/>
                    <o:lock v:ext="edit" aspectratio="f"/>
                  </v:shape>
                  <v:shape id="_x0000_s1026" o:spid="_x0000_s1026" o:spt="100" style="position:absolute;left:2366;top:4171;height:11;width:91;" fillcolor="#000000" filled="t" stroked="f" coordsize="91,11" o:gfxdata="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b7sxGugAAANwA&#10;AAAPAAAAAAAAAAEAIAAAACIAAABkcnMvZG93bnJldi54bWxQSwECFAAUAAAACACHTuJAMy8FnjsA&#10;AAA5AAAAEAAAAAAAAAABACAAAAAJAQAAZHJzL3NoYXBleG1sLnhtbFBLBQYAAAAABgAGAFsBAACz&#10;AwAAAAA=&#10;" path="m83,0l77,7,0,7,4,11,11,9,11,9,43,9,48,9,91,9,83,0xe">
                    <v:fill on="t" focussize="0,0"/>
                    <v:stroke on="f"/>
                    <v:imagedata o:title=""/>
                    <o:lock v:ext="edit" aspectratio="f"/>
                  </v:shape>
                  <v:shape id="_x0000_s1026" o:spid="_x0000_s1026" o:spt="100" style="position:absolute;left:2378;top:4139;height:11;width:69;" fillcolor="#000000" filled="t" stroked="f" coordsize="69,11" o:gfxdata="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xOHYS5AAAA3AAA&#10;AA8AAAAAAAAAAQAgAAAAIgAAAGRycy9kb3ducmV2LnhtbFBLAQIUABQAAAAIAIdO4kAzLwWeOwAA&#10;ADkAAAAQAAAAAAAAAAEAIAAAAAgBAABkcnMvc2hhcGV4bWwueG1sUEsFBgAAAAAGAAYAWwEAALID&#10;AAAAAA==&#10;" path="m62,0l56,8,0,8,3,11,11,10,11,10,69,10,62,0xe">
                    <v:fill on="t" focussize="0,0"/>
                    <v:stroke on="f"/>
                    <v:imagedata o:title=""/>
                    <o:lock v:ext="edit" aspectratio="f"/>
                  </v:shape>
                  <v:shape id="_x0000_s1026" o:spid="_x0000_s1026" o:spt="100" style="position:absolute;left:2499;top:4223;height:21;width:35;" fillcolor="#000000" filled="t" stroked="f" coordsize="35,21" o:gfxdata="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NZjrLsAAADc&#10;AAAADwAAAAAAAAABACAAAAAiAAAAZHJzL2Rvd25yZXYueG1sUEsBAhQAFAAAAAgAh07iQDMvBZ47&#10;AAAAOQAAABAAAAAAAAAAAQAgAAAACgEAAGRycy9zaGFwZXhtbC54bWxQSwUGAAAAAAYABgBbAQAA&#10;tAMAAAAA&#10;" path="m30,0l28,0,28,11,27,14,23,17,0,17,32,21,35,17,32,13,30,4,30,0xe">
                    <v:fill on="t" focussize="0,0"/>
                    <v:stroke on="f"/>
                    <v:imagedata o:title=""/>
                    <o:lock v:ext="edit" aspectratio="f"/>
                  </v:shape>
                  <v:shape id="_x0000_s1026" o:spid="_x0000_s1026" o:spt="100" style="position:absolute;left:2468;top:4219;height:24;width:13;" fillcolor="#000000" filled="t" stroked="f" coordsize="13,24" o:gfxdata="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ZMLVl&#10;wAAAANwAAAAPAAAAAAAAAAEAIAAAACIAAABkcnMvZG93bnJldi54bWxQSwECFAAUAAAACACHTuJA&#10;My8FnjsAAAA5AAAAEAAAAAAAAAABACAAAAAPAQAAZHJzL3NoYXBleG1sLnhtbFBLBQYAAAAABgAG&#10;AFsBAAC5AwAAAAA=&#10;" path="m13,0l11,0,8,9,4,14,0,21,0,22,5,24,10,19,12,12,13,0xe">
                    <v:fill on="t" focussize="0,0"/>
                    <v:stroke on="f"/>
                    <v:imagedata o:title=""/>
                    <o:lock v:ext="edit" aspectratio="f"/>
                  </v:shape>
                  <v:shape id="_x0000_s1026" o:spid="_x0000_s1026" o:spt="100" style="position:absolute;left:2534;top:4218;height:24;width:16;" fillcolor="#000000" filled="t" stroked="f" coordsize="16,24" o:gfxdata="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2+kQG5AAAA3AAA&#10;AA8AAAAAAAAAAQAgAAAAIgAAAGRycy9kb3ducmV2LnhtbFBLAQIUABQAAAAIAIdO4kAzLwWeOwAA&#10;ADkAAAAQAAAAAAAAAAEAIAAAAAgBAABkcnMvc2hhcGV4bWwueG1sUEsFBgAAAAAGAAYAWwEAALID&#10;AAAAAA==&#10;" path="m0,0l0,2,5,10,9,17,9,18,13,24,14,24,16,19,14,11,14,11,9,6,1,0,0,0xe">
                    <v:fill on="t" focussize="0,0"/>
                    <v:stroke on="f"/>
                    <v:imagedata o:title=""/>
                    <o:lock v:ext="edit" aspectratio="f"/>
                  </v:shape>
                  <v:shape id="_x0000_s1026" o:spid="_x0000_s1026" o:spt="100" style="position:absolute;left:2489;top:4216;height:30;width:42;" fillcolor="#000000" filled="t" stroked="f" coordsize="42,30" o:gfxdata="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Rckeb4A&#10;AADcAAAADwAAAAAAAAABACAAAAAiAAAAZHJzL2Rvd25yZXYueG1sUEsBAhQAFAAAAAgAh07iQDMv&#10;BZ47AAAAOQAAABAAAAAAAAAAAQAgAAAADQEAAGRycy9zaGFwZXhtbC54bWxQSwUGAAAAAAYABgBb&#10;AQAAtwMAAAAA&#10;" path="m0,0l1,6,1,18,1,23,3,30,8,30,35,30,42,28,10,24,5,20,6,20,6,8,9,4,0,0xe">
                    <v:fill on="t" focussize="0,0"/>
                    <v:stroke on="f"/>
                    <v:imagedata o:title=""/>
                    <o:lock v:ext="edit" aspectratio="f"/>
                  </v:shape>
                  <v:shape id="_x0000_s1026" o:spid="_x0000_s1026" o:spt="100" style="position:absolute;left:2503;top:4212;height:20;width:13;" fillcolor="#000000" filled="t" stroked="f" coordsize="13,20" o:gfxdata="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KHyba/&#10;AAAA3AAAAA8AAAAAAAAAAQAgAAAAIgAAAGRycy9kb3ducmV2LnhtbFBLAQIUABQAAAAIAIdO4kAz&#10;LwWeOwAAADkAAAAQAAAAAAAAAAEAIAAAAA4BAABkcnMvc2hhcGV4bWwueG1sUEsFBgAAAAAGAAYA&#10;WwEAALgDAAAAAA==&#10;" path="m1,0l0,2,5,10,7,14,10,20,13,17,12,10,8,5,1,0xe">
                    <v:fill on="t" focussize="0,0"/>
                    <v:stroke on="f"/>
                    <v:imagedata o:title=""/>
                    <o:lock v:ext="edit" aspectratio="f"/>
                  </v:shape>
                  <v:shape id="_x0000_s1026" o:spid="_x0000_s1026" o:spt="100" style="position:absolute;left:2482;top:4197;height:19;width:48;" fillcolor="#000000" filled="t" stroked="f" coordsize="48,19" o:gfxdata="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rUPmbsAAADc&#10;AAAADwAAAAAAAAABACAAAAAiAAAAZHJzL2Rvd25yZXYueG1sUEsBAhQAFAAAAAgAh07iQDMvBZ47&#10;AAAAOQAAABAAAAAAAAAAAQAgAAAACgEAAGRycy9zaGFwZXhtbC54bWxQSwUGAAAAAAYABgBbAQAA&#10;tAMAAAAA&#10;" path="m0,0l0,10,0,19,6,17,6,14,48,14,6,11,6,0,48,0,0,0xe">
                    <v:fill on="t" focussize="0,0"/>
                    <v:stroke on="f"/>
                    <v:imagedata o:title=""/>
                    <o:lock v:ext="edit" aspectratio="f"/>
                  </v:shape>
                  <v:shape id="_x0000_s1026" o:spid="_x0000_s1026" o:spt="100" style="position:absolute;left:2488;top:4184;height:13;width:50;" fillcolor="#000000" filled="t" stroked="f" coordsize="50,13" o:gfxdata="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g5lMnvQAA&#10;ANwAAAAPAAAAAAAAAAEAIAAAACIAAABkcnMvZG93bnJldi54bWxQSwECFAAUAAAACACHTuJAMy8F&#10;njsAAAA5AAAAEAAAAAAAAAABACAAAAAMAQAAZHJzL3NoYXBleG1sLnhtbFBLBQYAAAAABgAGAFsB&#10;AAC2AwAAAAA=&#10;" path="m50,0l42,0,42,11,0,11,47,13,47,3,50,0xe">
                    <v:fill on="t" focussize="0,0"/>
                    <v:stroke on="f"/>
                    <v:imagedata o:title=""/>
                    <o:lock v:ext="edit" aspectratio="f"/>
                  </v:shape>
                  <v:shape id="_x0000_s1026" o:spid="_x0000_s1026" o:spt="100" style="position:absolute;left:2482;top:4179;height:37;width:56;" fillcolor="#000000" filled="t" stroked="f" coordsize="56,37" o:gfxdata="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gUW074A&#10;AADcAAAADwAAAAAAAAABACAAAAAiAAAAZHJzL2Rvd25yZXYueG1sUEsBAhQAFAAAAAgAh07iQDMv&#10;BZ47AAAAOQAAABAAAAAAAAAAAQAgAAAADQEAAGRycy9zaGFwZXhtbC54bWxQSwUGAAAAAAYABgBb&#10;AQAAtwMAAAAA&#10;" path="m0,0l0,9,0,18,48,18,48,29,6,29,48,32,48,37,53,34,53,28,53,18,6,16,6,5,48,5,56,5,6,3,0,0xe">
                    <v:fill on="t" focussize="0,0"/>
                    <v:stroke on="f"/>
                    <v:imagedata o:title=""/>
                    <o:lock v:ext="edit" aspectratio="f"/>
                  </v:shape>
                  <v:shape id="_x0000_s1026" o:spid="_x0000_s1026" o:spt="100" style="position:absolute;left:2488;top:4177;height:7;width:50;" fillcolor="#000000" filled="t" stroked="f" coordsize="50,7" o:gfxdata="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e5QFsugAAANwA&#10;AAAPAAAAAAAAAAEAIAAAACIAAABkcnMvZG93bnJldi54bWxQSwECFAAUAAAACACHTuJAMy8FnjsA&#10;AAA5AAAAEAAAAAAAAAABACAAAAAJAQAAZHJzL3NoYXBleG1sLnhtbFBLBQYAAAAABgAGAFsBAACz&#10;AwAAAAA=&#10;" path="m44,0l41,5,0,5,50,7,44,0xe">
                    <v:fill on="t" focussize="0,0"/>
                    <v:stroke on="f"/>
                    <v:imagedata o:title=""/>
                    <o:lock v:ext="edit" aspectratio="f"/>
                  </v:shape>
                  <v:shape id="_x0000_s1026" o:spid="_x0000_s1026" o:spt="100" style="position:absolute;left:2466;top:4162;height:12;width:88;" fillcolor="#000000" filled="t" stroked="f" coordsize="88,12" o:gfxdata="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t5MiiugAAANwA&#10;AAAPAAAAAAAAAAEAIAAAACIAAABkcnMvZG93bnJldi54bWxQSwECFAAUAAAACACHTuJAMy8FnjsA&#10;AAA5AAAAEAAAAAAAAAABACAAAAAJAQAAZHJzL3NoYXBleG1sLnhtbFBLBQYAAAAABgAGAFsBAACz&#10;AwAAAAA=&#10;" path="m82,0l76,8,51,8,49,8,0,8,3,12,11,11,11,11,88,11,82,0xe">
                    <v:fill on="t" focussize="0,0"/>
                    <v:stroke on="f"/>
                    <v:imagedata o:title=""/>
                    <o:lock v:ext="edit" aspectratio="f"/>
                  </v:shape>
                  <v:shape id="_x0000_s1026" o:spid="_x0000_s1026" o:spt="100" style="position:absolute;left:2491;top:4152;height:16;width:30;" fillcolor="#000000" filled="t" stroked="f" coordsize="30,16" o:gfxdata="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1HZhvQAA&#10;ANwAAAAPAAAAAAAAAAEAIAAAACIAAABkcnMvZG93bnJldi54bWxQSwECFAAUAAAACACHTuJAMy8F&#10;njsAAAA5AAAAEAAAAAAAAAABACAAAAAMAQAAZHJzL3NoYXBleG1sLnhtbFBLBQYAAAAABgAGAFsB&#10;AAC2AwAAAAA=&#10;" path="m0,0l4,9,4,10,6,16,9,15,9,9,4,2,3,1,30,1,0,0xe">
                    <v:fill on="t" focussize="0,0"/>
                    <v:stroke on="f"/>
                    <v:imagedata o:title=""/>
                    <o:lock v:ext="edit" aspectratio="f"/>
                  </v:shape>
                  <v:shape id="_x0000_s1026" o:spid="_x0000_s1026" o:spt="100" style="position:absolute;left:2491;top:4152;height:18;width:38;" fillcolor="#000000" filled="t" stroked="f" coordsize="38,18" o:gfxdata="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x4uYO&#10;wAAAANwAAAAPAAAAAAAAAAEAIAAAACIAAABkcnMvZG93bnJldi54bWxQSwECFAAUAAAACACHTuJA&#10;My8FnjsAAAA5AAAAEAAAAAAAAAABACAAAAAPAQAAZHJzL3NoYXBleG1sLnhtbFBLBQYAAAAABgAG&#10;AFsBAAC5AwAAAAA=&#10;" path="m33,0l0,0,30,1,28,8,24,18,26,18,32,10,38,6,38,6,33,0xe">
                    <v:fill on="t" focussize="0,0"/>
                    <v:stroke on="f"/>
                    <v:imagedata o:title=""/>
                    <o:lock v:ext="edit" aspectratio="f"/>
                  </v:shape>
                  <v:shape id="_x0000_s1026" o:spid="_x0000_s1026" o:spt="100" style="position:absolute;left:2474;top:4144;height:10;width:71;" fillcolor="#000000" filled="t" stroked="f" coordsize="71,10" o:gfxdata="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Q0xmvugAAANwA&#10;AAAPAAAAAAAAAAEAIAAAACIAAABkcnMvZG93bnJldi54bWxQSwECFAAUAAAACACHTuJAMy8FnjsA&#10;AAA5AAAAEAAAAAAAAAABACAAAAAJAQAAZHJzL3NoYXBleG1sLnhtbFBLBQYAAAAABgAGAFsBAACz&#10;AwAAAAA=&#10;" path="m64,0l60,6,38,6,34,6,0,6,3,10,8,8,17,8,50,8,71,8,64,0xe">
                    <v:fill on="t" focussize="0,0"/>
                    <v:stroke on="f"/>
                    <v:imagedata o:title=""/>
                    <o:lock v:ext="edit" aspectratio="f"/>
                  </v:shape>
                  <v:shape id="_x0000_s1026" o:spid="_x0000_s1026" o:spt="100" style="position:absolute;left:2504;top:4135;height:15;width:9;" fillcolor="#000000" filled="t" stroked="f" coordsize="9,15" o:gfxdata="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1klUr&#10;wAAAANwAAAAPAAAAAAAAAAEAIAAAACIAAABkcnMvZG93bnJldi54bWxQSwECFAAUAAAACACHTuJA&#10;My8FnjsAAAA5AAAAEAAAAAAAAAABACAAAAAPAQAAZHJzL3NoYXBleG1sLnhtbFBLBQYAAAAABgAG&#10;AFsBAAC5AwAAAAA=&#10;" path="m0,0l0,1,3,9,4,15,8,15,9,8,5,2,0,0xe">
                    <v:fill on="t" focussize="0,0"/>
                    <v:stroke on="f"/>
                    <v:imagedata o:title=""/>
                    <o:lock v:ext="edit" aspectratio="f"/>
                  </v:shape>
                  <v:shape id="_x0000_s1026" o:spid="_x0000_s1026" o:spt="100" style="position:absolute;left:2574;top:4143;height:97;width:28;" fillcolor="#000000" filled="t" stroked="f" coordsize="28,97" o:gfxdata="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lYpqq8AAAA&#10;3AAAAA8AAAAAAAAAAQAgAAAAIgAAAGRycy9kb3ducmV2LnhtbFBLAQIUABQAAAAIAIdO4kAzLwWe&#10;OwAAADkAAAAQAAAAAAAAAAEAIAAAAAsBAABkcnMvc2hhcGV4bWwueG1sUEsFBgAAAAAGAAYAWwEA&#10;ALUDAAAAAA==&#10;" path="m0,0l0,0,6,7,6,8,11,14,17,23,19,29,21,38,22,48,22,57,20,66,17,74,16,77,11,85,6,91,6,91,0,97,0,97,8,93,11,91,16,85,22,77,25,70,27,61,28,51,28,50,28,40,25,31,21,23,18,18,13,11,8,5,6,3,0,0xe">
                    <v:fill on="t" focussize="0,0"/>
                    <v:stroke on="f"/>
                    <v:imagedata o:title=""/>
                    <o:lock v:ext="edit" aspectratio="f"/>
                  </v:shape>
                  <v:shape id="_x0000_s1026" o:spid="_x0000_s1026" o:spt="100" style="position:absolute;left:2135;top:1991;height:110;width:24;" fillcolor="#000000" filled="t" stroked="f" coordsize="24,110" o:gfxdata="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4WNFFugAAANwA&#10;AAAPAAAAAAAAAAEAIAAAACIAAABkcnMvZG93bnJldi54bWxQSwECFAAUAAAACACHTuJAMy8FnjsA&#10;AAA5AAAAEAAAAAAAAAABACAAAAAJAQAAZHJzL3NoYXBleG1sLnhtbFBLBQYAAAAABgAGAFsBAACz&#10;AwAAAAA=&#10;" path="m22,0l19,3,14,11,9,18,6,26,5,27,2,36,1,45,0,55,0,56,1,66,3,75,6,84,7,87,11,96,16,103,22,110,24,108,23,107,18,99,14,91,10,83,8,74,6,65,6,55,6,45,8,36,10,27,11,26,14,18,19,10,24,2,22,0xe">
                    <v:fill on="t" focussize="0,0"/>
                    <v:stroke on="f"/>
                    <v:imagedata o:title=""/>
                    <o:lock v:ext="edit" aspectratio="f"/>
                  </v:shape>
                  <v:shape id="_x0000_s1026" o:spid="_x0000_s1026" o:spt="100" style="position:absolute;left:2210;top:2048;height:56;width:6;" fillcolor="#000000" filled="t" stroked="f" coordsize="6,56" o:gfxdata="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LIPgXugAAANwA&#10;AAAPAAAAAAAAAAEAIAAAACIAAABkcnMvZG93bnJldi54bWxQSwECFAAUAAAACACHTuJAMy8FnjsA&#10;AAA5AAAAEAAAAAAAAAABACAAAAAJAQAAZHJzL3NoYXBleG1sLnhtbFBLBQYAAAAABgAGAFsBAACz&#10;AwAAAAA=&#10;" path="m6,0l0,0,0,28,0,37,0,47,0,56,6,52,6,42,6,33,6,31,6,0xe">
                    <v:fill on="t" focussize="0,0"/>
                    <v:stroke on="f"/>
                    <v:imagedata o:title=""/>
                    <o:lock v:ext="edit" aspectratio="f"/>
                  </v:shape>
                  <v:shape id="_x0000_s1026" o:spid="_x0000_s1026" o:spt="100" style="position:absolute;left:2167;top:2038;height:11;width:91;" fillcolor="#000000" filled="t" stroked="f" coordsize="91,11" o:gfxdata="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X2MfbsAAADc&#10;AAAADwAAAAAAAAABACAAAAAiAAAAZHJzL2Rvd25yZXYueG1sUEsBAhQAFAAAAAgAh07iQDMvBZ47&#10;AAAAOQAAABAAAAAAAAAAAQAgAAAACgEAAGRycy9zaGFwZXhtbC54bWxQSwUGAAAAAAYABgBbAQAA&#10;tAMAAAAA&#10;" path="m84,0l78,7,49,7,43,7,0,7,3,11,11,10,11,10,43,10,49,10,91,10,84,0xe">
                    <v:fill on="t" focussize="0,0"/>
                    <v:stroke on="f"/>
                    <v:imagedata o:title=""/>
                    <o:lock v:ext="edit" aspectratio="f"/>
                  </v:shape>
                  <v:shape id="_x0000_s1026" o:spid="_x0000_s1026" o:spt="100" style="position:absolute;left:2181;top:2009;height:32;width:17;" fillcolor="#000000" filled="t" stroked="f" coordsize="17,32" o:gfxdata="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sAV4m8AAAA&#10;3AAAAA8AAAAAAAAAAQAgAAAAIgAAAGRycy9kb3ducmV2LnhtbFBLAQIUABQAAAAIAIdO4kAzLwWe&#10;OwAAADkAAAAQAAAAAAAAAAEAIAAAAAsBAABkcnMvc2hhcGV4bWwueG1sUEsFBgAAAAAGAAYAWwEA&#10;ALUDAAAAAA==&#10;" path="m1,0l0,2,5,11,9,19,10,23,13,32,14,31,17,25,16,17,13,13,7,5,1,0xe">
                    <v:fill on="t" focussize="0,0"/>
                    <v:stroke on="f"/>
                    <v:imagedata o:title=""/>
                    <o:lock v:ext="edit" aspectratio="f"/>
                  </v:shape>
                  <v:shape id="_x0000_s1026" o:spid="_x0000_s1026" o:spt="100" style="position:absolute;left:2223;top:2007;height:36;width:22;" fillcolor="#000000" filled="t" stroked="f" coordsize="22,36" o:gfxdata="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ZSvy7sAAADc&#10;AAAADwAAAAAAAAABACAAAAAiAAAAZHJzL2Rvd25yZXYueG1sUEsBAhQAFAAAAAgAh07iQDMvBZ47&#10;AAAAOQAAABAAAAAAAAAAAQAgAAAACgEAAGRycy9zaGFwZXhtbC54bWxQSwUGAAAAAAYABgBbAQAA&#10;tAMAAAAA&#10;" path="m14,0l12,8,9,16,5,25,0,34,0,34,1,36,6,29,12,21,14,18,20,10,22,8,14,0xe">
                    <v:fill on="t" focussize="0,0"/>
                    <v:stroke on="f"/>
                    <v:imagedata o:title=""/>
                    <o:lock v:ext="edit" aspectratio="f"/>
                  </v:shape>
                  <v:rect id="_x0000_s1026" o:spid="_x0000_s1026" o:spt="1" style="position:absolute;left:2210;top:2001;height:44;width:6;" fillcolor="#000000" filled="t" stroked="f" coordsize="21600,21600" o:gfxdata="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9wdRS8AAAA&#10;3AAAAA8AAAAAAAAAAQAgAAAAIgAAAGRycy9kb3ducmV2LnhtbFBLAQIUABQAAAAIAIdO4kAzLwWe&#10;OwAAADkAAAAQAAAAAAAAAAEAIAAAAAsBAABkcnMvc2hhcGV4bWwueG1sUEsFBgAAAAAGAAYAWwEA&#10;ALUDAAAAAA==&#10;">
                    <v:fill on="t" focussize="0,0"/>
                    <v:stroke on="f"/>
                    <v:imagedata o:title=""/>
                    <o:lock v:ext="edit" aspectratio="f"/>
                  </v:rect>
                  <v:shape id="_x0000_s1026" o:spid="_x0000_s1026" o:spt="100" style="position:absolute;left:2176;top:1992;height:11;width:76;" fillcolor="#000000" filled="t" stroked="f" coordsize="76,11" o:gfxdata="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PfFoX&#10;wAAAANwAAAAPAAAAAAAAAAEAIAAAACIAAABkcnMvZG93bnJldi54bWxQSwECFAAUAAAACACHTuJA&#10;My8FnjsAAAA5AAAAEAAAAAAAAAABACAAAAAPAQAAZHJzL3NoYXBleG1sLnhtbFBLBQYAAAAABgAG&#10;AFsBAAC5AwAAAAA=&#10;" path="m69,0l62,7,0,7,2,11,10,9,10,9,34,9,40,9,76,9,69,0xe">
                    <v:fill on="t" focussize="0,0"/>
                    <v:stroke on="f"/>
                    <v:imagedata o:title=""/>
                    <o:lock v:ext="edit" aspectratio="f"/>
                  </v:shape>
                  <v:shape id="_x0000_s1026" o:spid="_x0000_s1026" o:spt="100" style="position:absolute;left:2276;top:2090;height:13;width:66;" fillcolor="#000000" filled="t" stroked="f" coordsize="66,13" o:gfxdata="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fuRtL4A&#10;AADcAAAADwAAAAAAAAABACAAAAAiAAAAZHJzL2Rvd25yZXYueG1sUEsBAhQAFAAAAAgAh07iQDMv&#10;BZ47AAAAOQAAABAAAAAAAAAAAQAgAAAADQEAAGRycy9zaGFwZXhtbC54bWxQSwUGAAAAAAYABgBb&#10;AQAAtwMAAAAA&#10;" path="m0,0l0,8,0,13,6,9,6,1,66,1,0,0xe">
                    <v:fill on="t" focussize="0,0"/>
                    <v:stroke on="f"/>
                    <v:imagedata o:title=""/>
                    <o:lock v:ext="edit" aspectratio="f"/>
                  </v:shape>
                  <v:shape id="_x0000_s1026" o:spid="_x0000_s1026" o:spt="100" style="position:absolute;left:2282;top:2024;height:65;width:38;" fillcolor="#000000" filled="t" stroked="f" coordsize="38,65" o:gfxdata="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c2vFK8AAAA&#10;3AAAAA8AAAAAAAAAAQAgAAAAIgAAAGRycy9kb3ducmV2LnhtbFBLAQIUABQAAAAIAIdO4kAzLwWe&#10;OwAAADkAAAAQAAAAAAAAAAEAIAAAAAsBAABkcnMvc2hhcGV4bWwueG1sUEsFBgAAAAAGAAYAWwEA&#10;ALUDAAAAAA==&#10;" path="m16,0l16,65,0,65,22,65,22,43,38,43,22,41,22,21,38,21,22,19,22,0,38,0,16,0xe">
                    <v:fill on="t" focussize="0,0"/>
                    <v:stroke on="f"/>
                    <v:imagedata o:title=""/>
                    <o:lock v:ext="edit" aspectratio="f"/>
                  </v:shape>
                  <v:shape id="_x0000_s1026" o:spid="_x0000_s1026" o:spt="100" style="position:absolute;left:2298;top:2024;height:65;width:27;" fillcolor="#000000" filled="t" stroked="f" coordsize="27,65" o:gfxdata="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CxVOugAAANwA&#10;AAAPAAAAAAAAAAEAIAAAACIAAABkcnMvZG93bnJldi54bWxQSwECFAAUAAAACACHTuJAMy8FnjsA&#10;AAA5AAAAEAAAAAAAAAABACAAAAAJAQAAZHJzL3NoYXBleG1sLnhtbFBLBQYAAAAABgAGAFsBAACz&#10;AwAAAAA=&#10;" path="m27,0l0,0,22,0,22,19,6,19,22,21,22,41,6,41,22,43,22,65,27,65,27,0xe">
                    <v:fill on="t" focussize="0,0"/>
                    <v:stroke on="f"/>
                    <v:imagedata o:title=""/>
                    <o:lock v:ext="edit" aspectratio="f"/>
                  </v:shape>
                  <v:shape id="_x0000_s1026" o:spid="_x0000_s1026" o:spt="100" style="position:absolute;left:2304;top:2023;height:67;width:46;" fillcolor="#000000" filled="t" stroked="f" coordsize="46,67" o:gfxdata="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XYj1LsAAADc&#10;AAAADwAAAAAAAAABACAAAAAiAAAAZHJzL2Rvd25yZXYueG1sUEsBAhQAFAAAAAgAh07iQDMvBZ47&#10;AAAAOQAAABAAAAAAAAAAAQAgAAAACgEAAGRycy9zaGFwZXhtbC54bWxQSwUGAAAAAAYABgBbAQAA&#10;tAMAAAAA&#10;" path="m46,0l38,1,38,66,21,66,16,66,0,66,43,67,43,58,43,49,43,39,43,29,43,19,43,7,43,3,46,0xe">
                    <v:fill on="t" focussize="0,0"/>
                    <v:stroke on="f"/>
                    <v:imagedata o:title=""/>
                    <o:lock v:ext="edit" aspectratio="f"/>
                  </v:shape>
                  <v:shape id="_x0000_s1026" o:spid="_x0000_s1026" o:spt="100" style="position:absolute;left:2276;top:2017;height:84;width:74;" fillcolor="#000000" filled="t" stroked="f" coordsize="74,84" o:gfxdata="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lbMpUugAAANwA&#10;AAAPAAAAAAAAAAEAIAAAACIAAABkcnMvZG93bnJldi54bWxQSwECFAAUAAAACACHTuJAMy8FnjsA&#10;AAA5AAAAEAAAAAAAAAABACAAAAAJAQAAZHJzL3NoYXBleG1sLnhtbFBLBQYAAAAABgAGAFsBAACz&#10;AwAAAAA=&#10;" path="m0,0l0,8,0,17,0,27,0,39,0,41,0,53,0,63,0,73,66,74,66,84,71,81,71,73,28,72,6,72,6,7,22,7,49,7,66,7,74,6,27,4,6,4,0,0xe">
                    <v:fill on="t" focussize="0,0"/>
                    <v:stroke on="f"/>
                    <v:imagedata o:title=""/>
                    <o:lock v:ext="edit" aspectratio="f"/>
                  </v:shape>
                  <v:shape id="_x0000_s1026" o:spid="_x0000_s1026" o:spt="100" style="position:absolute;left:2303;top:2016;height:7;width:47;" fillcolor="#000000" filled="t" stroked="f" coordsize="47,7" o:gfxdata="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LQHJLsAAADc&#10;AAAADwAAAAAAAAABACAAAAAiAAAAZHJzL2Rvd25yZXYueG1sUEsBAhQAFAAAAAgAh07iQDMvBZ47&#10;AAAAOQAAABAAAAAAAAAAAQAgAAAACgEAAGRycy9zaGFwZXhtbC54bWxQSwUGAAAAAAYABgBbAQAA&#10;tAMAAAAA&#10;" path="m41,0l38,5,0,5,47,7,41,0xe">
                    <v:fill on="t" focussize="0,0"/>
                    <v:stroke on="f"/>
                    <v:imagedata o:title=""/>
                    <o:lock v:ext="edit" aspectratio="f"/>
                  </v:shape>
                  <v:shape id="_x0000_s1026" o:spid="_x0000_s1026" o:spt="100" style="position:absolute;left:2282;top:2000;height:21;width:32;" fillcolor="#000000" filled="t" stroked="f" coordsize="32,21" o:gfxdata="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L/MGwvQAA&#10;ANwAAAAPAAAAAAAAAAEAIAAAACIAAABkcnMvZG93bnJldi54bWxQSwECFAAUAAAACACHTuJAMy8F&#10;njsAAAA5AAAAEAAAAAAAAAABACAAAAAMAQAAZHJzL3NoYXBleG1sLnhtbFBLBQYAAAAABgAGAFsB&#10;AAC2AwAAAAA=&#10;" path="m27,0l23,0,22,9,19,18,18,21,0,21,21,21,24,14,29,6,32,4,27,0xe">
                    <v:fill on="t" focussize="0,0"/>
                    <v:stroke on="f"/>
                    <v:imagedata o:title=""/>
                    <o:lock v:ext="edit" aspectratio="f"/>
                  </v:shape>
                  <v:shape id="_x0000_s1026" o:spid="_x0000_s1026" o:spt="100" style="position:absolute;left:2267;top:1991;height:10;width:90;" fillcolor="#000000" filled="t" stroked="f" coordsize="90,10" o:gfxdata="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a1T1LsAAADc&#10;AAAADwAAAAAAAAABACAAAAAiAAAAZHJzL2Rvd25yZXYueG1sUEsBAhQAFAAAAAgAh07iQDMvBZ47&#10;AAAAOQAAABAAAAAAAAAAAQAgAAAACgEAAGRycy9zaGFwZXhtbC54bWxQSwUGAAAAAAYABgBbAQAA&#10;tAMAAAAA&#10;" path="m83,0l78,7,0,7,3,10,10,9,11,9,38,9,42,9,90,9,83,0xe">
                    <v:fill on="t" focussize="0,0"/>
                    <v:stroke on="f"/>
                    <v:imagedata o:title=""/>
                    <o:lock v:ext="edit" aspectratio="f"/>
                  </v:shape>
                  <v:shape id="_x0000_s1026" o:spid="_x0000_s1026" o:spt="100" style="position:absolute;left:2392;top:2089;height:5;width:14;" fillcolor="#000000" filled="t" stroked="f" coordsize="14,5" o:gfxdata="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QVGxvQAA&#10;ANwAAAAPAAAAAAAAAAEAIAAAACIAAABkcnMvZG93bnJldi54bWxQSwECFAAUAAAACACHTuJAMy8F&#10;njsAAAA5AAAAEAAAAAAAAAABACAAAAAMAQAAZHJzL3NoYXBleG1sLnhtbFBLBQYAAAAABgAGAFsB&#10;AAC2AwAAAAA=&#10;" path="m0,0l0,2,8,5,14,2,8,1,0,0xe">
                    <v:fill on="t" focussize="0,0"/>
                    <v:stroke on="f"/>
                    <v:imagedata o:title=""/>
                    <o:lock v:ext="edit" aspectratio="f"/>
                  </v:shape>
                  <v:shape id="_x0000_s1026" o:spid="_x0000_s1026" o:spt="100" style="position:absolute;left:2424;top:2045;height:41;width:27;" fillcolor="#000000" filled="t" stroked="f" coordsize="27,41" o:gfxdata="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kiQR68AAAA&#10;3AAAAA8AAAAAAAAAAQAgAAAAIgAAAGRycy9kb3ducmV2LnhtbFBLAQIUABQAAAAIAIdO4kAzLwWe&#10;OwAAADkAAAAQAAAAAAAAAAEAIAAAAAsBAABkcnMvc2hhcGV4bWwueG1sUEsFBgAAAAAGAAYAWwEA&#10;ALUDAAAAAA==&#10;" path="m1,0l0,2,6,10,11,17,14,22,19,31,21,38,25,41,27,32,24,25,21,21,17,17,11,11,4,3,1,0xe">
                    <v:fill on="t" focussize="0,0"/>
                    <v:stroke on="f"/>
                    <v:imagedata o:title=""/>
                    <o:lock v:ext="edit" aspectratio="f"/>
                  </v:shape>
                  <v:shape id="_x0000_s1026" o:spid="_x0000_s1026" o:spt="100" style="position:absolute;left:2367;top:2042;height:47;width:33;" fillcolor="#000000" filled="t" stroked="f" coordsize="33,47" o:gfxdata="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9KQCDugAAANwA&#10;AAAPAAAAAAAAAAEAIAAAACIAAABkcnMvZG93bnJldi54bWxQSwECFAAUAAAACACHTuJAMy8FnjsA&#10;AAA5AAAAEAAAAAAAAAABACAAAAAJAQAAZHJzL3NoYXBleG1sLnhtbFBLBQYAAAAABgAGAFsBAACz&#10;AwAAAAA=&#10;" path="m25,0l22,8,18,17,14,25,9,33,4,40,0,45,1,47,7,41,12,35,18,28,23,20,27,12,29,9,33,6,25,0xe">
                    <v:fill on="t" focussize="0,0"/>
                    <v:stroke on="f"/>
                    <v:imagedata o:title=""/>
                    <o:lock v:ext="edit" aspectratio="f"/>
                  </v:shape>
                  <v:shape id="_x0000_s1026" o:spid="_x0000_s1026" o:spt="100" style="position:absolute;left:2400;top:2034;height:69;width:14;" fillcolor="#000000" filled="t" stroked="f" coordsize="14,69" o:gfxdata="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w1Rn4&#10;wAAAANwAAAAPAAAAAAAAAAEAIAAAACIAAABkcnMvZG93bnJldi54bWxQSwECFAAUAAAACACHTuJA&#10;My8FnjsAAAA5AAAAEAAAAAAAAAABACAAAAAPAQAAZHJzL3NoYXBleG1sLnhtbFBLBQYAAAAABgAG&#10;AFsBAAC5AwAAAAA=&#10;" path="m14,0l9,0,9,55,6,57,0,60,0,61,5,68,5,69,12,64,13,64,14,57,14,0xe">
                    <v:fill on="t" focussize="0,0"/>
                    <v:stroke on="f"/>
                    <v:imagedata o:title=""/>
                    <o:lock v:ext="edit" aspectratio="f"/>
                  </v:shape>
                  <v:shape id="_x0000_s1026" o:spid="_x0000_s1026" o:spt="100" style="position:absolute;left:2366;top:2025;height:11;width:91;" fillcolor="#000000" filled="t" stroked="f" coordsize="91,11" o:gfxdata="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yv3OFugAAANwA&#10;AAAPAAAAAAAAAAEAIAAAACIAAABkcnMvZG93bnJldi54bWxQSwECFAAUAAAACACHTuJAMy8FnjsA&#10;AAA5AAAAEAAAAAAAAAABACAAAAAJAQAAZHJzL3NoYXBleG1sLnhtbFBLBQYAAAAABgAGAFsBAACz&#10;AwAAAAA=&#10;" path="m83,0l77,7,0,7,4,11,11,9,11,9,43,9,48,9,91,9,83,0xe">
                    <v:fill on="t" focussize="0,0"/>
                    <v:stroke on="f"/>
                    <v:imagedata o:title=""/>
                    <o:lock v:ext="edit" aspectratio="f"/>
                  </v:shape>
                  <v:shape id="_x0000_s1026" o:spid="_x0000_s1026" o:spt="100" style="position:absolute;left:2378;top:1993;height:11;width:69;" fillcolor="#000000" filled="t" stroked="f" coordsize="69,11" o:gfxdata="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Ufoke5AAAA3AAA&#10;AA8AAAAAAAAAAQAgAAAAIgAAAGRycy9kb3ducmV2LnhtbFBLAQIUABQAAAAIAIdO4kAzLwWeOwAA&#10;ADkAAAAQAAAAAAAAAAEAIAAAAAgBAABkcnMvc2hhcGV4bWwueG1sUEsFBgAAAAAGAAYAWwEAALID&#10;AAAAAA==&#10;" path="m62,0l56,8,0,8,3,11,11,10,11,10,69,10,62,0xe">
                    <v:fill on="t" focussize="0,0"/>
                    <v:stroke on="f"/>
                    <v:imagedata o:title=""/>
                    <o:lock v:ext="edit" aspectratio="f"/>
                  </v:shape>
                  <v:shape id="_x0000_s1026" o:spid="_x0000_s1026" o:spt="100" style="position:absolute;left:2499;top:2077;height:21;width:35;" fillcolor="#000000" filled="t" stroked="f" coordsize="35,21" o:gfxdata="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Yfcb7sAAADc&#10;AAAADwAAAAAAAAABACAAAAAiAAAAZHJzL2Rvd25yZXYueG1sUEsBAhQAFAAAAAgAh07iQDMvBZ47&#10;AAAAOQAAABAAAAAAAAAAAQAgAAAACgEAAGRycy9zaGFwZXhtbC54bWxQSwUGAAAAAAYABgBbAQAA&#10;tAMAAAAA&#10;" path="m30,0l28,0,28,11,27,14,23,17,0,17,32,21,35,17,32,13,30,4,30,0xe">
                    <v:fill on="t" focussize="0,0"/>
                    <v:stroke on="f"/>
                    <v:imagedata o:title=""/>
                    <o:lock v:ext="edit" aspectratio="f"/>
                  </v:shape>
                  <v:shape id="_x0000_s1026" o:spid="_x0000_s1026" o:spt="100" style="position:absolute;left:2468;top:2072;height:25;width:13;" fillcolor="#000000" filled="t" stroked="f" coordsize="13,25" o:gfxdata="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P/0PbsAAADc&#10;AAAADwAAAAAAAAABACAAAAAiAAAAZHJzL2Rvd25yZXYueG1sUEsBAhQAFAAAAAgAh07iQDMvBZ47&#10;AAAAOQAAABAAAAAAAAAAAQAgAAAACgEAAGRycy9zaGFwZXhtbC54bWxQSwUGAAAAAAYABgBbAQAA&#10;tAMAAAAA&#10;" path="m13,0l11,0,8,10,4,15,0,22,0,23,5,25,10,20,12,13,13,1,13,0xe">
                    <v:fill on="t" focussize="0,0"/>
                    <v:stroke on="f"/>
                    <v:imagedata o:title=""/>
                    <o:lock v:ext="edit" aspectratio="f"/>
                  </v:shape>
                  <v:shape id="_x0000_s1026" o:spid="_x0000_s1026" o:spt="100" style="position:absolute;left:2534;top:2072;height:24;width:16;" fillcolor="#000000" filled="t" stroked="f" coordsize="16,24" o:gfxdata="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qZIsS5AAAA3AAA&#10;AA8AAAAAAAAAAQAgAAAAIgAAAGRycy9kb3ducmV2LnhtbFBLAQIUABQAAAAIAIdO4kAzLwWeOwAA&#10;ADkAAAAQAAAAAAAAAAEAIAAAAAgBAABkcnMvc2hhcGV4bWwueG1sUEsFBgAAAAAGAAYAWwEAALID&#10;AAAAAA==&#10;" path="m0,0l0,2,5,10,9,17,9,18,13,24,14,24,16,19,14,11,14,11,9,6,1,0,0,0xe">
                    <v:fill on="t" focussize="0,0"/>
                    <v:stroke on="f"/>
                    <v:imagedata o:title=""/>
                    <o:lock v:ext="edit" aspectratio="f"/>
                  </v:shape>
                  <v:shape id="_x0000_s1026" o:spid="_x0000_s1026" o:spt="100" style="position:absolute;left:2489;top:2070;height:30;width:42;" fillcolor="#000000" filled="t" stroked="f" coordsize="42,30" o:gfxdata="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gE2i7sAAADc&#10;AAAADwAAAAAAAAABACAAAAAiAAAAZHJzL2Rvd25yZXYueG1sUEsBAhQAFAAAAAgAh07iQDMvBZ47&#10;AAAAOQAAABAAAAAAAAAAAQAgAAAACgEAAGRycy9zaGFwZXhtbC54bWxQSwUGAAAAAAYABgBbAQAA&#10;tAMAAAAA&#10;" path="m0,0l1,6,1,18,1,23,3,30,8,30,35,30,42,28,10,24,5,20,6,20,6,8,9,4,0,0xe">
                    <v:fill on="t" focussize="0,0"/>
                    <v:stroke on="f"/>
                    <v:imagedata o:title=""/>
                    <o:lock v:ext="edit" aspectratio="f"/>
                  </v:shape>
                  <v:shape id="_x0000_s1026" o:spid="_x0000_s1026" o:spt="100" style="position:absolute;left:2503;top:2066;height:20;width:13;" fillcolor="#000000" filled="t" stroked="f" coordsize="13,20" o:gfxdata="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BkdtE&#10;wAAAANwAAAAPAAAAAAAAAAEAIAAAACIAAABkcnMvZG93bnJldi54bWxQSwECFAAUAAAACACHTuJA&#10;My8FnjsAAAA5AAAAEAAAAAAAAAABACAAAAAPAQAAZHJzL3NoYXBleG1sLnhtbFBLBQYAAAAABgAG&#10;AFsBAAC5AwAAAAA=&#10;" path="m1,0l0,2,5,10,7,14,10,20,13,17,12,10,8,5,1,0xe">
                    <v:fill on="t" focussize="0,0"/>
                    <v:stroke on="f"/>
                    <v:imagedata o:title=""/>
                    <o:lock v:ext="edit" aspectratio="f"/>
                  </v:shape>
                  <v:shape id="_x0000_s1026" o:spid="_x0000_s1026" o:spt="100" style="position:absolute;left:2482;top:2051;height:19;width:48;" fillcolor="#000000" filled="t" stroked="f" coordsize="48,19" o:gfxdata="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O4Xbr4A&#10;AADcAAAADwAAAAAAAAABACAAAAAiAAAAZHJzL2Rvd25yZXYueG1sUEsBAhQAFAAAAAgAh07iQDMv&#10;BZ47AAAAOQAAABAAAAAAAAAAAQAgAAAADQEAAGRycy9zaGFwZXhtbC54bWxQSwUGAAAAAAYABgBb&#10;AQAAtwMAAAAA&#10;" path="m0,0l0,10,0,19,6,17,6,14,48,14,6,11,6,0,48,0,0,0xe">
                    <v:fill on="t" focussize="0,0"/>
                    <v:stroke on="f"/>
                    <v:imagedata o:title=""/>
                    <o:lock v:ext="edit" aspectratio="f"/>
                  </v:shape>
                  <v:shape id="_x0000_s1026" o:spid="_x0000_s1026" o:spt="100" style="position:absolute;left:2488;top:2038;height:13;width:50;" fillcolor="#000000" filled="t" stroked="f" coordsize="50,13" o:gfxdata="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SvUvQvQAA&#10;ANwAAAAPAAAAAAAAAAEAIAAAACIAAABkcnMvZG93bnJldi54bWxQSwECFAAUAAAACACHTuJAMy8F&#10;njsAAAA5AAAAEAAAAAAAAAABACAAAAAMAQAAZHJzL3NoYXBleG1sLnhtbFBLBQYAAAAABgAGAFsB&#10;AAC2AwAAAAA=&#10;" path="m50,0l42,0,42,11,0,11,47,13,47,3,50,0xe">
                    <v:fill on="t" focussize="0,0"/>
                    <v:stroke on="f"/>
                    <v:imagedata o:title=""/>
                    <o:lock v:ext="edit" aspectratio="f"/>
                  </v:shape>
                  <v:shape id="_x0000_s1026" o:spid="_x0000_s1026" o:spt="100" style="position:absolute;left:2482;top:2033;height:37;width:56;" fillcolor="#000000" filled="t" stroked="f" coordsize="56,37" o:gfxdata="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d1Sp&#10;EMEAAADcAAAADwAAAAAAAAABACAAAAAiAAAAZHJzL2Rvd25yZXYueG1sUEsBAhQAFAAAAAgAh07i&#10;QDMvBZ47AAAAOQAAABAAAAAAAAAAAQAgAAAAEAEAAGRycy9zaGFwZXhtbC54bWxQSwUGAAAAAAYA&#10;BgBbAQAAugMAAAAA&#10;" path="m0,0l0,9,0,18,48,18,48,29,6,29,48,32,48,37,53,34,53,28,53,18,6,16,6,5,48,5,56,5,6,3,0,0xe">
                    <v:fill on="t" focussize="0,0"/>
                    <v:stroke on="f"/>
                    <v:imagedata o:title=""/>
                    <o:lock v:ext="edit" aspectratio="f"/>
                  </v:shape>
                  <v:shape id="_x0000_s1026" o:spid="_x0000_s1026" o:spt="100" style="position:absolute;left:2488;top:2031;height:7;width:50;" fillcolor="#000000" filled="t" stroked="f" coordsize="50,7" o:gfxdata="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7S+r7sAAADc&#10;AAAADwAAAAAAAAABACAAAAAiAAAAZHJzL2Rvd25yZXYueG1sUEsBAhQAFAAAAAgAh07iQDMvBZ47&#10;AAAAOQAAABAAAAAAAAAAAQAgAAAACgEAAGRycy9zaGFwZXhtbC54bWxQSwUGAAAAAAYABgBbAQAA&#10;tAMAAAAA&#10;" path="m44,0l41,5,0,5,50,7,44,0xe">
                    <v:fill on="t" focussize="0,0"/>
                    <v:stroke on="f"/>
                    <v:imagedata o:title=""/>
                    <o:lock v:ext="edit" aspectratio="f"/>
                  </v:shape>
                  <v:shape id="_x0000_s1026" o:spid="_x0000_s1026" o:spt="100" style="position:absolute;left:2466;top:2016;height:12;width:88;" fillcolor="#000000" filled="t" stroked="f" coordsize="88,12" o:gfxdata="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LV3YbsAAADc&#10;AAAADwAAAAAAAAABACAAAAAiAAAAZHJzL2Rvd25yZXYueG1sUEsBAhQAFAAAAAgAh07iQDMvBZ47&#10;AAAAOQAAABAAAAAAAAAAAQAgAAAACgEAAGRycy9zaGFwZXhtbC54bWxQSwUGAAAAAAYABgBbAQAA&#10;tAMAAAAA&#10;" path="m82,0l76,8,51,8,49,8,0,8,3,12,11,11,11,11,88,11,82,0xe">
                    <v:fill on="t" focussize="0,0"/>
                    <v:stroke on="f"/>
                    <v:imagedata o:title=""/>
                    <o:lock v:ext="edit" aspectratio="f"/>
                  </v:shape>
                  <v:shape id="_x0000_s1026" o:spid="_x0000_s1026" o:spt="100" style="position:absolute;left:2491;top:2006;height:16;width:30;" fillcolor="#000000" filled="t" stroked="f" coordsize="30,16" o:gfxdata="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mhcmivQAA&#10;ANwAAAAPAAAAAAAAAAEAIAAAACIAAABkcnMvZG93bnJldi54bWxQSwECFAAUAAAACACHTuJAMy8F&#10;njsAAAA5AAAAEAAAAAAAAAABACAAAAAMAQAAZHJzL3NoYXBleG1sLnhtbFBLBQYAAAAABgAGAFsB&#10;AAC2AwAAAAA=&#10;" path="m0,0l4,9,4,10,6,16,9,15,9,9,4,2,3,1,30,1,0,0xe">
                    <v:fill on="t" focussize="0,0"/>
                    <v:stroke on="f"/>
                    <v:imagedata o:title=""/>
                    <o:lock v:ext="edit" aspectratio="f"/>
                  </v:shape>
                  <v:shape id="_x0000_s1026" o:spid="_x0000_s1026" o:spt="100" style="position:absolute;left:2491;top:2006;height:18;width:38;" fillcolor="#000000" filled="t" stroked="f" coordsize="38,18" o:gfxdata="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bFVcu8AAAA&#10;3AAAAA8AAAAAAAAAAQAgAAAAIgAAAGRycy9kb3ducmV2LnhtbFBLAQIUABQAAAAIAIdO4kAzLwWe&#10;OwAAADkAAAAQAAAAAAAAAAEAIAAAAAsBAABkcnMvc2hhcGV4bWwueG1sUEsFBgAAAAAGAAYAWwEA&#10;ALUDAAAAAA==&#10;" path="m33,0l0,0,30,1,28,8,24,18,26,18,32,10,38,6,38,6,33,0xe">
                    <v:fill on="t" focussize="0,0"/>
                    <v:stroke on="f"/>
                    <v:imagedata o:title=""/>
                    <o:lock v:ext="edit" aspectratio="f"/>
                  </v:shape>
                  <v:shape id="_x0000_s1026" o:spid="_x0000_s1026" o:spt="100" style="position:absolute;left:2474;top:1998;height:10;width:71;" fillcolor="#000000" filled="t" stroked="f" coordsize="71,10" o:gfxdata="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H9KpqugAAANwA&#10;AAAPAAAAAAAAAAEAIAAAACIAAABkcnMvZG93bnJldi54bWxQSwECFAAUAAAACACHTuJAMy8FnjsA&#10;AAA5AAAAEAAAAAAAAAABACAAAAAJAQAAZHJzL3NoYXBleG1sLnhtbFBLBQYAAAAABgAGAFsBAACz&#10;AwAAAAA=&#10;" path="m64,0l60,6,38,6,34,6,0,6,3,10,8,8,17,8,50,8,71,8,64,0xe">
                    <v:fill on="t" focussize="0,0"/>
                    <v:stroke on="f"/>
                    <v:imagedata o:title=""/>
                    <o:lock v:ext="edit" aspectratio="f"/>
                  </v:shape>
                  <v:shape id="_x0000_s1026" o:spid="_x0000_s1026" o:spt="100" style="position:absolute;left:2504;top:1989;height:15;width:9;" fillcolor="#000000" filled="t" stroked="f" coordsize="9,15" o:gfxdata="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1uieb4A&#10;AADcAAAADwAAAAAAAAABACAAAAAiAAAAZHJzL2Rvd25yZXYueG1sUEsBAhQAFAAAAAgAh07iQDMv&#10;BZ47AAAAOQAAABAAAAAAAAAAAQAgAAAADQEAAGRycy9zaGFwZXhtbC54bWxQSwUGAAAAAAYABgBb&#10;AQAAtwMAAAAA&#10;" path="m0,0l0,1,3,9,4,15,8,15,9,8,5,2,0,0xe">
                    <v:fill on="t" focussize="0,0"/>
                    <v:stroke on="f"/>
                    <v:imagedata o:title=""/>
                    <o:lock v:ext="edit" aspectratio="f"/>
                  </v:shape>
                  <v:shape id="_x0000_s1026" o:spid="_x0000_s1026" o:spt="100" style="position:absolute;left:2574;top:1997;height:97;width:28;" fillcolor="#000000" filled="t" stroked="f" coordsize="28,97" o:gfxdata="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5FR+LsAAADc&#10;AAAADwAAAAAAAAABACAAAAAiAAAAZHJzL2Rvd25yZXYueG1sUEsBAhQAFAAAAAgAh07iQDMvBZ47&#10;AAAAOQAAABAAAAAAAAAAAQAgAAAACgEAAGRycy9zaGFwZXhtbC54bWxQSwUGAAAAAAYABgBbAQAA&#10;tAMAAAAA&#10;" path="m0,0l0,0,6,7,6,8,11,14,17,23,19,29,21,38,22,48,22,57,20,66,17,74,16,77,11,85,6,91,6,91,0,97,0,97,8,93,11,91,16,85,22,77,25,70,27,61,28,51,28,50,28,40,25,31,21,23,18,18,13,11,8,5,6,4,0,0xe">
                    <v:fill on="t" focussize="0,0"/>
                    <v:stroke on="f"/>
                    <v:imagedata o:title=""/>
                    <o:lock v:ext="edit" aspectratio="f"/>
                  </v:shape>
                  <v:shape id="_x0000_s1026" o:spid="_x0000_s1026" o:spt="100" style="position:absolute;left:4584;top:4182;height:25;width:27;" fillcolor="#000000" filled="t" stroked="f" coordsize="27,25" o:gfxdata="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0fQ68AAAA&#10;3AAAAA8AAAAAAAAAAQAgAAAAIgAAAGRycy9kb3ducmV2LnhtbFBLAQIUABQAAAAIAIdO4kAzLwWe&#10;OwAAADkAAAAQAAAAAAAAAAEAIAAAAAsBAABkcnMvc2hhcGV4bWwueG1sUEsFBgAAAAAGAAYAWwEA&#10;ALUDAAAAAA==&#10;" path="m25,0l23,7,19,15,15,18,8,21,0,23,8,25,14,23,20,18,24,11,27,1,25,0xe">
                    <v:fill on="t" focussize="0,0"/>
                    <v:stroke on="f"/>
                    <v:imagedata o:title=""/>
                    <o:lock v:ext="edit" aspectratio="f"/>
                  </v:shape>
                  <v:shape id="_x0000_s1026" o:spid="_x0000_s1026" o:spt="100" style="position:absolute;left:4568;top:4122;height:83;width:35;" fillcolor="#000000" filled="t" stroked="f" coordsize="35,83" o:gfxdata="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WX/u7sAAADc&#10;AAAADwAAAAAAAAABACAAAAAiAAAAZHJzL2Rvd25yZXYueG1sUEsBAhQAFAAAAAgAh07iQDMvBZ47&#10;AAAAOQAAABAAAAAAAAAAAQAgAAAACgEAAGRycy9zaGFwZXhtbC54bWxQSwUGAAAAAAYABgBbAQAA&#10;tAMAAAAA&#10;" path="m25,0l18,1,12,5,6,12,5,14,2,23,1,32,0,42,0,48,1,59,3,68,6,74,10,79,16,83,24,81,22,81,16,78,11,71,11,71,9,62,8,53,7,42,8,32,9,22,12,14,12,12,17,5,24,3,35,2,31,1,25,0xe">
                    <v:fill on="t" focussize="0,0"/>
                    <v:stroke on="f"/>
                    <v:imagedata o:title=""/>
                    <o:lock v:ext="edit" aspectratio="f"/>
                  </v:shape>
                  <v:shape id="_x0000_s1026" o:spid="_x0000_s1026" o:spt="100" style="position:absolute;left:4592;top:4122;height:22;width:19;" fillcolor="#000000" filled="t" stroked="f" coordsize="19,22" o:gfxdata="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30M&#10;QMEAAADcAAAADwAAAAAAAAABACAAAAAiAAAAZHJzL2Rvd25yZXYueG1sUEsBAhQAFAAAAAgAh07i&#10;QDMvBZ47AAAAOQAAABAAAAAAAAAAAQAgAAAAEAEAAGRycy9zaGFwZXhtbC54bWxQSwUGAAAAAAYA&#10;BgBbAQAAugMAAAAA&#10;" path="m15,0l14,2,11,2,0,3,4,3,11,8,13,13,17,22,19,21,15,0xe">
                    <v:fill on="t" focussize="0,0"/>
                    <v:stroke on="f"/>
                    <v:imagedata o:title=""/>
                    <o:lock v:ext="edit" aspectratio="f"/>
                  </v:shape>
                  <v:shape id="_x0000_s1026" o:spid="_x0000_s1026" o:spt="100" style="position:absolute;left:3316;top:3996;height:45;width:44;" fillcolor="#000000" filled="t" stroked="f" coordsize="44,45" o:gfxdata="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NEUjugAAANwA&#10;AAAPAAAAAAAAAAEAIAAAACIAAABkcnMvZG93bnJldi54bWxQSwECFAAUAAAACACHTuJAMy8FnjsA&#10;AAA5AAAAEAAAAAAAAAABACAAAAAJAQAAZHJzL3NoYXBleG1sLnhtbFBLBQYAAAAABgAGAFsBAACz&#10;AwAAAAA=&#10;" path="m29,0l21,2,27,3,33,7,36,13,37,23,37,30,33,37,30,40,23,43,16,43,3,43,0,43,0,45,24,45,25,45,33,44,39,40,43,33,44,24,44,19,41,10,37,5,29,0xe">
                    <v:fill on="t" focussize="0,0"/>
                    <v:stroke on="f"/>
                    <v:imagedata o:title=""/>
                    <o:lock v:ext="edit" aspectratio="f"/>
                  </v:shape>
                  <v:shape id="_x0000_s1026" o:spid="_x0000_s1026" o:spt="100" style="position:absolute;left:3318;top:3962;height:77;width:27;" fillcolor="#000000" filled="t" stroked="f" coordsize="27,77" o:gfxdata="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xZc/a8AAAA&#10;3AAAAA8AAAAAAAAAAQAgAAAAIgAAAGRycy9kb3ducmV2LnhtbFBLAQIUABQAAAAIAIdO4kAzLwWe&#10;OwAAADkAAAAQAAAAAAAAAAEAIAAAAAsBAABkcnMvc2hhcGV4bWwueG1sUEsFBgAAAAAGAAYAWwEA&#10;ALUDAAAAAA==&#10;" path="m0,0l3,0,4,4,4,73,3,75,1,77,14,77,11,75,10,73,10,36,19,36,27,34,10,33,10,4,11,0,14,0,18,0,0,0xe">
                    <v:fill on="t" focussize="0,0"/>
                    <v:stroke on="f"/>
                    <v:imagedata o:title=""/>
                    <o:lock v:ext="edit" aspectratio="f"/>
                  </v:shape>
                  <v:shape id="_x0000_s1026" o:spid="_x0000_s1026" o:spt="100" style="position:absolute;left:3316;top:3959;height:37;width:41;" fillcolor="#000000" filled="t" stroked="f" coordsize="41,37" o:gfxdata="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g2qbi8AAAA&#10;3AAAAA8AAAAAAAAAAQAgAAAAIgAAAGRycy9kb3ducmV2LnhtbFBLAQIUABQAAAAIAIdO4kAzLwWe&#10;OwAAADkAAAAQAAAAAAAAAAEAIAAAAAsBAABkcnMvc2hhcGV4bWwueG1sUEsFBgAAAAAGAAYAWwEA&#10;ALUDAAAAAA==&#10;" path="m23,0l0,0,0,3,2,3,20,3,23,3,30,6,32,9,34,18,34,24,30,32,29,33,23,36,12,36,29,37,33,35,39,30,39,28,41,18,40,11,36,4,31,1,23,0xe">
                    <v:fill on="t" focussize="0,0"/>
                    <v:stroke on="f"/>
                    <v:imagedata o:title=""/>
                    <o:lock v:ext="edit" aspectratio="f"/>
                  </v:shape>
                  <v:shape id="_x0000_s1026" o:spid="_x0000_s1026" o:spt="100" style="position:absolute;left:2115;top:3804;height:83;width:30;" fillcolor="#000000" filled="t" stroked="f" coordsize="30,83" o:gfxdata="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j23jsvQAA&#10;ANwAAAAPAAAAAAAAAAEAIAAAACIAAABkcnMvZG93bnJldi54bWxQSwECFAAUAAAACACHTuJAMy8F&#10;njsAAAA5AAAAEAAAAAAAAAABACAAAAAMAQAAZHJzL3NoYXBleG1sLnhtbFBLBQYAAAAABgAGAFsB&#10;AAC2AwAAAAA=&#10;" path="m20,0l5,75,4,79,1,80,0,80,0,83,14,83,14,80,13,80,9,77,9,70,13,52,30,52,14,49,22,8,22,8,20,0xe">
                    <v:fill on="t" focussize="0,0"/>
                    <v:stroke on="f"/>
                    <v:imagedata o:title=""/>
                    <o:lock v:ext="edit" aspectratio="f"/>
                  </v:shape>
                  <v:shape id="_x0000_s1026" o:spid="_x0000_s1026" o:spt="100" style="position:absolute;left:2129;top:3802;height:85;width:33;" fillcolor="#000000" filled="t" stroked="f" coordsize="33,85" o:gfxdata="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W8+ZK8AAAA&#10;3AAAAA8AAAAAAAAAAQAgAAAAIgAAAGRycy9kb3ducmV2LnhtbFBLAQIUABQAAAAIAIdO4kAzLwWe&#10;OwAAADkAAAAQAAAAAAAAAAEAIAAAAAsBAABkcnMvc2hhcGV4bWwueG1sUEsFBgAAAAAGAAYAWwEA&#10;ALUDAAAAAA==&#10;" path="m12,0l6,2,8,10,16,51,0,51,16,54,20,75,20,81,18,82,16,82,16,85,33,85,33,82,31,82,29,81,27,77,12,0xe">
                    <v:fill on="t" focussize="0,0"/>
                    <v:stroke on="f"/>
                    <v:imagedata o:title=""/>
                    <o:lock v:ext="edit" aspectratio="f"/>
                  </v:shape>
                  <v:shape id="_x0000_s1026" o:spid="_x0000_s1026" o:spt="100" style="position:absolute;left:2148;top:2281;height:16;width:29;" fillcolor="#000000" filled="t" stroked="f" coordsize="29,16" o:gfxdata="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n1zyr4A&#10;AADcAAAADwAAAAAAAAABACAAAAAiAAAAZHJzL2Rvd25yZXYueG1sUEsBAhQAFAAAAAgAh07iQDMv&#10;BZ47AAAAOQAAABAAAAAAAAAAAQAgAAAADQEAAGRycy9zaGFwZXhtbC54bWxQSwUGAAAAAAYABgBb&#10;AQAAtwMAAAAA&#10;" path="m0,0l0,2,9,6,17,10,22,13,24,15,29,16,29,14,26,7,24,5,19,3,11,2,1,0,0,0xe">
                    <v:fill on="t" focussize="0,0"/>
                    <v:stroke on="f"/>
                    <v:imagedata o:title=""/>
                    <o:lock v:ext="edit" aspectratio="f"/>
                  </v:shape>
                  <v:shape id="_x0000_s1026" o:spid="_x0000_s1026" o:spt="100" style="position:absolute;left:2155;top:2263;height:14;width:17;" fillcolor="#000000" filled="t" stroked="f" coordsize="17,14" o:gfxdata="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TGEHr4A&#10;AADcAAAADwAAAAAAAAABACAAAAAiAAAAZHJzL2Rvd25yZXYueG1sUEsBAhQAFAAAAAgAh07iQDMv&#10;BZ47AAAAOQAAABAAAAAAAAAAAQAgAAAADQEAAGRycy9zaGFwZXhtbC54bWxQSwUGAAAAAAYABgBb&#10;AQAAtwMAAAAA&#10;" path="m1,0l0,2,8,8,13,13,14,14,17,13,15,5,14,5,8,2,1,0xe">
                    <v:fill on="t" focussize="0,0"/>
                    <v:stroke on="f"/>
                    <v:imagedata o:title=""/>
                    <o:lock v:ext="edit" aspectratio="f"/>
                  </v:shape>
                  <v:shape id="_x0000_s1026" o:spid="_x0000_s1026" o:spt="100" style="position:absolute;left:2162;top:2249;height:21;width:31;" fillcolor="#000000" filled="t" stroked="f" coordsize="31,21" o:gfxdata="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ROIpu/&#10;AAAA3AAAAA8AAAAAAAAAAQAgAAAAIgAAAGRycy9kb3ducmV2LnhtbFBLAQIUABQAAAAIAIdO4kAz&#10;LwWeOwAAADkAAAAQAAAAAAAAAAEAIAAAAA4BAABkcnMvc2hhcGV4bWwueG1sUEsFBgAAAAAGAAYA&#10;WwEAALgDAAAAAA==&#10;" path="m3,0l0,4,6,10,13,15,20,19,24,21,29,15,31,15,31,13,23,12,15,9,9,5,3,0xe">
                    <v:fill on="t" focussize="0,0"/>
                    <v:stroke on="f"/>
                    <v:imagedata o:title=""/>
                    <o:lock v:ext="edit" aspectratio="f"/>
                  </v:shape>
                  <v:shape id="_x0000_s1026" o:spid="_x0000_s1026" o:spt="100" style="position:absolute;left:2137;top:2227;height:23;width:14;" fillcolor="#000000" filled="t" stroked="f" coordsize="14,23" o:gfxdata="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gVyBy/&#10;AAAA3AAAAA8AAAAAAAAAAQAgAAAAIgAAAGRycy9kb3ducmV2LnhtbFBLAQIUABQAAAAIAIdO4kAz&#10;LwWeOwAAADkAAAAQAAAAAAAAAAEAIAAAAA4BAABkcnMvc2hhcGV4bWwueG1sUEsFBgAAAAAGAAYA&#10;WwEAALgDAAAAAA==&#10;" path="m11,0l7,9,3,17,0,22,1,23,6,16,11,8,14,2,11,0xe">
                    <v:fill on="t" focussize="0,0"/>
                    <v:stroke on="f"/>
                    <v:imagedata o:title=""/>
                    <o:lock v:ext="edit" aspectratio="f"/>
                  </v:shape>
                  <v:shape id="_x0000_s1026" o:spid="_x0000_s1026" o:spt="100" style="position:absolute;left:2133;top:2219;height:54;width:51;" fillcolor="#000000" filled="t" stroked="f" coordsize="51,54" o:gfxdata="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ufOLC8AAAA&#10;3AAAAA8AAAAAAAAAAQAgAAAAIgAAAGRycy9kb3ducmV2LnhtbFBLAQIUABQAAAAIAIdO4kAzLwWe&#10;OwAAADkAAAAQAAAAAAAAAAEAIAAAAAsBAABkcnMvc2hhcGV4bWwueG1sUEsFBgAAAAAGAAYAWwEA&#10;ALUDAAAAAA==&#10;" path="m44,0l41,5,21,5,41,7,36,16,31,23,29,26,25,27,27,30,22,35,16,41,9,46,1,51,0,51,0,54,7,50,14,46,21,41,27,36,29,34,32,30,38,22,43,15,43,15,49,9,51,9,44,0xe">
                    <v:fill on="t" focussize="0,0"/>
                    <v:stroke on="f"/>
                    <v:imagedata o:title=""/>
                    <o:lock v:ext="edit" aspectratio="f"/>
                  </v:shape>
                  <v:shape id="_x0000_s1026" o:spid="_x0000_s1026" o:spt="100" style="position:absolute;left:2148;top:2210;height:36;width:26;" fillcolor="#000000" filled="t" stroked="f" coordsize="26,36" o:gfxdata="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CTewG8AAAA&#10;3AAAAA8AAAAAAAAAAQAgAAAAIgAAAGRycy9kb3ducmV2LnhtbFBLAQIUABQAAAAIAIdO4kAzLwWe&#10;OwAAADkAAAAQAAAAAAAAAAEAIAAAAAsBAABkcnMvc2hhcGV4bWwueG1sUEsFBgAAAAAGAAYAWwEA&#10;ALUDAAAAAA==&#10;" path="m5,0l4,0,3,8,0,17,3,19,6,27,10,36,14,35,10,28,6,19,5,16,26,16,6,14,9,8,12,5,5,0xe">
                    <v:fill on="t" focussize="0,0"/>
                    <v:stroke on="f"/>
                    <v:imagedata o:title=""/>
                    <o:lock v:ext="edit" aspectratio="f"/>
                  </v:shape>
                  <v:shape id="_x0000_s1026" o:spid="_x0000_s1026" o:spt="100" style="position:absolute;left:2133;top:2210;height:104;width:70;" fillcolor="#000000" filled="t" stroked="f" coordsize="70,104" o:gfxdata="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eYIXm5AAAA3AAA&#10;AA8AAAAAAAAAAQAgAAAAIgAAAGRycy9kb3ducmV2LnhtbFBLAQIUABQAAAAIAIdO4kAzLwWeOwAA&#10;ADkAAAAQAAAAAAAAAAEAIAAAAAgBAABkcnMvc2hhcGV4bWwueG1sUEsFBgAAAAAGAAYAWwEAALID&#10;AAAAAA==&#10;" path="m70,0l62,0,62,92,0,92,62,94,62,104,68,100,67,91,67,83,67,3,70,0xe">
                    <v:fill on="t" focussize="0,0"/>
                    <v:stroke on="f"/>
                    <v:imagedata o:title=""/>
                    <o:lock v:ext="edit" aspectratio="f"/>
                  </v:shape>
                  <v:shape id="_x0000_s1026" o:spid="_x0000_s1026" o:spt="100" style="position:absolute;left:2127;top:2204;height:111;width:76;" fillcolor="#000000" filled="t" stroked="f" coordsize="76,111" o:gfxdata="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QQSZG8AAAA&#10;3AAAAA8AAAAAAAAAAQAgAAAAIgAAAGRycy9kb3ducmV2LnhtbFBLAQIUABQAAAAIAIdO4kAzLwWe&#10;OwAAADkAAAAQAAAAAAAAAAEAIAAAAAsBAABkcnMvc2hhcGV4bWwueG1sUEsFBgAAAAAGAAYAWwEA&#10;ALUDAAAAAA==&#10;" path="m0,0l1,10,1,18,1,91,1,101,0,111,0,111,6,108,6,100,68,100,6,98,6,69,6,66,6,6,25,6,26,6,68,6,76,6,6,4,0,0xe">
                    <v:fill on="t" focussize="0,0"/>
                    <v:stroke on="f"/>
                    <v:imagedata o:title=""/>
                    <o:lock v:ext="edit" aspectratio="f"/>
                  </v:shape>
                  <v:shape id="_x0000_s1026" o:spid="_x0000_s1026" o:spt="100" style="position:absolute;left:2133;top:2204;height:6;width:70;" fillcolor="#000000" filled="t" stroked="f" coordsize="70,6" o:gfxdata="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k0glFLgAAADcAAAA&#10;DwAAAAAAAAABACAAAAAiAAAAZHJzL2Rvd25yZXYueG1sUEsBAhQAFAAAAAgAh07iQDMvBZ47AAAA&#10;OQAAABAAAAAAAAAAAQAgAAAABwEAAGRycy9zaGFwZXhtbC54bWxQSwUGAAAAAAYABgBbAQAAsQMA&#10;AAAA&#10;" path="m64,0l61,4,0,4,70,6,64,0xe">
                    <v:fill on="t" focussize="0,0"/>
                    <v:stroke on="f"/>
                    <v:imagedata o:title=""/>
                    <o:lock v:ext="edit" aspectratio="f"/>
                  </v:shape>
                  <v:shape id="_x0000_s1026" o:spid="_x0000_s1026" o:spt="100" style="position:absolute;left:2218;top:2275;height:15;width:29;" fillcolor="#000000" filled="t" stroked="f" coordsize="29,15" o:gfxdata="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zRCubvQAA&#10;ANwAAAAPAAAAAAAAAAEAIAAAACIAAABkcnMvZG93bnJldi54bWxQSwECFAAUAAAACACHTuJAMy8F&#10;njsAAAA5AAAAEAAAAAAAAAABACAAAAAMAQAAZHJzL3NoYXBleG1sLnhtbFBLBQYAAAAABgAGAFsB&#10;AAC2AwAAAAA=&#10;" path="m22,0l15,5,8,9,1,13,0,13,0,15,8,12,15,9,22,5,29,1,22,0xe">
                    <v:fill on="t" focussize="0,0"/>
                    <v:stroke on="f"/>
                    <v:imagedata o:title=""/>
                    <o:lock v:ext="edit" aspectratio="f"/>
                  </v:shape>
                  <v:shape id="_x0000_s1026" o:spid="_x0000_s1026" o:spt="100" style="position:absolute;left:2252;top:2271;height:41;width:47;" fillcolor="#000000" filled="t" stroked="f" coordsize="47,41" o:gfxdata="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hgZJK5AAAA3AAA&#10;AA8AAAAAAAAAAQAgAAAAIgAAAGRycy9kb3ducmV2LnhtbFBLAQIUABQAAAAIAIdO4kAzLwWeOwAA&#10;ADkAAAAQAAAAAAAAAAEAIAAAAAgBAABkcnMvc2hhcGV4bWwueG1sUEsFBgAAAAAGAAYAWwEAALID&#10;AAAAAA==&#10;" path="m47,0l39,2,39,31,0,31,39,33,39,41,45,37,44,27,44,22,44,3,47,0xe">
                    <v:fill on="t" focussize="0,0"/>
                    <v:stroke on="f"/>
                    <v:imagedata o:title=""/>
                    <o:lock v:ext="edit" aspectratio="f"/>
                  </v:shape>
                  <v:shape id="_x0000_s1026" o:spid="_x0000_s1026" o:spt="100" style="position:absolute;left:2255;top:2265;height:6;width:44;" fillcolor="#000000" filled="t" stroked="f" coordsize="44,6" o:gfxdata="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4YRKFvQAA&#10;ANwAAAAPAAAAAAAAAAEAIAAAACIAAABkcnMvZG93bnJldi54bWxQSwECFAAUAAAACACHTuJAMy8F&#10;njsAAAA5AAAAEAAAAAAAAAABACAAAAAMAQAAZHJzL3NoYXBleG1sLnhtbFBLBQYAAAAABgAGAFsB&#10;AAC2AwAAAAA=&#10;" path="m38,0l35,5,0,5,44,6,38,0xe">
                    <v:fill on="t" focussize="0,0"/>
                    <v:stroke on="f"/>
                    <v:imagedata o:title=""/>
                    <o:lock v:ext="edit" aspectratio="f"/>
                  </v:shape>
                  <v:shape id="_x0000_s1026" o:spid="_x0000_s1026" o:spt="100" style="position:absolute;left:2247;top:2265;height:5;width:4;" fillcolor="#000000" filled="t" stroked="f" coordsize="4,5" o:gfxdata="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ErgOK/&#10;AAAA3AAAAA8AAAAAAAAAAQAgAAAAIgAAAGRycy9kb3ducmV2LnhtbFBLAQIUABQAAAAIAIdO4kAz&#10;LwWeOwAAADkAAAAQAAAAAAAAAAEAIAAAAA4BAABkcnMvc2hhcGV4bWwueG1sUEsFBgAAAAAGAAYA&#10;WwEAALgDAAAAAA==&#10;" path="m0,0l0,5,4,2,0,0xe">
                    <v:fill on="t" focussize="0,0"/>
                    <v:stroke on="f"/>
                    <v:imagedata o:title=""/>
                    <o:lock v:ext="edit" aspectratio="f"/>
                  </v:shape>
                  <v:shape id="_x0000_s1026" o:spid="_x0000_s1026" o:spt="100" style="position:absolute;left:2244;top:2235;height:18;width:14;" fillcolor="#000000" filled="t" stroked="f" coordsize="14,18" o:gfxdata="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OcYIb4A&#10;AADcAAAADwAAAAAAAAABACAAAAAiAAAAZHJzL2Rvd25yZXYueG1sUEsBAhQAFAAAAAgAh07iQDMv&#10;BZ47AAAAOQAAABAAAAAAAAAAAQAgAAAADQEAAGRycy9zaGFwZXhtbC54bWxQSwUGAAAAAAYABgBb&#10;AQAAtwMAAAAA&#10;" path="m1,0l0,1,6,9,9,16,13,18,14,10,11,6,2,1,1,0xe">
                    <v:fill on="t" focussize="0,0"/>
                    <v:stroke on="f"/>
                    <v:imagedata o:title=""/>
                    <o:lock v:ext="edit" aspectratio="f"/>
                  </v:shape>
                  <v:shape id="_x0000_s1026" o:spid="_x0000_s1026" o:spt="100" style="position:absolute;left:2240;top:2216;height:98;width:59;" fillcolor="#000000" filled="t" stroked="f" coordsize="59,98" o:gfxdata="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r/0VnvQAA&#10;ANwAAAAPAAAAAAAAAAEAIAAAACIAAABkcnMvZG93bnJldi54bWxQSwECFAAUAAAACACHTuJAMy8F&#10;njsAAAA5AAAAEAAAAAAAAAABACAAAAAMAQAAZHJzL3NoYXBleG1sLnhtbFBLBQYAAAAABgAGAFsB&#10;AAC2AwAAAAA=&#10;" path="m49,0l46,5,13,5,46,8,41,15,37,23,31,30,30,32,23,39,17,45,11,51,11,51,7,54,0,59,7,60,7,75,6,82,6,94,6,98,12,95,12,88,51,88,12,86,12,57,51,57,59,55,15,54,21,49,28,43,33,37,34,36,39,30,44,23,50,15,52,11,57,8,49,0xe">
                    <v:fill on="t" focussize="0,0"/>
                    <v:stroke on="f"/>
                    <v:imagedata o:title=""/>
                    <o:lock v:ext="edit" aspectratio="f"/>
                  </v:shape>
                </v:group>
                <v:group id="_x0000_s1026" o:spid="_x0000_s1026" o:spt="203" style="position:absolute;left:1607;top:1105;height:3170;width:4679;" coordorigin="1607,1105" coordsize="4679,3170" o:gfxdata="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agW5vwAAANwAAAAPAAAAAAAAAAEAIAAAACIAAABkcnMvZG93bnJldi54&#10;bWxQSwECFAAUAAAACACHTuJAMy8FnjsAAAA5AAAAFQAAAAAAAAABACAAAAAOAQAAZHJzL2dyb3Vw&#10;c2hhcGV4bWwueG1sUEsFBgAAAAAGAAYAYAEAAMsDAAAAAA==&#10;">
                  <o:lock v:ext="edit" aspectratio="f"/>
                  <v:shape id="_x0000_s1026" o:spid="_x0000_s1026" o:spt="100" style="position:absolute;left:2225;top:2202;height:53;width:61;" fillcolor="#000000" filled="t" stroked="f" coordsize="61,53" o:gfxdata="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cFu/LsAAADc&#10;AAAADwAAAAAAAAABACAAAAAiAAAAZHJzL2Rvd25yZXYueG1sUEsBAhQAFAAAAAgAh07iQDMvBZ47&#10;AAAAOQAAABAAAAAAAAAAAQAgAAAACgEAAGRycy9zaGFwZXhtbC54bWxQSwUGAAAAAAYABgBbAQAA&#10;tAMAAAAA&#10;" path="m29,0l26,9,22,18,18,26,16,29,11,38,6,45,0,51,0,52,1,53,7,48,12,42,18,35,23,28,27,22,61,22,28,19,33,11,34,10,38,8,29,0xe">
                    <v:fill on="t" focussize="0,0"/>
                    <v:stroke on="f"/>
                    <v:imagedata o:title=""/>
                    <o:lock v:ext="edit" aspectratio="f"/>
                  </v:shape>
                  <v:shape id="_x0000_s1026" o:spid="_x0000_s1026" o:spt="100" style="position:absolute;left:2325;top:2289;height:15;width:13;" fillcolor="#000000" filled="t" stroked="f" coordsize="13,15" o:gfxdata="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JqIf&#10;wAAAANwAAAAPAAAAAAAAAAEAIAAAACIAAABkcnMvZG93bnJldi54bWxQSwECFAAUAAAACACHTuJA&#10;My8FnjsAAAA5AAAAEAAAAAAAAAABACAAAAAPAQAAZHJzL3NoYXBleG1sLnhtbFBLBQYAAAAABgAG&#10;AFsBAAC5AwAAAAA=&#10;" path="m10,0l3,0,0,8,3,15,10,15,13,8,10,0xe">
                    <v:fill on="t" focussize="0,0"/>
                    <v:stroke on="f"/>
                    <v:imagedata o:title=""/>
                    <o:lock v:ext="edit" aspectratio="f"/>
                  </v:shape>
                  <v:shape id="_x0000_s1026" o:spid="_x0000_s1026" o:spt="100" style="position:absolute;left:2325;top:2260;height:15;width:14;" fillcolor="#000000" filled="t" stroked="f" coordsize="14,15" o:gfxdata="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TfwvOvQAA&#10;ANwAAAAPAAAAAAAAAAEAIAAAACIAAABkcnMvZG93bnJldi54bWxQSwECFAAUAAAACACHTuJAMy8F&#10;njsAAAA5AAAAEAAAAAAAAAABACAAAAAMAQAAZHJzL3NoYXBleG1sLnhtbFBLBQYAAAAABgAGAFsB&#10;AAC2AwAAAAA=&#10;" path="m10,0l3,0,0,7,2,14,3,15,10,15,10,15,14,8,10,0xe">
                    <v:fill on="t" focussize="0,0"/>
                    <v:stroke on="f"/>
                    <v:imagedata o:title=""/>
                    <o:lock v:ext="edit" aspectratio="f"/>
                  </v:shape>
                  <v:shape id="_x0000_s1026" o:spid="_x0000_s1026" o:spt="100" style="position:absolute;left:2412;top:2218;height:83;width:30;" fillcolor="#000000" filled="t" stroked="f" coordsize="30,83" o:gfxdata="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6Yb9R&#10;wAAAANwAAAAPAAAAAAAAAAEAIAAAACIAAABkcnMvZG93bnJldi54bWxQSwECFAAUAAAACACHTuJA&#10;My8FnjsAAAA5AAAAEAAAAAAAAAABACAAAAAPAQAAZHJzL3NoYXBleG1sLnhtbFBLBQYAAAAABgAG&#10;AFsBAAC5AwAAAAA=&#10;" path="m20,0l5,75,4,79,1,80,0,80,0,83,14,83,14,80,13,80,9,77,9,70,13,52,30,52,14,49,22,9,22,9,20,0xe">
                    <v:fill on="t" focussize="0,0"/>
                    <v:stroke on="f"/>
                    <v:imagedata o:title=""/>
                    <o:lock v:ext="edit" aspectratio="f"/>
                  </v:shape>
                  <v:shape id="_x0000_s1026" o:spid="_x0000_s1026" o:spt="100" style="position:absolute;left:2426;top:2216;height:85;width:33;" fillcolor="#000000" filled="t" stroked="f" coordsize="33,85" o:gfxdata="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TmAXDvQAA&#10;ANwAAAAPAAAAAAAAAAEAIAAAACIAAABkcnMvZG93bnJldi54bWxQSwECFAAUAAAACACHTuJAMy8F&#10;njsAAAA5AAAAEAAAAAAAAAABACAAAAAMAQAAZHJzL3NoYXBleG1sLnhtbFBLBQYAAAAABgAGAFsB&#10;AAC2AwAAAAA=&#10;" path="m12,0l6,2,8,11,16,51,0,51,16,54,20,75,20,81,18,82,16,82,16,85,33,85,33,82,31,82,29,81,27,77,12,0xe">
                    <v:fill on="t" focussize="0,0"/>
                    <v:stroke on="f"/>
                    <v:imagedata o:title=""/>
                    <o:lock v:ext="edit" aspectratio="f"/>
                  </v:shape>
                  <v:shape id="_x0000_s1026" o:spid="_x0000_s1026" o:spt="100" style="position:absolute;left:2512;top:2302;height:7;width:11;" fillcolor="#000000" filled="t" stroked="f" coordsize="11,7" o:gfxdata="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oNGO2vQAA&#10;ANwAAAAPAAAAAAAAAAEAIAAAACIAAABkcnMvZG93bnJldi54bWxQSwECFAAUAAAACACHTuJAMy8F&#10;njsAAAA5AAAAEAAAAAAAAAABACAAAAAMAQAAZHJzL3NoYXBleG1sLnhtbFBLBQYAAAAABgAGAFsB&#10;AAC2AwAAAAA=&#10;" path="m0,0l0,2,7,7,11,2,5,1,0,0xe">
                    <v:fill on="t" focussize="0,0"/>
                    <v:stroke on="f"/>
                    <v:imagedata o:title=""/>
                    <o:lock v:ext="edit" aspectratio="f"/>
                  </v:shape>
                  <v:shape id="_x0000_s1026" o:spid="_x0000_s1026" o:spt="100" style="position:absolute;left:2535;top:2271;height:32;width:18;" fillcolor="#000000" filled="t" stroked="f" coordsize="18,32" o:gfxdata="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3J31a8AAAA&#10;3AAAAA8AAAAAAAAAAQAgAAAAIgAAAGRycy9kb3ducmV2LnhtbFBLAQIUABQAAAAIAIdO4kAzLwWe&#10;OwAAADkAAAAQAAAAAAAAAAEAIAAAAAsBAABkcnMvc2hhcGV4bWwueG1sUEsFBgAAAAAGAAYAWwEA&#10;ALUDAAAAAA==&#10;" path="m1,0l0,2,6,11,10,19,13,26,16,32,18,30,18,21,17,18,14,13,8,7,1,0xe">
                    <v:fill on="t" focussize="0,0"/>
                    <v:stroke on="f"/>
                    <v:imagedata o:title=""/>
                    <o:lock v:ext="edit" aspectratio="f"/>
                  </v:shape>
                  <v:shape id="_x0000_s1026" o:spid="_x0000_s1026" o:spt="100" style="position:absolute;left:2492;top:2268;height:40;width:26;" fillcolor="#000000" filled="t" stroked="f" coordsize="26,40" o:gfxdata="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IoDB74A&#10;AADcAAAADwAAAAAAAAABACAAAAAiAAAAZHJzL2Rvd25yZXYueG1sUEsBAhQAFAAAAAgAh07iQDMv&#10;BZ47AAAAOQAAABAAAAAAAAAAAQAgAAAADQEAAGRycy9zaGFwZXhtbC54bWxQSwUGAAAAAAYABgBb&#10;AQAAtwMAAAAA&#10;" path="m19,0l16,8,12,17,11,20,6,29,1,36,0,38,0,40,6,34,12,27,16,20,22,11,26,7,19,0xe">
                    <v:fill on="t" focussize="0,0"/>
                    <v:stroke on="f"/>
                    <v:imagedata o:title=""/>
                    <o:lock v:ext="edit" aspectratio="f"/>
                  </v:shape>
                  <v:shape id="_x0000_s1026" o:spid="_x0000_s1026" o:spt="100" style="position:absolute;left:2519;top:2261;height:54;width:11;" fillcolor="#000000" filled="t" stroked="f" coordsize="11,54" o:gfxdata="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zE/LQugAAANwA&#10;AAAPAAAAAAAAAAEAIAAAACIAAABkcnMvZG93bnJldi54bWxQSwECFAAUAAAACACHTuJAMy8FnjsA&#10;AAA5AAAAEAAAAAAAAAABACAAAAAJAQAAZHJzL3NoYXBleG1sLnhtbFBLBQYAAAAABgAGAFsBAACz&#10;AwAAAAA=&#10;" path="m11,0l6,0,6,40,4,43,0,48,3,54,10,48,10,48,11,41,11,0xe">
                    <v:fill on="t" focussize="0,0"/>
                    <v:stroke on="f"/>
                    <v:imagedata o:title=""/>
                    <o:lock v:ext="edit" aspectratio="f"/>
                  </v:shape>
                  <v:shape id="_x0000_s1026" o:spid="_x0000_s1026" o:spt="100" style="position:absolute;left:2465;top:2256;height:34;width:16;" fillcolor="#000000" filled="t" stroked="f" coordsize="16,34" o:gfxdata="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m0oe2/&#10;AAAA3AAAAA8AAAAAAAAAAQAgAAAAIgAAAGRycy9kb3ducmV2LnhtbFBLAQIUABQAAAAIAIdO4kAz&#10;LwWeOwAAADkAAAAQAAAAAAAAAAEAIAAAAA4BAABkcnMvc2hhcGV4bWwueG1sUEsFBgAAAAAGAAYA&#10;WwEAALgDAAAAAA==&#10;" path="m11,0l8,9,6,18,2,26,0,32,1,34,5,27,9,19,13,10,16,3,11,0xe">
                    <v:fill on="t" focussize="0,0"/>
                    <v:stroke on="f"/>
                    <v:imagedata o:title=""/>
                    <o:lock v:ext="edit" aspectratio="f"/>
                  </v:shape>
                  <v:shape id="_x0000_s1026" o:spid="_x0000_s1026" o:spt="100" style="position:absolute;left:2530;top:2253;height:8;width:24;" fillcolor="#000000" filled="t" stroked="f" coordsize="24,8" o:gfxdata="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Q19u74A&#10;AADcAAAADwAAAAAAAAABACAAAAAiAAAAZHJzL2Rvd25yZXYueG1sUEsBAhQAFAAAAAgAh07iQDMv&#10;BZ47AAAAOQAAABAAAAAAAAAAAQAgAAAADQEAAGRycy9zaGFwZXhtbC54bWxQSwUGAAAAAAYABgBb&#10;AQAAtwMAAAAA&#10;" path="m18,0l13,6,0,6,24,8,18,0xe">
                    <v:fill on="t" focussize="0,0"/>
                    <v:stroke on="f"/>
                    <v:imagedata o:title=""/>
                    <o:lock v:ext="edit" aspectratio="f"/>
                  </v:shape>
                  <v:shape id="_x0000_s1026" o:spid="_x0000_s1026" o:spt="100" style="position:absolute;left:2486;top:2248;height:20;width:12;" fillcolor="#000000" filled="t" stroked="f" coordsize="12,20" o:gfxdata="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3WyYr4A&#10;AADcAAAADwAAAAAAAAABACAAAAAiAAAAZHJzL2Rvd25yZXYueG1sUEsBAhQAFAAAAAgAh07iQDMv&#10;BZ47AAAAOQAAABAAAAAAAAAAAQAgAAAADQEAAGRycy9zaGFwZXhtbC54bWxQSwUGAAAAAAYABgBb&#10;AQAAtwMAAAAA&#10;" path="m0,0l0,3,5,10,7,16,11,20,12,19,12,10,11,9,6,4,0,0xe">
                    <v:fill on="t" focussize="0,0"/>
                    <v:stroke on="f"/>
                    <v:imagedata o:title=""/>
                    <o:lock v:ext="edit" aspectratio="f"/>
                  </v:shape>
                  <v:shape id="_x0000_s1026" o:spid="_x0000_s1026" o:spt="100" style="position:absolute;left:2476;top:2236;height:80;width:10;" fillcolor="#000000" filled="t" stroked="f" coordsize="10,80" o:gfxdata="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h25ar4A&#10;AADcAAAADwAAAAAAAAABACAAAAAiAAAAZHJzL2Rvd25yZXYueG1sUEsBAhQAFAAAAAgAh07iQDMv&#10;BZ47AAAAOQAAABAAAAAAAAAAAQAgAAAADQEAAGRycy9zaGFwZXhtbC54bWxQSwUGAAAAAAYABgBb&#10;AQAAtwMAAAAA&#10;" path="m10,0l4,0,2,10,0,20,5,23,5,35,5,46,4,56,4,65,4,73,4,80,10,76,10,72,10,66,10,58,10,47,10,34,10,20,10,15,10,12,10,0xe">
                    <v:fill on="t" focussize="0,0"/>
                    <v:stroke on="f"/>
                    <v:imagedata o:title=""/>
                    <o:lock v:ext="edit" aspectratio="f"/>
                  </v:shape>
                  <v:shape id="_x0000_s1026" o:spid="_x0000_s1026" o:spt="100" style="position:absolute;left:2507;top:2235;height:24;width:26;" fillcolor="#000000" filled="t" stroked="f" coordsize="26,24" o:gfxdata="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9g4AIvQAA&#10;ANwAAAAPAAAAAAAAAAEAIAAAACIAAABkcnMvZG93bnJldi54bWxQSwECFAAUAAAACACHTuJAMy8F&#10;njsAAAA5AAAAEAAAAAAAAAABACAAAAAMAQAAZHJzL3NoYXBleG1sLnhtbFBLBQYAAAAABgAGAFsB&#10;AAC2AwAAAAA=&#10;" path="m17,0l18,10,18,20,18,24,0,24,23,24,23,9,26,6,17,0xe">
                    <v:fill on="t" focussize="0,0"/>
                    <v:stroke on="f"/>
                    <v:imagedata o:title=""/>
                    <o:lock v:ext="edit" aspectratio="f"/>
                  </v:shape>
                  <v:shape id="_x0000_s1026" o:spid="_x0000_s1026" o:spt="100" style="position:absolute;left:2464;top:2228;height:9;width:38;" fillcolor="#000000" filled="t" stroked="f" coordsize="38,9" o:gfxdata="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C2T+i/&#10;AAAA3AAAAA8AAAAAAAAAAQAgAAAAIgAAAGRycy9kb3ducmV2LnhtbFBLAQIUABQAAAAIAIdO4kAz&#10;LwWeOwAAADkAAAAQAAAAAAAAAAEAIAAAAA4BAABkcnMvc2hhcGV4bWwueG1sUEsFBgAAAAAGAAYA&#10;WwEAALgDAAAAAA==&#10;" path="m31,0l27,5,22,5,17,5,0,5,3,9,7,8,16,8,22,8,38,8,31,0xe">
                    <v:fill on="t" focussize="0,0"/>
                    <v:stroke on="f"/>
                    <v:imagedata o:title=""/>
                    <o:lock v:ext="edit" aspectratio="f"/>
                  </v:shape>
                  <v:shape id="_x0000_s1026" o:spid="_x0000_s1026" o:spt="100" style="position:absolute;left:2499;top:2225;height:40;width:55;" fillcolor="#000000" filled="t" stroked="f" coordsize="55,40" o:gfxdata="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FV9ci/&#10;AAAA3AAAAA8AAAAAAAAAAQAgAAAAIgAAAGRycy9kb3ducmV2LnhtbFBLAQIUABQAAAAIAIdO4kAz&#10;LwWeOwAAADkAAAAQAAAAAAAAAAEAIAAAAA4BAABkcnMvc2hhcGV4bWwueG1sUEsFBgAAAAAGAAYA&#10;WwEAALgDAAAAAA==&#10;" path="m21,0l15,0,11,12,8,20,7,24,2,32,0,33,5,40,8,36,26,36,31,36,55,36,31,34,8,34,11,26,15,18,18,9,21,0xe">
                    <v:fill on="t" focussize="0,0"/>
                    <v:stroke on="f"/>
                    <v:imagedata o:title=""/>
                    <o:lock v:ext="edit" aspectratio="f"/>
                  </v:shape>
                  <v:shape id="_x0000_s1026" o:spid="_x0000_s1026" o:spt="100" style="position:absolute;left:2499;top:2217;height:10;width:52;" fillcolor="#000000" filled="t" stroked="f" coordsize="52,10" o:gfxdata="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uYwyrsAAADc&#10;AAAADwAAAAAAAAABACAAAAAiAAAAZHJzL2Rvd25yZXYueG1sUEsBAhQAFAAAAAgAh07iQDMvBZ47&#10;AAAAOQAAABAAAAAAAAAAAQAgAAAACgEAAGRycy9zaGFwZXhtbC54bWxQSwUGAAAAAAYABgBbAQAA&#10;tAMAAAAA&#10;" path="m46,0l41,6,21,6,16,6,0,6,3,10,7,8,15,8,21,8,52,8,46,0xe">
                    <v:fill on="t" focussize="0,0"/>
                    <v:stroke on="f"/>
                    <v:imagedata o:title=""/>
                    <o:lock v:ext="edit" aspectratio="f"/>
                  </v:shape>
                  <v:shape id="_x0000_s1026" o:spid="_x0000_s1026" o:spt="100" style="position:absolute;left:2515;top:2202;height:21;width:13;" fillcolor="#000000" filled="t" stroked="f" coordsize="13,21" o:gfxdata="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ko159vQAA&#10;ANwAAAAPAAAAAAAAAAEAIAAAACIAAABkcnMvZG93bnJldi54bWxQSwECFAAUAAAACACHTuJAMy8F&#10;njsAAAA5AAAAEAAAAAAAAAABACAAAAAMAQAAZHJzL3NoYXBleG1sLnhtbFBLBQYAAAAABgAGAFsB&#10;AAC2AwAAAAA=&#10;" path="m5,0l3,8,0,19,0,21,5,21,9,13,10,9,13,7,5,0xe">
                    <v:fill on="t" focussize="0,0"/>
                    <v:stroke on="f"/>
                    <v:imagedata o:title=""/>
                    <o:lock v:ext="edit" aspectratio="f"/>
                  </v:shape>
                  <v:shape id="_x0000_s1026" o:spid="_x0000_s1026" o:spt="100" style="position:absolute;left:2480;top:2201;height:32;width:9;" fillcolor="#000000" filled="t" stroked="f" coordsize="9,32" o:gfxdata="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4EWH+ugAAANwA&#10;AAAPAAAAAAAAAAEAIAAAACIAAABkcnMvZG93bnJldi54bWxQSwECFAAUAAAACACHTuJAMy8FnjsA&#10;AAA5AAAAEAAAAAAAAAABACAAAAAJAQAAZHJzL3NoYXBleG1sLnhtbFBLBQYAAAAABgAGAFsBAACz&#10;AwAAAAA=&#10;" path="m0,0l0,9,1,19,1,29,1,32,6,32,6,9,9,5,0,0xe">
                    <v:fill on="t" focussize="0,0"/>
                    <v:stroke on="f"/>
                    <v:imagedata o:title=""/>
                    <o:lock v:ext="edit" aspectratio="f"/>
                  </v:shape>
                  <v:shape id="_x0000_s1026" o:spid="_x0000_s1026" o:spt="100" style="position:absolute;left:2584;top:2247;height:69;width:45;" fillcolor="#000000" filled="t" stroked="f" coordsize="45,69" o:gfxdata="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4kZ5&#10;esEAAADcAAAADwAAAAAAAAABACAAAAAiAAAAZHJzL2Rvd25yZXYueG1sUEsBAhQAFAAAAAgAh07i&#10;QDMvBZ47AAAAOQAAABAAAAAAAAAAAQAgAAAAEAEAAGRycy9zaGFwZXhtbC54bWxQSwUGAAAAAAYA&#10;BgBbAQAAugMAAAAA&#10;" path="m0,0l0,8,0,19,0,33,0,33,0,47,0,58,0,65,0,69,5,65,5,56,45,56,5,54,5,37,45,37,5,35,5,19,45,19,5,16,5,0,45,0,0,0xe">
                    <v:fill on="t" focussize="0,0"/>
                    <v:stroke on="f"/>
                    <v:imagedata o:title=""/>
                    <o:lock v:ext="edit" aspectratio="f"/>
                  </v:shape>
                  <v:shape id="_x0000_s1026" o:spid="_x0000_s1026" o:spt="100" style="position:absolute;left:2584;top:2241;height:75;width:55;" fillcolor="#000000" filled="t" stroked="f" coordsize="55,75" o:gfxdata="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fbmZr4A&#10;AADcAAAADwAAAAAAAAABACAAAAAiAAAAZHJzL2Rvd25yZXYueG1sUEsBAhQAFAAAAAgAh07iQDMv&#10;BZ47AAAAOQAAABAAAAAAAAAAAQAgAAAADQEAAGRycy9zaGFwZXhtbC54bWxQSwUGAAAAAAYABgBb&#10;AQAAtwMAAAAA&#10;" path="m0,0l0,6,45,6,45,22,5,22,45,25,45,41,5,41,45,43,45,60,5,60,45,62,45,75,51,70,51,60,51,55,51,8,55,5,6,4,0,0xe">
                    <v:fill on="t" focussize="0,0"/>
                    <v:stroke on="f"/>
                    <v:imagedata o:title=""/>
                    <o:lock v:ext="edit" aspectratio="f"/>
                  </v:shape>
                  <v:shape id="_x0000_s1026" o:spid="_x0000_s1026" o:spt="100" style="position:absolute;left:2590;top:2239;height:7;width:49;" fillcolor="#000000" filled="t" stroked="f" coordsize="49,7" o:gfxdata="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jHV8+8AAAA&#10;3AAAAA8AAAAAAAAAAQAgAAAAIgAAAGRycy9kb3ducmV2LnhtbFBLAQIUABQAAAAIAIdO4kAzLwWe&#10;OwAAADkAAAAQAAAAAAAAAAEAIAAAAAsBAABkcnMvc2hhcGV4bWwueG1sUEsFBgAAAAAGAAYAWwEA&#10;ALUDAAAAAA==&#10;" path="m42,0l38,6,13,6,11,6,0,6,49,7,42,0xe">
                    <v:fill on="t" focussize="0,0"/>
                    <v:stroke on="f"/>
                    <v:imagedata o:title=""/>
                    <o:lock v:ext="edit" aspectratio="f"/>
                  </v:shape>
                  <v:shape id="_x0000_s1026" o:spid="_x0000_s1026" o:spt="100" style="position:absolute;left:2601;top:2228;height:17;width:10;" fillcolor="#000000" filled="t" stroked="f" coordsize="10,17" o:gfxdata="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W2lKvQAA&#10;ANwAAAAPAAAAAAAAAAEAIAAAACIAAABkcnMvZG93bnJldi54bWxQSwECFAAUAAAACACHTuJAMy8F&#10;njsAAAA5AAAAEAAAAAAAAAABACAAAAAMAQAAZHJzL3NoYXBleG1sLnhtbFBLBQYAAAAABgAGAFsB&#10;AAC2AwAAAAA=&#10;" path="m10,0l3,0,0,17,2,17,10,0xe">
                    <v:fill on="t" focussize="0,0"/>
                    <v:stroke on="f"/>
                    <v:imagedata o:title=""/>
                    <o:lock v:ext="edit" aspectratio="f"/>
                  </v:shape>
                  <v:shape id="_x0000_s1026" o:spid="_x0000_s1026" o:spt="100" style="position:absolute;left:2565;top:2218;height:12;width:89;" fillcolor="#000000" filled="t" stroked="f" coordsize="89,12" o:gfxdata="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5WucC&#10;wAAAANwAAAAPAAAAAAAAAAEAIAAAACIAAABkcnMvZG93bnJldi54bWxQSwECFAAUAAAACACHTuJA&#10;My8FnjsAAAA5AAAAEAAAAAAAAAABACAAAAAPAQAAZHJzL3NoYXBleG1sLnhtbFBLBQYAAAAABgAG&#10;AFsBAAC5AwAAAAA=&#10;" path="m80,0l74,8,53,8,32,8,0,8,3,12,11,10,11,10,39,10,46,10,89,10,80,0xe">
                    <v:fill on="t" focussize="0,0"/>
                    <v:stroke on="f"/>
                    <v:imagedata o:title=""/>
                    <o:lock v:ext="edit" aspectratio="f"/>
                  </v:shape>
                  <v:shape id="_x0000_s1026" o:spid="_x0000_s1026" o:spt="100" style="position:absolute;left:2587;top:2203;height:23;width:16;" fillcolor="#000000" filled="t" stroked="f" coordsize="16,23" o:gfxdata="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UhWdQvQAA&#10;ANwAAAAPAAAAAAAAAAEAIAAAACIAAABkcnMvZG93bnJldi54bWxQSwECFAAUAAAACACHTuJAMy8F&#10;njsAAAA5AAAAEAAAAAAAAAABACAAAAAMAQAAZHJzL3NoYXBleG1sLnhtbFBLBQYAAAAABgAGAFsB&#10;AAC2AwAAAAA=&#10;" path="m1,0l0,1,5,10,8,14,10,23,12,23,16,15,14,11,9,6,1,0xe">
                    <v:fill on="t" focussize="0,0"/>
                    <v:stroke on="f"/>
                    <v:imagedata o:title=""/>
                    <o:lock v:ext="edit" aspectratio="f"/>
                  </v:shape>
                  <v:shape id="_x0000_s1026" o:spid="_x0000_s1026" o:spt="100" style="position:absolute;left:2597;top:2202;height:24;width:35;" fillcolor="#000000" filled="t" stroked="f" coordsize="35,24" o:gfxdata="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kdmHe5AAAA3AAA&#10;AA8AAAAAAAAAAQAgAAAAIgAAAGRycy9kb3ducmV2LnhtbFBLAQIUABQAAAAIAIdO4kAzLwWeOwAA&#10;ADkAAAAQAAAAAAAAAAEAIAAAAAgBAABkcnMvc2hhcGV4bWwueG1sUEsFBgAAAAAGAAYAWwEAALID&#10;AAAAAA==&#10;" path="m27,0l25,9,22,18,19,24,2,24,0,24,21,24,27,16,30,12,35,7,27,0xe">
                    <v:fill on="t" focussize="0,0"/>
                    <v:stroke on="f"/>
                    <v:imagedata o:title=""/>
                    <o:lock v:ext="edit" aspectratio="f"/>
                  </v:shape>
                  <v:shape id="_x0000_s1026" o:spid="_x0000_s1026" o:spt="100" style="position:absolute;left:2695;top:2287;height:27;width:49;" fillcolor="#000000" filled="t" stroked="f" coordsize="49,27" o:gfxdata="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2rE1y2AAAA3AAAAA8A&#10;AAAAAAAAAQAgAAAAIgAAAGRycy9kb3ducmV2LnhtbFBLAQIUABQAAAAIAIdO4kAzLwWeOwAAADkA&#10;AAAQAAAAAAAAAAEAIAAAAAUBAABkcnMvc2hhcGV4bWwueG1sUEsFBgAAAAAGAAYAWwEAAK8DAAAA&#10;AA==&#10;" path="m31,0l30,1,35,9,40,16,0,17,41,18,44,26,47,27,49,20,45,13,44,11,38,5,31,0xe">
                    <v:fill on="t" focussize="0,0"/>
                    <v:stroke on="f"/>
                    <v:imagedata o:title=""/>
                    <o:lock v:ext="edit" aspectratio="f"/>
                  </v:shape>
                  <v:shape id="_x0000_s1026" o:spid="_x0000_s1026" o:spt="100" style="position:absolute;left:2688;top:2271;height:43;width:48;" fillcolor="#000000" filled="t" stroked="f" coordsize="48,43" o:gfxdata="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0+aER&#10;wAAAANwAAAAPAAAAAAAAAAEAIAAAACIAAABkcnMvZG93bnJldi54bWxQSwECFAAUAAAACACHTuJA&#10;My8FnjsAAAA5AAAAEAAAAAAAAAABACAAAAAPAQAAZHJzL3NoYXBleG1sLnhtbFBLBQYAAAAABgAG&#10;AFsBAAC5AwAAAAA=&#10;" path="m24,0l22,0,19,8,15,16,12,20,6,29,1,33,0,33,4,43,9,40,19,38,25,37,32,36,41,35,48,34,7,33,13,27,19,20,21,17,28,10,31,7,24,0xe">
                    <v:fill on="t" focussize="0,0"/>
                    <v:stroke on="f"/>
                    <v:imagedata o:title=""/>
                    <o:lock v:ext="edit" aspectratio="f"/>
                  </v:shape>
                  <v:shape id="_x0000_s1026" o:spid="_x0000_s1026" o:spt="100" style="position:absolute;left:2683;top:2263;height:10;width:69;" fillcolor="#000000" filled="t" stroked="f" coordsize="69,10" o:gfxdata="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dzZjzugAAANwA&#10;AAAPAAAAAAAAAAEAIAAAACIAAABkcnMvZG93bnJldi54bWxQSwECFAAUAAAACACHTuJAMy8FnjsA&#10;AAA5AAAAEAAAAAAAAAABACAAAAAJAQAAZHJzL3NoYXBleG1sLnhtbFBLBQYAAAAABgAGAFsBAACz&#10;AwAAAAA=&#10;" path="m62,0l57,6,0,6,3,10,11,8,11,8,27,8,29,8,69,8,62,0xe">
                    <v:fill on="t" focussize="0,0"/>
                    <v:stroke on="f"/>
                    <v:imagedata o:title=""/>
                    <o:lock v:ext="edit" aspectratio="f"/>
                  </v:shape>
                  <v:shape id="_x0000_s1026" o:spid="_x0000_s1026" o:spt="100" style="position:absolute;left:2691;top:2244;height:10;width:53;" fillcolor="#000000" filled="t" stroked="f" coordsize="53,10" o:gfxdata="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XQok6/&#10;AAAA3AAAAA8AAAAAAAAAAQAgAAAAIgAAAGRycy9kb3ducmV2LnhtbFBLAQIUABQAAAAIAIdO4kAz&#10;LwWeOwAAADkAAAAQAAAAAAAAAAEAIAAAAA4BAABkcnMvc2hhcGV4bWwueG1sUEsFBgAAAAAGAAYA&#10;WwEAALgDAAAAAA==&#10;" path="m46,0l42,6,0,6,3,10,10,8,10,8,53,8,46,0xe">
                    <v:fill on="t" focussize="0,0"/>
                    <v:stroke on="f"/>
                    <v:imagedata o:title=""/>
                    <o:lock v:ext="edit" aspectratio="f"/>
                  </v:shape>
                  <v:shape id="_x0000_s1026" o:spid="_x0000_s1026" o:spt="100" style="position:absolute;left:2682;top:2212;height:26;width:64;" fillcolor="#000000" filled="t" stroked="f" coordsize="64,26" o:gfxdata="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gDFUTvQAA&#10;ANwAAAAPAAAAAAAAAAEAIAAAACIAAABkcnMvZG93bnJldi54bWxQSwECFAAUAAAACACHTuJAMy8F&#10;njsAAAA5AAAAEAAAAAAAAAABACAAAAAMAQAAZHJzL3NoYXBleG1sLnhtbFBLBQYAAAAABgAGAFsB&#10;AAC2AwAAAAA=&#10;" path="m64,0l55,1,55,17,0,17,55,20,55,26,61,23,60,13,60,4,60,3,64,0xe">
                    <v:fill on="t" focussize="0,0"/>
                    <v:stroke on="f"/>
                    <v:imagedata o:title=""/>
                    <o:lock v:ext="edit" aspectratio="f"/>
                  </v:shape>
                  <v:shape id="_x0000_s1026" o:spid="_x0000_s1026" o:spt="100" style="position:absolute;left:2662;top:2206;height:110;width:84;" fillcolor="#000000" filled="t" stroked="f" coordsize="84,110" o:gfxdata="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T8cZXvQAA&#10;ANwAAAAPAAAAAAAAAAEAIAAAACIAAABkcnMvZG93bnJldi54bWxQSwECFAAUAAAACACHTuJAMy8F&#10;njsAAAA5AAAAEAAAAAAAAAABACAAAAAMAQAAZHJzL3NoYXBleG1sLnhtbFBLBQYAAAAABgAGAFsB&#10;AAC2AwAAAAA=&#10;" path="m14,0l15,9,15,19,15,22,15,32,14,42,14,50,14,59,13,69,11,78,11,79,8,89,6,97,2,106,0,109,1,110,7,102,11,94,14,85,15,84,17,75,18,65,19,56,20,46,20,36,20,27,20,26,75,26,20,23,20,7,75,7,84,6,20,4,14,0xe">
                    <v:fill on="t" focussize="0,0"/>
                    <v:stroke on="f"/>
                    <v:imagedata o:title=""/>
                    <o:lock v:ext="edit" aspectratio="f"/>
                  </v:shape>
                  <v:shape id="_x0000_s1026" o:spid="_x0000_s1026" o:spt="100" style="position:absolute;left:2682;top:2205;height:7;width:64;" fillcolor="#000000" filled="t" stroked="f" coordsize="64,7" o:gfxdata="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LE46X&#10;wAAAANwAAAAPAAAAAAAAAAEAIAAAACIAAABkcnMvZG93bnJldi54bWxQSwECFAAUAAAACACHTuJA&#10;My8FnjsAAAA5AAAAEAAAAAAAAAABACAAAAAPAQAAZHJzL3NoYXBleG1sLnhtbFBLBQYAAAAABgAG&#10;AFsBAAC5AwAAAAA=&#10;" path="m58,0l54,5,0,5,64,7,58,0xe">
                    <v:fill on="t" focussize="0,0"/>
                    <v:stroke on="f"/>
                    <v:imagedata o:title=""/>
                    <o:lock v:ext="edit" aspectratio="f"/>
                  </v:shape>
                  <v:shape id="_x0000_s1026" o:spid="_x0000_s1026" o:spt="100" style="position:absolute;left:2804;top:2260;height:56;width:6;" fillcolor="#000000" filled="t" stroked="f" coordsize="6,56" o:gfxdata="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ptf5vQAA&#10;ANwAAAAPAAAAAAAAAAEAIAAAACIAAABkcnMvZG93bnJldi54bWxQSwECFAAUAAAACACHTuJAMy8F&#10;njsAAAA5AAAAEAAAAAAAAAABACAAAAAMAQAAZHJzL3NoYXBleG1sLnhtbFBLBQYAAAAABgAGAFsB&#10;AAC2AwAAAAA=&#10;" path="m6,0l0,0,0,29,0,38,0,48,0,56,6,53,6,43,6,33,6,31,6,0xe">
                    <v:fill on="t" focussize="0,0"/>
                    <v:stroke on="f"/>
                    <v:imagedata o:title=""/>
                    <o:lock v:ext="edit" aspectratio="f"/>
                  </v:shape>
                  <v:shape id="_x0000_s1026" o:spid="_x0000_s1026" o:spt="100" style="position:absolute;left:2761;top:2251;height:11;width:91;" fillcolor="#000000" filled="t" stroked="f" coordsize="91,11" o:gfxdata="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XApZC8AAAA&#10;3AAAAA8AAAAAAAAAAQAgAAAAIgAAAGRycy9kb3ducmV2LnhtbFBLAQIUABQAAAAIAIdO4kAzLwWe&#10;OwAAADkAAAAQAAAAAAAAAAEAIAAAAAsBAABkcnMvc2hhcGV4bWwueG1sUEsFBgAAAAAGAAYAWwEA&#10;ALUDAAAAAA==&#10;" path="m84,0l78,7,49,7,43,7,0,7,3,11,11,9,11,9,43,9,49,9,91,9,84,0xe">
                    <v:fill on="t" focussize="0,0"/>
                    <v:stroke on="f"/>
                    <v:imagedata o:title=""/>
                    <o:lock v:ext="edit" aspectratio="f"/>
                  </v:shape>
                  <v:shape id="_x0000_s1026" o:spid="_x0000_s1026" o:spt="100" style="position:absolute;left:2775;top:2222;height:31;width:17;" fillcolor="#000000" filled="t" stroked="f" coordsize="17,31" o:gfxdata="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A+lt2/&#10;AAAA3AAAAA8AAAAAAAAAAQAgAAAAIgAAAGRycy9kb3ducmV2LnhtbFBLAQIUABQAAAAIAIdO4kAz&#10;LwWeOwAAADkAAAAQAAAAAAAAAAEAIAAAAA4BAABkcnMvc2hhcGV4bWwueG1sUEsFBgAAAAAGAAYA&#10;WwEAALgDAAAAAA==&#10;" path="m1,0l0,1,5,10,9,18,10,23,13,31,14,31,17,25,16,16,13,12,7,5,1,0xe">
                    <v:fill on="t" focussize="0,0"/>
                    <v:stroke on="f"/>
                    <v:imagedata o:title=""/>
                    <o:lock v:ext="edit" aspectratio="f"/>
                  </v:shape>
                  <v:shape id="_x0000_s1026" o:spid="_x0000_s1026" o:spt="100" style="position:absolute;left:2817;top:2219;height:36;width:23;" fillcolor="#000000" filled="t" stroked="f" coordsize="23,36" o:gfxdata="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7av2+8AAAA&#10;3AAAAA8AAAAAAAAAAQAgAAAAIgAAAGRycy9kb3ducmV2LnhtbFBLAQIUABQAAAAIAIdO4kAzLwWe&#10;OwAAADkAAAAQAAAAAAAAAAEAIAAAAAsBAABkcnMvc2hhcGV4bWwueG1sUEsFBgAAAAAGAAYAWwEA&#10;ALUDAAAAAA==&#10;" path="m14,0l12,8,9,17,5,25,0,35,0,35,1,36,6,30,12,22,14,19,20,10,23,9,14,0xe">
                    <v:fill on="t" focussize="0,0"/>
                    <v:stroke on="f"/>
                    <v:imagedata o:title=""/>
                    <o:lock v:ext="edit" aspectratio="f"/>
                  </v:shape>
                  <v:rect id="_x0000_s1026" o:spid="_x0000_s1026" o:spt="1" style="position:absolute;left:2804;top:2214;height:44;width:6;" fillcolor="#000000" filled="t" stroked="f" coordsize="21600,21600" o:gfxdata="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SgFb8&#10;wAAAANwAAAAPAAAAAAAAAAEAIAAAACIAAABkcnMvZG93bnJldi54bWxQSwECFAAUAAAACACHTuJA&#10;My8FnjsAAAA5AAAAEAAAAAAAAAABACAAAAAPAQAAZHJzL3NoYXBleG1sLnhtbFBLBQYAAAAABgAG&#10;AFsBAAC5AwAAAAA=&#10;">
                    <v:fill on="t" focussize="0,0"/>
                    <v:stroke on="f"/>
                    <v:imagedata o:title=""/>
                    <o:lock v:ext="edit" aspectratio="f"/>
                  </v:rect>
                  <v:shape id="_x0000_s1026" o:spid="_x0000_s1026" o:spt="100" style="position:absolute;left:2770;top:2205;height:10;width:76;" fillcolor="#000000" filled="t" stroked="f" coordsize="76,10" o:gfxdata="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ZxF9qbgAAADcAAAA&#10;DwAAAAAAAAABACAAAAAiAAAAZHJzL2Rvd25yZXYueG1sUEsBAhQAFAAAAAgAh07iQDMvBZ47AAAA&#10;OQAAABAAAAAAAAAAAQAgAAAABwEAAGRycy9zaGFwZXhtbC54bWxQSwUGAAAAAAYABgBbAQAAsQMA&#10;AAAA&#10;" path="m69,0l63,6,0,6,3,10,10,9,10,9,34,9,40,9,76,9,69,0xe">
                    <v:fill on="t" focussize="0,0"/>
                    <v:stroke on="f"/>
                    <v:imagedata o:title=""/>
                    <o:lock v:ext="edit" aspectratio="f"/>
                  </v:shape>
                  <v:shape id="_x0000_s1026" o:spid="_x0000_s1026" o:spt="100" style="position:absolute;left:2870;top:2302;height:13;width:66;" fillcolor="#000000" filled="t" stroked="f" coordsize="66,13" o:gfxdata="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RKj8&#10;zsEAAADcAAAADwAAAAAAAAABACAAAAAiAAAAZHJzL2Rvd25yZXYueG1sUEsBAhQAFAAAAAgAh07i&#10;QDMvBZ47AAAAOQAAABAAAAAAAAAAAQAgAAAAEAEAAGRycy9zaGFwZXhtbC54bWxQSwUGAAAAAAYA&#10;BgBbAQAAugMAAAAA&#10;" path="m0,0l0,9,0,13,6,10,6,2,66,2,0,0xe">
                    <v:fill on="t" focussize="0,0"/>
                    <v:stroke on="f"/>
                    <v:imagedata o:title=""/>
                    <o:lock v:ext="edit" aspectratio="f"/>
                  </v:shape>
                  <v:shape id="_x0000_s1026" o:spid="_x0000_s1026" o:spt="100" style="position:absolute;left:2876;top:2236;height:66;width:38;" fillcolor="#000000" filled="t" stroked="f" coordsize="38,66" o:gfxdata="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Gvo8K/&#10;AAAA3AAAAA8AAAAAAAAAAQAgAAAAIgAAAGRycy9kb3ducmV2LnhtbFBLAQIUABQAAAAIAIdO4kAz&#10;LwWeOwAAADkAAAAQAAAAAAAAAAEAIAAAAA4BAABkcnMvc2hhcGV4bWwueG1sUEsFBgAAAAAGAAYA&#10;WwEAALgDAAAAAA==&#10;" path="m16,0l16,66,0,66,22,66,22,44,38,44,22,41,22,21,38,21,22,19,22,0,38,0,16,0xe">
                    <v:fill on="t" focussize="0,0"/>
                    <v:stroke on="f"/>
                    <v:imagedata o:title=""/>
                    <o:lock v:ext="edit" aspectratio="f"/>
                  </v:shape>
                  <v:shape id="_x0000_s1026" o:spid="_x0000_s1026" o:spt="100" style="position:absolute;left:2892;top:2236;height:66;width:27;" fillcolor="#000000" filled="t" stroked="f" coordsize="27,66" o:gfxdata="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SEDZu/&#10;AAAA3AAAAA8AAAAAAAAAAQAgAAAAIgAAAGRycy9kb3ducmV2LnhtbFBLAQIUABQAAAAIAIdO4kAz&#10;LwWeOwAAADkAAAAQAAAAAAAAAAEAIAAAAA4BAABkcnMvc2hhcGV4bWwueG1sUEsFBgAAAAAGAAYA&#10;WwEAALgDAAAAAA==&#10;" path="m27,0l0,0,22,0,22,19,6,19,22,21,22,41,6,41,22,44,22,66,27,66,27,0xe">
                    <v:fill on="t" focussize="0,0"/>
                    <v:stroke on="f"/>
                    <v:imagedata o:title=""/>
                    <o:lock v:ext="edit" aspectratio="f"/>
                  </v:shape>
                  <v:shape id="_x0000_s1026" o:spid="_x0000_s1026" o:spt="100" style="position:absolute;left:2898;top:2235;height:67;width:46;" fillcolor="#000000" filled="t" stroked="f" coordsize="46,67" o:gfxdata="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3L+mavQAA&#10;ANwAAAAPAAAAAAAAAAEAIAAAACIAAABkcnMvZG93bnJldi54bWxQSwECFAAUAAAACACHTuJAMy8F&#10;njsAAAA5AAAAEAAAAAAAAAABACAAAAAMAQAAZHJzL3NoYXBleG1sLnhtbFBLBQYAAAAABgAGAFsB&#10;AAC2AwAAAAA=&#10;" path="m46,0l38,1,38,67,21,67,16,67,0,67,44,67,44,59,44,50,43,40,43,30,43,19,43,8,43,3,46,0xe">
                    <v:fill on="t" focussize="0,0"/>
                    <v:stroke on="f"/>
                    <v:imagedata o:title=""/>
                    <o:lock v:ext="edit" aspectratio="f"/>
                  </v:shape>
                  <v:shape id="_x0000_s1026" o:spid="_x0000_s1026" o:spt="100" style="position:absolute;left:2870;top:2230;height:83;width:74;" fillcolor="#000000" filled="t" stroked="f" coordsize="74,83" o:gfxdata="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eiZ9b4A&#10;AADcAAAADwAAAAAAAAABACAAAAAiAAAAZHJzL2Rvd25yZXYueG1sUEsBAhQAFAAAAAgAh07iQDMv&#10;BZ47AAAAOQAAABAAAAAAAAAAAQAgAAAADQEAAGRycy9zaGFwZXhtbC54bWxQSwUGAAAAAAYABgBb&#10;AQAAtwMAAAAA&#10;" path="m0,0l0,8,0,17,0,27,0,38,0,41,0,52,0,63,0,72,66,74,66,83,72,80,72,72,28,72,6,72,6,6,22,6,49,6,66,6,74,5,27,4,6,4,0,0xe">
                    <v:fill on="t" focussize="0,0"/>
                    <v:stroke on="f"/>
                    <v:imagedata o:title=""/>
                    <o:lock v:ext="edit" aspectratio="f"/>
                  </v:shape>
                  <v:shape id="_x0000_s1026" o:spid="_x0000_s1026" o:spt="100" style="position:absolute;left:2897;top:2229;height:6;width:47;" fillcolor="#000000" filled="t" stroked="f" coordsize="47,6" o:gfxdata="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92r85&#10;wAAAANwAAAAPAAAAAAAAAAEAIAAAACIAAABkcnMvZG93bnJldi54bWxQSwECFAAUAAAACACHTuJA&#10;My8FnjsAAAA5AAAAEAAAAAAAAAABACAAAAAPAQAAZHJzL3NoYXBleG1sLnhtbFBLBQYAAAAABgAG&#10;AFsBAAC5AwAAAAA=&#10;" path="m41,0l38,5,0,5,47,6,41,0xe">
                    <v:fill on="t" focussize="0,0"/>
                    <v:stroke on="f"/>
                    <v:imagedata o:title=""/>
                    <o:lock v:ext="edit" aspectratio="f"/>
                  </v:shape>
                  <v:shape id="_x0000_s1026" o:spid="_x0000_s1026" o:spt="100" style="position:absolute;left:2876;top:2213;height:21;width:32;" fillcolor="#000000" filled="t" stroked="f" coordsize="32,21" o:gfxdata="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qeDf2/&#10;AAAA3AAAAA8AAAAAAAAAAQAgAAAAIgAAAGRycy9kb3ducmV2LnhtbFBLAQIUABQAAAAIAIdO4kAz&#10;LwWeOwAAADkAAAAQAAAAAAAAAAEAIAAAAA4BAABkcnMvc2hhcGV4bWwueG1sUEsFBgAAAAAGAAYA&#10;WwEAALgDAAAAAA==&#10;" path="m27,0l23,0,22,9,19,18,18,21,0,21,21,21,25,13,29,5,32,4,27,0xe">
                    <v:fill on="t" focussize="0,0"/>
                    <v:stroke on="f"/>
                    <v:imagedata o:title=""/>
                    <o:lock v:ext="edit" aspectratio="f"/>
                  </v:shape>
                  <v:shape id="_x0000_s1026" o:spid="_x0000_s1026" o:spt="100" style="position:absolute;left:2861;top:2204;height:10;width:90;" fillcolor="#000000" filled="t" stroked="f" coordsize="90,10" o:gfxdata="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gpWcvQAA&#10;ANwAAAAPAAAAAAAAAAEAIAAAACIAAABkcnMvZG93bnJldi54bWxQSwECFAAUAAAACACHTuJAMy8F&#10;njsAAAA5AAAAEAAAAAAAAAABACAAAAAMAQAAZHJzL3NoYXBleG1sLnhtbFBLBQYAAAAABgAGAFsB&#10;AAC2AwAAAAA=&#10;" path="m83,0l78,6,0,6,3,10,10,9,11,9,38,9,42,9,90,9,83,0xe">
                    <v:fill on="t" focussize="0,0"/>
                    <v:stroke on="f"/>
                    <v:imagedata o:title=""/>
                    <o:lock v:ext="edit" aspectratio="f"/>
                  </v:shape>
                  <v:shape id="_x0000_s1026" o:spid="_x0000_s1026" o:spt="100" style="position:absolute;left:2969;top:2275;height:33;width:14;" fillcolor="#000000" filled="t" stroked="f" coordsize="14,33" o:gfxdata="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Baxaa8AAAA&#10;3AAAAA8AAAAAAAAAAQAgAAAAIgAAAGRycy9kb3ducmV2LnhtbFBLAQIUABQAAAAIAIdO4kAzLwWe&#10;OwAAADkAAAAQAAAAAAAAAAEAIAAAAAsBAABkcnMvc2hhcGV4bWwueG1sUEsFBgAAAAAGAAYAWwEA&#10;ALUDAAAAAA==&#10;" path="m9,0l3,1,1,6,1,10,3,14,8,16,8,17,4,26,0,31,1,33,2,33,8,27,10,23,13,15,13,15,14,5,9,0xe">
                    <v:fill on="t" focussize="0,0"/>
                    <v:stroke on="f"/>
                    <v:imagedata o:title=""/>
                    <o:lock v:ext="edit" aspectratio="f"/>
                  </v:shape>
                  <v:shape id="_x0000_s1026" o:spid="_x0000_s1026" o:spt="100" style="position:absolute;left:3056;top:2256;height:45;width:45;" fillcolor="#000000" filled="t" stroked="f" coordsize="45,45" o:gfxdata="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W50d8ugAAANwA&#10;AAAPAAAAAAAAAAEAIAAAACIAAABkcnMvZG93bnJldi54bWxQSwECFAAUAAAACACHTuJAMy8FnjsA&#10;AAA5AAAAEAAAAAAAAAABACAAAAAJAQAAZHJzL3NoYXBleG1sLnhtbFBLBQYAAAAABgAGAFsBAACz&#10;AwAAAAA=&#10;" path="m30,0l22,2,28,3,34,7,36,13,38,23,37,29,34,37,31,40,23,42,16,42,3,42,0,42,0,45,24,45,25,45,33,44,39,39,43,33,45,24,44,19,42,10,37,4,30,0xe">
                    <v:fill on="t" focussize="0,0"/>
                    <v:stroke on="f"/>
                    <v:imagedata o:title=""/>
                    <o:lock v:ext="edit" aspectratio="f"/>
                  </v:shape>
                  <v:shape id="_x0000_s1026" o:spid="_x0000_s1026" o:spt="100" style="position:absolute;left:3059;top:2221;height:77;width:27;" fillcolor="#000000" filled="t" stroked="f" coordsize="27,77" o:gfxdata="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c6gur4A&#10;AADcAAAADwAAAAAAAAABACAAAAAiAAAAZHJzL2Rvd25yZXYueG1sUEsBAhQAFAAAAAgAh07iQDMv&#10;BZ47AAAAOQAAABAAAAAAAAAAAQAgAAAADQEAAGRycy9zaGFwZXhtbC54bWxQSwUGAAAAAAYABgBb&#10;AQAAtwMAAAAA&#10;" path="m0,0l3,1,4,4,4,73,3,76,0,77,13,77,11,76,10,73,10,37,19,37,27,35,10,34,10,4,11,1,13,0,18,0,0,0xe">
                    <v:fill on="t" focussize="0,0"/>
                    <v:stroke on="f"/>
                    <v:imagedata o:title=""/>
                    <o:lock v:ext="edit" aspectratio="f"/>
                  </v:shape>
                  <v:shape id="_x0000_s1026" o:spid="_x0000_s1026" o:spt="100" style="position:absolute;left:3056;top:2218;height:38;width:42;" fillcolor="#000000" filled="t" stroked="f" coordsize="42,38" o:gfxdata="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0cOGC/&#10;AAAA3AAAAA8AAAAAAAAAAQAgAAAAIgAAAGRycy9kb3ducmV2LnhtbFBLAQIUABQAAAAIAIdO4kAz&#10;LwWeOwAAADkAAAAQAAAAAAAAAAEAIAAAAA4BAABkcnMvc2hhcGV4bWwueG1sUEsFBgAAAAAGAAYA&#10;WwEAALgDAAAAAA==&#10;" path="m23,0l0,0,0,3,3,3,21,3,24,3,31,6,33,10,35,19,34,25,31,33,30,34,23,37,13,37,30,38,34,36,39,30,40,29,42,19,41,12,37,5,32,2,23,0xe">
                    <v:fill on="t" focussize="0,0"/>
                    <v:stroke on="f"/>
                    <v:imagedata o:title=""/>
                    <o:lock v:ext="edit" aspectratio="f"/>
                  </v:shape>
                  <v:shape id="_x0000_s1026" o:spid="_x0000_s1026" o:spt="100" style="position:absolute;left:3155;top:2302;height:7;width:11;" fillcolor="#000000" filled="t" stroked="f" coordsize="11,7" o:gfxdata="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EvEqovQAA&#10;ANwAAAAPAAAAAAAAAAEAIAAAACIAAABkcnMvZG93bnJldi54bWxQSwECFAAUAAAACACHTuJAMy8F&#10;njsAAAA5AAAAEAAAAAAAAAABACAAAAAMAQAAZHJzL3NoYXBleG1sLnhtbFBLBQYAAAAABgAGAFsB&#10;AAC2AwAAAAA=&#10;" path="m1,0l0,2,8,7,11,2,5,1,1,0xe">
                    <v:fill on="t" focussize="0,0"/>
                    <v:stroke on="f"/>
                    <v:imagedata o:title=""/>
                    <o:lock v:ext="edit" aspectratio="f"/>
                  </v:shape>
                  <v:shape id="_x0000_s1026" o:spid="_x0000_s1026" o:spt="100" style="position:absolute;left:3179;top:2271;height:32;width:18;" fillcolor="#000000" filled="t" stroked="f" coordsize="18,32" o:gfxdata="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fN/pO&#10;wAAAANwAAAAPAAAAAAAAAAEAIAAAACIAAABkcnMvZG93bnJldi54bWxQSwECFAAUAAAACACHTuJA&#10;My8FnjsAAAA5AAAAEAAAAAAAAAABACAAAAAPAQAAZHJzL3NoYXBleG1sLnhtbFBLBQYAAAAABgAG&#10;AFsBAAC5AwAAAAA=&#10;" path="m1,0l0,2,6,11,10,19,12,26,16,32,17,30,18,21,17,18,13,13,7,7,1,0xe">
                    <v:fill on="t" focussize="0,0"/>
                    <v:stroke on="f"/>
                    <v:imagedata o:title=""/>
                    <o:lock v:ext="edit" aspectratio="f"/>
                  </v:shape>
                  <v:shape id="_x0000_s1026" o:spid="_x0000_s1026" o:spt="100" style="position:absolute;left:3135;top:2268;height:40;width:27;" fillcolor="#000000" filled="t" stroked="f" coordsize="27,40" o:gfxdata="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aG/jS5AAAA3AAA&#10;AA8AAAAAAAAAAQAgAAAAIgAAAGRycy9kb3ducmV2LnhtbFBLAQIUABQAAAAIAIdO4kAzLwWeOwAA&#10;ADkAAAAQAAAAAAAAAAEAIAAAAAgBAABkcnMvc2hhcGV4bWwueG1sUEsFBgAAAAAGAAYAWwEAALID&#10;AAAAAA==&#10;" path="m19,0l16,8,12,17,11,20,7,29,2,36,0,38,1,40,6,34,12,27,17,20,23,11,27,7,19,0xe">
                    <v:fill on="t" focussize="0,0"/>
                    <v:stroke on="f"/>
                    <v:imagedata o:title=""/>
                    <o:lock v:ext="edit" aspectratio="f"/>
                  </v:shape>
                  <v:shape id="_x0000_s1026" o:spid="_x0000_s1026" o:spt="100" style="position:absolute;left:3163;top:2261;height:54;width:11;" fillcolor="#000000" filled="t" stroked="f" coordsize="11,54" o:gfxdata="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F3Hb/vQAA&#10;ANwAAAAPAAAAAAAAAAEAIAAAACIAAABkcnMvZG93bnJldi54bWxQSwECFAAUAAAACACHTuJAMy8F&#10;njsAAAA5AAAAEAAAAAAAAAABACAAAAAMAQAAZHJzL3NoYXBleG1sLnhtbFBLBQYAAAAABgAGAFsB&#10;AAC2AwAAAAA=&#10;" path="m11,0l5,0,5,40,3,43,0,48,3,54,9,48,9,48,11,41,11,0xe">
                    <v:fill on="t" focussize="0,0"/>
                    <v:stroke on="f"/>
                    <v:imagedata o:title=""/>
                    <o:lock v:ext="edit" aspectratio="f"/>
                  </v:shape>
                  <v:shape id="_x0000_s1026" o:spid="_x0000_s1026" o:spt="100" style="position:absolute;left:3109;top:2256;height:34;width:15;" fillcolor="#000000" filled="t" stroked="f" coordsize="15,34" o:gfxdata="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6s4HZvQAA&#10;ANwAAAAPAAAAAAAAAAEAIAAAACIAAABkcnMvZG93bnJldi54bWxQSwECFAAUAAAACACHTuJAMy8F&#10;njsAAAA5AAAAEAAAAAAAAAABACAAAAAMAQAAZHJzL3NoYXBleG1sLnhtbFBLBQYAAAAABgAGAFsB&#10;AAC2AwAAAAA=&#10;" path="m11,0l8,9,5,18,2,26,0,32,1,34,5,27,9,19,13,10,15,3,11,0xe">
                    <v:fill on="t" focussize="0,0"/>
                    <v:stroke on="f"/>
                    <v:imagedata o:title=""/>
                    <o:lock v:ext="edit" aspectratio="f"/>
                  </v:shape>
                  <v:shape id="_x0000_s1026" o:spid="_x0000_s1026" o:spt="100" style="position:absolute;left:3174;top:2253;height:8;width:24;" fillcolor="#000000" filled="t" stroked="f" coordsize="24,8" o:gfxdata="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qP85G8AAAA&#10;3AAAAA8AAAAAAAAAAQAgAAAAIgAAAGRycy9kb3ducmV2LnhtbFBLAQIUABQAAAAIAIdO4kAzLwWe&#10;OwAAADkAAAAQAAAAAAAAAAEAIAAAAAsBAABkcnMvc2hhcGV4bWwueG1sUEsFBgAAAAAGAAYAWwEA&#10;ALUDAAAAAA==&#10;" path="m17,0l12,6,0,6,24,8,17,0xe">
                    <v:fill on="t" focussize="0,0"/>
                    <v:stroke on="f"/>
                    <v:imagedata o:title=""/>
                    <o:lock v:ext="edit" aspectratio="f"/>
                  </v:shape>
                  <v:shape id="_x0000_s1026" o:spid="_x0000_s1026" o:spt="100" style="position:absolute;left:3130;top:2248;height:20;width:11;" fillcolor="#000000" filled="t" stroked="f" coordsize="11,20" o:gfxdata="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xVVadvQAA&#10;ANwAAAAPAAAAAAAAAAEAIAAAACIAAABkcnMvZG93bnJldi54bWxQSwECFAAUAAAACACHTuJAMy8F&#10;njsAAAA5AAAAEAAAAAAAAAABACAAAAAMAQAAZHJzL3NoYXBleG1sLnhtbFBLBQYAAAAABgAGAFsB&#10;AAC2AwAAAAA=&#10;" path="m0,0l0,3,4,10,7,16,10,20,11,19,11,10,10,9,5,4,0,0xe">
                    <v:fill on="t" focussize="0,0"/>
                    <v:stroke on="f"/>
                    <v:imagedata o:title=""/>
                    <o:lock v:ext="edit" aspectratio="f"/>
                  </v:shape>
                  <v:shape id="_x0000_s1026" o:spid="_x0000_s1026" o:spt="100" style="position:absolute;left:3120;top:2236;height:80;width:10;" fillcolor="#000000" filled="t" stroked="f" coordsize="10,80" o:gfxdata="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9IMwUugAAANwA&#10;AAAPAAAAAAAAAAEAIAAAACIAAABkcnMvZG93bnJldi54bWxQSwECFAAUAAAACACHTuJAMy8FnjsA&#10;AAA5AAAAEAAAAAAAAAABACAAAAAJAQAAZHJzL3NoYXBleG1sLnhtbFBLBQYAAAAABgAGAFsBAACz&#10;AwAAAAA=&#10;" path="m10,0l4,0,2,10,0,20,4,23,4,35,4,46,4,56,4,65,4,73,4,80,10,76,10,72,10,66,10,58,10,47,10,34,10,20,10,15,10,12,10,0xe">
                    <v:fill on="t" focussize="0,0"/>
                    <v:stroke on="f"/>
                    <v:imagedata o:title=""/>
                    <o:lock v:ext="edit" aspectratio="f"/>
                  </v:shape>
                  <v:shape id="_x0000_s1026" o:spid="_x0000_s1026" o:spt="100" style="position:absolute;left:3151;top:2235;height:24;width:26;" fillcolor="#000000" filled="t" stroked="f" coordsize="26,24" o:gfxdata="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q+9Xa8AAAA&#10;3AAAAA8AAAAAAAAAAQAgAAAAIgAAAGRycy9kb3ducmV2LnhtbFBLAQIUABQAAAAIAIdO4kAzLwWe&#10;OwAAADkAAAAQAAAAAAAAAAEAIAAAAAsBAABkcnMvc2hhcGV4bWwueG1sUEsFBgAAAAAGAAYAWwEA&#10;ALUDAAAAAA==&#10;" path="m17,0l17,10,17,20,17,24,0,24,23,24,23,9,26,6,17,0xe">
                    <v:fill on="t" focussize="0,0"/>
                    <v:stroke on="f"/>
                    <v:imagedata o:title=""/>
                    <o:lock v:ext="edit" aspectratio="f"/>
                  </v:shape>
                  <v:shape id="_x0000_s1026" o:spid="_x0000_s1026" o:spt="100" style="position:absolute;left:3108;top:2228;height:9;width:38;" fillcolor="#000000" filled="t" stroked="f" coordsize="38,9" o:gfxdata="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eLOpa/&#10;AAAA3AAAAA8AAAAAAAAAAQAgAAAAIgAAAGRycy9kb3ducmV2LnhtbFBLAQIUABQAAAAIAIdO4kAz&#10;LwWeOwAAADkAAAAQAAAAAAAAAAEAIAAAAA4BAABkcnMvc2hhcGV4bWwueG1sUEsFBgAAAAAGAAYA&#10;WwEAALgDAAAAAA==&#10;" path="m31,0l26,5,22,5,16,5,0,5,3,9,6,8,16,8,22,8,38,8,31,0xe">
                    <v:fill on="t" focussize="0,0"/>
                    <v:stroke on="f"/>
                    <v:imagedata o:title=""/>
                    <o:lock v:ext="edit" aspectratio="f"/>
                  </v:shape>
                  <v:shape id="_x0000_s1026" o:spid="_x0000_s1026" o:spt="100" style="position:absolute;left:3143;top:2225;height:40;width:55;" fillcolor="#000000" filled="t" stroked="f" coordsize="55,40" o:gfxdata="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miAtr4A&#10;AADcAAAADwAAAAAAAAABACAAAAAiAAAAZHJzL2Rvd25yZXYueG1sUEsBAhQAFAAAAAgAh07iQDMv&#10;BZ47AAAAOQAAABAAAAAAAAAAAQAgAAAADQEAAGRycy9zaGFwZXhtbC54bWxQSwUGAAAAAAYABgBb&#10;AQAAtwMAAAAA&#10;" path="m21,0l15,0,11,12,8,20,6,24,1,32,0,33,5,40,8,36,25,36,31,36,55,36,31,34,8,34,11,26,14,18,18,9,21,0xe">
                    <v:fill on="t" focussize="0,0"/>
                    <v:stroke on="f"/>
                    <v:imagedata o:title=""/>
                    <o:lock v:ext="edit" aspectratio="f"/>
                  </v:shape>
                  <v:shape id="_x0000_s1026" o:spid="_x0000_s1026" o:spt="100" style="position:absolute;left:3143;top:2217;height:10;width:52;" fillcolor="#000000" filled="t" stroked="f" coordsize="52,10" o:gfxdata="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OtSbK/&#10;AAAA3AAAAA8AAAAAAAAAAQAgAAAAIgAAAGRycy9kb3ducmV2LnhtbFBLAQIUABQAAAAIAIdO4kAz&#10;LwWeOwAAADkAAAAQAAAAAAAAAAEAIAAAAA4BAABkcnMvc2hhcGV4bWwueG1sUEsFBgAAAAAGAAYA&#10;WwEAALgDAAAAAA==&#10;" path="m45,0l41,6,21,6,15,6,0,6,3,10,6,8,15,8,21,8,52,8,45,0xe">
                    <v:fill on="t" focussize="0,0"/>
                    <v:stroke on="f"/>
                    <v:imagedata o:title=""/>
                    <o:lock v:ext="edit" aspectratio="f"/>
                  </v:shape>
                  <v:shape id="_x0000_s1026" o:spid="_x0000_s1026" o:spt="100" style="position:absolute;left:3158;top:2202;height:21;width:13;" fillcolor="#000000" filled="t" stroked="f" coordsize="13,21" o:gfxdata="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3oJwW/&#10;AAAA3AAAAA8AAAAAAAAAAQAgAAAAIgAAAGRycy9kb3ducmV2LnhtbFBLAQIUABQAAAAIAIdO4kAz&#10;LwWeOwAAADkAAAAQAAAAAAAAAAEAIAAAAA4BAABkcnMvc2hhcGV4bWwueG1sUEsFBgAAAAAGAAYA&#10;WwEAALgDAAAAAA==&#10;" path="m5,0l4,8,1,19,0,21,6,21,9,13,10,9,13,7,5,0xe">
                    <v:fill on="t" focussize="0,0"/>
                    <v:stroke on="f"/>
                    <v:imagedata o:title=""/>
                    <o:lock v:ext="edit" aspectratio="f"/>
                  </v:shape>
                  <v:shape id="_x0000_s1026" o:spid="_x0000_s1026" o:spt="100" style="position:absolute;left:3124;top:2201;height:32;width:9;" fillcolor="#000000" filled="t" stroked="f" coordsize="9,32" o:gfxdata="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3uXRvQAA&#10;ANwAAAAPAAAAAAAAAAEAIAAAACIAAABkcnMvZG93bnJldi54bWxQSwECFAAUAAAACACHTuJAMy8F&#10;njsAAAA5AAAAEAAAAAAAAAABACAAAAAMAQAAZHJzL3NoYXBleG1sLnhtbFBLBQYAAAAABgAGAFsB&#10;AAC2AwAAAAA=&#10;" path="m0,0l0,9,0,19,0,29,0,32,6,32,6,9,9,5,0,0xe">
                    <v:fill on="t" focussize="0,0"/>
                    <v:stroke on="f"/>
                    <v:imagedata o:title=""/>
                    <o:lock v:ext="edit" aspectratio="f"/>
                  </v:shape>
                  <v:shape id="_x0000_s1026" o:spid="_x0000_s1026" o:spt="100" style="position:absolute;left:3208;top:2286;height:12;width:89;" fillcolor="#000000" filled="t" stroked="f" coordsize="89,12" o:gfxdata="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wrmUu&#10;wAAAANwAAAAPAAAAAAAAAAEAIAAAACIAAABkcnMvZG93bnJldi54bWxQSwECFAAUAAAACACHTuJA&#10;My8FnjsAAAA5AAAAEAAAAAAAAAABACAAAAAPAQAAZHJzL3NoYXBleG1sLnhtbFBLBQYAAAAABgAG&#10;AFsBAAC5AwAAAAA=&#10;" path="m81,0l74,8,0,8,4,12,11,10,11,10,89,10,81,0xe">
                    <v:fill on="t" focussize="0,0"/>
                    <v:stroke on="f"/>
                    <v:imagedata o:title=""/>
                    <o:lock v:ext="edit" aspectratio="f"/>
                  </v:shape>
                  <v:shape id="_x0000_s1026" o:spid="_x0000_s1026" o:spt="100" style="position:absolute;left:3218;top:2220;height:10;width:70;" fillcolor="#000000" filled="t" stroked="f" coordsize="70,10" o:gfxdata="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pqLcLsAAADc&#10;AAAADwAAAAAAAAABACAAAAAiAAAAZHJzL2Rvd25yZXYueG1sUEsBAhQAFAAAAAgAh07iQDMvBZ47&#10;AAAAOQAAABAAAAAAAAAAAQAgAAAACgEAAGRycy9zaGFwZXhtbC54bWxQSwUGAAAAAAYABgBbAQAA&#10;tAMAAAAA&#10;" path="m63,0l57,7,0,7,3,10,11,9,11,9,70,9,63,0xe">
                    <v:fill on="t" focussize="0,0"/>
                    <v:stroke on="f"/>
                    <v:imagedata o:title=""/>
                    <o:lock v:ext="edit" aspectratio="f"/>
                  </v:shape>
                  <v:shape id="_x0000_s1026" o:spid="_x0000_s1026" o:spt="100" style="position:absolute;left:3339;top:2287;height:27;width:49;" fillcolor="#000000" filled="t" stroked="f" coordsize="49,27" o:gfxdata="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SNDwe8AAAA&#10;3AAAAA8AAAAAAAAAAQAgAAAAIgAAAGRycy9kb3ducmV2LnhtbFBLAQIUABQAAAAIAIdO4kAzLwWe&#10;OwAAADkAAAAQAAAAAAAAAAEAIAAAAAsBAABkcnMvc2hhcGV4bWwueG1sUEsFBgAAAAAGAAYAWwEA&#10;ALUDAAAAAA==&#10;" path="m30,0l29,1,35,9,39,16,0,17,40,18,44,26,47,27,49,20,45,13,43,11,37,5,30,0xe">
                    <v:fill on="t" focussize="0,0"/>
                    <v:stroke on="f"/>
                    <v:imagedata o:title=""/>
                    <o:lock v:ext="edit" aspectratio="f"/>
                  </v:shape>
                  <v:shape id="_x0000_s1026" o:spid="_x0000_s1026" o:spt="100" style="position:absolute;left:3332;top:2271;height:43;width:47;" fillcolor="#000000" filled="t" stroked="f" coordsize="47,43" o:gfxdata="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T3pRTugAAANwA&#10;AAAPAAAAAAAAAAEAIAAAACIAAABkcnMvZG93bnJldi54bWxQSwECFAAUAAAACACHTuJAMy8FnjsA&#10;AAA5AAAAEAAAAAAAAAABACAAAAAJAQAAZHJzL3NoYXBleG1sLnhtbFBLBQYAAAAABgAGAFsBAACz&#10;AwAAAAA=&#10;" path="m23,0l22,0,19,8,14,16,12,20,6,29,0,33,0,33,3,43,9,40,18,38,24,37,32,36,40,35,47,34,7,33,13,27,18,20,21,17,28,10,30,7,23,0xe">
                    <v:fill on="t" focussize="0,0"/>
                    <v:stroke on="f"/>
                    <v:imagedata o:title=""/>
                    <o:lock v:ext="edit" aspectratio="f"/>
                  </v:shape>
                  <v:shape id="_x0000_s1026" o:spid="_x0000_s1026" o:spt="100" style="position:absolute;left:3327;top:2263;height:10;width:68;" fillcolor="#000000" filled="t" stroked="f" coordsize="68,10" o:gfxdata="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4554LsAAADc&#10;AAAADwAAAAAAAAABACAAAAAiAAAAZHJzL2Rvd25yZXYueG1sUEsBAhQAFAAAAAgAh07iQDMvBZ47&#10;AAAAOQAAABAAAAAAAAAAAQAgAAAACgEAAGRycy9zaGFwZXhtbC54bWxQSwUGAAAAAAYABgBbAQAA&#10;tAMAAAAA&#10;" path="m61,0l56,6,0,6,3,10,10,8,10,8,27,8,28,8,68,8,61,0xe">
                    <v:fill on="t" focussize="0,0"/>
                    <v:stroke on="f"/>
                    <v:imagedata o:title=""/>
                    <o:lock v:ext="edit" aspectratio="f"/>
                  </v:shape>
                  <v:shape id="_x0000_s1026" o:spid="_x0000_s1026" o:spt="100" style="position:absolute;left:3334;top:2244;height:10;width:54;" fillcolor="#000000" filled="t" stroked="f" coordsize="54,10" o:gfxdata="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qJmn6/&#10;AAAA3AAAAA8AAAAAAAAAAQAgAAAAIgAAAGRycy9kb3ducmV2LnhtbFBLAQIUABQAAAAIAIdO4kAz&#10;LwWeOwAAADkAAAAQAAAAAAAAAAEAIAAAAA4BAABkcnMvc2hhcGV4bWwueG1sUEsFBgAAAAAGAAYA&#10;WwEAALgDAAAAAA==&#10;" path="m47,0l42,6,0,6,3,10,11,8,11,8,54,8,47,0xe">
                    <v:fill on="t" focussize="0,0"/>
                    <v:stroke on="f"/>
                    <v:imagedata o:title=""/>
                    <o:lock v:ext="edit" aspectratio="f"/>
                  </v:shape>
                  <v:shape id="_x0000_s1026" o:spid="_x0000_s1026" o:spt="100" style="position:absolute;left:3326;top:2212;height:26;width:63;" fillcolor="#000000" filled="t" stroked="f" coordsize="63,26" o:gfxdata="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s0kh6vQAA&#10;ANwAAAAPAAAAAAAAAAEAIAAAACIAAABkcnMvZG93bnJldi54bWxQSwECFAAUAAAACACHTuJAMy8F&#10;njsAAAA5AAAAEAAAAAAAAAABACAAAAAMAQAAZHJzL3NoYXBleG1sLnhtbFBLBQYAAAAABgAGAFsB&#10;AAC2AwAAAAA=&#10;" path="m63,0l54,1,54,17,0,17,54,20,54,26,61,23,60,13,60,4,60,3,63,0xe">
                    <v:fill on="t" focussize="0,0"/>
                    <v:stroke on="f"/>
                    <v:imagedata o:title=""/>
                    <o:lock v:ext="edit" aspectratio="f"/>
                  </v:shape>
                  <v:shape id="_x0000_s1026" o:spid="_x0000_s1026" o:spt="100" style="position:absolute;left:3306;top:2206;height:110;width:83;" fillcolor="#000000" filled="t" stroked="f" coordsize="83,110" o:gfxdata="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1KJGm8AAAA&#10;3AAAAA8AAAAAAAAAAQAgAAAAIgAAAGRycy9kb3ducmV2LnhtbFBLAQIUABQAAAAIAIdO4kAzLwWe&#10;OwAAADkAAAAQAAAAAAAAAAEAIAAAAAsBAABkcnMvc2hhcGV4bWwueG1sUEsFBgAAAAAGAAYAWwEA&#10;ALUDAAAAAA==&#10;" path="m14,0l14,9,14,19,14,22,14,32,14,42,14,50,13,59,12,69,11,78,10,79,8,89,5,97,1,106,0,109,1,110,6,102,11,94,14,85,14,84,16,75,18,65,19,56,20,46,20,36,20,27,20,26,74,26,20,23,20,7,74,7,83,6,20,4,14,0xe">
                    <v:fill on="t" focussize="0,0"/>
                    <v:stroke on="f"/>
                    <v:imagedata o:title=""/>
                    <o:lock v:ext="edit" aspectratio="f"/>
                  </v:shape>
                  <v:shape id="_x0000_s1026" o:spid="_x0000_s1026" o:spt="100" style="position:absolute;left:3326;top:2205;height:7;width:63;" fillcolor="#000000" filled="t" stroked="f" coordsize="63,7" o:gfxdata="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myxiF&#10;wAAAANwAAAAPAAAAAAAAAAEAIAAAACIAAABkcnMvZG93bnJldi54bWxQSwECFAAUAAAACACHTuJA&#10;My8FnjsAAAA5AAAAEAAAAAAAAAABACAAAAAPAQAAZHJzL3NoYXBleG1sLnhtbFBLBQYAAAAABgAG&#10;AFsBAAC5AwAAAAA=&#10;" path="m58,0l54,5,0,5,63,7,58,0xe">
                    <v:fill on="t" focussize="0,0"/>
                    <v:stroke on="f"/>
                    <v:imagedata o:title=""/>
                    <o:lock v:ext="edit" aspectratio="f"/>
                  </v:shape>
                  <v:shape id="_x0000_s1026" o:spid="_x0000_s1026" o:spt="100" style="position:absolute;left:3447;top:2260;height:56;width:7;" fillcolor="#000000" filled="t" stroked="f" coordsize="7,56" o:gfxdata="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RLkGL4A&#10;AADcAAAADwAAAAAAAAABACAAAAAiAAAAZHJzL2Rvd25yZXYueG1sUEsBAhQAFAAAAAgAh07iQDMv&#10;BZ47AAAAOQAAABAAAAAAAAAAAQAgAAAADQEAAGRycy9zaGFwZXhtbC54bWxQSwUGAAAAAAYABgBb&#10;AQAAtwMAAAAA&#10;" path="m6,0l1,0,1,29,1,38,0,48,0,56,7,53,7,43,6,33,6,31,6,0xe">
                    <v:fill on="t" focussize="0,0"/>
                    <v:stroke on="f"/>
                    <v:imagedata o:title=""/>
                    <o:lock v:ext="edit" aspectratio="f"/>
                  </v:shape>
                  <v:shape id="_x0000_s1026" o:spid="_x0000_s1026" o:spt="100" style="position:absolute;left:3405;top:2251;height:11;width:91;" fillcolor="#000000" filled="t" stroked="f" coordsize="91,11" o:gfxdata="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5rnLvQAA&#10;ANwAAAAPAAAAAAAAAAEAIAAAACIAAABkcnMvZG93bnJldi54bWxQSwECFAAUAAAACACHTuJAMy8F&#10;njsAAAA5AAAAEAAAAAAAAAABACAAAAAMAQAAZHJzL3NoYXBleG1sLnhtbFBLBQYAAAAABgAGAFsB&#10;AAC2AwAAAAA=&#10;" path="m83,0l77,7,48,7,43,7,0,7,3,11,10,9,10,9,43,9,48,9,91,9,83,0xe">
                    <v:fill on="t" focussize="0,0"/>
                    <v:stroke on="f"/>
                    <v:imagedata o:title=""/>
                    <o:lock v:ext="edit" aspectratio="f"/>
                  </v:shape>
                  <v:shape id="_x0000_s1026" o:spid="_x0000_s1026" o:spt="100" style="position:absolute;left:3419;top:2222;height:31;width:17;" fillcolor="#000000" filled="t" stroked="f" coordsize="17,31" o:gfxdata="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98u7b7gAAADcAAAA&#10;DwAAAAAAAAABACAAAAAiAAAAZHJzL2Rvd25yZXYueG1sUEsBAhQAFAAAAAgAh07iQDMvBZ47AAAA&#10;OQAAABAAAAAAAAAAAQAgAAAABwEAAGRycy9zaGFwZXhtbC54bWxQSwUGAAAAAAYABgBbAQAAsQMA&#10;AAAA&#10;" path="m1,0l0,1,5,10,8,18,10,23,13,31,14,31,17,25,16,16,13,12,6,5,1,0xe">
                    <v:fill on="t" focussize="0,0"/>
                    <v:stroke on="f"/>
                    <v:imagedata o:title=""/>
                    <o:lock v:ext="edit" aspectratio="f"/>
                  </v:shape>
                  <v:shape id="_x0000_s1026" o:spid="_x0000_s1026" o:spt="100" style="position:absolute;left:3461;top:2219;height:36;width:22;" fillcolor="#000000" filled="t" stroked="f" coordsize="22,36" o:gfxdata="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1CkHi/&#10;AAAA3AAAAA8AAAAAAAAAAQAgAAAAIgAAAGRycy9kb3ducmV2LnhtbFBLAQIUABQAAAAIAIdO4kAz&#10;LwWeOwAAADkAAAAQAAAAAAAAAAEAIAAAAA4BAABkcnMvc2hhcGV4bWwueG1sUEsFBgAAAAAGAAYA&#10;WwEAALgDAAAAAA==&#10;" path="m14,0l12,8,8,17,5,25,0,35,0,35,1,36,6,30,11,22,13,19,20,10,22,9,14,0xe">
                    <v:fill on="t" focussize="0,0"/>
                    <v:stroke on="f"/>
                    <v:imagedata o:title=""/>
                    <o:lock v:ext="edit" aspectratio="f"/>
                  </v:shape>
                  <v:rect id="_x0000_s1026" o:spid="_x0000_s1026" o:spt="1" style="position:absolute;left:3448;top:2214;height:44;width:5;" fillcolor="#000000" filled="t" stroked="f" coordsize="21600,21600" o:gfxdata="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AFNoa8AAAA&#10;3AAAAA8AAAAAAAAAAQAgAAAAIgAAAGRycy9kb3ducmV2LnhtbFBLAQIUABQAAAAIAIdO4kAzLwWe&#10;OwAAADkAAAAQAAAAAAAAAAEAIAAAAAsBAABkcnMvc2hhcGV4bWwueG1sUEsFBgAAAAAGAAYAWwEA&#10;ALUDAAAAAA==&#10;">
                    <v:fill on="t" focussize="0,0"/>
                    <v:stroke on="f"/>
                    <v:imagedata o:title=""/>
                    <o:lock v:ext="edit" aspectratio="f"/>
                  </v:rect>
                  <v:shape id="_x0000_s1026" o:spid="_x0000_s1026" o:spt="100" style="position:absolute;left:3413;top:2205;height:10;width:76;" fillcolor="#000000" filled="t" stroked="f" coordsize="76,10" o:gfxdata="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PkYqi8AAAA&#10;3AAAAA8AAAAAAAAAAQAgAAAAIgAAAGRycy9kb3ducmV2LnhtbFBLAQIUABQAAAAIAIdO4kAzLwWe&#10;OwAAADkAAAAQAAAAAAAAAAEAIAAAAAsBAABkcnMvc2hhcGV4bWwueG1sUEsFBgAAAAAGAAYAWwEA&#10;ALUDAAAAAA==&#10;" path="m69,0l63,6,0,6,3,10,11,9,11,9,35,9,40,9,76,9,69,0xe">
                    <v:fill on="t" focussize="0,0"/>
                    <v:stroke on="f"/>
                    <v:imagedata o:title=""/>
                    <o:lock v:ext="edit" aspectratio="f"/>
                  </v:shape>
                  <v:shape id="_x0000_s1026" o:spid="_x0000_s1026" o:spt="100" style="position:absolute;left:3514;top:2302;height:13;width:66;" fillcolor="#000000" filled="t" stroked="f" coordsize="66,13" o:gfxdata="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T8PY&#10;I8EAAADcAAAADwAAAAAAAAABACAAAAAiAAAAZHJzL2Rvd25yZXYueG1sUEsBAhQAFAAAAAgAh07i&#10;QDMvBZ47AAAAOQAAABAAAAAAAAAAAQAgAAAAEAEAAGRycy9zaGFwZXhtbC54bWxQSwUGAAAAAAYA&#10;BgBbAQAAugMAAAAA&#10;" path="m0,0l0,9,0,13,6,10,6,2,66,2,0,0xe">
                    <v:fill on="t" focussize="0,0"/>
                    <v:stroke on="f"/>
                    <v:imagedata o:title=""/>
                    <o:lock v:ext="edit" aspectratio="f"/>
                  </v:shape>
                  <v:shape id="_x0000_s1026" o:spid="_x0000_s1026" o:spt="100" style="position:absolute;left:3520;top:2236;height:66;width:37;" fillcolor="#000000" filled="t" stroked="f" coordsize="37,66" o:gfxdata="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FOQUr4A&#10;AADcAAAADwAAAAAAAAABACAAAAAiAAAAZHJzL2Rvd25yZXYueG1sUEsBAhQAFAAAAAgAh07iQDMv&#10;BZ47AAAAOQAAABAAAAAAAAAAAQAgAAAADQEAAGRycy9zaGFwZXhtbC54bWxQSwUGAAAAAAYABgBb&#10;AQAAtwMAAAAA&#10;" path="m16,0l16,66,0,66,21,66,21,44,37,44,21,41,21,21,37,21,21,19,21,0,37,0,16,0xe">
                    <v:fill on="t" focussize="0,0"/>
                    <v:stroke on="f"/>
                    <v:imagedata o:title=""/>
                    <o:lock v:ext="edit" aspectratio="f"/>
                  </v:shape>
                  <v:shape id="_x0000_s1026" o:spid="_x0000_s1026" o:spt="100" style="position:absolute;left:3536;top:2236;height:66;width:26;" fillcolor="#000000" filled="t" stroked="f" coordsize="26,66" o:gfxdata="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dw97/&#10;wAAAANwAAAAPAAAAAAAAAAEAIAAAACIAAABkcnMvZG93bnJldi54bWxQSwECFAAUAAAACACHTuJA&#10;My8FnjsAAAA5AAAAEAAAAAAAAAABACAAAAAPAQAAZHJzL3NoYXBleG1sLnhtbFBLBQYAAAAABgAG&#10;AFsBAAC5AwAAAAA=&#10;" path="m26,0l0,0,21,0,21,19,5,19,21,21,21,41,5,41,21,44,21,66,26,66,26,0xe">
                    <v:fill on="t" focussize="0,0"/>
                    <v:stroke on="f"/>
                    <v:imagedata o:title=""/>
                    <o:lock v:ext="edit" aspectratio="f"/>
                  </v:shape>
                  <v:shape id="_x0000_s1026" o:spid="_x0000_s1026" o:spt="100" style="position:absolute;left:3541;top:2235;height:67;width:47;" fillcolor="#000000" filled="t" stroked="f" coordsize="47,67" o:gfxdata="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QKShx&#10;wAAAANwAAAAPAAAAAAAAAAEAIAAAACIAAABkcnMvZG93bnJldi54bWxQSwECFAAUAAAACACHTuJA&#10;My8FnjsAAAA5AAAAEAAAAAAAAAABACAAAAAPAQAAZHJzL3NoYXBleG1sLnhtbFBLBQYAAAAABgAG&#10;AFsBAAC5AwAAAAA=&#10;" path="m47,0l39,1,39,67,21,67,16,67,0,67,44,67,44,59,44,50,44,40,44,30,44,19,44,8,44,3,47,0xe">
                    <v:fill on="t" focussize="0,0"/>
                    <v:stroke on="f"/>
                    <v:imagedata o:title=""/>
                    <o:lock v:ext="edit" aspectratio="f"/>
                  </v:shape>
                  <v:shape id="_x0000_s1026" o:spid="_x0000_s1026" o:spt="100" style="position:absolute;left:3514;top:2230;height:83;width:74;" fillcolor="#000000" filled="t" stroked="f" coordsize="74,83" o:gfxdata="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oO9GL4A&#10;AADcAAAADwAAAAAAAAABACAAAAAiAAAAZHJzL2Rvd25yZXYueG1sUEsBAhQAFAAAAAgAh07iQDMv&#10;BZ47AAAAOQAAABAAAAAAAAAAAQAgAAAADQEAAGRycy9zaGFwZXhtbC54bWxQSwUGAAAAAAYABgBb&#10;AQAAtwMAAAAA&#10;" path="m0,0l0,8,0,17,0,27,0,38,0,41,0,52,0,63,0,72,66,74,66,83,71,80,71,72,27,72,6,72,6,6,22,6,48,6,66,6,74,5,26,4,6,4,0,0xe">
                    <v:fill on="t" focussize="0,0"/>
                    <v:stroke on="f"/>
                    <v:imagedata o:title=""/>
                    <o:lock v:ext="edit" aspectratio="f"/>
                  </v:shape>
                  <v:shape id="_x0000_s1026" o:spid="_x0000_s1026" o:spt="100" style="position:absolute;left:3540;top:2229;height:6;width:48;" fillcolor="#000000" filled="t" stroked="f" coordsize="48,6" o:gfxdata="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OhFhr4A&#10;AADcAAAADwAAAAAAAAABACAAAAAiAAAAZHJzL2Rvd25yZXYueG1sUEsBAhQAFAAAAAgAh07iQDMv&#10;BZ47AAAAOQAAABAAAAAAAAAAAQAgAAAADQEAAGRycy9zaGFwZXhtbC54bWxQSwUGAAAAAAYABgBb&#10;AQAAtwMAAAAA&#10;" path="m42,0l39,5,0,5,48,6,42,0xe">
                    <v:fill on="t" focussize="0,0"/>
                    <v:stroke on="f"/>
                    <v:imagedata o:title=""/>
                    <o:lock v:ext="edit" aspectratio="f"/>
                  </v:shape>
                  <v:shape id="_x0000_s1026" o:spid="_x0000_s1026" o:spt="100" style="position:absolute;left:3520;top:2213;height:21;width:32;" fillcolor="#000000" filled="t" stroked="f" coordsize="32,21" o:gfxdata="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C4IxW8AAAA&#10;3AAAAA8AAAAAAAAAAQAgAAAAIgAAAGRycy9kb3ducmV2LnhtbFBLAQIUABQAAAAIAIdO4kAzLwWe&#10;OwAAADkAAAAQAAAAAAAAAAEAIAAAAAsBAABkcnMvc2hhcGV4bWwueG1sUEsFBgAAAAAGAAYAWwEA&#10;ALUDAAAAAA==&#10;" path="m27,0l23,0,21,9,19,18,18,21,0,21,20,21,24,13,29,5,32,4,27,0xe">
                    <v:fill on="t" focussize="0,0"/>
                    <v:stroke on="f"/>
                    <v:imagedata o:title=""/>
                    <o:lock v:ext="edit" aspectratio="f"/>
                  </v:shape>
                  <v:shape id="_x0000_s1026" o:spid="_x0000_s1026" o:spt="100" style="position:absolute;left:3504;top:2204;height:10;width:91;" fillcolor="#000000" filled="t" stroked="f" coordsize="91,10" o:gfxdata="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bP+PW/&#10;AAAA3AAAAA8AAAAAAAAAAQAgAAAAIgAAAGRycy9kb3ducmV2LnhtbFBLAQIUABQAAAAIAIdO4kAz&#10;LwWeOwAAADkAAAAQAAAAAAAAAAEAIAAAAA4BAABkcnMvc2hhcGV4bWwueG1sUEsFBgAAAAAGAAYA&#10;WwEAALgDAAAAAA==&#10;" path="m84,0l79,6,0,6,4,10,11,9,11,9,39,9,43,9,91,9,84,0xe">
                    <v:fill on="t" focussize="0,0"/>
                    <v:stroke on="f"/>
                    <v:imagedata o:title=""/>
                    <o:lock v:ext="edit" aspectratio="f"/>
                  </v:shape>
                  <v:shape id="_x0000_s1026" o:spid="_x0000_s1026" o:spt="100" style="position:absolute;left:3612;top:2275;height:33;width:14;" fillcolor="#000000" filled="t" stroked="f" coordsize="14,33" o:gfxdata="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8AQHy5AAAA3AAA&#10;AA8AAAAAAAAAAQAgAAAAIgAAAGRycy9kb3ducmV2LnhtbFBLAQIUABQAAAAIAIdO4kAzLwWeOwAA&#10;ADkAAAAQAAAAAAAAAAEAIAAAAAgBAABkcnMvc2hhcGV4bWwueG1sUEsFBgAAAAAGAAYAWwEAALID&#10;AAAAAA==&#10;" path="m10,0l4,1,1,6,2,10,3,14,9,16,8,17,5,26,0,31,1,33,2,33,9,27,11,23,14,15,14,15,14,5,10,0xe">
                    <v:fill on="t" focussize="0,0"/>
                    <v:stroke on="f"/>
                    <v:imagedata o:title=""/>
                    <o:lock v:ext="edit" aspectratio="f"/>
                  </v:shape>
                  <v:shape id="_x0000_s1026" o:spid="_x0000_s1026" o:spt="100" style="position:absolute;left:3717;top:2277;height:25;width:27;" fillcolor="#000000" filled="t" stroked="f" coordsize="27,25" o:gfxdata="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adTFbsAAADc&#10;AAAADwAAAAAAAAABACAAAAAiAAAAZHJzL2Rvd25yZXYueG1sUEsBAhQAFAAAAAgAh07iQDMvBZ47&#10;AAAAOQAAABAAAAAAAAAAAQAgAAAACgEAAGRycy9zaGFwZXhtbC54bWxQSwUGAAAAAAYABgBbAQAA&#10;tAMAAAAA&#10;" path="m25,0l23,8,19,15,15,19,8,21,0,24,8,25,14,24,20,18,25,11,27,2,25,0xe">
                    <v:fill on="t" focussize="0,0"/>
                    <v:stroke on="f"/>
                    <v:imagedata o:title=""/>
                    <o:lock v:ext="edit" aspectratio="f"/>
                  </v:shape>
                  <v:shape id="_x0000_s1026" o:spid="_x0000_s1026" o:spt="100" style="position:absolute;left:3701;top:2217;height:84;width:36;" fillcolor="#000000" filled="t" stroked="f" coordsize="36,84" o:gfxdata="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e96OsvQAA&#10;ANwAAAAPAAAAAAAAAAEAIAAAACIAAABkcnMvZG93bnJldi54bWxQSwECFAAUAAAACACHTuJAMy8F&#10;njsAAAA5AAAAEAAAAAAAAAABACAAAAAMAQAAZHJzL3NoYXBleG1sLnhtbFBLBQYAAAAABgAGAFsB&#10;AAC2AwAAAAA=&#10;" path="m25,0l19,1,12,6,7,12,6,15,3,23,1,32,0,43,1,49,2,59,4,68,7,75,10,79,16,84,24,81,22,81,16,78,11,71,11,71,9,63,8,53,7,43,8,32,9,23,12,14,13,12,18,6,24,3,36,3,31,1,25,0xe">
                    <v:fill on="t" focussize="0,0"/>
                    <v:stroke on="f"/>
                    <v:imagedata o:title=""/>
                    <o:lock v:ext="edit" aspectratio="f"/>
                  </v:shape>
                  <v:shape id="_x0000_s1026" o:spid="_x0000_s1026" o:spt="100" style="position:absolute;left:3725;top:2217;height:23;width:19;" fillcolor="#000000" filled="t" stroked="f" coordsize="19,23" o:gfxdata="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O3/ML4A&#10;AADcAAAADwAAAAAAAAABACAAAAAiAAAAZHJzL2Rvd25yZXYueG1sUEsBAhQAFAAAAAgAh07iQDMv&#10;BZ47AAAAOQAAABAAAAAAAAAAAQAgAAAADQEAAGRycy9zaGFwZXhtbC54bWxQSwUGAAAAAAYABgBb&#10;AQAAtwMAAAAA&#10;" path="m16,0l14,2,12,3,0,3,4,4,11,8,14,13,17,23,19,21,16,0xe">
                    <v:fill on="t" focussize="0,0"/>
                    <v:stroke on="f"/>
                    <v:imagedata o:title=""/>
                    <o:lock v:ext="edit" aspectratio="f"/>
                  </v:shape>
                  <v:shape id="_x0000_s1026" o:spid="_x0000_s1026" o:spt="100" style="position:absolute;left:3799;top:2302;height:7;width:11;" fillcolor="#000000" filled="t" stroked="f" coordsize="11,7" o:gfxdata="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w7GhGvQAA&#10;ANwAAAAPAAAAAAAAAAEAIAAAACIAAABkcnMvZG93bnJldi54bWxQSwECFAAUAAAACACHTuJAMy8F&#10;njsAAAA5AAAAEAAAAAAAAAABACAAAAAMAQAAZHJzL3NoYXBleG1sLnhtbFBLBQYAAAAABgAGAFsB&#10;AAC2AwAAAAA=&#10;" path="m0,0l0,2,7,7,11,2,5,1,0,0xe">
                    <v:fill on="t" focussize="0,0"/>
                    <v:stroke on="f"/>
                    <v:imagedata o:title=""/>
                    <o:lock v:ext="edit" aspectratio="f"/>
                  </v:shape>
                  <v:shape id="_x0000_s1026" o:spid="_x0000_s1026" o:spt="100" style="position:absolute;left:3822;top:2271;height:32;width:18;" fillcolor="#000000" filled="t" stroked="f" coordsize="18,32" o:gfxdata="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LwuVPvQAA&#10;ANwAAAAPAAAAAAAAAAEAIAAAACIAAABkcnMvZG93bnJldi54bWxQSwECFAAUAAAACACHTuJAMy8F&#10;njsAAAA5AAAAEAAAAAAAAAABACAAAAAMAQAAZHJzL3NoYXBleG1sLnhtbFBLBQYAAAAABgAGAFsB&#10;AAC2AwAAAAA=&#10;" path="m2,0l0,2,6,11,10,19,13,26,16,32,18,30,18,21,17,18,14,13,8,7,2,0xe">
                    <v:fill on="t" focussize="0,0"/>
                    <v:stroke on="f"/>
                    <v:imagedata o:title=""/>
                    <o:lock v:ext="edit" aspectratio="f"/>
                  </v:shape>
                  <v:shape id="_x0000_s1026" o:spid="_x0000_s1026" o:spt="100" style="position:absolute;left:3779;top:2268;height:40;width:26;" fillcolor="#000000" filled="t" stroked="f" coordsize="26,40" o:gfxdata="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EfAvK/&#10;AAAA3AAAAA8AAAAAAAAAAQAgAAAAIgAAAGRycy9kb3ducmV2LnhtbFBLAQIUABQAAAAIAIdO4kAz&#10;LwWeOwAAADkAAAAQAAAAAAAAAAEAIAAAAA4BAABkcnMvc2hhcGV4bWwueG1sUEsFBgAAAAAGAAYA&#10;WwEAALgDAAAAAA==&#10;" path="m19,0l16,8,12,17,11,20,6,29,1,36,0,38,0,40,6,34,12,27,16,20,23,11,26,7,19,0xe">
                    <v:fill on="t" focussize="0,0"/>
                    <v:stroke on="f"/>
                    <v:imagedata o:title=""/>
                    <o:lock v:ext="edit" aspectratio="f"/>
                  </v:shape>
                  <v:shape id="_x0000_s1026" o:spid="_x0000_s1026" o:spt="100" style="position:absolute;left:3806;top:2261;height:54;width:11;" fillcolor="#000000" filled="t" stroked="f" coordsize="11,54" o:gfxdata="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Epaf68AAAA&#10;3AAAAA8AAAAAAAAAAQAgAAAAIgAAAGRycy9kb3ducmV2LnhtbFBLAQIUABQAAAAIAIdO4kAzLwWe&#10;OwAAADkAAAAQAAAAAAAAAAEAIAAAAAsBAABkcnMvc2hhcGV4bWwueG1sUEsFBgAAAAAGAAYAWwEA&#10;ALUDAAAAAA==&#10;" path="m11,0l6,0,6,40,4,43,0,48,4,54,10,48,10,48,11,41,11,0xe">
                    <v:fill on="t" focussize="0,0"/>
                    <v:stroke on="f"/>
                    <v:imagedata o:title=""/>
                    <o:lock v:ext="edit" aspectratio="f"/>
                  </v:shape>
                  <v:shape id="_x0000_s1026" o:spid="_x0000_s1026" o:spt="100" style="position:absolute;left:3752;top:2256;height:34;width:16;" fillcolor="#000000" filled="t" stroked="f" coordsize="16,34" o:gfxdata="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VdCyq/&#10;AAAA3AAAAA8AAAAAAAAAAQAgAAAAIgAAAGRycy9kb3ducmV2LnhtbFBLAQIUABQAAAAIAIdO4kAz&#10;LwWeOwAAADkAAAAQAAAAAAAAAAEAIAAAAA4BAABkcnMvc2hhcGV4bWwueG1sUEsFBgAAAAAGAAYA&#10;WwEAALgDAAAAAA==&#10;" path="m11,0l9,9,6,18,3,26,0,32,1,34,6,27,10,19,13,10,16,3,11,0xe">
                    <v:fill on="t" focussize="0,0"/>
                    <v:stroke on="f"/>
                    <v:imagedata o:title=""/>
                    <o:lock v:ext="edit" aspectratio="f"/>
                  </v:shape>
                  <v:shape id="_x0000_s1026" o:spid="_x0000_s1026" o:spt="100" style="position:absolute;left:3817;top:2253;height:8;width:24;" fillcolor="#000000" filled="t" stroked="f" coordsize="24,8" o:gfxdata="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nrskL4A&#10;AADcAAAADwAAAAAAAAABACAAAAAiAAAAZHJzL2Rvd25yZXYueG1sUEsBAhQAFAAAAAgAh07iQDMv&#10;BZ47AAAAOQAAABAAAAAAAAAAAQAgAAAADQEAAGRycy9zaGFwZXhtbC54bWxQSwUGAAAAAAYABgBb&#10;AQAAtwMAAAAA&#10;" path="m18,0l13,6,0,6,24,8,18,0xe">
                    <v:fill on="t" focussize="0,0"/>
                    <v:stroke on="f"/>
                    <v:imagedata o:title=""/>
                    <o:lock v:ext="edit" aspectratio="f"/>
                  </v:shape>
                  <v:shape id="_x0000_s1026" o:spid="_x0000_s1026" o:spt="100" style="position:absolute;left:3773;top:2248;height:20;width:12;" fillcolor="#000000" filled="t" stroked="f" coordsize="12,20" o:gfxdata="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J+1VbsAAADc&#10;AAAADwAAAAAAAAABACAAAAAiAAAAZHJzL2Rvd25yZXYueG1sUEsBAhQAFAAAAAgAh07iQDMvBZ47&#10;AAAAOQAAABAAAAAAAAAAAQAgAAAACgEAAGRycy9zaGFwZXhtbC54bWxQSwUGAAAAAAYABgBbAQAA&#10;tAMAAAAA&#10;" path="m0,0l0,3,5,10,7,16,11,20,12,19,12,10,11,9,6,4,0,0xe">
                    <v:fill on="t" focussize="0,0"/>
                    <v:stroke on="f"/>
                    <v:imagedata o:title=""/>
                    <o:lock v:ext="edit" aspectratio="f"/>
                  </v:shape>
                  <v:shape id="_x0000_s1026" o:spid="_x0000_s1026" o:spt="100" style="position:absolute;left:3763;top:2236;height:80;width:11;" fillcolor="#000000" filled="t" stroked="f" coordsize="11,80" o:gfxdata="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dy0j&#10;6cEAAADcAAAADwAAAAAAAAABACAAAAAiAAAAZHJzL2Rvd25yZXYueG1sUEsBAhQAFAAAAAgAh07i&#10;QDMvBZ47AAAAOQAAABAAAAAAAAAAAQAgAAAAEAEAAGRycy9zaGFwZXhtbC54bWxQSwUGAAAAAAYA&#10;BgBbAQAAugMAAAAA&#10;" path="m10,0l4,0,2,10,0,20,5,23,5,35,5,46,5,56,5,65,4,73,4,80,11,76,10,72,10,66,10,58,10,47,10,34,10,20,10,15,10,12,10,0xe">
                    <v:fill on="t" focussize="0,0"/>
                    <v:stroke on="f"/>
                    <v:imagedata o:title=""/>
                    <o:lock v:ext="edit" aspectratio="f"/>
                  </v:shape>
                  <v:shape id="_x0000_s1026" o:spid="_x0000_s1026" o:spt="100" style="position:absolute;left:3794;top:2235;height:24;width:26;" fillcolor="#000000" filled="t" stroked="f" coordsize="26,24" o:gfxdata="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FSgTy8AAAA&#10;3AAAAA8AAAAAAAAAAQAgAAAAIgAAAGRycy9kb3ducmV2LnhtbFBLAQIUABQAAAAIAIdO4kAzLwWe&#10;OwAAADkAAAAQAAAAAAAAAAEAIAAAAAsBAABkcnMvc2hhcGV4bWwueG1sUEsFBgAAAAAGAAYAWwEA&#10;ALUDAAAAAA==&#10;" path="m18,0l18,10,18,20,18,24,0,24,23,24,23,9,26,6,18,0xe">
                    <v:fill on="t" focussize="0,0"/>
                    <v:stroke on="f"/>
                    <v:imagedata o:title=""/>
                    <o:lock v:ext="edit" aspectratio="f"/>
                  </v:shape>
                  <v:shape id="_x0000_s1026" o:spid="_x0000_s1026" o:spt="100" style="position:absolute;left:3752;top:2228;height:9;width:37;" fillcolor="#000000" filled="t" stroked="f" coordsize="37,9" o:gfxdata="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T0wmJvQAA&#10;ANwAAAAPAAAAAAAAAAEAIAAAACIAAABkcnMvZG93bnJldi54bWxQSwECFAAUAAAACACHTuJAMy8F&#10;njsAAAA5AAAAEAAAAAAAAAABACAAAAAMAQAAZHJzL3NoYXBleG1sLnhtbFBLBQYAAAAABgAGAFsB&#10;AAC2AwAAAAA=&#10;" path="m31,0l26,5,21,5,16,5,0,5,3,9,6,8,15,8,21,8,37,8,31,0xe">
                    <v:fill on="t" focussize="0,0"/>
                    <v:stroke on="f"/>
                    <v:imagedata o:title=""/>
                    <o:lock v:ext="edit" aspectratio="f"/>
                  </v:shape>
                  <v:shape id="_x0000_s1026" o:spid="_x0000_s1026" o:spt="100" style="position:absolute;left:3786;top:2225;height:40;width:55;" fillcolor="#000000" filled="t" stroked="f" coordsize="55,40" o:gfxdata="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K/8v+/&#10;AAAA3AAAAA8AAAAAAAAAAQAgAAAAIgAAAGRycy9kb3ducmV2LnhtbFBLAQIUABQAAAAIAIdO4kAz&#10;LwWeOwAAADkAAAAQAAAAAAAAAAEAIAAAAA4BAABkcnMvc2hhcGV4bWwueG1sUEsFBgAAAAAGAAYA&#10;WwEAALgDAAAAAA==&#10;" path="m21,0l15,0,12,12,9,20,7,24,2,32,0,33,5,40,9,36,26,36,31,36,55,36,31,34,8,34,11,26,15,18,18,9,21,0xe">
                    <v:fill on="t" focussize="0,0"/>
                    <v:stroke on="f"/>
                    <v:imagedata o:title=""/>
                    <o:lock v:ext="edit" aspectratio="f"/>
                  </v:shape>
                  <v:shape id="_x0000_s1026" o:spid="_x0000_s1026" o:spt="100" style="position:absolute;left:3786;top:2217;height:10;width:53;" fillcolor="#000000" filled="t" stroked="f" coordsize="53,10" o:gfxdata="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mZhbb4A&#10;AADcAAAADwAAAAAAAAABACAAAAAiAAAAZHJzL2Rvd25yZXYueG1sUEsBAhQAFAAAAAgAh07iQDMv&#10;BZ47AAAAOQAAABAAAAAAAAAAAQAgAAAADQEAAGRycy9zaGFwZXhtbC54bWxQSwUGAAAAAAYABgBb&#10;AQAAtwMAAAAA&#10;" path="m46,0l41,6,22,6,16,6,0,6,4,10,7,8,15,8,21,8,53,8,46,0xe">
                    <v:fill on="t" focussize="0,0"/>
                    <v:stroke on="f"/>
                    <v:imagedata o:title=""/>
                    <o:lock v:ext="edit" aspectratio="f"/>
                  </v:shape>
                  <v:shape id="_x0000_s1026" o:spid="_x0000_s1026" o:spt="100" style="position:absolute;left:3802;top:2202;height:21;width:13;" fillcolor="#000000" filled="t" stroked="f" coordsize="13,21" o:gfxdata="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YEU0+/&#10;AAAA3AAAAA8AAAAAAAAAAQAgAAAAIgAAAGRycy9kb3ducmV2LnhtbFBLAQIUABQAAAAIAIdO4kAz&#10;LwWeOwAAADkAAAAQAAAAAAAAAAEAIAAAAA4BAABkcnMvc2hhcGV4bWwueG1sUEsFBgAAAAAGAAYA&#10;WwEAALgDAAAAAA==&#10;" path="m5,0l3,8,1,19,0,21,6,21,9,13,10,9,13,7,5,0xe">
                    <v:fill on="t" focussize="0,0"/>
                    <v:stroke on="f"/>
                    <v:imagedata o:title=""/>
                    <o:lock v:ext="edit" aspectratio="f"/>
                  </v:shape>
                  <v:shape id="_x0000_s1026" o:spid="_x0000_s1026" o:spt="100" style="position:absolute;left:3767;top:2201;height:32;width:9;" fillcolor="#000000" filled="t" stroked="f" coordsize="9,32" o:gfxdata="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qyqd74A&#10;AADcAAAADwAAAAAAAAABACAAAAAiAAAAZHJzL2Rvd25yZXYueG1sUEsBAhQAFAAAAAgAh07iQDMv&#10;BZ47AAAAOQAAABAAAAAAAAAAAQAgAAAADQEAAGRycy9zaGFwZXhtbC54bWxQSwUGAAAAAAYABgBb&#10;AQAAtwMAAAAA&#10;" path="m0,0l1,9,1,19,1,29,1,32,6,32,6,9,9,5,0,0xe">
                    <v:fill on="t" focussize="0,0"/>
                    <v:stroke on="f"/>
                    <v:imagedata o:title=""/>
                    <o:lock v:ext="edit" aspectratio="f"/>
                  </v:shape>
                  <v:shape id="_x0000_s1026" o:spid="_x0000_s1026" o:spt="100" style="position:absolute;left:3850;top:2292;height:12;width:91;" fillcolor="#000000" filled="t" stroked="f" coordsize="91,12" o:gfxdata="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shrea8AAAA&#10;3AAAAA8AAAAAAAAAAQAgAAAAIgAAAGRycy9kb3ducmV2LnhtbFBLAQIUABQAAAAIAIdO4kAzLwWe&#10;OwAAADkAAAAQAAAAAAAAAAEAIAAAAAsBAABkcnMvc2hhcGV4bWwueG1sUEsFBgAAAAAGAAYAWwEA&#10;ALUDAAAAAA==&#10;" path="m83,0l77,8,0,8,3,12,11,10,11,10,91,10,83,0xe">
                    <v:fill on="t" focussize="0,0"/>
                    <v:stroke on="f"/>
                    <v:imagedata o:title=""/>
                    <o:lock v:ext="edit" aspectratio="f"/>
                  </v:shape>
                  <v:shape id="_x0000_s1026" o:spid="_x0000_s1026" o:spt="100" style="position:absolute;left:3864;top:2251;height:12;width:64;" fillcolor="#000000" filled="t" stroked="f" coordsize="64,12" o:gfxdata="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pGqXCvQAA&#10;ANwAAAAPAAAAAAAAAAEAIAAAACIAAABkcnMvZG93bnJldi54bWxQSwECFAAUAAAACACHTuJAMy8F&#10;njsAAAA5AAAAEAAAAAAAAAABACAAAAAMAQAAZHJzL3NoYXBleG1sLnhtbFBLBQYAAAAABgAGAFsB&#10;AAC2AwAAAAA=&#10;" path="m56,0l50,8,0,8,3,12,10,10,10,10,64,10,56,0xe">
                    <v:fill on="t" focussize="0,0"/>
                    <v:stroke on="f"/>
                    <v:imagedata o:title=""/>
                    <o:lock v:ext="edit" aspectratio="f"/>
                  </v:shape>
                  <v:shape id="_x0000_s1026" o:spid="_x0000_s1026" o:spt="100" style="position:absolute;left:3858;top:2213;height:11;width:78;" fillcolor="#000000" filled="t" stroked="f" coordsize="78,11" o:gfxdata="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wDLuS5AAAA3AAA&#10;AA8AAAAAAAAAAQAgAAAAIgAAAGRycy9kb3ducmV2LnhtbFBLAQIUABQAAAAIAIdO4kAzLwWeOwAA&#10;ADkAAAAQAAAAAAAAAAEAIAAAAAgBAABkcnMvc2hhcGV4bWwueG1sUEsFBgAAAAAGAAYAWwEAALID&#10;AAAAAA==&#10;" path="m70,0l64,7,0,7,3,11,11,10,11,10,78,10,70,0xe">
                    <v:fill on="t" focussize="0,0"/>
                    <v:stroke on="f"/>
                    <v:imagedata o:title=""/>
                    <o:lock v:ext="edit" aspectratio="f"/>
                  </v:shape>
                  <v:shape id="_x0000_s1026" o:spid="_x0000_s1026" o:spt="100" style="position:absolute;left:3982;top:2287;height:27;width:49;" fillcolor="#000000" filled="t" stroked="f" coordsize="49,27" o:gfxdata="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kHH/hvQAA&#10;ANwAAAAPAAAAAAAAAAEAIAAAACIAAABkcnMvZG93bnJldi54bWxQSwECFAAUAAAACACHTuJAMy8F&#10;njsAAAA5AAAAEAAAAAAAAAABACAAAAAMAQAAZHJzL3NoYXBleG1sLnhtbFBLBQYAAAAABgAGAFsB&#10;AAC2AwAAAAA=&#10;" path="m31,0l30,1,36,9,40,16,0,17,41,18,45,26,48,27,49,20,45,13,44,11,38,5,31,0xe">
                    <v:fill on="t" focussize="0,0"/>
                    <v:stroke on="f"/>
                    <v:imagedata o:title=""/>
                    <o:lock v:ext="edit" aspectratio="f"/>
                  </v:shape>
                  <v:shape id="_x0000_s1026" o:spid="_x0000_s1026" o:spt="100" style="position:absolute;left:3975;top:2271;height:43;width:48;" fillcolor="#000000" filled="t" stroked="f" coordsize="48,43" o:gfxdata="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C0PZA&#10;wAAAANwAAAAPAAAAAAAAAAEAIAAAACIAAABkcnMvZG93bnJldi54bWxQSwECFAAUAAAACACHTuJA&#10;My8FnjsAAAA5AAAAEAAAAAAAAAABACAAAAAPAQAAZHJzL3NoYXBleG1sLnhtbFBLBQYAAAAABgAG&#10;AFsBAAC5AwAAAAA=&#10;" path="m24,0l23,0,19,8,15,16,12,20,6,29,1,33,0,33,4,43,10,40,19,38,25,37,32,36,41,35,48,34,7,33,13,27,19,20,22,17,28,10,31,7,24,0xe">
                    <v:fill on="t" focussize="0,0"/>
                    <v:stroke on="f"/>
                    <v:imagedata o:title=""/>
                    <o:lock v:ext="edit" aspectratio="f"/>
                  </v:shape>
                  <v:shape id="_x0000_s1026" o:spid="_x0000_s1026" o:spt="100" style="position:absolute;left:3970;top:2263;height:10;width:69;" fillcolor="#000000" filled="t" stroked="f" coordsize="69,10" o:gfxdata="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QS1V5vQAA&#10;ANwAAAAPAAAAAAAAAAEAIAAAACIAAABkcnMvZG93bnJldi54bWxQSwECFAAUAAAACACHTuJAMy8F&#10;njsAAAA5AAAAEAAAAAAAAAABACAAAAAMAQAAZHJzL3NoYXBleG1sLnhtbFBLBQYAAAAABgAGAFsB&#10;AAC2AwAAAAA=&#10;" path="m62,0l57,6,0,6,3,10,11,8,11,8,28,8,29,8,69,8,62,0xe">
                    <v:fill on="t" focussize="0,0"/>
                    <v:stroke on="f"/>
                    <v:imagedata o:title=""/>
                    <o:lock v:ext="edit" aspectratio="f"/>
                  </v:shape>
                  <v:shape id="_x0000_s1026" o:spid="_x0000_s1026" o:spt="100" style="position:absolute;left:3978;top:2244;height:10;width:53;" fillcolor="#000000" filled="t" stroked="f" coordsize="53,10" o:gfxdata="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PNSK74A&#10;AADcAAAADwAAAAAAAAABACAAAAAiAAAAZHJzL2Rvd25yZXYueG1sUEsBAhQAFAAAAAgAh07iQDMv&#10;BZ47AAAAOQAAABAAAAAAAAAAAQAgAAAADQEAAGRycy9zaGFwZXhtbC54bWxQSwUGAAAAAAYABgBb&#10;AQAAtwMAAAAA&#10;" path="m47,0l42,6,0,6,3,10,10,8,11,8,53,8,47,0xe">
                    <v:fill on="t" focussize="0,0"/>
                    <v:stroke on="f"/>
                    <v:imagedata o:title=""/>
                    <o:lock v:ext="edit" aspectratio="f"/>
                  </v:shape>
                  <v:shape id="_x0000_s1026" o:spid="_x0000_s1026" o:spt="100" style="position:absolute;left:3970;top:2212;height:26;width:63;" fillcolor="#000000" filled="t" stroked="f" coordsize="63,26" o:gfxdata="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SZ+ovQAA&#10;ANwAAAAPAAAAAAAAAAEAIAAAACIAAABkcnMvZG93bnJldi54bWxQSwECFAAUAAAACACHTuJAMy8F&#10;njsAAAA5AAAAEAAAAAAAAAABACAAAAAMAQAAZHJzL3NoYXBleG1sLnhtbFBLBQYAAAAABgAGAFsB&#10;AAC2AwAAAAA=&#10;" path="m63,0l54,1,54,17,0,17,54,20,54,26,60,23,60,13,60,4,60,3,63,0xe">
                    <v:fill on="t" focussize="0,0"/>
                    <v:stroke on="f"/>
                    <v:imagedata o:title=""/>
                    <o:lock v:ext="edit" aspectratio="f"/>
                  </v:shape>
                  <v:shape id="_x0000_s1026" o:spid="_x0000_s1026" o:spt="100" style="position:absolute;left:3950;top:2206;height:110;width:83;" fillcolor="#000000" filled="t" stroked="f" coordsize="83,110" o:gfxdata="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56vW4vQAA&#10;ANwAAAAPAAAAAAAAAAEAIAAAACIAAABkcnMvZG93bnJldi54bWxQSwECFAAUAAAACACHTuJAMy8F&#10;njsAAAA5AAAAEAAAAAAAAAABACAAAAAMAQAAZHJzL3NoYXBleG1sLnhtbFBLBQYAAAAABgAGAFsB&#10;AAC2AwAAAAA=&#10;" path="m14,0l14,9,14,19,14,22,14,32,14,42,14,50,13,59,12,69,10,78,10,79,8,89,5,97,1,106,0,109,1,110,6,102,10,94,14,85,14,84,16,75,18,65,18,56,19,46,20,36,20,27,20,26,74,26,20,23,20,7,74,7,83,6,20,4,14,0xe">
                    <v:fill on="t" focussize="0,0"/>
                    <v:stroke on="f"/>
                    <v:imagedata o:title=""/>
                    <o:lock v:ext="edit" aspectratio="f"/>
                  </v:shape>
                  <v:shape id="_x0000_s1026" o:spid="_x0000_s1026" o:spt="100" style="position:absolute;left:3970;top:2205;height:7;width:63;" fillcolor="#000000" filled="t" stroked="f" coordsize="63,7" o:gfxdata="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JryVS/&#10;AAAA3AAAAA8AAAAAAAAAAQAgAAAAIgAAAGRycy9kb3ducmV2LnhtbFBLAQIUABQAAAAIAIdO4kAz&#10;LwWeOwAAADkAAAAQAAAAAAAAAAEAIAAAAA4BAABkcnMvc2hhcGV4bWwueG1sUEsFBgAAAAAGAAYA&#10;WwEAALgDAAAAAA==&#10;" path="m57,0l54,5,0,5,63,7,57,0xe">
                    <v:fill on="t" focussize="0,0"/>
                    <v:stroke on="f"/>
                    <v:imagedata o:title=""/>
                    <o:lock v:ext="edit" aspectratio="f"/>
                  </v:shape>
                  <v:shape id="_x0000_s1026" o:spid="_x0000_s1026" o:spt="100" style="position:absolute;left:4091;top:2260;height:56;width:6;" fillcolor="#000000" filled="t" stroked="f" coordsize="6,56" o:gfxdata="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MrmrsAAADc&#10;AAAADwAAAAAAAAABACAAAAAiAAAAZHJzL2Rvd25yZXYueG1sUEsBAhQAFAAAAAgAh07iQDMvBZ47&#10;AAAAOQAAABAAAAAAAAAAAQAgAAAACgEAAGRycy9zaGFwZXhtbC54bWxQSwUGAAAAAAYABgBbAQAA&#10;tAMAAAAA&#10;" path="m6,0l0,0,0,29,0,38,0,48,0,56,6,53,6,43,6,33,6,31,6,0xe">
                    <v:fill on="t" focussize="0,0"/>
                    <v:stroke on="f"/>
                    <v:imagedata o:title=""/>
                    <o:lock v:ext="edit" aspectratio="f"/>
                  </v:shape>
                  <v:shape id="_x0000_s1026" o:spid="_x0000_s1026" o:spt="100" style="position:absolute;left:4048;top:2251;height:11;width:91;" fillcolor="#000000" filled="t" stroked="f" coordsize="91,11" o:gfxdata="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C2IfvQAA&#10;ANwAAAAPAAAAAAAAAAEAIAAAACIAAABkcnMvZG93bnJldi54bWxQSwECFAAUAAAACACHTuJAMy8F&#10;njsAAAA5AAAAEAAAAAAAAAABACAAAAAMAQAAZHJzL3NoYXBleG1sLnhtbFBLBQYAAAAABgAGAFsB&#10;AAC2AwAAAAA=&#10;" path="m84,0l78,7,49,7,43,7,0,7,3,11,11,9,11,9,43,9,49,9,91,9,84,0xe">
                    <v:fill on="t" focussize="0,0"/>
                    <v:stroke on="f"/>
                    <v:imagedata o:title=""/>
                    <o:lock v:ext="edit" aspectratio="f"/>
                  </v:shape>
                  <v:shape id="_x0000_s1026" o:spid="_x0000_s1026" o:spt="100" style="position:absolute;left:4062;top:2222;height:31;width:18;" fillcolor="#000000" filled="t" stroked="f" coordsize="18,31" o:gfxdata="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IrJNW5AAAA3AAA&#10;AA8AAAAAAAAAAQAgAAAAIgAAAGRycy9kb3ducmV2LnhtbFBLAQIUABQAAAAIAIdO4kAzLwWeOwAA&#10;ADkAAAAQAAAAAAAAAAEAIAAAAAgBAABkcnMvc2hhcGV4bWwueG1sUEsFBgAAAAAGAAYAWwEAALID&#10;AAAAAA==&#10;" path="m2,0l0,1,5,10,9,18,10,23,14,31,14,31,18,25,16,16,13,12,7,5,2,0xe">
                    <v:fill on="t" focussize="0,0"/>
                    <v:stroke on="f"/>
                    <v:imagedata o:title=""/>
                    <o:lock v:ext="edit" aspectratio="f"/>
                  </v:shape>
                  <v:shape id="_x0000_s1026" o:spid="_x0000_s1026" o:spt="100" style="position:absolute;left:4104;top:2219;height:36;width:23;" fillcolor="#000000" filled="t" stroked="f" coordsize="23,36" o:gfxdata="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zYj7K/&#10;AAAA3AAAAA8AAAAAAAAAAQAgAAAAIgAAAGRycy9kb3ducmV2LnhtbFBLAQIUABQAAAAIAIdO4kAz&#10;LwWeOwAAADkAAAAQAAAAAAAAAAEAIAAAAA4BAABkcnMvc2hhcGV4bWwueG1sUEsFBgAAAAAGAAYA&#10;WwEAALgDAAAAAA==&#10;" path="m15,0l12,8,9,17,5,25,0,35,0,35,2,36,7,30,12,22,14,19,20,10,23,9,15,0xe">
                    <v:fill on="t" focussize="0,0"/>
                    <v:stroke on="f"/>
                    <v:imagedata o:title=""/>
                    <o:lock v:ext="edit" aspectratio="f"/>
                  </v:shape>
                  <v:rect id="_x0000_s1026" o:spid="_x0000_s1026" o:spt="1" style="position:absolute;left:4091;top:2214;height:44;width:6;" fillcolor="#000000" filled="t" stroked="f" coordsize="21600,21600" o:gfxdata="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8cXc2/&#10;AAAA3AAAAA8AAAAAAAAAAQAgAAAAIgAAAGRycy9kb3ducmV2LnhtbFBLAQIUABQAAAAIAIdO4kAz&#10;LwWeOwAAADkAAAAQAAAAAAAAAAEAIAAAAA4BAABkcnMvc2hhcGV4bWwueG1sUEsFBgAAAAAGAAYA&#10;WwEAALgDAAAAAA==&#10;">
                    <v:fill on="t" focussize="0,0"/>
                    <v:stroke on="f"/>
                    <v:imagedata o:title=""/>
                    <o:lock v:ext="edit" aspectratio="f"/>
                  </v:rect>
                  <v:shape id="_x0000_s1026" o:spid="_x0000_s1026" o:spt="100" style="position:absolute;left:4057;top:2205;height:10;width:76;" fillcolor="#000000" filled="t" stroked="f" coordsize="76,10" o:gfxdata="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9CeO8AAAA&#10;3AAAAA8AAAAAAAAAAQAgAAAAIgAAAGRycy9kb3ducmV2LnhtbFBLAQIUABQAAAAIAIdO4kAzLwWe&#10;OwAAADkAAAAQAAAAAAAAAAEAIAAAAAsBAABkcnMvc2hhcGV4bWwueG1sUEsFBgAAAAAGAAYAWwEA&#10;ALUDAAAAAA==&#10;" path="m69,0l63,6,0,6,3,10,10,9,11,9,34,9,40,9,76,9,69,0xe">
                    <v:fill on="t" focussize="0,0"/>
                    <v:stroke on="f"/>
                    <v:imagedata o:title=""/>
                    <o:lock v:ext="edit" aspectratio="f"/>
                  </v:shape>
                  <v:shape id="_x0000_s1026" o:spid="_x0000_s1026" o:spt="100" style="position:absolute;left:4157;top:2302;height:13;width:66;" fillcolor="#000000" filled="t" stroked="f" coordsize="66,13" o:gfxdata="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4bVr&#10;wAAAANwAAAAPAAAAAAAAAAEAIAAAACIAAABkcnMvZG93bnJldi54bWxQSwECFAAUAAAACACHTuJA&#10;My8FnjsAAAA5AAAAEAAAAAAAAAABACAAAAAPAQAAZHJzL3NoYXBleG1sLnhtbFBLBQYAAAAABgAG&#10;AFsBAAC5AwAAAAA=&#10;" path="m0,0l0,9,0,13,6,10,6,2,66,2,0,0xe">
                    <v:fill on="t" focussize="0,0"/>
                    <v:stroke on="f"/>
                    <v:imagedata o:title=""/>
                    <o:lock v:ext="edit" aspectratio="f"/>
                  </v:shape>
                  <v:shape id="_x0000_s1026" o:spid="_x0000_s1026" o:spt="100" style="position:absolute;left:4163;top:2236;height:66;width:38;" fillcolor="#000000" filled="t" stroked="f" coordsize="38,66" o:gfxdata="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V40Yu/&#10;AAAA3AAAAA8AAAAAAAAAAQAgAAAAIgAAAGRycy9kb3ducmV2LnhtbFBLAQIUABQAAAAIAIdO4kAz&#10;LwWeOwAAADkAAAAQAAAAAAAAAAEAIAAAAA4BAABkcnMvc2hhcGV4bWwueG1sUEsFBgAAAAAGAAYA&#10;WwEAALgDAAAAAA==&#10;" path="m17,0l17,66,0,66,22,66,22,44,38,44,22,41,22,21,38,21,22,19,22,0,38,0,17,0xe">
                    <v:fill on="t" focussize="0,0"/>
                    <v:stroke on="f"/>
                    <v:imagedata o:title=""/>
                    <o:lock v:ext="edit" aspectratio="f"/>
                  </v:shape>
                  <v:shape id="_x0000_s1026" o:spid="_x0000_s1026" o:spt="100" style="position:absolute;left:4180;top:2236;height:66;width:26;" fillcolor="#000000" filled="t" stroked="f" coordsize="26,66" o:gfxdata="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Utq1&#10;tMEAAADcAAAADwAAAAAAAAABACAAAAAiAAAAZHJzL2Rvd25yZXYueG1sUEsBAhQAFAAAAAgAh07i&#10;QDMvBZ47AAAAOQAAABAAAAAAAAAAAQAgAAAAEAEAAGRycy9zaGFwZXhtbC54bWxQSwUGAAAAAAYA&#10;BgBbAQAAugMAAAAA&#10;" path="m26,0l0,0,21,0,21,19,5,19,21,21,21,41,5,41,21,44,21,66,26,66,26,0xe">
                    <v:fill on="t" focussize="0,0"/>
                    <v:stroke on="f"/>
                    <v:imagedata o:title=""/>
                    <o:lock v:ext="edit" aspectratio="f"/>
                  </v:shape>
                  <v:shape id="_x0000_s1026" o:spid="_x0000_s1026" o:spt="100" style="position:absolute;left:4185;top:2235;height:67;width:46;" fillcolor="#000000" filled="t" stroked="f" coordsize="46,67" o:gfxdata="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sw53QvQAA&#10;ANwAAAAPAAAAAAAAAAEAIAAAACIAAABkcnMvZG93bnJldi54bWxQSwECFAAUAAAACACHTuJAMy8F&#10;njsAAAA5AAAAEAAAAAAAAAABACAAAAAMAQAAZHJzL3NoYXBleG1sLnhtbFBLBQYAAAAABgAGAFsB&#10;AAC2AwAAAAA=&#10;" path="m46,0l38,1,38,67,21,67,16,67,0,67,44,67,44,59,44,50,44,40,44,30,43,19,43,8,43,3,46,0xe">
                    <v:fill on="t" focussize="0,0"/>
                    <v:stroke on="f"/>
                    <v:imagedata o:title=""/>
                    <o:lock v:ext="edit" aspectratio="f"/>
                  </v:shape>
                  <v:shape id="_x0000_s1026" o:spid="_x0000_s1026" o:spt="100" style="position:absolute;left:4157;top:2230;height:83;width:74;" fillcolor="#000000" filled="t" stroked="f" coordsize="74,83" o:gfxdata="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U19xWugAAANwA&#10;AAAPAAAAAAAAAAEAIAAAACIAAABkcnMvZG93bnJldi54bWxQSwECFAAUAAAACACHTuJAMy8FnjsA&#10;AAA5AAAAEAAAAAAAAAABACAAAAAJAQAAZHJzL3NoYXBleG1sLnhtbFBLBQYAAAAABgAGAFsBAACz&#10;AwAAAAA=&#10;" path="m0,0l0,8,0,17,1,27,1,38,1,41,1,52,1,63,0,72,66,74,66,83,72,80,72,72,28,72,6,72,6,6,23,6,49,6,66,6,74,5,27,4,6,4,0,0xe">
                    <v:fill on="t" focussize="0,0"/>
                    <v:stroke on="f"/>
                    <v:imagedata o:title=""/>
                    <o:lock v:ext="edit" aspectratio="f"/>
                  </v:shape>
                  <v:shape id="_x0000_s1026" o:spid="_x0000_s1026" o:spt="100" style="position:absolute;left:4184;top:2229;height:6;width:47;" fillcolor="#000000" filled="t" stroked="f" coordsize="47,6" o:gfxdata="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ne8F2&#10;wAAAANwAAAAPAAAAAAAAAAEAIAAAACIAAABkcnMvZG93bnJldi54bWxQSwECFAAUAAAACACHTuJA&#10;My8FnjsAAAA5AAAAEAAAAAAAAAABACAAAAAPAQAAZHJzL3NoYXBleG1sLnhtbFBLBQYAAAAABgAG&#10;AFsBAAC5AwAAAAA=&#10;" path="m41,0l38,5,0,5,47,6,41,0xe">
                    <v:fill on="t" focussize="0,0"/>
                    <v:stroke on="f"/>
                    <v:imagedata o:title=""/>
                    <o:lock v:ext="edit" aspectratio="f"/>
                  </v:shape>
                  <v:shape id="_x0000_s1026" o:spid="_x0000_s1026" o:spt="100" style="position:absolute;left:4163;top:2213;height:21;width:33;" fillcolor="#000000" filled="t" stroked="f" coordsize="33,21" o:gfxdata="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synqvtwAAANwAAAAP&#10;AAAAAAAAAAEAIAAAACIAAABkcnMvZG93bnJldi54bWxQSwECFAAUAAAACACHTuJAMy8FnjsAAAA5&#10;AAAAEAAAAAAAAAABACAAAAAGAQAAZHJzL3NoYXBleG1sLnhtbFBLBQYAAAAABgAGAFsBAACwAwAA&#10;AAA=&#10;" path="m27,0l24,0,22,9,19,18,18,21,0,21,21,21,25,13,29,5,33,4,27,0xe">
                    <v:fill on="t" focussize="0,0"/>
                    <v:stroke on="f"/>
                    <v:imagedata o:title=""/>
                    <o:lock v:ext="edit" aspectratio="f"/>
                  </v:shape>
                  <v:shape id="_x0000_s1026" o:spid="_x0000_s1026" o:spt="100" style="position:absolute;left:4148;top:2204;height:10;width:91;" fillcolor="#000000" filled="t" stroked="f" coordsize="91,10" o:gfxdata="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ecyib4A&#10;AADcAAAADwAAAAAAAAABACAAAAAiAAAAZHJzL2Rvd25yZXYueG1sUEsBAhQAFAAAAAgAh07iQDMv&#10;BZ47AAAAOQAAABAAAAAAAAAAAQAgAAAADQEAAGRycy9zaGFwZXhtbC54bWxQSwUGAAAAAAYABgBb&#10;AQAAtwMAAAAA&#10;" path="m83,0l78,6,0,6,3,10,11,9,11,9,39,9,42,9,91,9,83,0xe">
                    <v:fill on="t" focussize="0,0"/>
                    <v:stroke on="f"/>
                    <v:imagedata o:title=""/>
                    <o:lock v:ext="edit" aspectratio="f"/>
                  </v:shape>
                  <v:shape id="_x0000_s1026" o:spid="_x0000_s1026" o:spt="100" style="position:absolute;left:4250;top:2303;height:2;width:11;" fillcolor="#000000" filled="t" stroked="f" coordsize="11,2" o:gfxdata="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nsyFr4A&#10;AADcAAAADwAAAAAAAAABACAAAAAiAAAAZHJzL2Rvd25yZXYueG1sUEsBAhQAFAAAAAgAh07iQDMv&#10;BZ47AAAAOQAAABAAAAAAAAAAAQAgAAAADQEAAGRycy9zaGFwZXhtbC54bWxQSwUGAAAAAAYABgBb&#10;AQAAtwMAAAAA&#10;" path="m0,0l0,2,11,1,4,1,0,0xe">
                    <v:fill on="t" focussize="0,0"/>
                    <v:stroke on="f"/>
                    <v:imagedata o:title=""/>
                    <o:lock v:ext="edit" aspectratio="f"/>
                  </v:shape>
                  <v:shape id="_x0000_s1026" o:spid="_x0000_s1026" o:spt="100" style="position:absolute;left:4275;top:2266;height:50;width:40;" fillcolor="#000000" filled="t" stroked="f" coordsize="40,50" o:gfxdata="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QGOkb4A&#10;AADcAAAADwAAAAAAAAABACAAAAAiAAAAZHJzL2Rvd25yZXYueG1sUEsBAhQAFAAAAAgAh07iQDMv&#10;BZ47AAAAOQAAABAAAAAAAAAAAQAgAAAADQEAAGRycy9zaGFwZXhtbC54bWxQSwUGAAAAAAYABgBb&#10;AQAAtwMAAAAA&#10;" path="m17,0l16,11,15,21,12,29,12,30,7,38,2,45,0,48,1,50,7,44,13,37,16,31,20,23,22,14,23,4,23,0,40,0,17,0xe">
                    <v:fill on="t" focussize="0,0"/>
                    <v:stroke on="f"/>
                    <v:imagedata o:title=""/>
                    <o:lock v:ext="edit" aspectratio="f"/>
                  </v:shape>
                  <v:shape id="_x0000_s1026" o:spid="_x0000_s1026" o:spt="100" style="position:absolute;left:4292;top:2266;height:50;width:29;" fillcolor="#000000" filled="t" stroked="f" coordsize="29,50" o:gfxdata="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EJhb4A&#10;AADcAAAADwAAAAAAAAABACAAAAAiAAAAZHJzL2Rvd25yZXYueG1sUEsBAhQAFAAAAAgAh07iQDMv&#10;BZ47AAAAOQAAABAAAAAAAAAAAQAgAAAADQEAAGRycy9zaGFwZXhtbC54bWxQSwUGAAAAAAYABgBb&#10;AQAAtwMAAAAA&#10;" path="m28,0l0,0,23,0,23,30,23,37,22,49,22,50,29,46,28,36,28,34,28,0xe">
                    <v:fill on="t" focussize="0,0"/>
                    <v:stroke on="f"/>
                    <v:imagedata o:title=""/>
                    <o:lock v:ext="edit" aspectratio="f"/>
                  </v:shape>
                  <v:shape id="_x0000_s1026" o:spid="_x0000_s1026" o:spt="100" style="position:absolute;left:4250;top:2260;height:56;width:18;" fillcolor="#000000" filled="t" stroked="f" coordsize="18,56" o:gfxdata="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KPFgC/&#10;AAAA3AAAAA8AAAAAAAAAAQAgAAAAIgAAAGRycy9kb3ducmV2LnhtbFBLAQIUABQAAAAIAIdO4kAz&#10;LwWeOwAAADkAAAAQAAAAAAAAAAEAIAAAAA4BAABkcnMvc2hhcGV4bWwueG1sUEsFBgAAAAAGAAYA&#10;WwEAALgDAAAAAA==&#10;" path="m18,0l13,4,13,39,11,44,0,45,7,51,10,56,16,50,18,42,18,41,18,0xe">
                    <v:fill on="t" focussize="0,0"/>
                    <v:stroke on="f"/>
                    <v:imagedata o:title=""/>
                    <o:lock v:ext="edit" aspectratio="f"/>
                  </v:shape>
                  <v:shape id="_x0000_s1026" o:spid="_x0000_s1026" o:spt="100" style="position:absolute;left:4276;top:2257;height:11;width:62;" fillcolor="#000000" filled="t" stroked="f" coordsize="62,11" o:gfxdata="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vjyii/&#10;AAAA3AAAAA8AAAAAAAAAAQAgAAAAIgAAAGRycy9kb3ducmV2LnhtbFBLAQIUABQAAAAIAIdO4kAz&#10;LwWeOwAAADkAAAAQAAAAAAAAAAEAIAAAAA4BAABkcnMvc2hhcGV4bWwueG1sUEsFBgAAAAAGAAYA&#10;WwEAALgDAAAAAA==&#10;" path="m55,0l50,7,44,7,16,7,0,7,4,11,7,9,16,9,44,9,62,9,55,0xe">
                    <v:fill on="t" focussize="0,0"/>
                    <v:stroke on="f"/>
                    <v:imagedata o:title=""/>
                    <o:lock v:ext="edit" aspectratio="f"/>
                  </v:shape>
                  <v:shape id="_x0000_s1026" o:spid="_x0000_s1026" o:spt="100" style="position:absolute;left:4246;top:2248;height:28;width:34;" fillcolor="#000000" filled="t" stroked="f" coordsize="34,28" o:gfxdata="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t+CrL4A&#10;AADcAAAADwAAAAAAAAABACAAAAAiAAAAZHJzL2Rvd25yZXYueG1sUEsBAhQAFAAAAAgAh07iQDMv&#10;BZ47AAAAOQAAABAAAAAAAAAAAQAgAAAADQEAAGRycy9zaGFwZXhtbC54bWxQSwUGAAAAAAYABgBb&#10;AQAAtwMAAAAA&#10;" path="m34,0l22,8,17,10,8,16,2,19,0,20,5,28,9,23,17,16,17,16,22,12,34,2,34,0xe">
                    <v:fill on="t" focussize="0,0"/>
                    <v:stroke on="f"/>
                    <v:imagedata o:title=""/>
                    <o:lock v:ext="edit" aspectratio="f"/>
                  </v:shape>
                  <v:shape id="_x0000_s1026" o:spid="_x0000_s1026" o:spt="100" style="position:absolute;left:4292;top:2234;height:30;width:23;" fillcolor="#000000" filled="t" stroked="f" coordsize="23,30" o:gfxdata="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OLDursAAADc&#10;AAAADwAAAAAAAAABACAAAAAiAAAAZHJzL2Rvd25yZXYueG1sUEsBAhQAFAAAAAgAh07iQDMvBZ47&#10;AAAAOQAAABAAAAAAAAAAAQAgAAAACgEAAGRycy9zaGFwZXhtbC54bWxQSwUGAAAAAAYABgBbAQAA&#10;tAMAAAAA&#10;" path="m0,0l0,30,6,30,6,0,23,0,0,0xe">
                    <v:fill on="t" focussize="0,0"/>
                    <v:stroke on="f"/>
                    <v:imagedata o:title=""/>
                    <o:lock v:ext="edit" aspectratio="f"/>
                  </v:shape>
                  <v:shape id="_x0000_s1026" o:spid="_x0000_s1026" o:spt="100" style="position:absolute;left:4263;top:2234;height:24;width:5;" fillcolor="#000000" filled="t" stroked="f" coordsize="5,24" o:gfxdata="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xy+76/&#10;AAAA3AAAAA8AAAAAAAAAAQAgAAAAIgAAAGRycy9kb3ducmV2LnhtbFBLAQIUABQAAAAIAIdO4kAz&#10;LwWeOwAAADkAAAAQAAAAAAAAAAEAIAAAAA4BAABkcnMvc2hhcGV4bWwueG1sUEsFBgAAAAAGAAYA&#10;WwEAALgDAAAAAA==&#10;" path="m5,0l0,0,0,24,5,22,5,0xe">
                    <v:fill on="t" focussize="0,0"/>
                    <v:stroke on="f"/>
                    <v:imagedata o:title=""/>
                    <o:lock v:ext="edit" aspectratio="f"/>
                  </v:shape>
                  <v:shape id="_x0000_s1026" o:spid="_x0000_s1026" o:spt="100" style="position:absolute;left:4292;top:2234;height:30;width:28;" fillcolor="#000000" filled="t" stroked="f" coordsize="28,30" o:gfxdata="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PoSeLsAAADc&#10;AAAADwAAAAAAAAABACAAAAAiAAAAZHJzL2Rvd25yZXYueG1sUEsBAhQAFAAAAAgAh07iQDMvBZ47&#10;AAAAOQAAABAAAAAAAAAAAQAgAAAACgEAAGRycy9zaGFwZXhtbC54bWxQSwUGAAAAAAYABgBbAQAA&#10;tAMAAAAA&#10;" path="m28,0l0,0,23,0,23,30,6,30,0,30,28,30,28,0xe">
                    <v:fill on="t" focussize="0,0"/>
                    <v:stroke on="f"/>
                    <v:imagedata o:title=""/>
                    <o:lock v:ext="edit" aspectratio="f"/>
                  </v:shape>
                  <v:shape id="_x0000_s1026" o:spid="_x0000_s1026" o:spt="100" style="position:absolute;left:4247;top:2226;height:9;width:36;" fillcolor="#000000" filled="t" stroked="f" coordsize="36,9" o:gfxdata="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uQoSy/&#10;AAAA3AAAAA8AAAAAAAAAAQAgAAAAIgAAAGRycy9kb3ducmV2LnhtbFBLAQIUABQAAAAIAIdO4kAz&#10;LwWeOwAAADkAAAAQAAAAAAAAAAEAIAAAAA4BAABkcnMvc2hhcGV4bWwueG1sUEsFBgAAAAAGAAYA&#10;WwEAALgDAAAAAA==&#10;" path="m29,0l25,5,21,5,16,5,0,5,3,9,7,8,16,8,21,8,36,8,29,0xe">
                    <v:fill on="t" focussize="0,0"/>
                    <v:stroke on="f"/>
                    <v:imagedata o:title=""/>
                    <o:lock v:ext="edit" aspectratio="f"/>
                  </v:shape>
                  <v:shape id="_x0000_s1026" o:spid="_x0000_s1026" o:spt="100" style="position:absolute;left:4283;top:2225;height:10;width:52;" fillcolor="#000000" filled="t" stroked="f" coordsize="52,10" o:gfxdata="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lwnoL4A&#10;AADcAAAADwAAAAAAAAABACAAAAAiAAAAZHJzL2Rvd25yZXYueG1sUEsBAhQAFAAAAAgAh07iQDMv&#10;BZ47AAAAOQAAABAAAAAAAAAAAQAgAAAADQEAAGRycy9zaGFwZXhtbC54bWxQSwUGAAAAAAYABgBb&#10;AQAAtwMAAAAA&#10;" path="m45,0l40,6,30,6,28,6,0,6,3,10,6,9,9,9,37,9,52,9,45,0xe">
                    <v:fill on="t" focussize="0,0"/>
                    <v:stroke on="f"/>
                    <v:imagedata o:title=""/>
                    <o:lock v:ext="edit" aspectratio="f"/>
                  </v:shape>
                  <v:shape id="_x0000_s1026" o:spid="_x0000_s1026" o:spt="100" style="position:absolute;left:4288;top:2204;height:24;width:13;" fillcolor="#000000" filled="t" stroked="f" coordsize="13,24" o:gfxdata="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nj6xV&#10;wAAAANwAAAAPAAAAAAAAAAEAIAAAACIAAABkcnMvZG93bnJldi54bWxQSwECFAAUAAAACACHTuJA&#10;My8FnjsAAAA5AAAAEAAAAAAAAAABACAAAAAPAQAAZHJzL3NoYXBleG1sLnhtbFBLBQYAAAAABgAG&#10;AFsBAAC5AwAAAAA=&#10;" path="m1,0l0,2,5,11,7,18,10,24,10,24,13,19,12,12,8,7,1,0xe">
                    <v:fill on="t" focussize="0,0"/>
                    <v:stroke on="f"/>
                    <v:imagedata o:title=""/>
                    <o:lock v:ext="edit" aspectratio="f"/>
                  </v:shape>
                  <v:shape id="_x0000_s1026" o:spid="_x0000_s1026" o:spt="100" style="position:absolute;left:4262;top:2203;height:28;width:9;" fillcolor="#000000" filled="t" stroked="f" coordsize="9,28" o:gfxdata="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DN8Ly/&#10;AAAA3AAAAA8AAAAAAAAAAQAgAAAAIgAAAGRycy9kb3ducmV2LnhtbFBLAQIUABQAAAAIAIdO4kAz&#10;LwWeOwAAADkAAAAQAAAAAAAAAAEAIAAAAA4BAABkcnMvc2hhcGV4bWwueG1sUEsFBgAAAAAGAAYA&#10;WwEAALgDAAAAAA==&#10;" path="m0,0l1,8,1,18,1,28,6,28,6,10,9,6,0,0xe">
                    <v:fill on="t" focussize="0,0"/>
                    <v:stroke on="f"/>
                    <v:imagedata o:title=""/>
                    <o:lock v:ext="edit" aspectratio="f"/>
                  </v:shape>
                  <v:shape id="_x0000_s1026" o:spid="_x0000_s1026" o:spt="100" style="position:absolute;left:4311;top:2202;height:29;width:18;" fillcolor="#000000" filled="t" stroked="f" coordsize="18,29" o:gfxdata="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t7cSCvQAA&#10;ANwAAAAPAAAAAAAAAAEAIAAAACIAAABkcnMvZG93bnJldi54bWxQSwECFAAUAAAACACHTuJAMy8F&#10;njsAAAA5AAAAEAAAAAAAAAABACAAAAAMAQAAZHJzL3NoYXBleG1sLnhtbFBLBQYAAAAABgAGAFsB&#10;AAC2AwAAAAA=&#10;" path="m10,0l8,9,6,15,2,24,0,29,2,29,7,22,10,16,16,9,18,8,10,0xe">
                    <v:fill on="t" focussize="0,0"/>
                    <v:stroke on="f"/>
                    <v:imagedata o:title=""/>
                    <o:lock v:ext="edit" aspectratio="f"/>
                  </v:shape>
                  <v:shape id="_x0000_s1026" o:spid="_x0000_s1026" o:spt="100" style="position:absolute;left:4410;top:2302;height:11;width:5;" fillcolor="#000000" filled="t" stroked="f" coordsize="5,11" o:gfxdata="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oi88b4A&#10;AADcAAAADwAAAAAAAAABACAAAAAiAAAAZHJzL2Rvd25yZXYueG1sUEsBAhQAFAAAAAgAh07iQDMv&#10;BZ47AAAAOQAAABAAAAAAAAAAAQAgAAAADQEAAGRycy9zaGFwZXhtbC54bWxQSwUGAAAAAAYABgBb&#10;AQAAtwMAAAAA&#10;" path="m5,0l0,2,0,11,5,8,5,0xe">
                    <v:fill on="t" focussize="0,0"/>
                    <v:stroke on="f"/>
                    <v:imagedata o:title=""/>
                    <o:lock v:ext="edit" aspectratio="f"/>
                  </v:shape>
                  <v:shape id="_x0000_s1026" o:spid="_x0000_s1026" o:spt="100" style="position:absolute;left:4372;top:2274;height:28;width:46;" fillcolor="#000000" filled="t" stroked="f" coordsize="46,28" o:gfxdata="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3vlWr4A&#10;AADcAAAADwAAAAAAAAABACAAAAAiAAAAZHJzL2Rvd25yZXYueG1sUEsBAhQAFAAAAAgAh07iQDMv&#10;BZ47AAAAOQAAABAAAAAAAAAAAQAgAAAADQEAAGRycy9zaGFwZXhtbC54bWxQSwUGAAAAAAYABgBb&#10;AQAAtwMAAAAA&#10;" path="m46,0l38,0,38,28,0,28,43,28,43,19,43,8,43,3,46,0xe">
                    <v:fill on="t" focussize="0,0"/>
                    <v:stroke on="f"/>
                    <v:imagedata o:title=""/>
                    <o:lock v:ext="edit" aspectratio="f"/>
                  </v:shape>
                  <v:shape id="_x0000_s1026" o:spid="_x0000_s1026" o:spt="100" style="position:absolute;left:4367;top:2268;height:46;width:51;" fillcolor="#000000" filled="t" stroked="f" coordsize="51,46" o:gfxdata="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471CL7sAAADc&#10;AAAADwAAAAAAAAABACAAAAAiAAAAZHJzL2Rvd25yZXYueG1sUEsBAhQAFAAAAAgAh07iQDMvBZ47&#10;AAAAOQAAABAAAAAAAAAAAQAgAAAACgEAAGRycy9zaGFwZXhtbC54bWxQSwUGAAAAAAYABgBbAQAA&#10;tAMAAAAA&#10;" path="m0,0l0,9,0,19,0,22,0,32,0,42,0,46,5,43,5,36,43,36,48,34,5,34,5,6,43,6,51,6,5,3,0,0xe">
                    <v:fill on="t" focussize="0,0"/>
                    <v:stroke on="f"/>
                    <v:imagedata o:title=""/>
                    <o:lock v:ext="edit" aspectratio="f"/>
                  </v:shape>
                  <v:shape id="_x0000_s1026" o:spid="_x0000_s1026" o:spt="100" style="position:absolute;left:4372;top:2267;height:7;width:46;" fillcolor="#000000" filled="t" stroked="f" coordsize="46,7" o:gfxdata="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LQ0Br4A&#10;AADcAAAADwAAAAAAAAABACAAAAAiAAAAZHJzL2Rvd25yZXYueG1sUEsBAhQAFAAAAAgAh07iQDMv&#10;BZ47AAAAOQAAABAAAAAAAAAAAQAgAAAADQEAAGRycy9zaGFwZXhtbC54bWxQSwUGAAAAAAYABgBb&#10;AQAAtwMAAAAA&#10;" path="m40,0l37,4,0,4,46,7,40,0xe">
                    <v:fill on="t" focussize="0,0"/>
                    <v:stroke on="f"/>
                    <v:imagedata o:title=""/>
                    <o:lock v:ext="edit" aspectratio="f"/>
                  </v:shape>
                  <v:shape id="_x0000_s1026" o:spid="_x0000_s1026" o:spt="100" style="position:absolute;left:4366;top:2245;height:10;width:50;" fillcolor="#000000" filled="t" stroked="f" coordsize="50,10" o:gfxdata="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S+dybsAAADc&#10;AAAADwAAAAAAAAABACAAAAAiAAAAZHJzL2Rvd25yZXYueG1sUEsBAhQAFAAAAAgAh07iQDMvBZ47&#10;AAAAOQAAABAAAAAAAAAAAQAgAAAACgEAAGRycy9zaGFwZXhtbC54bWxQSwUGAAAAAAYABgBbAQAA&#10;tAMAAAAA&#10;" path="m44,0l38,6,0,6,3,10,11,9,11,9,50,9,44,0xe">
                    <v:fill on="t" focussize="0,0"/>
                    <v:stroke on="f"/>
                    <v:imagedata o:title=""/>
                    <o:lock v:ext="edit" aspectratio="f"/>
                  </v:shape>
                  <v:shape id="_x0000_s1026" o:spid="_x0000_s1026" o:spt="100" style="position:absolute;left:4346;top:2212;height:48;width:46;" fillcolor="#000000" filled="t" stroked="f" coordsize="46,48" o:gfxdata="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DzIfi/&#10;AAAA3AAAAA8AAAAAAAAAAQAgAAAAIgAAAGRycy9kb3ducmV2LnhtbFBLAQIUABQAAAAIAIdO4kAz&#10;LwWeOwAAADkAAAAQAAAAAAAAAAEAIAAAAA4BAABkcnMvc2hhcGV4bWwueG1sUEsFBgAAAAAGAAYA&#10;WwEAALgDAAAAAA==&#10;" path="m39,0l36,8,31,16,26,23,26,24,21,30,14,36,8,41,1,46,0,46,1,48,8,45,15,40,21,35,25,32,30,26,35,20,41,12,45,3,46,2,39,0xe">
                    <v:fill on="t" focussize="0,0"/>
                    <v:stroke on="f"/>
                    <v:imagedata o:title=""/>
                    <o:lock v:ext="edit" aspectratio="f"/>
                  </v:shape>
                  <v:shape id="_x0000_s1026" o:spid="_x0000_s1026" o:spt="100" style="position:absolute;left:4385;top:2202;height:55;width:52;" fillcolor="#000000" filled="t" stroked="f" coordsize="52,55" o:gfxdata="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w9JjC/&#10;AAAA3AAAAA8AAAAAAAAAAQAgAAAAIgAAAGRycy9kb3ducmV2LnhtbFBLAQIUABQAAAAIAIdO4kAz&#10;LwWeOwAAADkAAAAQAAAAAAAAAAEAIAAAAA4BAABkcnMvc2hhcGV4bWwueG1sUEsFBgAAAAAGAAYA&#10;WwEAALgDAAAAAA==&#10;" path="m4,0l0,10,7,12,10,19,15,27,18,31,23,37,29,43,35,49,43,54,44,55,49,49,52,48,52,47,43,44,36,40,29,36,24,31,24,30,17,23,12,16,9,9,12,7,4,0xe">
                    <v:fill on="t" focussize="0,0"/>
                    <v:stroke on="f"/>
                    <v:imagedata o:title=""/>
                    <o:lock v:ext="edit" aspectratio="f"/>
                  </v:shape>
                  <v:shape id="_x0000_s1026" o:spid="_x0000_s1026" o:spt="100" style="position:absolute;left:4475;top:2281;height:16;width:29;" fillcolor="#000000" filled="t" stroked="f" coordsize="29,16" o:gfxdata="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Ia6S&#10;9MEAAADcAAAADwAAAAAAAAABACAAAAAiAAAAZHJzL2Rvd25yZXYueG1sUEsBAhQAFAAAAAgAh07i&#10;QDMvBZ47AAAAOQAAABAAAAAAAAAAAQAgAAAAEAEAAGRycy9zaGFwZXhtbC54bWxQSwUGAAAAAAYA&#10;BgBbAQAAugMAAAAA&#10;" path="m0,0l0,2,9,6,17,10,22,13,23,15,29,16,29,14,26,7,23,5,18,3,11,2,1,0,0,0xe">
                    <v:fill on="t" focussize="0,0"/>
                    <v:stroke on="f"/>
                    <v:imagedata o:title=""/>
                    <o:lock v:ext="edit" aspectratio="f"/>
                  </v:shape>
                  <v:shape id="_x0000_s1026" o:spid="_x0000_s1026" o:spt="100" style="position:absolute;left:4482;top:2263;height:14;width:17;" fillcolor="#000000" filled="t" stroked="f" coordsize="17,14" o:gfxdata="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AkdY&#10;z8EAAADcAAAADwAAAAAAAAABACAAAAAiAAAAZHJzL2Rvd25yZXYueG1sUEsBAhQAFAAAAAgAh07i&#10;QDMvBZ47AAAAOQAAABAAAAAAAAAAAQAgAAAAEAEAAGRycy9zaGFwZXhtbC54bWxQSwUGAAAAAAYA&#10;BgBbAQAAugMAAAAA&#10;" path="m1,0l0,2,8,8,13,13,13,14,17,13,14,5,14,5,8,2,1,0xe">
                    <v:fill on="t" focussize="0,0"/>
                    <v:stroke on="f"/>
                    <v:imagedata o:title=""/>
                    <o:lock v:ext="edit" aspectratio="f"/>
                  </v:shape>
                  <v:shape id="_x0000_s1026" o:spid="_x0000_s1026" o:spt="100" style="position:absolute;left:4489;top:2249;height:21;width:31;" fillcolor="#000000" filled="t" stroked="f" coordsize="31,21" o:gfxdata="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nrz6O/&#10;AAAA3AAAAA8AAAAAAAAAAQAgAAAAIgAAAGRycy9kb3ducmV2LnhtbFBLAQIUABQAAAAIAIdO4kAz&#10;LwWeOwAAADkAAAAQAAAAAAAAAAEAIAAAAA4BAABkcnMvc2hhcGV4bWwueG1sUEsFBgAAAAAGAAYA&#10;WwEAALgDAAAAAA==&#10;" path="m3,0l0,4,6,10,12,15,19,19,24,21,29,15,31,15,31,13,23,12,15,9,9,5,3,0xe">
                    <v:fill on="t" focussize="0,0"/>
                    <v:stroke on="f"/>
                    <v:imagedata o:title=""/>
                    <o:lock v:ext="edit" aspectratio="f"/>
                  </v:shape>
                  <v:shape id="_x0000_s1026" o:spid="_x0000_s1026" o:spt="100" style="position:absolute;left:4464;top:2227;height:23;width:14;" fillcolor="#000000" filled="t" stroked="f" coordsize="14,23" o:gfxdata="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ui4e&#10;yMEAAADcAAAADwAAAAAAAAABACAAAAAiAAAAZHJzL2Rvd25yZXYueG1sUEsBAhQAFAAAAAgAh07i&#10;QDMvBZ47AAAAOQAAABAAAAAAAAAAAQAgAAAAEAEAAGRycy9zaGFwZXhtbC54bWxQSwUGAAAAAAYA&#10;BgBbAQAAugMAAAAA&#10;" path="m11,0l7,9,3,17,0,22,1,23,6,16,11,8,14,2,11,0xe">
                    <v:fill on="t" focussize="0,0"/>
                    <v:stroke on="f"/>
                    <v:imagedata o:title=""/>
                    <o:lock v:ext="edit" aspectratio="f"/>
                  </v:shape>
                  <v:shape id="_x0000_s1026" o:spid="_x0000_s1026" o:spt="100" style="position:absolute;left:4460;top:2219;height:54;width:50;" fillcolor="#000000" filled="t" stroked="f" coordsize="50,54" o:gfxdata="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7kBtQvQAA&#10;ANwAAAAPAAAAAAAAAAEAIAAAACIAAABkcnMvZG93bnJldi54bWxQSwECFAAUAAAACACHTuJAMy8F&#10;njsAAAA5AAAAEAAAAAAAAAABACAAAAAMAQAAZHJzL3NoYXBleG1sLnhtbFBLBQYAAAAABgAGAFsB&#10;AAC2AwAAAAA=&#10;" path="m44,0l40,5,21,5,40,7,36,16,31,23,29,26,25,27,26,30,21,35,15,41,9,46,1,51,0,51,0,54,7,50,14,46,21,41,27,36,29,34,32,30,38,22,43,15,43,15,49,9,50,9,44,0xe">
                    <v:fill on="t" focussize="0,0"/>
                    <v:stroke on="f"/>
                    <v:imagedata o:title=""/>
                    <o:lock v:ext="edit" aspectratio="f"/>
                  </v:shape>
                  <v:shape id="_x0000_s1026" o:spid="_x0000_s1026" o:spt="100" style="position:absolute;left:4475;top:2210;height:36;width:25;" fillcolor="#000000" filled="t" stroked="f" coordsize="25,36" o:gfxdata="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71gnbsAAADc&#10;AAAADwAAAAAAAAABACAAAAAiAAAAZHJzL2Rvd25yZXYueG1sUEsBAhQAFAAAAAgAh07iQDMvBZ47&#10;AAAAOQAAABAAAAAAAAAAAQAgAAAACgEAAGRycy9zaGFwZXhtbC54bWxQSwUGAAAAAAYABgBbAQAA&#10;tAMAAAAA&#10;" path="m5,0l4,0,2,8,0,17,3,19,6,27,10,36,14,35,10,28,6,19,5,16,25,16,6,14,9,8,12,5,5,0xe">
                    <v:fill on="t" focussize="0,0"/>
                    <v:stroke on="f"/>
                    <v:imagedata o:title=""/>
                    <o:lock v:ext="edit" aspectratio="f"/>
                  </v:shape>
                  <v:shape id="_x0000_s1026" o:spid="_x0000_s1026" o:spt="100" style="position:absolute;left:4460;top:2210;height:104;width:69;" fillcolor="#000000" filled="t" stroked="f" coordsize="69,104" o:gfxdata="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NpWirugAAANwA&#10;AAAPAAAAAAAAAAEAIAAAACIAAABkcnMvZG93bnJldi54bWxQSwECFAAUAAAACACHTuJAMy8FnjsA&#10;AAA5AAAAEAAAAAAAAAABACAAAAAJAQAAZHJzL3NoYXBleG1sLnhtbFBLBQYAAAAABgAGAFsBAACz&#10;AwAAAAA=&#10;" path="m69,0l62,0,62,92,0,92,62,94,62,104,67,100,67,91,67,83,67,3,69,0xe">
                    <v:fill on="t" focussize="0,0"/>
                    <v:stroke on="f"/>
                    <v:imagedata o:title=""/>
                    <o:lock v:ext="edit" aspectratio="f"/>
                  </v:shape>
                  <v:shape id="_x0000_s1026" o:spid="_x0000_s1026" o:spt="100" style="position:absolute;left:4454;top:2204;height:111;width:75;" fillcolor="#000000" filled="t" stroked="f" coordsize="75,111" o:gfxdata="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2AouO8AAAA&#10;3AAAAA8AAAAAAAAAAQAgAAAAIgAAAGRycy9kb3ducmV2LnhtbFBLAQIUABQAAAAIAIdO4kAzLwWe&#10;OwAAADkAAAAQAAAAAAAAAAEAIAAAAAsBAABkcnMvc2hhcGV4bWwueG1sUEsFBgAAAAAGAAYAWwEA&#10;ALUDAAAAAA==&#10;" path="m0,0l0,10,0,18,0,91,0,101,0,111,0,111,6,108,6,100,68,100,6,98,6,69,6,66,6,6,25,6,26,6,68,6,75,6,6,4,0,0xe">
                    <v:fill on="t" focussize="0,0"/>
                    <v:stroke on="f"/>
                    <v:imagedata o:title=""/>
                    <o:lock v:ext="edit" aspectratio="f"/>
                  </v:shape>
                  <v:shape id="_x0000_s1026" o:spid="_x0000_s1026" o:spt="100" style="position:absolute;left:4460;top:2204;height:6;width:69;" fillcolor="#000000" filled="t" stroked="f" coordsize="69,6" o:gfxdata="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ONNUtvQAA&#10;ANwAAAAPAAAAAAAAAAEAIAAAACIAAABkcnMvZG93bnJldi54bWxQSwECFAAUAAAACACHTuJAMy8F&#10;njsAAAA5AAAAEAAAAAAAAAABACAAAAAMAQAAZHJzL3NoYXBleG1sLnhtbFBLBQYAAAAABgAGAFsB&#10;AAC2AwAAAAA=&#10;" path="m64,0l61,4,0,4,69,6,64,0xe">
                    <v:fill on="t" focussize="0,0"/>
                    <v:stroke on="f"/>
                    <v:imagedata o:title=""/>
                    <o:lock v:ext="edit" aspectratio="f"/>
                  </v:shape>
                  <v:shape id="_x0000_s1026" o:spid="_x0000_s1026" o:spt="100" style="position:absolute;left:1856;top:3802;height:81;width:84;" filled="f" stroked="t" coordsize="84,81" o:gfxdata="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K91074A&#10;AADcAAAADwAAAAAAAAABACAAAAAiAAAAZHJzL2Rvd25yZXYueG1sUEsBAhQAFAAAAAgAh07iQDMv&#10;BZ47AAAAOQAAABAAAAAAAAAAAQAgAAAADQEAAGRycy9zaGFwZXhtbC54bWxQSwUGAAAAAAYABgBb&#10;AQAAtwMAAAAA&#10;" path="m0,0l0,81,84,34,0,0xe">
                    <v:fill on="f" focussize="0,0"/>
                    <v:stroke weight="0pt" color="#000000" joinstyle="round"/>
                    <v:imagedata o:title=""/>
                    <o:lock v:ext="edit" aspectratio="f"/>
                  </v:shape>
                  <v:shape id="_x0000_s1026" o:spid="_x0000_s1026" o:spt="100" style="position:absolute;left:4584;top:1167;height:24;width:27;" fillcolor="#000000" filled="t" stroked="f" coordsize="27,24" o:gfxdata="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mNB3U&#10;wAAAANwAAAAPAAAAAAAAAAEAIAAAACIAAABkcnMvZG93bnJldi54bWxQSwECFAAUAAAACACHTuJA&#10;My8FnjsAAAA5AAAAEAAAAAAAAAABACAAAAAPAQAAZHJzL3NoYXBleG1sLnhtbFBLBQYAAAAABgAG&#10;AFsBAAC5AwAAAAA=&#10;" path="m25,0l23,7,19,15,15,18,8,21,0,23,8,24,14,23,20,18,24,10,27,1,25,0xe">
                    <v:fill on="t" focussize="0,0"/>
                    <v:stroke on="f"/>
                    <v:imagedata o:title=""/>
                    <o:lock v:ext="edit" aspectratio="f"/>
                  </v:shape>
                  <v:shape id="_x0000_s1026" o:spid="_x0000_s1026" o:spt="100" style="position:absolute;left:4568;top:1107;height:83;width:35;" fillcolor="#000000" filled="t" stroked="f" coordsize="35,83" o:gfxdata="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eagZvQAA&#10;ANwAAAAPAAAAAAAAAAEAIAAAACIAAABkcnMvZG93bnJldi54bWxQSwECFAAUAAAACACHTuJAMy8F&#10;njsAAAA5AAAAEAAAAAAAAAABACAAAAAMAQAAZHJzL3NoYXBleG1sLnhtbFBLBQYAAAAABgAGAFsB&#10;AAC2AwAAAAA=&#10;" path="m25,0l18,1,12,5,6,12,5,14,2,22,1,32,0,42,0,48,1,59,3,68,6,74,10,78,16,83,24,81,22,80,16,77,11,70,11,70,9,62,8,53,7,42,8,31,9,22,12,14,12,12,17,5,24,3,35,2,31,1,25,0xe">
                    <v:fill on="t" focussize="0,0"/>
                    <v:stroke on="f"/>
                    <v:imagedata o:title=""/>
                    <o:lock v:ext="edit" aspectratio="f"/>
                  </v:shape>
                  <v:shape id="_x0000_s1026" o:spid="_x0000_s1026" o:spt="100" style="position:absolute;left:4592;top:1107;height:22;width:19;" fillcolor="#000000" filled="t" stroked="f" coordsize="19,22" o:gfxdata="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LCJ8O/&#10;AAAA3AAAAA8AAAAAAAAAAQAgAAAAIgAAAGRycy9kb3ducmV2LnhtbFBLAQIUABQAAAAIAIdO4kAz&#10;LwWeOwAAADkAAAAQAAAAAAAAAAEAIAAAAA4BAABkcnMvc2hhcGV4bWwueG1sUEsFBgAAAAAGAAYA&#10;WwEAALgDAAAAAA==&#10;" path="m15,0l14,2,11,2,0,3,4,3,11,7,13,12,17,22,19,21,15,0xe">
                    <v:fill on="t" focussize="0,0"/>
                    <v:stroke on="f"/>
                    <v:imagedata o:title=""/>
                    <o:lock v:ext="edit" aspectratio="f"/>
                  </v:shape>
                  <v:shape id="_x0000_s1026" o:spid="_x0000_s1026" o:spt="100" style="position:absolute;left:3325;top:1145;height:45;width:45;" fillcolor="#000000" filled="t" stroked="f" coordsize="45,45" o:gfxdata="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s+/s74A&#10;AADcAAAADwAAAAAAAAABACAAAAAiAAAAZHJzL2Rvd25yZXYueG1sUEsBAhQAFAAAAAgAh07iQDMv&#10;BZ47AAAAOQAAABAAAAAAAAAAAQAgAAAADQEAAGRycy9zaGFwZXhtbC54bWxQSwUGAAAAAAYABgBb&#10;AQAAtwMAAAAA&#10;" path="m30,0l22,2,28,3,34,7,37,13,38,23,37,30,34,37,31,40,23,43,17,43,3,43,0,43,0,45,25,45,25,45,33,44,40,40,43,33,45,24,44,19,42,10,37,5,30,0xe">
                    <v:fill on="t" focussize="0,0"/>
                    <v:stroke on="f"/>
                    <v:imagedata o:title=""/>
                    <o:lock v:ext="edit" aspectratio="f"/>
                  </v:shape>
                  <v:shape id="_x0000_s1026" o:spid="_x0000_s1026" o:spt="100" style="position:absolute;left:3328;top:1110;height:78;width:27;" fillcolor="#000000" filled="t" stroked="f" coordsize="27,78" o:gfxdata="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D3W3bsAAADc&#10;AAAADwAAAAAAAAABACAAAAAiAAAAZHJzL2Rvd25yZXYueG1sUEsBAhQAFAAAAAgAh07iQDMvBZ47&#10;AAAAOQAAABAAAAAAAAAAAQAgAAAACgEAAGRycy9zaGFwZXhtbC54bWxQSwUGAAAAAAYABgBbAQAA&#10;tAMAAAAA&#10;" path="m0,0l3,1,4,4,4,74,3,77,0,78,14,78,11,77,10,74,10,37,19,37,27,35,10,34,10,4,11,1,14,0,18,0,0,0xe">
                    <v:fill on="t" focussize="0,0"/>
                    <v:stroke on="f"/>
                    <v:imagedata o:title=""/>
                    <o:lock v:ext="edit" aspectratio="f"/>
                  </v:shape>
                  <v:shape id="_x0000_s1026" o:spid="_x0000_s1026" o:spt="100" style="position:absolute;left:3325;top:1108;height:37;width:42;" fillcolor="#000000" filled="t" stroked="f" coordsize="42,37" o:gfxdata="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Fe41S5AAAA3AAA&#10;AA8AAAAAAAAAAQAgAAAAIgAAAGRycy9kb3ducmV2LnhtbFBLAQIUABQAAAAIAIdO4kAzLwWeOwAA&#10;ADkAAAAQAAAAAAAAAAEAIAAAAAgBAABkcnMvc2hhcGV4bWwueG1sUEsFBgAAAAAGAAYAWwEAALID&#10;AAAAAA==&#10;" path="m23,0l0,0,0,2,3,2,21,2,24,3,31,6,33,9,35,19,34,24,31,32,30,33,23,36,13,36,30,37,34,35,40,30,40,28,42,19,41,11,37,4,32,1,23,0xe">
                    <v:fill on="t" focussize="0,0"/>
                    <v:stroke on="f"/>
                    <v:imagedata o:title=""/>
                    <o:lock v:ext="edit" aspectratio="f"/>
                  </v:shape>
                  <v:shape id="_x0000_s1026" o:spid="_x0000_s1026" o:spt="100" style="position:absolute;left:2115;top:1108;height:82;width:30;" fillcolor="#000000" filled="t" stroked="f" coordsize="30,82" o:gfxdata="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GP0LrvQAA&#10;ANwAAAAPAAAAAAAAAAEAIAAAACIAAABkcnMvZG93bnJldi54bWxQSwECFAAUAAAACACHTuJAMy8F&#10;njsAAAA5AAAAEAAAAAAAAAABACAAAAAMAQAAZHJzL3NoYXBleG1sLnhtbFBLBQYAAAAABgAGAFsB&#10;AAC2AwAAAAA=&#10;" path="m20,0l5,74,4,78,1,80,0,80,0,82,14,82,14,80,13,80,9,77,9,70,13,51,30,51,14,48,22,8,22,8,20,0xe">
                    <v:fill on="t" focussize="0,0"/>
                    <v:stroke on="f"/>
                    <v:imagedata o:title=""/>
                    <o:lock v:ext="edit" aspectratio="f"/>
                  </v:shape>
                  <v:shape id="_x0000_s1026" o:spid="_x0000_s1026" o:spt="100" style="position:absolute;left:2129;top:1105;height:85;width:33;" fillcolor="#000000" filled="t" stroked="f" coordsize="33,85" o:gfxdata="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dpEzLsAAADc&#10;AAAADwAAAAAAAAABACAAAAAiAAAAZHJzL2Rvd25yZXYueG1sUEsBAhQAFAAAAAgAh07iQDMvBZ47&#10;AAAAOQAAABAAAAAAAAAAAQAgAAAACgEAAGRycy9zaGFwZXhtbC54bWxQSwUGAAAAAAYABgBbAQAA&#10;tAMAAAAA&#10;" path="m12,0l6,3,8,11,16,51,0,51,16,54,20,76,20,81,18,83,16,83,16,85,33,85,33,83,31,83,29,81,27,77,12,0xe">
                    <v:fill on="t" focussize="0,0"/>
                    <v:stroke on="f"/>
                    <v:imagedata o:title=""/>
                    <o:lock v:ext="edit" aspectratio="f"/>
                  </v:shape>
                  <v:shape id="_x0000_s1026" o:spid="_x0000_s1026" o:spt="100" style="position:absolute;left:1607;top:3915;height:21;width:1668;" fillcolor="#000000" filled="t" stroked="f" coordsize="1668,21" o:gfxdata="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19j9O/&#10;AAAA3AAAAA8AAAAAAAAAAQAgAAAAIgAAAGRycy9kb3ducmV2LnhtbFBLAQIUABQAAAAIAIdO4kAz&#10;LwWeOwAAADkAAAAQAAAAAAAAAAEAIAAAAA4BAABkcnMvc2hhcGV4bWwueG1sUEsFBgAAAAAGAAYA&#10;WwEAALgDAAAAAA==&#10;" path="m0,0l0,21,1668,0,0,0xe">
                    <v:fill on="t" focussize="0,0"/>
                    <v:stroke on="f"/>
                    <v:imagedata o:title=""/>
                    <o:lock v:ext="edit" aspectratio="f"/>
                  </v:shape>
                  <v:shape id="_x0000_s1026" o:spid="_x0000_s1026" o:spt="100" style="position:absolute;left:1607;top:3915;height:21;width:1668;" fillcolor="#000000" filled="t" stroked="f" coordsize="1668,21" o:gfxdata="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a8RpL4A&#10;AADcAAAADwAAAAAAAAABACAAAAAiAAAAZHJzL2Rvd25yZXYueG1sUEsBAhQAFAAAAAgAh07iQDMv&#10;BZ47AAAAOQAAABAAAAAAAAAAAQAgAAAADQEAAGRycy9zaGFwZXhtbC54bWxQSwUGAAAAAAYABgBb&#10;AQAAtwMAAAAA&#10;" path="m0,21l1668,0,1647,21,0,21xe">
                    <v:fill on="t" focussize="0,0"/>
                    <v:stroke on="f"/>
                    <v:imagedata o:title=""/>
                    <o:lock v:ext="edit" aspectratio="f"/>
                  </v:shape>
                  <v:shape id="_x0000_s1026" o:spid="_x0000_s1026" o:spt="100" style="position:absolute;left:1607;top:3915;height:21;width:1668;" filled="f" stroked="t" coordsize="1668,21" o:gfxdata="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naH4K8AAAA&#10;3AAAAA8AAAAAAAAAAQAgAAAAIgAAAGRycy9kb3ducmV2LnhtbFBLAQIUABQAAAAIAIdO4kAzLwWe&#10;OwAAADkAAAAQAAAAAAAAAAEAIAAAAAsBAABkcnMvc2hhcGV4bWwueG1sUEsFBgAAAAAGAAYAWwEA&#10;ALUDAAAAAA==&#10;" path="m0,0l0,21,1647,21,1668,0,0,0xe">
                    <v:fill on="f" focussize="0,0"/>
                    <v:stroke weight="0pt" color="#000000" joinstyle="round"/>
                    <v:imagedata o:title=""/>
                    <o:lock v:ext="edit" aspectratio="f"/>
                  </v:shape>
                  <v:shape id="_x0000_s1026" o:spid="_x0000_s1026" o:spt="100" style="position:absolute;left:3254;top:3915;height:169;width:21;" fillcolor="#000000" filled="t" stroked="f" coordsize="21,169" o:gfxdata="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E6MEE&#10;wAAAANwAAAAPAAAAAAAAAAEAIAAAACIAAABkcnMvZG93bnJldi54bWxQSwECFAAUAAAACACHTuJA&#10;My8FnjsAAAA5AAAAEAAAAAAAAAABACAAAAAPAQAAZHJzL3NoYXBleG1sLnhtbFBLBQYAAAAABgAG&#10;AFsBAAC5AwAAAAA=&#10;" path="m21,0l0,21,21,169,21,0xe">
                    <v:fill on="t" focussize="0,0"/>
                    <v:stroke on="f"/>
                    <v:imagedata o:title=""/>
                    <o:lock v:ext="edit" aspectratio="f"/>
                  </v:shape>
                  <v:shape id="_x0000_s1026" o:spid="_x0000_s1026" o:spt="100" style="position:absolute;left:3254;top:3936;height:170;width:21;" fillcolor="#000000" filled="t" stroked="f" coordsize="21,170" o:gfxdata="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jfvle/&#10;AAAA3AAAAA8AAAAAAAAAAQAgAAAAIgAAAGRycy9kb3ducmV2LnhtbFBLAQIUABQAAAAIAIdO4kAz&#10;LwWeOwAAADkAAAAQAAAAAAAAAAEAIAAAAA4BAABkcnMvc2hhcGV4bWwueG1sUEsFBgAAAAAGAAYA&#10;WwEAALgDAAAAAA==&#10;" path="m0,0l21,148,0,170,0,0xe">
                    <v:fill on="t" focussize="0,0"/>
                    <v:stroke on="f"/>
                    <v:imagedata o:title=""/>
                    <o:lock v:ext="edit" aspectratio="f"/>
                  </v:shape>
                  <v:shape id="_x0000_s1026" o:spid="_x0000_s1026" o:spt="100" style="position:absolute;left:3254;top:3915;height:191;width:21;" filled="f" stroked="t" coordsize="21,191" o:gfxdata="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3AWwk&#10;wAAAANwAAAAPAAAAAAAAAAEAIAAAACIAAABkcnMvZG93bnJldi54bWxQSwECFAAUAAAACACHTuJA&#10;My8FnjsAAAA5AAAAEAAAAAAAAAABACAAAAAPAQAAZHJzL3NoYXBleG1sLnhtbFBLBQYAAAAABgAG&#10;AFsBAAC5AwAAAAA=&#10;" path="m21,0l0,21,0,191,21,169,21,0xe">
                    <v:fill on="f" focussize="0,0"/>
                    <v:stroke weight="0pt" color="#000000" joinstyle="round"/>
                    <v:imagedata o:title=""/>
                    <o:lock v:ext="edit" aspectratio="f"/>
                  </v:shape>
                  <v:shape id="_x0000_s1026" o:spid="_x0000_s1026" o:spt="100" style="position:absolute;left:3254;top:4084;height:22;width:1246;" fillcolor="#000000" filled="t" stroked="f" coordsize="1246,22" o:gfxdata="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USN1RvQAA&#10;ANwAAAAPAAAAAAAAAAEAIAAAACIAAABkcnMvZG93bnJldi54bWxQSwECFAAUAAAACACHTuJAMy8F&#10;njsAAAA5AAAAEAAAAAAAAAABACAAAAAMAQAAZHJzL3NoYXBleG1sLnhtbFBLBQYAAAAABgAGAFsB&#10;AAC2AwAAAAA=&#10;" path="m21,0l0,22,1246,0,21,0xe">
                    <v:fill on="t" focussize="0,0"/>
                    <v:stroke on="f"/>
                    <v:imagedata o:title=""/>
                    <o:lock v:ext="edit" aspectratio="f"/>
                  </v:shape>
                  <v:shape id="_x0000_s1026" o:spid="_x0000_s1026" o:spt="100" style="position:absolute;left:3254;top:4084;height:22;width:1246;" fillcolor="#000000" filled="t" stroked="f" coordsize="1246,22" o:gfxdata="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XXSSO5AAAA3AAA&#10;AA8AAAAAAAAAAQAgAAAAIgAAAGRycy9kb3ducmV2LnhtbFBLAQIUABQAAAAIAIdO4kAzLwWeOwAA&#10;ADkAAAAQAAAAAAAAAAEAIAAAAAgBAABkcnMvc2hhcGV4bWwueG1sUEsFBgAAAAAGAAYAWwEAALID&#10;AAAAAA==&#10;" path="m0,22l1246,0,1225,22,0,22xe">
                    <v:fill on="t" focussize="0,0"/>
                    <v:stroke on="f"/>
                    <v:imagedata o:title=""/>
                    <o:lock v:ext="edit" aspectratio="f"/>
                  </v:shape>
                  <v:shape id="_x0000_s1026" o:spid="_x0000_s1026" o:spt="100" style="position:absolute;left:3254;top:4084;height:22;width:1246;" filled="f" stroked="t" coordsize="1246,22" o:gfxdata="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03sHy&#10;wAAAANwAAAAPAAAAAAAAAAEAIAAAACIAAABkcnMvZG93bnJldi54bWxQSwECFAAUAAAACACHTuJA&#10;My8FnjsAAAA5AAAAEAAAAAAAAAABACAAAAAPAQAAZHJzL3NoYXBleG1sLnhtbFBLBQYAAAAABgAG&#10;AFsBAAC5AwAAAAA=&#10;" path="m21,0l0,22,1225,22,1246,0,21,0xe">
                    <v:fill on="f" focussize="0,0"/>
                    <v:stroke weight="0pt" color="#000000" joinstyle="round"/>
                    <v:imagedata o:title=""/>
                    <o:lock v:ext="edit" aspectratio="f"/>
                  </v:shape>
                  <v:shape id="_x0000_s1026" o:spid="_x0000_s1026" o:spt="100" style="position:absolute;left:4479;top:4084;height:169;width:21;" fillcolor="#000000" filled="t" stroked="f" coordsize="21,169" o:gfxdata="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BrcgvQAA&#10;ANwAAAAPAAAAAAAAAAEAIAAAACIAAABkcnMvZG93bnJldi54bWxQSwECFAAUAAAACACHTuJAMy8F&#10;njsAAAA5AAAAEAAAAAAAAAABACAAAAAMAQAAZHJzL3NoYXBleG1sLnhtbFBLBQYAAAAABgAGAFsB&#10;AAC2AwAAAAA=&#10;" path="m21,0l0,22,21,169,21,0xe">
                    <v:fill on="t" focussize="0,0"/>
                    <v:stroke on="f"/>
                    <v:imagedata o:title=""/>
                    <o:lock v:ext="edit" aspectratio="f"/>
                  </v:shape>
                  <v:shape id="_x0000_s1026" o:spid="_x0000_s1026" o:spt="100" style="position:absolute;left:4479;top:4106;height:169;width:21;" fillcolor="#000000" filled="t" stroked="f" coordsize="21,169" o:gfxdata="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hShK7&#10;wAAAANwAAAAPAAAAAAAAAAEAIAAAACIAAABkcnMvZG93bnJldi54bWxQSwECFAAUAAAACACHTuJA&#10;My8FnjsAAAA5AAAAEAAAAAAAAAABACAAAAAPAQAAZHJzL3NoYXBleG1sLnhtbFBLBQYAAAAABgAG&#10;AFsBAAC5AwAAAAA=&#10;" path="m0,0l21,147,0,169,0,0xe">
                    <v:fill on="t" focussize="0,0"/>
                    <v:stroke on="f"/>
                    <v:imagedata o:title=""/>
                    <o:lock v:ext="edit" aspectratio="f"/>
                  </v:shape>
                  <v:shape id="_x0000_s1026" o:spid="_x0000_s1026" o:spt="100" style="position:absolute;left:4479;top:4084;height:191;width:21;" filled="f" stroked="t" coordsize="21,191" o:gfxdata="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3vGgC/&#10;AAAA3AAAAA8AAAAAAAAAAQAgAAAAIgAAAGRycy9kb3ducmV2LnhtbFBLAQIUABQAAAAIAIdO4kAz&#10;LwWeOwAAADkAAAAQAAAAAAAAAAEAIAAAAA4BAABkcnMvc2hhcGV4bWwueG1sUEsFBgAAAAAGAAYA&#10;WwEAALgDAAAAAA==&#10;" path="m21,0l0,22,0,191,21,169,21,0xe">
                    <v:fill on="f" focussize="0,0"/>
                    <v:stroke weight="0pt" color="#000000" joinstyle="round"/>
                    <v:imagedata o:title=""/>
                    <o:lock v:ext="edit" aspectratio="f"/>
                  </v:shape>
                  <v:shape id="_x0000_s1026" o:spid="_x0000_s1026" o:spt="100" style="position:absolute;left:4479;top:4253;height:22;width:1807;" fillcolor="#000000" filled="t" stroked="f" coordsize="1807,22" o:gfxdata="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QTi5+/&#10;AAAA3AAAAA8AAAAAAAAAAQAgAAAAIgAAAGRycy9kb3ducmV2LnhtbFBLAQIUABQAAAAIAIdO4kAz&#10;LwWeOwAAADkAAAAQAAAAAAAAAAEAIAAAAA4BAABkcnMvc2hhcGV4bWwueG1sUEsFBgAAAAAGAAYA&#10;WwEAALgDAAAAAA==&#10;" path="m21,0l0,22,1807,0,21,0xe">
                    <v:fill on="t" focussize="0,0"/>
                    <v:stroke on="f"/>
                    <v:imagedata o:title=""/>
                    <o:lock v:ext="edit" aspectratio="f"/>
                  </v:shape>
                  <v:shape id="_x0000_s1026" o:spid="_x0000_s1026" o:spt="100" style="position:absolute;left:4479;top:4253;height:22;width:1807;" fillcolor="#000000" filled="t" stroked="f" coordsize="1807,22" o:gfxdata="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v6E+u/&#10;AAAA3AAAAA8AAAAAAAAAAQAgAAAAIgAAAGRycy9kb3ducmV2LnhtbFBLAQIUABQAAAAIAIdO4kAz&#10;LwWeOwAAADkAAAAQAAAAAAAAAAEAIAAAAA4BAABkcnMvc2hhcGV4bWwueG1sUEsFBgAAAAAGAAYA&#10;WwEAALgDAAAAAA==&#10;" path="m0,22l1807,0,1807,22,0,22xe">
                    <v:fill on="t" focussize="0,0"/>
                    <v:stroke on="f"/>
                    <v:imagedata o:title=""/>
                    <o:lock v:ext="edit" aspectratio="f"/>
                  </v:shape>
                  <v:shape id="_x0000_s1026" o:spid="_x0000_s1026" o:spt="100" style="position:absolute;left:4479;top:4253;height:22;width:1807;" filled="f" stroked="t" coordsize="1807,22" o:gfxdata="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HRYwrvQAA&#10;ANwAAAAPAAAAAAAAAAEAIAAAACIAAABkcnMvZG93bnJldi54bWxQSwECFAAUAAAACACHTuJAMy8F&#10;njsAAAA5AAAAEAAAAAAAAAABACAAAAAMAQAAZHJzL3NoYXBleG1sLnhtbFBLBQYAAAAABgAGAFsB&#10;AAC2AwAAAAA=&#10;" path="m21,0l0,22,1807,22,1807,0,21,0xe">
                    <v:fill on="f" focussize="0,0"/>
                    <v:stroke weight="0pt" color="#000000" joinstyle="round"/>
                    <v:imagedata o:title=""/>
                    <o:lock v:ext="edit" aspectratio="f"/>
                  </v:shape>
                  <v:line id="_x0000_s1026" o:spid="_x0000_s1026" o:spt="20" style="position:absolute;left:4490;top:3079;height:1;width:1225;" filled="f" stroked="t" coordsize="21600,21600" o:gfxdata="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a9iL+/&#10;AAAA3AAAAA8AAAAAAAAAAQAgAAAAIgAAAGRycy9kb3ducmV2LnhtbFBLAQIUABQAAAAIAIdO4kAz&#10;LwWeOwAAADkAAAAQAAAAAAAAAAEAIAAAAA4BAABkcnMvc2hhcGV4bWwueG1sUEsFBgAAAAAGAAYA&#10;WwEAALgDAAAAAA==&#10;">
                    <v:fill on="f" focussize="0,0"/>
                    <v:stroke weight="0pt" color="#000000" joinstyle="round"/>
                    <v:imagedata o:title=""/>
                    <o:lock v:ext="edit" aspectratio="f"/>
                  </v:line>
                  <v:line id="_x0000_s1026" o:spid="_x0000_s1026" o:spt="20" style="position:absolute;left:4490;top:2909;height:1;width:1225;" filled="f" stroked="t" coordsize="21600,21600" o:gfxdata="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fEtJL4A&#10;AADcAAAADwAAAAAAAAABACAAAAAiAAAAZHJzL2Rvd25yZXYueG1sUEsBAhQAFAAAAAgAh07iQDMv&#10;BZ47AAAAOQAAABAAAAAAAAAAAQAgAAAADQEAAGRycy9zaGFwZXhtbC54bWxQSwUGAAAAAAYABgBb&#10;AQAAtwMAAAAA&#10;">
                    <v:fill on="f" focussize="0,0"/>
                    <v:stroke weight="0pt" color="#000000" joinstyle="round"/>
                    <v:imagedata o:title=""/>
                    <o:lock v:ext="edit" aspectratio="f"/>
                  </v:line>
                  <v:line id="_x0000_s1026" o:spid="_x0000_s1026" o:spt="20" style="position:absolute;left:4490;top:3417;height:1;width:1225;" filled="f" stroked="t" coordsize="21600,21600" o:gfxdata="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G65VrsAAADc&#10;AAAADwAAAAAAAAABACAAAAAiAAAAZHJzL2Rvd25yZXYueG1sUEsBAhQAFAAAAAgAh07iQDMvBZ47&#10;AAAAOQAAABAAAAAAAAAAAQAgAAAACgEAAGRycy9zaGFwZXhtbC54bWxQSwUGAAAAAAYABgBbAQAA&#10;tAMAAAAA&#10;">
                    <v:fill on="f" focussize="0,0"/>
                    <v:stroke weight="0pt" color="#000000" joinstyle="round"/>
                    <v:imagedata o:title=""/>
                    <o:lock v:ext="edit" aspectratio="f"/>
                  </v:line>
                  <v:line id="_x0000_s1026" o:spid="_x0000_s1026" o:spt="20" style="position:absolute;left:4490;top:3248;height:1;width:1225;" filled="f" stroked="t" coordsize="21600,21600" o:gfxdata="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yIczb4A&#10;AADcAAAADwAAAAAAAAABACAAAAAiAAAAZHJzL2Rvd25yZXYueG1sUEsBAhQAFAAAAAgAh07iQDMv&#10;BZ47AAAAOQAAABAAAAAAAAAAAQAgAAAADQEAAGRycy9zaGFwZXhtbC54bWxQSwUGAAAAAAYABgBb&#10;AQAAtwMAAAAA&#10;">
                    <v:fill on="f" focussize="0,0"/>
                    <v:stroke weight="0pt" color="#000000" joinstyle="round"/>
                    <v:imagedata o:title=""/>
                    <o:lock v:ext="edit" aspectratio="f"/>
                  </v:line>
                  <v:line id="_x0000_s1026" o:spid="_x0000_s1026" o:spt="20" style="position:absolute;left:4490;top:3756;height:1;width:1225;" filled="f" stroked="t" coordsize="21600,21600" o:gfxdata="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PBI428AAAA&#10;3AAAAA8AAAAAAAAAAQAgAAAAIgAAAGRycy9kb3ducmV2LnhtbFBLAQIUABQAAAAIAIdO4kAzLwWe&#10;OwAAADkAAAAQAAAAAAAAAAEAIAAAAAsBAABkcnMvc2hhcGV4bWwueG1sUEsFBgAAAAAGAAYAWwEA&#10;ALUDAAAAAA==&#10;">
                    <v:fill on="f" focussize="0,0"/>
                    <v:stroke weight="0pt" color="#000000" joinstyle="round"/>
                    <v:imagedata o:title=""/>
                    <o:lock v:ext="edit" aspectratio="f"/>
                  </v:line>
                  <v:line id="_x0000_s1026" o:spid="_x0000_s1026" o:spt="20" style="position:absolute;left:4490;top:3587;height:1;width:1225;" filled="f" stroked="t" coordsize="21600,21600" o:gfxdata="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yNhha/&#10;AAAA3AAAAA8AAAAAAAAAAQAgAAAAIgAAAGRycy9kb3ducmV2LnhtbFBLAQIUABQAAAAIAIdO4kAz&#10;LwWeOwAAADkAAAAQAAAAAAAAAAEAIAAAAA4BAABkcnMvc2hhcGV4bWwueG1sUEsFBgAAAAAGAAYA&#10;WwEAALgDAAAAAA==&#10;">
                    <v:fill on="f" focussize="0,0"/>
                    <v:stroke weight="0pt" color="#000000" joinstyle="round"/>
                    <v:imagedata o:title=""/>
                    <o:lock v:ext="edit" aspectratio="f"/>
                  </v:line>
                  <v:line id="_x0000_s1026" o:spid="_x0000_s1026" o:spt="20" style="position:absolute;left:4490;top:3925;height:1;width:1225;" filled="f" stroked="t" coordsize="21600,21600" o:gfxdata="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xfGGG/&#10;AAAA3AAAAA8AAAAAAAAAAQAgAAAAIgAAAGRycy9kb3ducmV2LnhtbFBLAQIUABQAAAAIAIdO4kAz&#10;LwWeOwAAADkAAAAQAAAAAAAAAAEAIAAAAA4BAABkcnMvc2hhcGV4bWwueG1sUEsFBgAAAAAGAAYA&#10;WwEAALgDAAAAAA==&#10;">
                    <v:fill on="f" focussize="0,0"/>
                    <v:stroke weight="0pt" color="#000000" joinstyle="round"/>
                    <v:imagedata o:title=""/>
                    <o:lock v:ext="edit" aspectratio="f"/>
                  </v:line>
                  <v:line id="_x0000_s1026" o:spid="_x0000_s1026" o:spt="20" style="position:absolute;left:4490;top:4095;height:1;width:1225;" filled="f" stroked="t" coordsize="21600,21600" o:gfxdata="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xO9+r4A&#10;AADcAAAADwAAAAAAAAABACAAAAAiAAAAZHJzL2Rvd25yZXYueG1sUEsBAhQAFAAAAAgAh07iQDMv&#10;BZ47AAAAOQAAABAAAAAAAAAAAQAgAAAADQEAAGRycy9zaGFwZXhtbC54bWxQSwUGAAAAAAYABgBb&#10;AQAAtwMAAAAA&#10;">
                    <v:fill on="f" focussize="0,0"/>
                    <v:stroke weight="0pt" color="#000000" joinstyle="round"/>
                    <v:imagedata o:title=""/>
                    <o:lock v:ext="edit" aspectratio="f"/>
                  </v:line>
                  <v:rect id="_x0000_s1026" o:spid="_x0000_s1026" o:spt="1" style="position:absolute;left:4490;top:2874;height:1390;width:1225;" filled="f" stroked="t" coordsize="21600,21600" o:gfxdata="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f4RHi/&#10;AAAA3AAAAA8AAAAAAAAAAQAgAAAAIgAAAGRycy9kb3ducmV2LnhtbFBLAQIUABQAAAAIAIdO4kAz&#10;LwWeOwAAADkAAAAQAAAAAAAAAAEAIAAAAA4BAABkcnMvc2hhcGV4bWwueG1sUEsFBgAAAAAGAAYA&#10;WwEAALgDAAAAAA==&#10;">
                    <v:fill on="f" focussize="0,0"/>
                    <v:stroke weight="0pt" color="#000000" joinstyle="miter"/>
                    <v:imagedata o:title=""/>
                    <o:lock v:ext="edit" aspectratio="f"/>
                  </v:rect>
                  <v:rect id="_x0000_s1026" o:spid="_x0000_s1026" o:spt="1" style="position:absolute;left:3264;top:2704;height:1391;width:1226;" filled="f" stroked="t" coordsize="21600,21600" o:gfxdata="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LTh474A&#10;AADcAAAADwAAAAAAAAABACAAAAAiAAAAZHJzL2Rvd25yZXYueG1sUEsBAhQAFAAAAAgAh07iQDMv&#10;BZ47AAAAOQAAABAAAAAAAAAAAQAgAAAADQEAAGRycy9zaGFwZXhtbC54bWxQSwUGAAAAAAYABgBb&#10;AQAAtwMAAAAA&#10;">
                    <v:fill on="f" focussize="0,0"/>
                    <v:stroke weight="0pt" color="#000000" joinstyle="miter"/>
                    <v:imagedata o:title=""/>
                    <o:lock v:ext="edit" aspectratio="f"/>
                  </v:rect>
                  <v:line id="_x0000_s1026" o:spid="_x0000_s1026" o:spt="20" style="position:absolute;left:3264;top:3925;height:1;width:1226;" filled="f" stroked="t" coordsize="21600,21600" o:gfxdata="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NkHmK/&#10;AAAA3AAAAA8AAAAAAAAAAQAgAAAAIgAAAGRycy9kb3ducmV2LnhtbFBLAQIUABQAAAAIAIdO4kAz&#10;LwWeOwAAADkAAAAQAAAAAAAAAAEAIAAAAA4BAABkcnMvc2hhcGV4bWwueG1sUEsFBgAAAAAGAAYA&#10;WwEAALgDAAAAAA==&#10;">
                    <v:fill on="f" focussize="0,0"/>
                    <v:stroke weight="0pt" color="#000000" joinstyle="round"/>
                    <v:imagedata o:title=""/>
                    <o:lock v:ext="edit" aspectratio="f"/>
                  </v:line>
                  <v:line id="_x0000_s1026" o:spid="_x0000_s1026" o:spt="20" style="position:absolute;left:3264;top:3756;height:1;width:1226;" filled="f" stroked="t" coordsize="21600,21600" o:gfxdata="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wou/m/&#10;AAAA3AAAAA8AAAAAAAAAAQAgAAAAIgAAAGRycy9kb3ducmV2LnhtbFBLAQIUABQAAAAIAIdO4kAz&#10;LwWeOwAAADkAAAAQAAAAAAAAAAEAIAAAAA4BAABkcnMvc2hhcGV4bWwueG1sUEsFBgAAAAAGAAYA&#10;WwEAALgDAAAAAA==&#10;">
                    <v:fill on="f" focussize="0,0"/>
                    <v:stroke weight="0pt" color="#000000" joinstyle="round"/>
                    <v:imagedata o:title=""/>
                    <o:lock v:ext="edit" aspectratio="f"/>
                  </v:line>
                  <v:line id="_x0000_s1026" o:spid="_x0000_s1026" o:spt="20" style="position:absolute;left:3264;top:3417;height:1;width:1226;" filled="f" stroked="t" coordsize="21600,21600" o:gfxdata="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23L4u8AAAA&#10;3AAAAA8AAAAAAAAAAQAgAAAAIgAAAGRycy9kb3ducmV2LnhtbFBLAQIUABQAAAAIAIdO4kAzLwWe&#10;OwAAADkAAAAQAAAAAAAAAAEAIAAAAAsBAABkcnMvc2hhcGV4bWwueG1sUEsFBgAAAAAGAAYAWwEA&#10;ALUDAAAAAA==&#10;">
                    <v:fill on="f" focussize="0,0"/>
                    <v:stroke weight="0pt" color="#000000" joinstyle="round"/>
                    <v:imagedata o:title=""/>
                    <o:lock v:ext="edit" aspectratio="f"/>
                  </v:line>
                  <v:line id="_x0000_s1026" o:spid="_x0000_s1026" o:spt="20" style="position:absolute;left:3264;top:3587;height:1;width:1226;" filled="f" stroked="t" coordsize="21600,21600" o:gfxdata="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vuKEL4A&#10;AADcAAAADwAAAAAAAAABACAAAAAiAAAAZHJzL2Rvd25yZXYueG1sUEsBAhQAFAAAAAgAh07iQDMv&#10;BZ47AAAAOQAAABAAAAAAAAAAAQAgAAAADQEAAGRycy9zaGFwZXhtbC54bWxQSwUGAAAAAAYABgBb&#10;AQAAtwMAAAAA&#10;">
                    <v:fill on="f" focussize="0,0"/>
                    <v:stroke weight="0pt" color="#000000" joinstyle="round"/>
                    <v:imagedata o:title=""/>
                    <o:lock v:ext="edit" aspectratio="f"/>
                  </v:line>
                  <v:line id="_x0000_s1026" o:spid="_x0000_s1026" o:spt="20" style="position:absolute;left:3264;top:3079;height:1;width:1226;" filled="f" stroked="t" coordsize="21600,21600" o:gfxdata="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LYXtvugAAANwA&#10;AAAPAAAAAAAAAAEAIAAAACIAAABkcnMvZG93bnJldi54bWxQSwECFAAUAAAACACHTuJAMy8FnjsA&#10;AAA5AAAAEAAAAAAAAAABACAAAAAJAQAAZHJzL3NoYXBleG1sLnhtbFBLBQYAAAAABgAGAFsBAACz&#10;AwAAAAA=&#10;">
                    <v:fill on="f" focussize="0,0"/>
                    <v:stroke weight="0pt" color="#000000" joinstyle="round"/>
                    <v:imagedata o:title=""/>
                    <o:lock v:ext="edit" aspectratio="f"/>
                  </v:line>
                  <v:line id="_x0000_s1026" o:spid="_x0000_s1026" o:spt="20" style="position:absolute;left:3264;top:3248;height:1;width:1226;" filled="f" stroked="t" coordsize="21600,21600" o:gfxdata="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C3e9L4A&#10;AADcAAAADwAAAAAAAAABACAAAAAiAAAAZHJzL2Rvd25yZXYueG1sUEsBAhQAFAAAAAgAh07iQDMv&#10;BZ47AAAAOQAAABAAAAAAAAAAAQAgAAAADQEAAGRycy9zaGFwZXhtbC54bWxQSwUGAAAAAAYABgBb&#10;AQAAtwMAAAAA&#10;">
                    <v:fill on="f" focussize="0,0"/>
                    <v:stroke weight="0pt" color="#000000" joinstyle="round"/>
                    <v:imagedata o:title=""/>
                    <o:lock v:ext="edit" aspectratio="f"/>
                  </v:line>
                </v:group>
                <v:line id="_x0000_s1026" o:spid="_x0000_s1026" o:spt="20" style="position:absolute;left:3264;top:2740;height:1;width:1226;" filled="f" stroked="t" coordsize="21600,21600" o:gfxdata="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uz5Ri/&#10;AAAA3AAAAA8AAAAAAAAAAQAgAAAAIgAAAGRycy9kb3ducmV2LnhtbFBLAQIUABQAAAAIAIdO4kAz&#10;LwWeOwAAADkAAAAQAAAAAAAAAAEAIAAAAA4BAABkcnMvc2hhcGV4bWwueG1sUEsFBgAAAAAGAAYA&#10;WwEAALgDAAAAAA==&#10;">
                  <v:fill on="f" focussize="0,0"/>
                  <v:stroke weight="0pt" color="#000000" joinstyle="round"/>
                  <v:imagedata o:title=""/>
                  <o:lock v:ext="edit" aspectratio="f"/>
                </v:line>
                <v:line id="_x0000_s1026" o:spid="_x0000_s1026" o:spt="20" style="position:absolute;left:3264;top:2909;height:1;width:1226;" filled="f" stroked="t" coordsize="21600,21600" o:gfxdata="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RafWy/&#10;AAAA3AAAAA8AAAAAAAAAAQAgAAAAIgAAAGRycy9kb3ducmV2LnhtbFBLAQIUABQAAAAIAIdO4kAz&#10;LwWeOwAAADkAAAAQAAAAAAAAAAEAIAAAAA4BAABkcnMvc2hhcGV4bWwueG1sUEsFBgAAAAAGAAYA&#10;WwEAALgDAAAAAA==&#10;">
                  <v:fill on="f" focussize="0,0"/>
                  <v:stroke weight="0pt" color="#000000" joinstyle="round"/>
                  <v:imagedata o:title=""/>
                  <o:lock v:ext="edit" aspectratio="f"/>
                </v:line>
                <v:line id="_x0000_s1026" o:spid="_x0000_s1026" o:spt="20" style="position:absolute;left:2039;top:2740;height:1;width:1225;" filled="f" stroked="t" coordsize="21600,21600" o:gfxdata="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xbY974A&#10;AADcAAAADwAAAAAAAAABACAAAAAiAAAAZHJzL2Rvd25yZXYueG1sUEsBAhQAFAAAAAgAh07iQDMv&#10;BZ47AAAAOQAAABAAAAAAAAAAAQAgAAAADQEAAGRycy9zaGFwZXhtbC54bWxQSwUGAAAAAAYABgBb&#10;AQAAtwMAAAAA&#10;">
                  <v:fill on="f" focussize="0,0"/>
                  <v:stroke weight="0pt" color="#000000" joinstyle="round"/>
                  <v:imagedata o:title=""/>
                  <o:lock v:ext="edit" aspectratio="f"/>
                </v:line>
                <v:line id="_x0000_s1026" o:spid="_x0000_s1026" o:spt="20" style="position:absolute;left:2039;top:2571;height:1;width:1225;" filled="f" stroked="t" coordsize="21600,21600" o:gfxdata="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vERoC/&#10;AAAA3AAAAA8AAAAAAAAAAQAgAAAAIgAAAGRycy9kb3ducmV2LnhtbFBLAQIUABQAAAAIAIdO4kAz&#10;LwWeOwAAADkAAAAQAAAAAAAAAAEAIAAAAA4BAABkcnMvc2hhcGV4bWwueG1sUEsFBgAAAAAGAAYA&#10;WwEAALgDAAAAAA==&#10;">
                  <v:fill on="f" focussize="0,0"/>
                  <v:stroke weight="0pt" color="#000000" joinstyle="round"/>
                  <v:imagedata o:title=""/>
                  <o:lock v:ext="edit" aspectratio="f"/>
                </v:line>
                <v:line id="_x0000_s1026" o:spid="_x0000_s1026" o:spt="20" style="position:absolute;left:2039;top:3079;height:1;width:1225;" filled="f" stroked="t" coordsize="21600,21600" o:gfxdata="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IjjG74A&#10;AADcAAAADwAAAAAAAAABACAAAAAiAAAAZHJzL2Rvd25yZXYueG1sUEsBAhQAFAAAAAgAh07iQDMv&#10;BZ47AAAAOQAAABAAAAAAAAAAAQAgAAAADQEAAGRycy9zaGFwZXhtbC54bWxQSwUGAAAAAAYABgBb&#10;AQAAtwMAAAAA&#10;">
                  <v:fill on="f" focussize="0,0"/>
                  <v:stroke weight="0pt" color="#000000" joinstyle="round"/>
                  <v:imagedata o:title=""/>
                  <o:lock v:ext="edit" aspectratio="f"/>
                </v:line>
                <v:line id="_x0000_s1026" o:spid="_x0000_s1026" o:spt="20" style="position:absolute;left:2039;top:2909;height:1;width:1225;" filled="f" stroked="t" coordsize="21600,21600" o:gfxdata="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F3dpugAAANwA&#10;AAAPAAAAAAAAAAEAIAAAACIAAABkcnMvZG93bnJldi54bWxQSwECFAAUAAAACACHTuJAMy8FnjsA&#10;AAA5AAAAEAAAAAAAAAABACAAAAAJAQAAZHJzL3NoYXBleG1sLnhtbFBLBQYAAAAABgAGAFsBAACz&#10;AwAAAAA=&#10;">
                  <v:fill on="f" focussize="0,0"/>
                  <v:stroke weight="0pt" color="#000000" joinstyle="round"/>
                  <v:imagedata o:title=""/>
                  <o:lock v:ext="edit" aspectratio="f"/>
                </v:line>
                <v:line id="_x0000_s1026" o:spid="_x0000_s1026" o:spt="20" style="position:absolute;left:2039;top:3417;height:1;width:1225;" filled="f" stroked="t" coordsize="21600,21600" o:gfxdata="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lvS8r4A&#10;AADcAAAADwAAAAAAAAABACAAAAAiAAAAZHJzL2Rvd25yZXYueG1sUEsBAhQAFAAAAAgAh07iQDMv&#10;BZ47AAAAOQAAABAAAAAAAAAAAQAgAAAADQEAAGRycy9zaGFwZXhtbC54bWxQSwUGAAAAAAYABgBb&#10;AQAAtwMAAAAA&#10;">
                  <v:fill on="f" focussize="0,0"/>
                  <v:stroke weight="0pt" color="#000000" joinstyle="round"/>
                  <v:imagedata o:title=""/>
                  <o:lock v:ext="edit" aspectratio="f"/>
                </v:line>
                <v:line id="_x0000_s1026" o:spid="_x0000_s1026" o:spt="20" style="position:absolute;left:2039;top:3248;height:1;width:1225;" filled="f" stroked="t" coordsize="21600,21600" o:gfxdata="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647bK8AAAA&#10;3AAAAA8AAAAAAAAAAQAgAAAAIgAAAGRycy9kb3ducmV2LnhtbFBLAQIUABQAAAAIAIdO4kAzLwWe&#10;OwAAADkAAAAQAAAAAAAAAAEAIAAAAAsBAABkcnMvc2hhcGV4bWwueG1sUEsFBgAAAAAGAAYAWwEA&#10;ALUDAAAAAA==&#10;">
                  <v:fill on="f" focussize="0,0"/>
                  <v:stroke weight="0pt" color="#000000" joinstyle="round"/>
                  <v:imagedata o:title=""/>
                  <o:lock v:ext="edit" aspectratio="f"/>
                </v:line>
                <v:line id="_x0000_s1026" o:spid="_x0000_s1026" o:spt="20" style="position:absolute;left:2039;top:3587;height:1;width:1225;" filled="f" stroked="t" coordsize="21600,21600" o:gfxdata="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fRIKb4A&#10;AADcAAAADwAAAAAAAAABACAAAAAiAAAAZHJzL2Rvd25yZXYueG1sUEsBAhQAFAAAAAgAh07iQDMv&#10;BZ47AAAAOQAAABAAAAAAAAAAAQAgAAAADQEAAGRycy9zaGFwZXhtbC54bWxQSwUGAAAAAAYABgBb&#10;AQAAtwMAAAAA&#10;">
                  <v:fill on="f" focussize="0,0"/>
                  <v:stroke weight="0pt" color="#000000" joinstyle="round"/>
                  <v:imagedata o:title=""/>
                  <o:lock v:ext="edit" aspectratio="f"/>
                </v:line>
                <v:line id="_x0000_s1026" o:spid="_x0000_s1026" o:spt="20" style="position:absolute;left:2039;top:3756;height:1;width:1225;" filled="f" stroked="t" coordsize="21600,21600" o:gfxdata="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RJtZevQAA&#10;ANwAAAAPAAAAAAAAAAEAIAAAACIAAABkcnMvZG93bnJldi54bWxQSwECFAAUAAAACACHTuJAMy8F&#10;njsAAAA5AAAAEAAAAAAAAAABACAAAAAMAQAAZHJzL3NoYXBleG1sLnhtbFBLBQYAAAAABgAGAFsB&#10;AAC2AwAAAAA=&#10;">
                  <v:fill on="f" focussize="0,0"/>
                  <v:stroke weight="0pt" color="#000000" joinstyle="round"/>
                  <v:imagedata o:title=""/>
                  <o:lock v:ext="edit" aspectratio="f"/>
                </v:line>
                <v:rect id="_x0000_s1026" o:spid="_x0000_s1026" o:spt="1" style="position:absolute;left:2039;top:2535;height:1390;width:1225;" filled="f" stroked="t" coordsize="21600,21600" o:gfxdata="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VoEjO/&#10;AAAA3AAAAA8AAAAAAAAAAQAgAAAAIgAAAGRycy9kb3ducmV2LnhtbFBLAQIUABQAAAAIAIdO4kAz&#10;LwWeOwAAADkAAAAQAAAAAAAAAAEAIAAAAA4BAABkcnMvc2hhcGV4bWwueG1sUEsFBgAAAAAGAAYA&#10;WwEAALgDAAAAAA==&#10;">
                  <v:fill on="f" focussize="0,0"/>
                  <v:stroke weight="0pt" color="#000000" joinstyle="miter"/>
                  <v:imagedata o:title=""/>
                  <o:lock v:ext="edit" aspectratio="f"/>
                </v:rect>
                <v:rect id="_x0000_s1026" o:spid="_x0000_s1026" o:spt="1" style="position:absolute;left:4490;top:1044;height:770;width:1225;" filled="f" stroked="t" coordsize="21600,21600" o:gfxdata="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oGKR74A&#10;AADcAAAADwAAAAAAAAABACAAAAAiAAAAZHJzL2Rvd25yZXYueG1sUEsBAhQAFAAAAAgAh07iQDMv&#10;BZ47AAAAOQAAABAAAAAAAAAAAQAgAAAADQEAAGRycy9zaGFwZXhtbC54bWxQSwUGAAAAAAYABgBb&#10;AQAAtwMAAAAA&#10;">
                  <v:fill on="f" focussize="0,0"/>
                  <v:stroke weight="0pt" color="#000000" joinstyle="miter"/>
                  <v:imagedata o:title=""/>
                  <o:lock v:ext="edit" aspectratio="f"/>
                </v:rect>
                <v:rect id="_x0000_s1026" o:spid="_x0000_s1026" o:spt="1" style="position:absolute;left:3264;top:1044;height:770;width:1226;" filled="f" stroked="t" coordsize="21600,21600" o:gfxdata="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c0v3L4A&#10;AADcAAAADwAAAAAAAAABACAAAAAiAAAAZHJzL2Rvd25yZXYueG1sUEsBAhQAFAAAAAgAh07iQDMv&#10;BZ47AAAAOQAAABAAAAAAAAAAAQAgAAAADQEAAGRycy9zaGFwZXhtbC54bWxQSwUGAAAAAAYABgBb&#10;AQAAtwMAAAAA&#10;">
                  <v:fill on="f" focussize="0,0"/>
                  <v:stroke weight="0pt" color="#000000" joinstyle="miter"/>
                  <v:imagedata o:title=""/>
                  <o:lock v:ext="edit" aspectratio="f"/>
                </v:rect>
                <v:rect id="_x0000_s1026" o:spid="_x0000_s1026" o:spt="1" style="position:absolute;left:2039;top:1044;height:770;width:1225;" filled="f" stroked="t" coordsize="21600,21600" o:gfxdata="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R+xq74A&#10;AADcAAAADwAAAAAAAAABACAAAAAiAAAAZHJzL2Rvd25yZXYueG1sUEsBAhQAFAAAAAgAh07iQDMv&#10;BZ47AAAAOQAAABAAAAAAAAAAAQAgAAAADQEAAGRycy9zaGFwZXhtbC54bWxQSwUGAAAAAAYABgBb&#10;AQAAtwMAAAAA&#10;">
                  <v:fill on="f" focussize="0,0"/>
                  <v:stroke weight="0pt" color="#000000" joinstyle="miter"/>
                  <v:imagedata o:title=""/>
                  <o:lock v:ext="edit" aspectratio="f"/>
                </v:rect>
                <w10:wrap type="none"/>
                <w10:anchorlock/>
              </v:group>
            </w:pict>
          </mc:Fallback>
        </mc:AlternateContent>
      </w:r>
    </w:p>
    <w:p>
      <w:pPr>
        <w:tabs>
          <w:tab w:val="left" w:pos="851"/>
        </w:tabs>
        <w:ind w:firstLine="482"/>
        <w:jc w:val="left"/>
        <w:rPr>
          <w:rFonts w:ascii="宋体" w:hAnsi="宋体"/>
          <w:b/>
          <w:sz w:val="24"/>
          <w:szCs w:val="24"/>
        </w:rPr>
      </w:pPr>
    </w:p>
    <w:p>
      <w:pPr>
        <w:pStyle w:val="13"/>
        <w:numPr>
          <w:ilvl w:val="0"/>
          <w:numId w:val="10"/>
        </w:numPr>
        <w:tabs>
          <w:tab w:val="left" w:pos="851"/>
          <w:tab w:val="clear" w:pos="4396"/>
        </w:tabs>
        <w:jc w:val="left"/>
        <w:rPr>
          <w:rFonts w:ascii="宋体" w:hAnsi="宋体"/>
          <w:szCs w:val="24"/>
        </w:rPr>
      </w:pPr>
      <w:r>
        <w:rPr>
          <w:rFonts w:hint="eastAsia" w:ascii="宋体" w:hAnsi="宋体"/>
          <w:szCs w:val="24"/>
        </w:rPr>
        <w:t>平面均需绘制平面图；</w:t>
      </w:r>
    </w:p>
    <w:p>
      <w:pPr>
        <w:pStyle w:val="13"/>
        <w:numPr>
          <w:ilvl w:val="0"/>
          <w:numId w:val="10"/>
        </w:numPr>
        <w:tabs>
          <w:tab w:val="left" w:pos="851"/>
          <w:tab w:val="clear" w:pos="4396"/>
        </w:tabs>
        <w:jc w:val="left"/>
        <w:rPr>
          <w:rFonts w:ascii="宋体" w:hAnsi="宋体"/>
          <w:szCs w:val="24"/>
        </w:rPr>
      </w:pPr>
      <w:r>
        <w:rPr>
          <w:rFonts w:hint="eastAsia" w:ascii="宋体" w:hAnsi="宋体"/>
          <w:szCs w:val="24"/>
        </w:rPr>
        <w:t>假复式住宅需提供改造后复式层平面设计图，并提供改造后面积指标；</w:t>
      </w:r>
    </w:p>
    <w:p>
      <w:pPr>
        <w:pStyle w:val="13"/>
        <w:numPr>
          <w:ilvl w:val="0"/>
          <w:numId w:val="10"/>
        </w:numPr>
        <w:tabs>
          <w:tab w:val="left" w:pos="851"/>
          <w:tab w:val="clear" w:pos="4396"/>
        </w:tabs>
        <w:jc w:val="left"/>
        <w:rPr>
          <w:rFonts w:ascii="宋体" w:hAnsi="宋体"/>
          <w:szCs w:val="24"/>
        </w:rPr>
      </w:pPr>
      <w:r>
        <w:rPr>
          <w:rFonts w:hint="eastAsia" w:ascii="宋体" w:hAnsi="宋体"/>
          <w:szCs w:val="24"/>
        </w:rPr>
        <w:t>合并户型需提供合并前后的平面设计图，并提供合并后面积指标；</w:t>
      </w:r>
    </w:p>
    <w:p>
      <w:pPr>
        <w:pStyle w:val="13"/>
        <w:numPr>
          <w:ilvl w:val="0"/>
          <w:numId w:val="10"/>
        </w:numPr>
        <w:tabs>
          <w:tab w:val="left" w:pos="851"/>
          <w:tab w:val="clear" w:pos="4396"/>
        </w:tabs>
        <w:jc w:val="left"/>
        <w:rPr>
          <w:rFonts w:ascii="宋体" w:hAnsi="宋体"/>
          <w:szCs w:val="24"/>
        </w:rPr>
      </w:pPr>
      <w:r>
        <w:rPr>
          <w:rFonts w:hint="eastAsia" w:ascii="宋体" w:hAnsi="宋体"/>
          <w:szCs w:val="24"/>
        </w:rPr>
        <w:t>根据工程性质及复杂程度，应绘制复杂部分的局都放大平面图；</w:t>
      </w:r>
    </w:p>
    <w:p>
      <w:pPr>
        <w:pStyle w:val="13"/>
        <w:numPr>
          <w:ilvl w:val="0"/>
          <w:numId w:val="10"/>
        </w:numPr>
        <w:tabs>
          <w:tab w:val="left" w:pos="851"/>
          <w:tab w:val="clear" w:pos="4396"/>
        </w:tabs>
        <w:jc w:val="left"/>
        <w:rPr>
          <w:rFonts w:ascii="宋体" w:hAnsi="宋体"/>
          <w:szCs w:val="24"/>
        </w:rPr>
      </w:pPr>
      <w:r>
        <w:rPr>
          <w:rFonts w:hint="eastAsia" w:ascii="宋体" w:hAnsi="宋体"/>
          <w:szCs w:val="24"/>
        </w:rPr>
        <w:t>建筑平面较长较大时，可分区绘制，但须在各分区底层平面上绘出组合示意图，并明显表示出分区编号。</w:t>
      </w:r>
    </w:p>
    <w:p>
      <w:pPr>
        <w:pStyle w:val="13"/>
        <w:numPr>
          <w:ilvl w:val="0"/>
          <w:numId w:val="10"/>
        </w:numPr>
        <w:tabs>
          <w:tab w:val="left" w:pos="851"/>
          <w:tab w:val="clear" w:pos="4396"/>
        </w:tabs>
        <w:jc w:val="left"/>
        <w:rPr>
          <w:rFonts w:ascii="宋体" w:hAnsi="宋体"/>
          <w:szCs w:val="24"/>
        </w:rPr>
      </w:pPr>
      <w:r>
        <w:rPr>
          <w:rFonts w:hint="eastAsia" w:ascii="宋体" w:hAnsi="宋体"/>
          <w:szCs w:val="24"/>
        </w:rPr>
        <w:t>单体平面图及楼栋组合平面</w:t>
      </w:r>
      <w:r>
        <w:rPr>
          <w:rFonts w:ascii="宋体" w:hAnsi="宋体"/>
          <w:szCs w:val="24"/>
        </w:rPr>
        <w:tab/>
      </w:r>
      <w:r>
        <w:rPr>
          <w:rFonts w:hint="eastAsia" w:ascii="宋体" w:hAnsi="宋体"/>
          <w:szCs w:val="24"/>
        </w:rPr>
        <w:t>：</w:t>
      </w:r>
    </w:p>
    <w:p>
      <w:pPr>
        <w:pStyle w:val="13"/>
        <w:numPr>
          <w:ilvl w:val="0"/>
          <w:numId w:val="12"/>
        </w:numPr>
        <w:tabs>
          <w:tab w:val="clear" w:pos="4396"/>
        </w:tabs>
        <w:ind w:left="851" w:firstLine="283"/>
        <w:jc w:val="left"/>
        <w:rPr>
          <w:rFonts w:ascii="宋体" w:hAnsi="宋体"/>
          <w:szCs w:val="24"/>
        </w:rPr>
      </w:pPr>
      <w:r>
        <w:rPr>
          <w:rFonts w:hint="eastAsia" w:ascii="宋体" w:hAnsi="宋体"/>
          <w:szCs w:val="24"/>
        </w:rPr>
        <w:t>轴网定位和墙体定位情况；</w:t>
      </w:r>
    </w:p>
    <w:p>
      <w:pPr>
        <w:pStyle w:val="13"/>
        <w:numPr>
          <w:ilvl w:val="0"/>
          <w:numId w:val="12"/>
        </w:numPr>
        <w:tabs>
          <w:tab w:val="clear" w:pos="4396"/>
        </w:tabs>
        <w:ind w:left="851" w:firstLine="283"/>
        <w:jc w:val="left"/>
        <w:rPr>
          <w:rFonts w:ascii="宋体" w:hAnsi="宋体"/>
          <w:szCs w:val="24"/>
        </w:rPr>
      </w:pPr>
      <w:r>
        <w:rPr>
          <w:rFonts w:hint="eastAsia" w:ascii="宋体" w:hAnsi="宋体"/>
          <w:szCs w:val="24"/>
        </w:rPr>
        <w:t>平面中存在高差的部位应绘制高差线及标明高差大小；</w:t>
      </w:r>
    </w:p>
    <w:p>
      <w:pPr>
        <w:pStyle w:val="13"/>
        <w:numPr>
          <w:ilvl w:val="0"/>
          <w:numId w:val="12"/>
        </w:numPr>
        <w:tabs>
          <w:tab w:val="clear" w:pos="4396"/>
        </w:tabs>
        <w:ind w:left="851" w:firstLine="283"/>
        <w:jc w:val="left"/>
        <w:rPr>
          <w:rFonts w:ascii="宋体" w:hAnsi="宋体"/>
          <w:szCs w:val="24"/>
        </w:rPr>
      </w:pPr>
      <w:r>
        <w:rPr>
          <w:rFonts w:hint="eastAsia" w:ascii="宋体" w:hAnsi="宋体"/>
          <w:szCs w:val="24"/>
        </w:rPr>
        <w:t>室外空调板位置及相对标高；</w:t>
      </w:r>
    </w:p>
    <w:p>
      <w:pPr>
        <w:pStyle w:val="13"/>
        <w:numPr>
          <w:ilvl w:val="0"/>
          <w:numId w:val="12"/>
        </w:numPr>
        <w:tabs>
          <w:tab w:val="clear" w:pos="4396"/>
        </w:tabs>
        <w:ind w:left="851" w:firstLine="283"/>
        <w:jc w:val="left"/>
        <w:rPr>
          <w:rFonts w:ascii="宋体" w:hAnsi="宋体"/>
          <w:szCs w:val="24"/>
        </w:rPr>
      </w:pPr>
      <w:r>
        <w:rPr>
          <w:rFonts w:hint="eastAsia" w:ascii="宋体" w:hAnsi="宋体"/>
          <w:szCs w:val="24"/>
        </w:rPr>
        <w:t>楼栋编号﹑楼梯编号；</w:t>
      </w:r>
    </w:p>
    <w:p>
      <w:pPr>
        <w:pStyle w:val="13"/>
        <w:numPr>
          <w:ilvl w:val="0"/>
          <w:numId w:val="12"/>
        </w:numPr>
        <w:tabs>
          <w:tab w:val="clear" w:pos="4396"/>
        </w:tabs>
        <w:ind w:left="851" w:firstLine="283"/>
        <w:jc w:val="left"/>
        <w:rPr>
          <w:rFonts w:ascii="宋体" w:hAnsi="宋体"/>
          <w:szCs w:val="24"/>
        </w:rPr>
      </w:pPr>
      <w:r>
        <w:rPr>
          <w:rFonts w:hint="eastAsia" w:ascii="宋体" w:hAnsi="宋体"/>
          <w:szCs w:val="24"/>
        </w:rPr>
        <w:t>公共部分的强﹑弱电箱留洞以及消防栓箱留洞情况；</w:t>
      </w:r>
    </w:p>
    <w:p>
      <w:pPr>
        <w:pStyle w:val="13"/>
        <w:numPr>
          <w:ilvl w:val="0"/>
          <w:numId w:val="12"/>
        </w:numPr>
        <w:tabs>
          <w:tab w:val="clear" w:pos="4396"/>
        </w:tabs>
        <w:ind w:left="1276" w:hanging="142"/>
        <w:jc w:val="left"/>
        <w:rPr>
          <w:rFonts w:ascii="宋体" w:hAnsi="宋体"/>
          <w:szCs w:val="24"/>
        </w:rPr>
      </w:pPr>
      <w:r>
        <w:rPr>
          <w:rFonts w:hint="eastAsia" w:ascii="宋体" w:hAnsi="宋体"/>
          <w:szCs w:val="24"/>
        </w:rPr>
        <w:t>特殊设计的部位如设变形缝﹑边单元户型平面，异型平面节点情况，如果构造表达不清，应引出放大比例的平面节点图；</w:t>
      </w:r>
    </w:p>
    <w:p>
      <w:pPr>
        <w:pStyle w:val="13"/>
        <w:numPr>
          <w:ilvl w:val="0"/>
          <w:numId w:val="12"/>
        </w:numPr>
        <w:tabs>
          <w:tab w:val="clear" w:pos="4396"/>
        </w:tabs>
        <w:ind w:left="1276" w:hanging="142"/>
        <w:jc w:val="left"/>
        <w:rPr>
          <w:rFonts w:ascii="宋体" w:hAnsi="宋体"/>
          <w:szCs w:val="24"/>
        </w:rPr>
      </w:pPr>
      <w:r>
        <w:rPr>
          <w:rFonts w:hint="eastAsia" w:ascii="宋体" w:hAnsi="宋体"/>
          <w:szCs w:val="24"/>
        </w:rPr>
        <w:t>应在平面中准确标明设备管道的定位，包括：各种排水立管，空调冷凝水立管，暖气、煤气立管；</w:t>
      </w:r>
    </w:p>
    <w:p>
      <w:pPr>
        <w:pStyle w:val="13"/>
        <w:numPr>
          <w:ilvl w:val="0"/>
          <w:numId w:val="12"/>
        </w:numPr>
        <w:tabs>
          <w:tab w:val="clear" w:pos="4396"/>
        </w:tabs>
        <w:ind w:left="1276" w:hanging="142"/>
        <w:jc w:val="left"/>
        <w:rPr>
          <w:rFonts w:ascii="宋体" w:hAnsi="宋体"/>
          <w:szCs w:val="24"/>
        </w:rPr>
      </w:pPr>
      <w:r>
        <w:rPr>
          <w:rFonts w:ascii="宋体" w:hAnsi="宋体"/>
          <w:szCs w:val="24"/>
        </w:rPr>
        <w:t>主要结构和建筑构造部件的位置、尺寸和做法索引，如中庭、天窗、地沟、地坑、重要设备或设备机座的位置尺寸，各种平台，夹层、人孔、阳台、雨篷、台阶、坡道、散水、明沟等；</w:t>
      </w:r>
    </w:p>
    <w:p>
      <w:pPr>
        <w:pStyle w:val="13"/>
        <w:numPr>
          <w:ilvl w:val="0"/>
          <w:numId w:val="12"/>
        </w:numPr>
        <w:tabs>
          <w:tab w:val="clear" w:pos="4396"/>
        </w:tabs>
        <w:ind w:left="1276" w:hanging="142"/>
        <w:jc w:val="left"/>
        <w:rPr>
          <w:rFonts w:ascii="宋体" w:hAnsi="宋体"/>
          <w:szCs w:val="24"/>
        </w:rPr>
      </w:pPr>
      <w:r>
        <w:rPr>
          <w:rFonts w:ascii="宋体" w:hAnsi="宋体"/>
          <w:szCs w:val="24"/>
        </w:rPr>
        <w:t>楼地面预留孔洞和通气管道</w:t>
      </w:r>
      <w:r>
        <w:rPr>
          <w:rFonts w:hint="eastAsia" w:ascii="宋体" w:hAnsi="宋体"/>
          <w:szCs w:val="24"/>
        </w:rPr>
        <w:t>、设备管道</w:t>
      </w:r>
      <w:r>
        <w:rPr>
          <w:rFonts w:ascii="宋体" w:hAnsi="宋体"/>
          <w:szCs w:val="24"/>
        </w:rPr>
        <w:t>、管线竖井、烟囱、垃圾道等位置、尺寸和做法索引，以及墙体（主要为填充墙，承重砌体墙）预留洞的位置、尺寸与标高或高度等</w:t>
      </w:r>
      <w:r>
        <w:rPr>
          <w:rFonts w:hint="eastAsia" w:ascii="宋体" w:hAnsi="宋体"/>
          <w:szCs w:val="24"/>
        </w:rPr>
        <w:t>。</w:t>
      </w:r>
    </w:p>
    <w:p>
      <w:pPr>
        <w:pStyle w:val="14"/>
        <w:numPr>
          <w:ilvl w:val="0"/>
          <w:numId w:val="13"/>
        </w:numPr>
        <w:ind w:left="0" w:firstLine="480" w:firstLineChars="200"/>
        <w:jc w:val="left"/>
        <w:rPr>
          <w:rFonts w:ascii="宋体" w:hAnsi="宋体"/>
          <w:szCs w:val="24"/>
        </w:rPr>
      </w:pPr>
      <w:r>
        <w:rPr>
          <w:rFonts w:hint="eastAsia" w:ascii="宋体" w:hAnsi="宋体"/>
          <w:szCs w:val="24"/>
        </w:rPr>
        <w:t>1：50放大平面图：</w:t>
      </w:r>
    </w:p>
    <w:p>
      <w:pPr>
        <w:pStyle w:val="13"/>
        <w:numPr>
          <w:ilvl w:val="0"/>
          <w:numId w:val="14"/>
        </w:numPr>
        <w:tabs>
          <w:tab w:val="clear" w:pos="4396"/>
        </w:tabs>
        <w:ind w:left="0" w:firstLine="480" w:firstLineChars="200"/>
        <w:jc w:val="left"/>
        <w:rPr>
          <w:rFonts w:ascii="宋体" w:hAnsi="宋体"/>
          <w:szCs w:val="24"/>
        </w:rPr>
      </w:pPr>
      <w:r>
        <w:rPr>
          <w:rFonts w:hint="eastAsia" w:ascii="宋体" w:hAnsi="宋体"/>
          <w:szCs w:val="24"/>
        </w:rPr>
        <w:t>户型放大平面图：</w:t>
      </w:r>
    </w:p>
    <w:p>
      <w:pPr>
        <w:pStyle w:val="15"/>
        <w:numPr>
          <w:ilvl w:val="5"/>
          <w:numId w:val="11"/>
        </w:numPr>
        <w:tabs>
          <w:tab w:val="left" w:pos="851"/>
          <w:tab w:val="clear" w:pos="1418"/>
        </w:tabs>
        <w:ind w:left="0" w:firstLine="480" w:firstLineChars="200"/>
        <w:jc w:val="left"/>
        <w:rPr>
          <w:rFonts w:ascii="宋体" w:hAnsi="宋体"/>
        </w:rPr>
      </w:pPr>
      <w:r>
        <w:rPr>
          <w:rFonts w:hint="eastAsia" w:ascii="宋体" w:hAnsi="宋体"/>
        </w:rPr>
        <w:t>户型大样的出图比例一般为1：50（1：30）。</w:t>
      </w:r>
    </w:p>
    <w:p>
      <w:pPr>
        <w:pStyle w:val="15"/>
        <w:numPr>
          <w:ilvl w:val="5"/>
          <w:numId w:val="11"/>
        </w:numPr>
        <w:tabs>
          <w:tab w:val="left" w:pos="851"/>
          <w:tab w:val="clear" w:pos="1418"/>
        </w:tabs>
        <w:ind w:left="0" w:firstLine="480" w:firstLineChars="200"/>
        <w:jc w:val="left"/>
        <w:rPr>
          <w:rFonts w:ascii="宋体" w:hAnsi="宋体"/>
        </w:rPr>
      </w:pPr>
      <w:r>
        <w:rPr>
          <w:rFonts w:hint="eastAsia" w:ascii="宋体" w:hAnsi="宋体"/>
        </w:rPr>
        <w:t>电子文件按专业分图层。</w:t>
      </w:r>
    </w:p>
    <w:p>
      <w:pPr>
        <w:pStyle w:val="15"/>
        <w:numPr>
          <w:ilvl w:val="5"/>
          <w:numId w:val="11"/>
        </w:numPr>
        <w:tabs>
          <w:tab w:val="left" w:pos="851"/>
          <w:tab w:val="clear" w:pos="1418"/>
        </w:tabs>
        <w:ind w:left="0" w:firstLine="480" w:firstLineChars="200"/>
        <w:jc w:val="left"/>
        <w:rPr>
          <w:rFonts w:ascii="宋体" w:hAnsi="宋体"/>
        </w:rPr>
      </w:pPr>
      <w:r>
        <w:rPr>
          <w:rFonts w:hint="eastAsia" w:ascii="宋体" w:hAnsi="宋体"/>
        </w:rPr>
        <w:t>户型大样需要表达的内容：</w:t>
      </w:r>
    </w:p>
    <w:p>
      <w:pPr>
        <w:numPr>
          <w:ilvl w:val="0"/>
          <w:numId w:val="15"/>
        </w:numPr>
        <w:tabs>
          <w:tab w:val="left" w:pos="851"/>
        </w:tabs>
        <w:spacing w:line="360" w:lineRule="auto"/>
        <w:ind w:left="0" w:firstLine="480" w:firstLineChars="200"/>
        <w:jc w:val="left"/>
        <w:rPr>
          <w:rFonts w:ascii="宋体" w:hAnsi="宋体"/>
          <w:sz w:val="24"/>
          <w:szCs w:val="24"/>
        </w:rPr>
      </w:pPr>
      <w:r>
        <w:rPr>
          <w:rFonts w:hint="eastAsia" w:ascii="宋体" w:hAnsi="宋体"/>
          <w:sz w:val="24"/>
          <w:szCs w:val="24"/>
        </w:rPr>
        <w:t>应用虚线表示结构过梁位置；</w:t>
      </w:r>
    </w:p>
    <w:p>
      <w:pPr>
        <w:numPr>
          <w:ilvl w:val="0"/>
          <w:numId w:val="15"/>
        </w:numPr>
        <w:tabs>
          <w:tab w:val="left" w:pos="851"/>
        </w:tabs>
        <w:spacing w:line="360" w:lineRule="auto"/>
        <w:ind w:left="0" w:firstLine="480" w:firstLineChars="200"/>
        <w:jc w:val="left"/>
        <w:rPr>
          <w:rFonts w:ascii="宋体" w:hAnsi="宋体"/>
          <w:sz w:val="24"/>
          <w:szCs w:val="24"/>
        </w:rPr>
      </w:pPr>
      <w:r>
        <w:rPr>
          <w:rFonts w:hint="eastAsia" w:ascii="宋体" w:hAnsi="宋体"/>
          <w:sz w:val="24"/>
          <w:szCs w:val="24"/>
        </w:rPr>
        <w:t>水专业的各种立管定位（要求标注管芯与墙面的距离）：雨水管、污水管、粪水管、透气管（一类高层有）、空调冷凝管、煤气管、消防立管、消火栓；</w:t>
      </w:r>
    </w:p>
    <w:p>
      <w:pPr>
        <w:numPr>
          <w:ilvl w:val="0"/>
          <w:numId w:val="15"/>
        </w:numPr>
        <w:tabs>
          <w:tab w:val="left" w:pos="851"/>
        </w:tabs>
        <w:spacing w:line="360" w:lineRule="auto"/>
        <w:ind w:left="0" w:firstLine="480" w:firstLineChars="200"/>
        <w:jc w:val="left"/>
        <w:rPr>
          <w:rFonts w:ascii="宋体" w:hAnsi="宋体"/>
          <w:sz w:val="24"/>
          <w:szCs w:val="24"/>
        </w:rPr>
      </w:pPr>
      <w:r>
        <w:rPr>
          <w:rFonts w:hint="eastAsia" w:ascii="宋体" w:hAnsi="宋体"/>
          <w:sz w:val="24"/>
          <w:szCs w:val="24"/>
        </w:rPr>
        <w:t>预留孔洞必须有三维定位尺寸（要求标注孔芯或孔边与轴线的距离）：烟道、管井、空调孔（客厅要求上下均预留）、煤气管孔、地漏、空调管井预留的检修口（注：空调孔如需要穿剪力墙，则相应结构图上亦要定位表达）；</w:t>
      </w:r>
    </w:p>
    <w:p>
      <w:pPr>
        <w:numPr>
          <w:ilvl w:val="0"/>
          <w:numId w:val="15"/>
        </w:numPr>
        <w:tabs>
          <w:tab w:val="left" w:pos="851"/>
        </w:tabs>
        <w:spacing w:line="360" w:lineRule="auto"/>
        <w:ind w:left="0" w:firstLine="480" w:firstLineChars="200"/>
        <w:jc w:val="left"/>
        <w:rPr>
          <w:rFonts w:ascii="宋体" w:hAnsi="宋体"/>
          <w:sz w:val="24"/>
          <w:szCs w:val="24"/>
        </w:rPr>
      </w:pPr>
      <w:r>
        <w:rPr>
          <w:rFonts w:hint="eastAsia" w:ascii="宋体" w:hAnsi="宋体"/>
          <w:sz w:val="24"/>
          <w:szCs w:val="24"/>
        </w:rPr>
        <w:t>应有家具、厨具、洁具布置，并用灰色线条打印。</w:t>
      </w:r>
    </w:p>
    <w:p>
      <w:pPr>
        <w:numPr>
          <w:ilvl w:val="0"/>
          <w:numId w:val="15"/>
        </w:numPr>
        <w:tabs>
          <w:tab w:val="left" w:pos="851"/>
        </w:tabs>
        <w:spacing w:line="360" w:lineRule="auto"/>
        <w:ind w:left="0" w:firstLine="480" w:firstLineChars="200"/>
        <w:jc w:val="left"/>
        <w:rPr>
          <w:rFonts w:ascii="宋体" w:hAnsi="宋体"/>
          <w:sz w:val="24"/>
          <w:szCs w:val="24"/>
        </w:rPr>
      </w:pPr>
      <w:r>
        <w:rPr>
          <w:rFonts w:hint="eastAsia" w:ascii="宋体" w:hAnsi="宋体"/>
          <w:sz w:val="24"/>
          <w:szCs w:val="24"/>
        </w:rPr>
        <w:t xml:space="preserve">应标注建筑完成面的标高及结构标高； </w:t>
      </w:r>
    </w:p>
    <w:p>
      <w:pPr>
        <w:numPr>
          <w:ilvl w:val="0"/>
          <w:numId w:val="15"/>
        </w:numPr>
        <w:tabs>
          <w:tab w:val="left" w:pos="851"/>
        </w:tabs>
        <w:spacing w:line="360" w:lineRule="auto"/>
        <w:ind w:left="0" w:firstLine="480" w:firstLineChars="200"/>
        <w:jc w:val="left"/>
        <w:rPr>
          <w:rFonts w:ascii="宋体" w:hAnsi="宋体"/>
          <w:sz w:val="24"/>
          <w:szCs w:val="24"/>
        </w:rPr>
      </w:pPr>
      <w:r>
        <w:rPr>
          <w:rFonts w:hint="eastAsia" w:ascii="宋体" w:hAnsi="宋体"/>
          <w:sz w:val="24"/>
          <w:szCs w:val="24"/>
        </w:rPr>
        <w:t>应标注户内灯具、开关、插座及户内开关箱、可视对讲机等在墙面上的定位；</w:t>
      </w:r>
    </w:p>
    <w:p>
      <w:pPr>
        <w:numPr>
          <w:ilvl w:val="0"/>
          <w:numId w:val="15"/>
        </w:numPr>
        <w:tabs>
          <w:tab w:val="left" w:pos="851"/>
        </w:tabs>
        <w:spacing w:line="360" w:lineRule="auto"/>
        <w:ind w:left="0" w:firstLine="480" w:firstLineChars="200"/>
        <w:jc w:val="left"/>
        <w:rPr>
          <w:rFonts w:ascii="宋体" w:hAnsi="宋体"/>
          <w:sz w:val="24"/>
          <w:szCs w:val="24"/>
        </w:rPr>
      </w:pPr>
      <w:r>
        <w:rPr>
          <w:rFonts w:hint="eastAsia" w:ascii="宋体" w:hAnsi="宋体"/>
          <w:sz w:val="24"/>
          <w:szCs w:val="24"/>
        </w:rPr>
        <w:t xml:space="preserve">工作阳台要注意合理安排以下布置：洗衣机、废水立管、地漏、热水器、开关插座、煤气立管、煤气表等。 </w:t>
      </w:r>
    </w:p>
    <w:p>
      <w:pPr>
        <w:pStyle w:val="13"/>
        <w:numPr>
          <w:ilvl w:val="0"/>
          <w:numId w:val="14"/>
        </w:numPr>
        <w:tabs>
          <w:tab w:val="clear" w:pos="4396"/>
        </w:tabs>
        <w:ind w:left="0" w:firstLine="480" w:firstLineChars="200"/>
        <w:jc w:val="left"/>
        <w:rPr>
          <w:rFonts w:ascii="宋体" w:hAnsi="宋体"/>
          <w:szCs w:val="24"/>
        </w:rPr>
      </w:pPr>
      <w:r>
        <w:rPr>
          <w:rFonts w:hint="eastAsia" w:ascii="宋体" w:hAnsi="宋体"/>
          <w:szCs w:val="24"/>
        </w:rPr>
        <w:t>住宅大堂等重要空间的局部放大平面图：</w:t>
      </w:r>
    </w:p>
    <w:p>
      <w:pPr>
        <w:pStyle w:val="15"/>
        <w:numPr>
          <w:ilvl w:val="5"/>
          <w:numId w:val="11"/>
        </w:numPr>
        <w:tabs>
          <w:tab w:val="left" w:pos="851"/>
          <w:tab w:val="clear" w:pos="1418"/>
        </w:tabs>
        <w:ind w:left="0" w:firstLine="480" w:firstLineChars="200"/>
        <w:jc w:val="left"/>
        <w:rPr>
          <w:rFonts w:ascii="宋体" w:hAnsi="宋体"/>
        </w:rPr>
      </w:pPr>
      <w:r>
        <w:rPr>
          <w:rFonts w:hint="eastAsia" w:ascii="宋体" w:hAnsi="宋体"/>
        </w:rPr>
        <w:t>暗装消火栓要有相应处理详图；</w:t>
      </w:r>
    </w:p>
    <w:p>
      <w:pPr>
        <w:pStyle w:val="15"/>
        <w:numPr>
          <w:ilvl w:val="5"/>
          <w:numId w:val="11"/>
        </w:numPr>
        <w:tabs>
          <w:tab w:val="left" w:pos="851"/>
          <w:tab w:val="clear" w:pos="1418"/>
        </w:tabs>
        <w:ind w:left="0" w:firstLine="480" w:firstLineChars="200"/>
        <w:jc w:val="left"/>
        <w:rPr>
          <w:rFonts w:ascii="宋体" w:hAnsi="宋体"/>
        </w:rPr>
      </w:pPr>
      <w:r>
        <w:rPr>
          <w:rFonts w:hint="eastAsia" w:ascii="宋体" w:hAnsi="宋体"/>
        </w:rPr>
        <w:t>应用虚线表示结构过梁、电线电缆桥架的位置；</w:t>
      </w:r>
    </w:p>
    <w:p>
      <w:pPr>
        <w:pStyle w:val="15"/>
        <w:numPr>
          <w:ilvl w:val="5"/>
          <w:numId w:val="11"/>
        </w:numPr>
        <w:tabs>
          <w:tab w:val="left" w:pos="851"/>
          <w:tab w:val="clear" w:pos="1418"/>
        </w:tabs>
        <w:ind w:left="0" w:firstLine="480" w:firstLineChars="200"/>
        <w:jc w:val="left"/>
        <w:rPr>
          <w:rFonts w:ascii="宋体" w:hAnsi="宋体"/>
        </w:rPr>
      </w:pPr>
      <w:r>
        <w:rPr>
          <w:rFonts w:hint="eastAsia" w:ascii="宋体" w:hAnsi="宋体"/>
        </w:rPr>
        <w:t>根据户数和信报箱的标准尺寸，设计信报箱的位置和尺寸；</w:t>
      </w:r>
    </w:p>
    <w:p>
      <w:pPr>
        <w:pStyle w:val="15"/>
        <w:numPr>
          <w:ilvl w:val="5"/>
          <w:numId w:val="11"/>
        </w:numPr>
        <w:tabs>
          <w:tab w:val="left" w:pos="851"/>
          <w:tab w:val="clear" w:pos="1418"/>
        </w:tabs>
        <w:ind w:left="0" w:firstLine="480" w:firstLineChars="200"/>
        <w:jc w:val="left"/>
        <w:rPr>
          <w:rFonts w:ascii="宋体" w:hAnsi="宋体"/>
        </w:rPr>
      </w:pPr>
      <w:r>
        <w:rPr>
          <w:rFonts w:hint="eastAsia" w:ascii="宋体" w:hAnsi="宋体"/>
        </w:rPr>
        <w:t>应表达可视对讲门口机位置；</w:t>
      </w:r>
    </w:p>
    <w:p>
      <w:pPr>
        <w:pStyle w:val="15"/>
        <w:numPr>
          <w:ilvl w:val="5"/>
          <w:numId w:val="11"/>
        </w:numPr>
        <w:tabs>
          <w:tab w:val="left" w:pos="851"/>
          <w:tab w:val="clear" w:pos="1418"/>
        </w:tabs>
        <w:ind w:left="0" w:firstLine="480" w:firstLineChars="200"/>
        <w:jc w:val="left"/>
        <w:rPr>
          <w:rFonts w:ascii="宋体" w:hAnsi="宋体"/>
        </w:rPr>
      </w:pPr>
      <w:r>
        <w:rPr>
          <w:rFonts w:hint="eastAsia" w:ascii="宋体" w:hAnsi="宋体"/>
        </w:rPr>
        <w:t>应有礼宾接待台、休息区的家具布置。</w:t>
      </w:r>
    </w:p>
    <w:p>
      <w:pPr>
        <w:pStyle w:val="13"/>
        <w:numPr>
          <w:ilvl w:val="0"/>
          <w:numId w:val="14"/>
        </w:numPr>
        <w:tabs>
          <w:tab w:val="clear" w:pos="4396"/>
        </w:tabs>
        <w:ind w:left="0" w:firstLine="480" w:firstLineChars="200"/>
        <w:jc w:val="left"/>
        <w:rPr>
          <w:rFonts w:ascii="宋体" w:hAnsi="宋体"/>
          <w:szCs w:val="24"/>
        </w:rPr>
      </w:pPr>
      <w:r>
        <w:rPr>
          <w:rFonts w:hint="eastAsia" w:ascii="宋体" w:hAnsi="宋体"/>
          <w:szCs w:val="24"/>
        </w:rPr>
        <w:t>其他平面图如标准层平面、首层平面的设计必须与放大平面图一致。放大平面图必须与其他平面施工图一起提交。</w:t>
      </w:r>
    </w:p>
    <w:p>
      <w:pPr>
        <w:pStyle w:val="14"/>
        <w:numPr>
          <w:ilvl w:val="0"/>
          <w:numId w:val="13"/>
        </w:numPr>
        <w:ind w:left="0" w:firstLine="480" w:firstLineChars="200"/>
        <w:jc w:val="left"/>
        <w:rPr>
          <w:rFonts w:ascii="宋体" w:hAnsi="宋体"/>
          <w:szCs w:val="24"/>
        </w:rPr>
      </w:pPr>
      <w:r>
        <w:rPr>
          <w:rFonts w:hint="eastAsia" w:ascii="宋体" w:hAnsi="宋体"/>
          <w:szCs w:val="24"/>
        </w:rPr>
        <w:t>同一户型如有对称使用，应画出对称户型放大平面以利于施工查阅。</w:t>
      </w:r>
    </w:p>
    <w:p>
      <w:pPr>
        <w:pStyle w:val="14"/>
        <w:numPr>
          <w:ilvl w:val="0"/>
          <w:numId w:val="13"/>
        </w:numPr>
        <w:ind w:left="0" w:firstLine="480" w:firstLineChars="200"/>
        <w:jc w:val="left"/>
        <w:rPr>
          <w:rFonts w:ascii="宋体" w:hAnsi="宋体"/>
          <w:szCs w:val="24"/>
        </w:rPr>
      </w:pPr>
      <w:r>
        <w:rPr>
          <w:rFonts w:hint="eastAsia" w:ascii="宋体" w:hAnsi="宋体"/>
          <w:szCs w:val="24"/>
        </w:rPr>
        <w:t>屋顶平面图及地下室顶板平面图：</w:t>
      </w:r>
    </w:p>
    <w:p>
      <w:pPr>
        <w:pStyle w:val="13"/>
        <w:numPr>
          <w:ilvl w:val="0"/>
          <w:numId w:val="16"/>
        </w:numPr>
        <w:tabs>
          <w:tab w:val="clear" w:pos="4396"/>
        </w:tabs>
        <w:ind w:left="0" w:firstLine="480" w:firstLineChars="200"/>
        <w:jc w:val="left"/>
        <w:rPr>
          <w:rFonts w:ascii="宋体" w:hAnsi="宋体"/>
          <w:szCs w:val="24"/>
        </w:rPr>
      </w:pPr>
      <w:r>
        <w:rPr>
          <w:rFonts w:hint="eastAsia" w:ascii="宋体" w:hAnsi="宋体"/>
          <w:szCs w:val="24"/>
        </w:rPr>
        <w:t>应标明女儿墙、檐口、天沟、屋脊或地下室顶板分水线、变形缝、楼梯间、水箱间、电梯间、天窗及天窗挡风板、出屋面的烟道、通风道、屋面上人孔、检修梯、室外消防楼梯、出屋面的台阶、反梁及其他构筑物的定位、详图索引号、标高等；</w:t>
      </w:r>
    </w:p>
    <w:p>
      <w:pPr>
        <w:pStyle w:val="13"/>
        <w:numPr>
          <w:ilvl w:val="0"/>
          <w:numId w:val="16"/>
        </w:numPr>
        <w:tabs>
          <w:tab w:val="clear" w:pos="4396"/>
        </w:tabs>
        <w:ind w:left="0" w:firstLine="480" w:firstLineChars="200"/>
        <w:jc w:val="left"/>
        <w:rPr>
          <w:rFonts w:ascii="宋体" w:hAnsi="宋体"/>
          <w:szCs w:val="24"/>
        </w:rPr>
      </w:pPr>
      <w:r>
        <w:rPr>
          <w:rFonts w:hint="eastAsia" w:ascii="宋体" w:hAnsi="宋体"/>
          <w:szCs w:val="24"/>
        </w:rPr>
        <w:t>应注明排水坡度、坡向以及雨水口、雨水管尺寸及定位；</w:t>
      </w:r>
    </w:p>
    <w:p>
      <w:pPr>
        <w:pStyle w:val="13"/>
        <w:numPr>
          <w:ilvl w:val="0"/>
          <w:numId w:val="16"/>
        </w:numPr>
        <w:tabs>
          <w:tab w:val="clear" w:pos="4396"/>
        </w:tabs>
        <w:ind w:left="0" w:firstLine="480" w:firstLineChars="200"/>
        <w:jc w:val="left"/>
        <w:rPr>
          <w:rFonts w:ascii="宋体" w:hAnsi="宋体"/>
          <w:szCs w:val="24"/>
        </w:rPr>
      </w:pPr>
      <w:r>
        <w:rPr>
          <w:rFonts w:hint="eastAsia" w:ascii="宋体" w:hAnsi="宋体"/>
          <w:szCs w:val="24"/>
        </w:rPr>
        <w:t>应注明屋面特殊作法、结构反梁处预埋排水管或预留排水口的定位、尺寸、选材、及排水方向、泛水坡度；</w:t>
      </w:r>
    </w:p>
    <w:p>
      <w:pPr>
        <w:pStyle w:val="13"/>
        <w:numPr>
          <w:ilvl w:val="0"/>
          <w:numId w:val="16"/>
        </w:numPr>
        <w:tabs>
          <w:tab w:val="clear" w:pos="4396"/>
        </w:tabs>
        <w:ind w:left="0" w:firstLine="480" w:firstLineChars="200"/>
        <w:jc w:val="left"/>
        <w:rPr>
          <w:rFonts w:ascii="宋体" w:hAnsi="宋体"/>
          <w:szCs w:val="24"/>
        </w:rPr>
      </w:pPr>
      <w:r>
        <w:rPr>
          <w:rFonts w:hint="eastAsia" w:ascii="宋体" w:hAnsi="宋体"/>
          <w:szCs w:val="24"/>
        </w:rPr>
        <w:t>不同屋面及地下室顶板应分别注明标高。</w:t>
      </w:r>
    </w:p>
    <w:p>
      <w:pPr>
        <w:pStyle w:val="12"/>
        <w:numPr>
          <w:ilvl w:val="3"/>
          <w:numId w:val="5"/>
        </w:numPr>
        <w:spacing w:line="360" w:lineRule="auto"/>
        <w:ind w:left="0" w:firstLine="480"/>
        <w:jc w:val="left"/>
        <w:rPr>
          <w:rFonts w:ascii="宋体" w:hAnsi="宋体"/>
          <w:sz w:val="24"/>
          <w:szCs w:val="24"/>
        </w:rPr>
      </w:pPr>
      <w:bookmarkStart w:id="8" w:name="_Toc194550925"/>
      <w:r>
        <w:rPr>
          <w:rFonts w:hint="eastAsia" w:ascii="宋体" w:hAnsi="宋体"/>
          <w:sz w:val="24"/>
          <w:szCs w:val="24"/>
        </w:rPr>
        <w:t>立面图</w:t>
      </w:r>
      <w:bookmarkEnd w:id="8"/>
      <w:r>
        <w:rPr>
          <w:rFonts w:hint="eastAsia" w:ascii="宋体" w:hAnsi="宋体"/>
          <w:sz w:val="24"/>
          <w:szCs w:val="24"/>
        </w:rPr>
        <w:t>：</w:t>
      </w:r>
    </w:p>
    <w:p>
      <w:pPr>
        <w:pStyle w:val="14"/>
        <w:numPr>
          <w:ilvl w:val="0"/>
          <w:numId w:val="17"/>
        </w:numPr>
        <w:ind w:left="0" w:firstLine="480" w:firstLineChars="200"/>
        <w:jc w:val="left"/>
        <w:rPr>
          <w:rFonts w:ascii="宋体" w:hAnsi="宋体"/>
          <w:szCs w:val="24"/>
        </w:rPr>
      </w:pPr>
      <w:r>
        <w:rPr>
          <w:rFonts w:hint="eastAsia" w:ascii="宋体" w:hAnsi="宋体"/>
          <w:szCs w:val="24"/>
        </w:rPr>
        <w:t>建筑物两端轴线编号，</w:t>
      </w:r>
      <w:r>
        <w:rPr>
          <w:rFonts w:ascii="宋体" w:hAnsi="宋体"/>
          <w:szCs w:val="24"/>
        </w:rPr>
        <w:t>立面转折较复杂时</w:t>
      </w:r>
      <w:r>
        <w:rPr>
          <w:rFonts w:hint="eastAsia" w:ascii="宋体" w:hAnsi="宋体"/>
          <w:szCs w:val="24"/>
        </w:rPr>
        <w:t>应采</w:t>
      </w:r>
      <w:r>
        <w:rPr>
          <w:rFonts w:ascii="宋体" w:hAnsi="宋体"/>
          <w:szCs w:val="24"/>
        </w:rPr>
        <w:t>用展开立面表示，</w:t>
      </w:r>
      <w:r>
        <w:rPr>
          <w:rFonts w:hint="eastAsia" w:ascii="宋体" w:hAnsi="宋体"/>
          <w:szCs w:val="24"/>
        </w:rPr>
        <w:t>并</w:t>
      </w:r>
      <w:r>
        <w:rPr>
          <w:rFonts w:ascii="宋体" w:hAnsi="宋体"/>
          <w:szCs w:val="24"/>
        </w:rPr>
        <w:t>准确注明转角处的轴线编号</w:t>
      </w:r>
      <w:r>
        <w:rPr>
          <w:rFonts w:hint="eastAsia" w:ascii="宋体" w:hAnsi="宋体"/>
          <w:szCs w:val="24"/>
        </w:rPr>
        <w:t>；</w:t>
      </w:r>
    </w:p>
    <w:p>
      <w:pPr>
        <w:pStyle w:val="14"/>
        <w:numPr>
          <w:ilvl w:val="0"/>
          <w:numId w:val="17"/>
        </w:numPr>
        <w:ind w:left="0" w:firstLine="480" w:firstLineChars="200"/>
        <w:jc w:val="left"/>
        <w:rPr>
          <w:rFonts w:ascii="宋体" w:hAnsi="宋体"/>
          <w:szCs w:val="24"/>
        </w:rPr>
      </w:pPr>
      <w:r>
        <w:rPr>
          <w:rFonts w:hint="eastAsia" w:ascii="宋体" w:hAnsi="宋体"/>
          <w:szCs w:val="24"/>
        </w:rPr>
        <w:t>凹阳台外墙面应用局部剖视图表达该部分的外立面；</w:t>
      </w:r>
    </w:p>
    <w:p>
      <w:pPr>
        <w:pStyle w:val="14"/>
        <w:numPr>
          <w:ilvl w:val="0"/>
          <w:numId w:val="17"/>
        </w:numPr>
        <w:ind w:left="0" w:firstLine="480" w:firstLineChars="200"/>
        <w:jc w:val="left"/>
        <w:rPr>
          <w:rFonts w:ascii="宋体" w:hAnsi="宋体"/>
          <w:szCs w:val="24"/>
        </w:rPr>
      </w:pPr>
      <w:r>
        <w:rPr>
          <w:rFonts w:ascii="宋体" w:hAnsi="宋体"/>
          <w:szCs w:val="24"/>
        </w:rPr>
        <w:t>内部院落</w:t>
      </w:r>
      <w:r>
        <w:rPr>
          <w:rFonts w:hint="eastAsia" w:ascii="宋体" w:hAnsi="宋体"/>
          <w:szCs w:val="24"/>
        </w:rPr>
        <w:t>、天井</w:t>
      </w:r>
      <w:r>
        <w:rPr>
          <w:rFonts w:ascii="宋体" w:hAnsi="宋体"/>
          <w:szCs w:val="24"/>
        </w:rPr>
        <w:t>或看不到的局部立面，</w:t>
      </w:r>
      <w:r>
        <w:rPr>
          <w:rFonts w:hint="eastAsia" w:ascii="宋体" w:hAnsi="宋体"/>
          <w:szCs w:val="24"/>
        </w:rPr>
        <w:t>应</w:t>
      </w:r>
      <w:r>
        <w:rPr>
          <w:rFonts w:ascii="宋体" w:hAnsi="宋体"/>
          <w:szCs w:val="24"/>
        </w:rPr>
        <w:t>在相关剖面图上表示，若剖面图未能表示完全时，则需单独绘出。</w:t>
      </w:r>
      <w:r>
        <w:rPr>
          <w:rFonts w:hint="eastAsia" w:ascii="宋体" w:hAnsi="宋体"/>
          <w:szCs w:val="24"/>
        </w:rPr>
        <w:t>天井内部</w:t>
      </w:r>
      <w:r>
        <w:rPr>
          <w:rFonts w:ascii="宋体" w:hAnsi="宋体"/>
          <w:szCs w:val="24"/>
        </w:rPr>
        <w:t>转折较复杂时</w:t>
      </w:r>
      <w:r>
        <w:rPr>
          <w:rFonts w:hint="eastAsia" w:ascii="宋体" w:hAnsi="宋体"/>
          <w:szCs w:val="24"/>
        </w:rPr>
        <w:t>应采</w:t>
      </w:r>
      <w:r>
        <w:rPr>
          <w:rFonts w:ascii="宋体" w:hAnsi="宋体"/>
          <w:szCs w:val="24"/>
        </w:rPr>
        <w:t>用展开立面表示</w:t>
      </w:r>
      <w:r>
        <w:rPr>
          <w:rFonts w:hint="eastAsia" w:ascii="宋体" w:hAnsi="宋体"/>
          <w:szCs w:val="24"/>
        </w:rPr>
        <w:t>；</w:t>
      </w:r>
    </w:p>
    <w:p>
      <w:pPr>
        <w:pStyle w:val="14"/>
        <w:numPr>
          <w:ilvl w:val="0"/>
          <w:numId w:val="17"/>
        </w:numPr>
        <w:ind w:left="0" w:firstLine="480" w:firstLineChars="200"/>
        <w:jc w:val="left"/>
        <w:rPr>
          <w:rFonts w:ascii="宋体" w:hAnsi="宋体"/>
          <w:szCs w:val="24"/>
        </w:rPr>
      </w:pPr>
      <w:r>
        <w:rPr>
          <w:rFonts w:ascii="宋体" w:hAnsi="宋体"/>
          <w:szCs w:val="24"/>
        </w:rPr>
        <w:t>立面外轮廓及主要结构和建筑构造部件的位置，如女儿墙顶、檐口、柱、变形缝，室外楼梯和垂直爬梯、室外空调机搁板、阳台、栏杆、台阶、坡道、花台、雨篷、烟囱、勒脚、门窗、幕墙、洞口、门头、雨水管，以及关键控制标高的标注，如屋面或女儿墙标高等；外墙的留洞应注尺寸与标高或高度尺寸（宽×高×深及定位关系尺寸）；</w:t>
      </w:r>
      <w:r>
        <w:rPr>
          <w:rFonts w:hint="eastAsia" w:ascii="宋体" w:hAnsi="宋体"/>
          <w:szCs w:val="24"/>
        </w:rPr>
        <w:t xml:space="preserve"> </w:t>
      </w:r>
    </w:p>
    <w:p>
      <w:pPr>
        <w:pStyle w:val="14"/>
        <w:numPr>
          <w:ilvl w:val="0"/>
          <w:numId w:val="17"/>
        </w:numPr>
        <w:ind w:left="0" w:firstLine="480" w:firstLineChars="200"/>
        <w:jc w:val="left"/>
        <w:rPr>
          <w:rFonts w:ascii="宋体" w:hAnsi="宋体"/>
          <w:szCs w:val="24"/>
        </w:rPr>
      </w:pPr>
      <w:r>
        <w:rPr>
          <w:rFonts w:hint="eastAsia" w:ascii="宋体" w:hAnsi="宋体"/>
          <w:szCs w:val="24"/>
        </w:rPr>
        <w:t>总高度、分层高度；</w:t>
      </w:r>
    </w:p>
    <w:p>
      <w:pPr>
        <w:pStyle w:val="14"/>
        <w:numPr>
          <w:ilvl w:val="0"/>
          <w:numId w:val="17"/>
        </w:numPr>
        <w:ind w:left="0" w:firstLine="480" w:firstLineChars="200"/>
        <w:jc w:val="left"/>
        <w:rPr>
          <w:rFonts w:ascii="宋体" w:hAnsi="宋体"/>
          <w:szCs w:val="24"/>
        </w:rPr>
      </w:pPr>
      <w:r>
        <w:rPr>
          <w:rFonts w:hint="eastAsia" w:ascii="宋体" w:hAnsi="宋体"/>
          <w:szCs w:val="24"/>
        </w:rPr>
        <w:t>楼层及室外地坪标高；</w:t>
      </w:r>
    </w:p>
    <w:p>
      <w:pPr>
        <w:pStyle w:val="14"/>
        <w:numPr>
          <w:ilvl w:val="0"/>
          <w:numId w:val="17"/>
        </w:numPr>
        <w:ind w:left="0" w:firstLine="480" w:firstLineChars="200"/>
        <w:jc w:val="left"/>
        <w:rPr>
          <w:rFonts w:ascii="宋体" w:hAnsi="宋体"/>
          <w:szCs w:val="24"/>
        </w:rPr>
      </w:pPr>
      <w:r>
        <w:rPr>
          <w:rFonts w:hint="eastAsia" w:ascii="宋体" w:hAnsi="宋体"/>
          <w:szCs w:val="24"/>
        </w:rPr>
        <w:t>立面饰面材料选型及其他装饰构件和外墙涂料分格线的定位等；</w:t>
      </w:r>
    </w:p>
    <w:p>
      <w:pPr>
        <w:pStyle w:val="14"/>
        <w:numPr>
          <w:ilvl w:val="0"/>
          <w:numId w:val="17"/>
        </w:numPr>
        <w:ind w:left="0" w:firstLine="480" w:firstLineChars="200"/>
        <w:jc w:val="left"/>
        <w:rPr>
          <w:rFonts w:ascii="宋体" w:hAnsi="宋体"/>
          <w:szCs w:val="24"/>
        </w:rPr>
      </w:pPr>
      <w:r>
        <w:rPr>
          <w:rFonts w:hint="eastAsia" w:ascii="宋体" w:hAnsi="宋体"/>
          <w:szCs w:val="24"/>
        </w:rPr>
        <w:t>各部分构造、装饰节点详图索引，用料名称或符号；</w:t>
      </w:r>
    </w:p>
    <w:p>
      <w:pPr>
        <w:pStyle w:val="14"/>
        <w:numPr>
          <w:ilvl w:val="0"/>
          <w:numId w:val="17"/>
        </w:numPr>
        <w:ind w:left="0" w:firstLine="480" w:firstLineChars="200"/>
        <w:jc w:val="left"/>
        <w:rPr>
          <w:rFonts w:ascii="宋体" w:hAnsi="宋体"/>
          <w:szCs w:val="24"/>
        </w:rPr>
      </w:pPr>
      <w:r>
        <w:rPr>
          <w:rFonts w:ascii="宋体" w:hAnsi="宋体"/>
          <w:szCs w:val="24"/>
        </w:rPr>
        <w:t>在平面图上表达不清的窗编号</w:t>
      </w:r>
      <w:r>
        <w:rPr>
          <w:rFonts w:hint="eastAsia" w:ascii="宋体" w:hAnsi="宋体"/>
          <w:szCs w:val="24"/>
        </w:rPr>
        <w:t>；</w:t>
      </w:r>
    </w:p>
    <w:p>
      <w:pPr>
        <w:pStyle w:val="14"/>
        <w:numPr>
          <w:ilvl w:val="0"/>
          <w:numId w:val="17"/>
        </w:numPr>
        <w:ind w:left="0" w:firstLine="480" w:firstLineChars="200"/>
        <w:jc w:val="left"/>
        <w:rPr>
          <w:rFonts w:ascii="宋体" w:hAnsi="宋体"/>
          <w:szCs w:val="24"/>
        </w:rPr>
      </w:pPr>
      <w:r>
        <w:rPr>
          <w:rFonts w:hint="eastAsia" w:ascii="宋体" w:hAnsi="宋体"/>
          <w:szCs w:val="24"/>
        </w:rPr>
        <w:t>需表示清楚的局部构造、建筑装饰处理的1：50或1：20的详图；</w:t>
      </w:r>
    </w:p>
    <w:p>
      <w:pPr>
        <w:pStyle w:val="14"/>
        <w:numPr>
          <w:ilvl w:val="0"/>
          <w:numId w:val="17"/>
        </w:numPr>
        <w:ind w:left="0" w:firstLine="480" w:firstLineChars="200"/>
        <w:jc w:val="left"/>
        <w:rPr>
          <w:rFonts w:ascii="宋体" w:hAnsi="宋体"/>
          <w:szCs w:val="24"/>
        </w:rPr>
      </w:pPr>
      <w:r>
        <w:rPr>
          <w:rFonts w:hint="eastAsia" w:ascii="宋体" w:hAnsi="宋体"/>
          <w:szCs w:val="24"/>
        </w:rPr>
        <w:t>除外墙涂料外，立面开线图应标明开线点；</w:t>
      </w:r>
    </w:p>
    <w:p>
      <w:pPr>
        <w:pStyle w:val="14"/>
        <w:numPr>
          <w:ilvl w:val="0"/>
          <w:numId w:val="17"/>
        </w:numPr>
        <w:ind w:left="0" w:firstLine="480" w:firstLineChars="200"/>
        <w:jc w:val="left"/>
        <w:rPr>
          <w:rFonts w:ascii="宋体" w:hAnsi="宋体"/>
          <w:szCs w:val="24"/>
        </w:rPr>
      </w:pPr>
      <w:r>
        <w:rPr>
          <w:rFonts w:hint="eastAsia" w:ascii="宋体" w:hAnsi="宋体"/>
          <w:szCs w:val="24"/>
        </w:rPr>
        <w:t>与外立面对应的彩色立面图，如同一类型的建筑外立面材料颜色有变化时，应提交所有颜色组合类型的建筑彩色立面图。</w:t>
      </w:r>
    </w:p>
    <w:p>
      <w:pPr>
        <w:pStyle w:val="12"/>
        <w:numPr>
          <w:ilvl w:val="3"/>
          <w:numId w:val="5"/>
        </w:numPr>
        <w:spacing w:line="360" w:lineRule="auto"/>
        <w:ind w:left="0" w:firstLine="480"/>
        <w:jc w:val="left"/>
        <w:rPr>
          <w:rFonts w:ascii="宋体" w:hAnsi="宋体"/>
          <w:sz w:val="24"/>
          <w:szCs w:val="24"/>
        </w:rPr>
      </w:pPr>
      <w:bookmarkStart w:id="9" w:name="_Toc194550926"/>
      <w:r>
        <w:rPr>
          <w:rFonts w:hint="eastAsia" w:ascii="宋体" w:hAnsi="宋体"/>
          <w:sz w:val="24"/>
          <w:szCs w:val="24"/>
        </w:rPr>
        <w:t>剖面图</w:t>
      </w:r>
      <w:bookmarkEnd w:id="9"/>
      <w:r>
        <w:rPr>
          <w:rFonts w:hint="eastAsia" w:ascii="宋体" w:hAnsi="宋体"/>
          <w:sz w:val="24"/>
          <w:szCs w:val="24"/>
        </w:rPr>
        <w:t>：</w:t>
      </w:r>
    </w:p>
    <w:p>
      <w:pPr>
        <w:pStyle w:val="14"/>
        <w:numPr>
          <w:ilvl w:val="0"/>
          <w:numId w:val="18"/>
        </w:numPr>
        <w:ind w:left="0" w:firstLine="480" w:firstLineChars="200"/>
        <w:jc w:val="left"/>
        <w:rPr>
          <w:rFonts w:ascii="宋体" w:hAnsi="宋体"/>
          <w:szCs w:val="24"/>
        </w:rPr>
      </w:pPr>
      <w:r>
        <w:rPr>
          <w:rFonts w:hint="eastAsia" w:ascii="宋体" w:hAnsi="宋体"/>
          <w:szCs w:val="24"/>
        </w:rPr>
        <w:t>剖视位置应选在层高不同、层数不同、内外空间比较复杂，最有代表性的部位。建筑空间局部不同处，可绘制局部剖面；</w:t>
      </w:r>
    </w:p>
    <w:p>
      <w:pPr>
        <w:pStyle w:val="14"/>
        <w:numPr>
          <w:ilvl w:val="0"/>
          <w:numId w:val="18"/>
        </w:numPr>
        <w:ind w:left="0" w:firstLine="480" w:firstLineChars="200"/>
        <w:jc w:val="left"/>
        <w:rPr>
          <w:rFonts w:ascii="宋体" w:hAnsi="宋体"/>
          <w:szCs w:val="24"/>
        </w:rPr>
      </w:pPr>
      <w:r>
        <w:rPr>
          <w:rFonts w:hint="eastAsia" w:ascii="宋体" w:hAnsi="宋体"/>
          <w:szCs w:val="24"/>
        </w:rPr>
        <w:t>至少一个剖面图必须剖到楼梯。必须绘制1：50楼梯剖面详图；</w:t>
      </w:r>
    </w:p>
    <w:p>
      <w:pPr>
        <w:pStyle w:val="14"/>
        <w:numPr>
          <w:ilvl w:val="0"/>
          <w:numId w:val="18"/>
        </w:numPr>
        <w:ind w:left="0" w:firstLine="480" w:firstLineChars="200"/>
        <w:jc w:val="left"/>
        <w:rPr>
          <w:rFonts w:ascii="宋体" w:hAnsi="宋体"/>
          <w:szCs w:val="24"/>
        </w:rPr>
      </w:pPr>
      <w:r>
        <w:rPr>
          <w:rFonts w:hint="eastAsia" w:ascii="宋体" w:hAnsi="宋体"/>
          <w:szCs w:val="24"/>
        </w:rPr>
        <w:t>楼梯大样需标明：踏步高宽尺寸及平台尺寸标高，并注意净高合理性，栏杆高度及选型，如有通窗或窗台高度低于400，则应做护栏；防滑条作法选型；</w:t>
      </w:r>
    </w:p>
    <w:p>
      <w:pPr>
        <w:pStyle w:val="14"/>
        <w:numPr>
          <w:ilvl w:val="0"/>
          <w:numId w:val="18"/>
        </w:numPr>
        <w:ind w:left="0" w:firstLine="480" w:firstLineChars="200"/>
        <w:jc w:val="left"/>
        <w:rPr>
          <w:rFonts w:ascii="宋体" w:hAnsi="宋体"/>
          <w:szCs w:val="24"/>
        </w:rPr>
      </w:pPr>
      <w:r>
        <w:rPr>
          <w:rFonts w:hint="eastAsia" w:ascii="宋体" w:hAnsi="宋体"/>
          <w:szCs w:val="24"/>
        </w:rPr>
        <w:t>墙、柱、轴线、轴线编号；</w:t>
      </w:r>
    </w:p>
    <w:p>
      <w:pPr>
        <w:pStyle w:val="14"/>
        <w:numPr>
          <w:ilvl w:val="0"/>
          <w:numId w:val="18"/>
        </w:numPr>
        <w:ind w:left="0" w:firstLine="480" w:firstLineChars="200"/>
        <w:jc w:val="left"/>
        <w:rPr>
          <w:rFonts w:ascii="宋体" w:hAnsi="宋体"/>
          <w:szCs w:val="24"/>
        </w:rPr>
      </w:pPr>
      <w:r>
        <w:rPr>
          <w:rFonts w:ascii="宋体" w:hAnsi="宋体"/>
          <w:szCs w:val="24"/>
        </w:rPr>
        <w:t>剖切到或可见的主要结构和建筑构造部件，如室外地面、底层地（楼）面、地坑、地沟、各层楼板、夹层、平台，吊顶、屋架 、屋顶、出屋顶烟囱、天窗、挡风板、檐口、女儿墙、爬梯、门，窗、楼梯、台阶、坡道、散水、平台、阳台、雨篷、洞口及其他装修等可见的内容；</w:t>
      </w:r>
    </w:p>
    <w:p>
      <w:pPr>
        <w:pStyle w:val="14"/>
        <w:numPr>
          <w:ilvl w:val="0"/>
          <w:numId w:val="18"/>
        </w:numPr>
        <w:ind w:left="0" w:firstLine="480" w:firstLineChars="200"/>
        <w:jc w:val="left"/>
        <w:rPr>
          <w:rFonts w:ascii="宋体" w:hAnsi="宋体"/>
          <w:szCs w:val="24"/>
        </w:rPr>
      </w:pPr>
      <w:r>
        <w:rPr>
          <w:rFonts w:hint="eastAsia" w:ascii="宋体" w:hAnsi="宋体"/>
          <w:szCs w:val="24"/>
        </w:rPr>
        <w:t>高度尺寸，包括外部尺寸：门、窗、洞口高度、层间高度、总高度。以及内部尺寸：地坑深度、隔断、洞口、平台、吊顶等；</w:t>
      </w:r>
    </w:p>
    <w:p>
      <w:pPr>
        <w:pStyle w:val="14"/>
        <w:numPr>
          <w:ilvl w:val="0"/>
          <w:numId w:val="18"/>
        </w:numPr>
        <w:ind w:left="0" w:firstLine="480" w:firstLineChars="200"/>
        <w:jc w:val="left"/>
        <w:rPr>
          <w:rFonts w:ascii="宋体" w:hAnsi="宋体"/>
          <w:szCs w:val="24"/>
        </w:rPr>
      </w:pPr>
      <w:r>
        <w:rPr>
          <w:rFonts w:hint="eastAsia" w:ascii="宋体" w:hAnsi="宋体"/>
          <w:szCs w:val="24"/>
        </w:rPr>
        <w:t>标高，包括底层地面标高（±</w:t>
      </w:r>
      <w:r>
        <w:rPr>
          <w:rFonts w:ascii="宋体" w:hAnsi="宋体"/>
          <w:szCs w:val="24"/>
        </w:rPr>
        <w:t>0.000</w:t>
      </w:r>
      <w:r>
        <w:rPr>
          <w:rFonts w:hint="eastAsia" w:ascii="宋体" w:hAnsi="宋体"/>
          <w:szCs w:val="24"/>
        </w:rPr>
        <w:t>），以上各层楼面、楼梯、平台标高、屋面板、屋面檐口、女儿墙顶、烟囱顶标高，高出屋面的水箱间、楼梯间、机房顶部标高，室外地面标高；底层以下的地下各层标高；</w:t>
      </w:r>
    </w:p>
    <w:p>
      <w:pPr>
        <w:pStyle w:val="14"/>
        <w:numPr>
          <w:ilvl w:val="0"/>
          <w:numId w:val="18"/>
        </w:numPr>
        <w:ind w:left="0" w:firstLine="480" w:firstLineChars="200"/>
        <w:jc w:val="left"/>
        <w:rPr>
          <w:rFonts w:ascii="宋体" w:hAnsi="宋体"/>
          <w:szCs w:val="24"/>
        </w:rPr>
      </w:pPr>
      <w:r>
        <w:rPr>
          <w:rFonts w:hint="eastAsia" w:ascii="宋体" w:hAnsi="宋体"/>
          <w:szCs w:val="24"/>
        </w:rPr>
        <w:t>节点构造详图索引号。</w:t>
      </w:r>
    </w:p>
    <w:p>
      <w:pPr>
        <w:pStyle w:val="12"/>
        <w:numPr>
          <w:ilvl w:val="3"/>
          <w:numId w:val="5"/>
        </w:numPr>
        <w:spacing w:line="360" w:lineRule="auto"/>
        <w:ind w:left="0" w:firstLine="480"/>
        <w:jc w:val="left"/>
        <w:rPr>
          <w:rFonts w:ascii="宋体" w:hAnsi="宋体"/>
          <w:sz w:val="24"/>
          <w:szCs w:val="24"/>
        </w:rPr>
      </w:pPr>
      <w:bookmarkStart w:id="10" w:name="_Toc194550927"/>
      <w:r>
        <w:rPr>
          <w:rFonts w:hint="eastAsia" w:ascii="宋体" w:hAnsi="宋体"/>
          <w:sz w:val="24"/>
          <w:szCs w:val="24"/>
        </w:rPr>
        <w:t>详图</w:t>
      </w:r>
      <w:bookmarkEnd w:id="10"/>
      <w:r>
        <w:rPr>
          <w:rFonts w:hint="eastAsia" w:ascii="宋体" w:hAnsi="宋体"/>
          <w:sz w:val="24"/>
          <w:szCs w:val="24"/>
        </w:rPr>
        <w:t>：</w:t>
      </w:r>
    </w:p>
    <w:p>
      <w:pPr>
        <w:pStyle w:val="14"/>
        <w:numPr>
          <w:ilvl w:val="0"/>
          <w:numId w:val="19"/>
        </w:numPr>
        <w:ind w:left="0" w:firstLine="480" w:firstLineChars="200"/>
        <w:jc w:val="left"/>
        <w:rPr>
          <w:rFonts w:ascii="宋体" w:hAnsi="宋体"/>
          <w:szCs w:val="24"/>
        </w:rPr>
      </w:pPr>
      <w:r>
        <w:rPr>
          <w:rFonts w:hint="eastAsia" w:ascii="宋体" w:hAnsi="宋体"/>
          <w:szCs w:val="24"/>
        </w:rPr>
        <w:t>应绘制外立面墙身详图；</w:t>
      </w:r>
    </w:p>
    <w:p>
      <w:pPr>
        <w:pStyle w:val="14"/>
        <w:numPr>
          <w:ilvl w:val="0"/>
          <w:numId w:val="19"/>
        </w:numPr>
        <w:ind w:left="0" w:firstLine="480" w:firstLineChars="200"/>
        <w:jc w:val="left"/>
        <w:rPr>
          <w:rFonts w:ascii="宋体" w:hAnsi="宋体"/>
          <w:szCs w:val="24"/>
        </w:rPr>
      </w:pPr>
      <w:r>
        <w:rPr>
          <w:rFonts w:hint="eastAsia" w:ascii="宋体" w:hAnsi="宋体"/>
          <w:szCs w:val="24"/>
        </w:rPr>
        <w:t>屋面及地下室顶板防水构造详图；</w:t>
      </w:r>
    </w:p>
    <w:p>
      <w:pPr>
        <w:pStyle w:val="14"/>
        <w:numPr>
          <w:ilvl w:val="0"/>
          <w:numId w:val="19"/>
        </w:numPr>
        <w:ind w:left="0" w:firstLine="480" w:firstLineChars="200"/>
        <w:jc w:val="left"/>
        <w:rPr>
          <w:rFonts w:ascii="宋体" w:hAnsi="宋体"/>
          <w:szCs w:val="24"/>
        </w:rPr>
      </w:pPr>
      <w:r>
        <w:rPr>
          <w:rFonts w:hint="eastAsia" w:ascii="宋体" w:hAnsi="宋体"/>
          <w:szCs w:val="24"/>
        </w:rPr>
        <w:t>空间结构转换处、例如侧檐、屋脊、架空空间等的节点详图；</w:t>
      </w:r>
    </w:p>
    <w:p>
      <w:pPr>
        <w:pStyle w:val="14"/>
        <w:numPr>
          <w:ilvl w:val="0"/>
          <w:numId w:val="19"/>
        </w:numPr>
        <w:ind w:left="0" w:firstLine="480" w:firstLineChars="200"/>
        <w:jc w:val="left"/>
        <w:rPr>
          <w:rFonts w:ascii="宋体" w:hAnsi="宋体"/>
          <w:szCs w:val="24"/>
        </w:rPr>
      </w:pPr>
      <w:r>
        <w:rPr>
          <w:rFonts w:hint="eastAsia" w:ascii="宋体" w:hAnsi="宋体"/>
          <w:szCs w:val="24"/>
        </w:rPr>
        <w:t>平立面图纸中尚未能清楚表示的一些局部构造、建筑装饰处理应专门绘制详图；</w:t>
      </w:r>
    </w:p>
    <w:p>
      <w:pPr>
        <w:pStyle w:val="14"/>
        <w:numPr>
          <w:ilvl w:val="0"/>
          <w:numId w:val="19"/>
        </w:numPr>
        <w:ind w:left="0" w:firstLine="480" w:firstLineChars="200"/>
        <w:jc w:val="left"/>
        <w:rPr>
          <w:rFonts w:ascii="宋体" w:hAnsi="宋体"/>
          <w:szCs w:val="24"/>
        </w:rPr>
      </w:pPr>
      <w:r>
        <w:rPr>
          <w:rFonts w:hint="eastAsia" w:ascii="宋体" w:hAnsi="宋体"/>
          <w:szCs w:val="24"/>
        </w:rPr>
        <w:t>对重要节点应提供彩色轴测大样，以清楚反映不同材料的搭接关系；</w:t>
      </w:r>
    </w:p>
    <w:p>
      <w:pPr>
        <w:pStyle w:val="14"/>
        <w:numPr>
          <w:ilvl w:val="0"/>
          <w:numId w:val="19"/>
        </w:numPr>
        <w:ind w:left="0" w:firstLine="480" w:firstLineChars="200"/>
        <w:jc w:val="left"/>
        <w:rPr>
          <w:rFonts w:ascii="宋体" w:hAnsi="宋体"/>
          <w:szCs w:val="24"/>
        </w:rPr>
      </w:pPr>
      <w:r>
        <w:rPr>
          <w:rFonts w:hint="eastAsia" w:ascii="宋体" w:hAnsi="宋体"/>
          <w:szCs w:val="24"/>
        </w:rPr>
        <w:t>重要节点，例如空调板、凸窗、地面管沟等的节点详图；</w:t>
      </w:r>
    </w:p>
    <w:p>
      <w:pPr>
        <w:pStyle w:val="14"/>
        <w:numPr>
          <w:ilvl w:val="0"/>
          <w:numId w:val="19"/>
        </w:numPr>
        <w:ind w:left="0" w:firstLine="480" w:firstLineChars="200"/>
        <w:jc w:val="left"/>
        <w:rPr>
          <w:rFonts w:ascii="宋体" w:hAnsi="宋体"/>
          <w:szCs w:val="24"/>
        </w:rPr>
      </w:pPr>
      <w:r>
        <w:rPr>
          <w:rFonts w:hint="eastAsia" w:ascii="宋体" w:hAnsi="宋体"/>
          <w:szCs w:val="24"/>
        </w:rPr>
        <w:t>需绘制电梯井道详图、汽车坡道详图、室内台阶坡道详图；</w:t>
      </w:r>
    </w:p>
    <w:p>
      <w:pPr>
        <w:pStyle w:val="14"/>
        <w:numPr>
          <w:ilvl w:val="0"/>
          <w:numId w:val="19"/>
        </w:numPr>
        <w:ind w:left="0" w:firstLine="480" w:firstLineChars="200"/>
        <w:jc w:val="left"/>
        <w:rPr>
          <w:rFonts w:ascii="宋体" w:hAnsi="宋体"/>
          <w:szCs w:val="24"/>
        </w:rPr>
      </w:pPr>
      <w:r>
        <w:rPr>
          <w:rFonts w:hint="eastAsia" w:ascii="宋体" w:hAnsi="宋体"/>
          <w:szCs w:val="24"/>
        </w:rPr>
        <w:t>外立面墙身详图需标明：</w:t>
      </w:r>
    </w:p>
    <w:p>
      <w:pPr>
        <w:pStyle w:val="13"/>
        <w:numPr>
          <w:ilvl w:val="4"/>
          <w:numId w:val="20"/>
        </w:numPr>
        <w:tabs>
          <w:tab w:val="left" w:pos="851"/>
          <w:tab w:val="left" w:pos="1276"/>
          <w:tab w:val="clear" w:pos="4396"/>
        </w:tabs>
        <w:ind w:left="0" w:firstLine="991" w:firstLineChars="413"/>
        <w:jc w:val="left"/>
        <w:rPr>
          <w:rFonts w:ascii="宋体" w:hAnsi="宋体"/>
          <w:szCs w:val="24"/>
        </w:rPr>
      </w:pPr>
      <w:r>
        <w:rPr>
          <w:rFonts w:hint="eastAsia" w:ascii="宋体" w:hAnsi="宋体"/>
          <w:szCs w:val="24"/>
        </w:rPr>
        <w:t>各层楼板及楼面垫层做法，楼地面、屋面做法，</w:t>
      </w:r>
    </w:p>
    <w:p>
      <w:pPr>
        <w:pStyle w:val="13"/>
        <w:numPr>
          <w:ilvl w:val="4"/>
          <w:numId w:val="20"/>
        </w:numPr>
        <w:tabs>
          <w:tab w:val="left" w:pos="851"/>
          <w:tab w:val="left" w:pos="1276"/>
          <w:tab w:val="clear" w:pos="4396"/>
        </w:tabs>
        <w:ind w:left="0" w:firstLine="991" w:firstLineChars="413"/>
        <w:jc w:val="left"/>
        <w:rPr>
          <w:rFonts w:ascii="宋体" w:hAnsi="宋体"/>
          <w:szCs w:val="24"/>
        </w:rPr>
      </w:pPr>
      <w:r>
        <w:rPr>
          <w:rFonts w:hint="eastAsia" w:ascii="宋体" w:hAnsi="宋体"/>
          <w:szCs w:val="24"/>
        </w:rPr>
        <w:t>外墙防水、防潮做法，</w:t>
      </w:r>
    </w:p>
    <w:p>
      <w:pPr>
        <w:pStyle w:val="13"/>
        <w:numPr>
          <w:ilvl w:val="4"/>
          <w:numId w:val="20"/>
        </w:numPr>
        <w:tabs>
          <w:tab w:val="left" w:pos="851"/>
          <w:tab w:val="left" w:pos="1276"/>
          <w:tab w:val="clear" w:pos="4396"/>
        </w:tabs>
        <w:ind w:left="0" w:firstLine="991" w:firstLineChars="413"/>
        <w:jc w:val="left"/>
        <w:rPr>
          <w:rFonts w:ascii="宋体" w:hAnsi="宋体"/>
          <w:szCs w:val="24"/>
        </w:rPr>
      </w:pPr>
      <w:r>
        <w:rPr>
          <w:rFonts w:hint="eastAsia" w:ascii="宋体" w:hAnsi="宋体"/>
          <w:szCs w:val="24"/>
        </w:rPr>
        <w:t>檐口底标高及坡度斜率，</w:t>
      </w:r>
    </w:p>
    <w:p>
      <w:pPr>
        <w:pStyle w:val="13"/>
        <w:numPr>
          <w:ilvl w:val="4"/>
          <w:numId w:val="20"/>
        </w:numPr>
        <w:tabs>
          <w:tab w:val="left" w:pos="851"/>
          <w:tab w:val="left" w:pos="1276"/>
          <w:tab w:val="clear" w:pos="4396"/>
        </w:tabs>
        <w:ind w:left="0" w:firstLine="991" w:firstLineChars="413"/>
        <w:jc w:val="left"/>
        <w:rPr>
          <w:rFonts w:ascii="宋体" w:hAnsi="宋体"/>
          <w:szCs w:val="24"/>
        </w:rPr>
      </w:pPr>
      <w:r>
        <w:rPr>
          <w:rFonts w:hint="eastAsia" w:ascii="宋体" w:hAnsi="宋体"/>
          <w:szCs w:val="24"/>
        </w:rPr>
        <w:t>外露飘板、构件均应标明滴水及防水措施，</w:t>
      </w:r>
    </w:p>
    <w:p>
      <w:pPr>
        <w:pStyle w:val="13"/>
        <w:numPr>
          <w:ilvl w:val="4"/>
          <w:numId w:val="20"/>
        </w:numPr>
        <w:tabs>
          <w:tab w:val="left" w:pos="851"/>
          <w:tab w:val="left" w:pos="1276"/>
          <w:tab w:val="clear" w:pos="4396"/>
        </w:tabs>
        <w:ind w:left="0" w:firstLine="991" w:firstLineChars="413"/>
        <w:jc w:val="left"/>
        <w:rPr>
          <w:rFonts w:ascii="宋体" w:hAnsi="宋体"/>
          <w:szCs w:val="24"/>
        </w:rPr>
      </w:pPr>
      <w:r>
        <w:rPr>
          <w:rFonts w:hint="eastAsia" w:ascii="宋体" w:hAnsi="宋体"/>
          <w:szCs w:val="24"/>
        </w:rPr>
        <w:t>应根据材料厚度和工艺做法标明外墙饰面层的厚度；</w:t>
      </w:r>
    </w:p>
    <w:p>
      <w:pPr>
        <w:pStyle w:val="14"/>
        <w:numPr>
          <w:ilvl w:val="0"/>
          <w:numId w:val="19"/>
        </w:numPr>
        <w:ind w:left="0" w:firstLine="480" w:firstLineChars="200"/>
        <w:jc w:val="left"/>
        <w:rPr>
          <w:rFonts w:ascii="宋体" w:hAnsi="宋体"/>
          <w:szCs w:val="24"/>
        </w:rPr>
      </w:pPr>
      <w:r>
        <w:rPr>
          <w:rFonts w:hint="eastAsia" w:ascii="宋体" w:hAnsi="宋体"/>
          <w:szCs w:val="24"/>
        </w:rPr>
        <w:t>其它节点详图：</w:t>
      </w:r>
    </w:p>
    <w:p>
      <w:pPr>
        <w:pStyle w:val="13"/>
        <w:numPr>
          <w:ilvl w:val="2"/>
          <w:numId w:val="21"/>
        </w:numPr>
        <w:tabs>
          <w:tab w:val="clear" w:pos="4396"/>
        </w:tabs>
        <w:ind w:hanging="279"/>
        <w:jc w:val="left"/>
        <w:rPr>
          <w:rFonts w:ascii="宋体" w:hAnsi="宋体"/>
          <w:szCs w:val="24"/>
        </w:rPr>
      </w:pPr>
      <w:r>
        <w:rPr>
          <w:rFonts w:hint="eastAsia" w:ascii="宋体" w:hAnsi="宋体"/>
          <w:szCs w:val="24"/>
        </w:rPr>
        <w:t>外墙材料分格缝，</w:t>
      </w:r>
    </w:p>
    <w:p>
      <w:pPr>
        <w:pStyle w:val="13"/>
        <w:numPr>
          <w:ilvl w:val="2"/>
          <w:numId w:val="21"/>
        </w:numPr>
        <w:tabs>
          <w:tab w:val="clear" w:pos="4396"/>
        </w:tabs>
        <w:ind w:hanging="279"/>
        <w:jc w:val="left"/>
        <w:rPr>
          <w:rFonts w:ascii="宋体" w:hAnsi="宋体"/>
          <w:szCs w:val="24"/>
        </w:rPr>
      </w:pPr>
      <w:r>
        <w:rPr>
          <w:rFonts w:hint="eastAsia" w:ascii="宋体" w:hAnsi="宋体"/>
          <w:szCs w:val="24"/>
        </w:rPr>
        <w:t>立面外墙砖拼贴局部放大示意图，</w:t>
      </w:r>
    </w:p>
    <w:p>
      <w:pPr>
        <w:pStyle w:val="13"/>
        <w:numPr>
          <w:ilvl w:val="2"/>
          <w:numId w:val="21"/>
        </w:numPr>
        <w:tabs>
          <w:tab w:val="clear" w:pos="4396"/>
        </w:tabs>
        <w:ind w:hanging="279"/>
        <w:jc w:val="left"/>
        <w:rPr>
          <w:rFonts w:ascii="宋体" w:hAnsi="宋体"/>
          <w:szCs w:val="24"/>
        </w:rPr>
      </w:pPr>
      <w:r>
        <w:rPr>
          <w:rFonts w:hint="eastAsia" w:ascii="宋体" w:hAnsi="宋体"/>
          <w:szCs w:val="24"/>
        </w:rPr>
        <w:t>小剖面，</w:t>
      </w:r>
    </w:p>
    <w:p>
      <w:pPr>
        <w:pStyle w:val="13"/>
        <w:numPr>
          <w:ilvl w:val="2"/>
          <w:numId w:val="21"/>
        </w:numPr>
        <w:tabs>
          <w:tab w:val="clear" w:pos="4396"/>
        </w:tabs>
        <w:ind w:hanging="279"/>
        <w:jc w:val="left"/>
        <w:rPr>
          <w:rFonts w:ascii="宋体" w:hAnsi="宋体"/>
          <w:szCs w:val="24"/>
        </w:rPr>
      </w:pPr>
      <w:r>
        <w:rPr>
          <w:rFonts w:hint="eastAsia" w:ascii="宋体" w:hAnsi="宋体"/>
          <w:szCs w:val="24"/>
        </w:rPr>
        <w:t>雨棚、天窗的平立剖面大样，</w:t>
      </w:r>
    </w:p>
    <w:p>
      <w:pPr>
        <w:pStyle w:val="13"/>
        <w:numPr>
          <w:ilvl w:val="2"/>
          <w:numId w:val="21"/>
        </w:numPr>
        <w:tabs>
          <w:tab w:val="clear" w:pos="4396"/>
        </w:tabs>
        <w:ind w:hanging="279"/>
        <w:jc w:val="left"/>
        <w:rPr>
          <w:rFonts w:ascii="宋体" w:hAnsi="宋体"/>
          <w:szCs w:val="24"/>
        </w:rPr>
      </w:pPr>
      <w:r>
        <w:rPr>
          <w:rFonts w:hint="eastAsia" w:ascii="宋体" w:hAnsi="宋体"/>
          <w:szCs w:val="24"/>
        </w:rPr>
        <w:t>外墙各种收口节点大样，</w:t>
      </w:r>
    </w:p>
    <w:p>
      <w:pPr>
        <w:pStyle w:val="13"/>
        <w:numPr>
          <w:ilvl w:val="2"/>
          <w:numId w:val="21"/>
        </w:numPr>
        <w:tabs>
          <w:tab w:val="clear" w:pos="4396"/>
        </w:tabs>
        <w:ind w:hanging="279"/>
        <w:jc w:val="left"/>
        <w:rPr>
          <w:rFonts w:ascii="宋体" w:hAnsi="宋体"/>
          <w:szCs w:val="24"/>
        </w:rPr>
      </w:pPr>
      <w:r>
        <w:rPr>
          <w:rFonts w:hint="eastAsia" w:ascii="宋体" w:hAnsi="宋体"/>
          <w:szCs w:val="24"/>
        </w:rPr>
        <w:t>栏杆包括阳台栏杆，楼梯栏杆的平立剖大样；</w:t>
      </w:r>
    </w:p>
    <w:p>
      <w:pPr>
        <w:pStyle w:val="14"/>
        <w:numPr>
          <w:ilvl w:val="0"/>
          <w:numId w:val="19"/>
        </w:numPr>
        <w:tabs>
          <w:tab w:val="left" w:pos="851"/>
        </w:tabs>
        <w:ind w:left="0" w:firstLine="480" w:firstLineChars="200"/>
        <w:jc w:val="left"/>
        <w:rPr>
          <w:rFonts w:ascii="宋体" w:hAnsi="宋体"/>
          <w:szCs w:val="24"/>
        </w:rPr>
      </w:pPr>
      <w:r>
        <w:rPr>
          <w:rFonts w:hint="eastAsia" w:ascii="宋体" w:hAnsi="宋体"/>
          <w:szCs w:val="24"/>
        </w:rPr>
        <w:t>外墙身详图应表达架空层天花位置及选材；</w:t>
      </w:r>
    </w:p>
    <w:p>
      <w:pPr>
        <w:pStyle w:val="14"/>
        <w:numPr>
          <w:ilvl w:val="0"/>
          <w:numId w:val="19"/>
        </w:numPr>
        <w:tabs>
          <w:tab w:val="left" w:pos="851"/>
        </w:tabs>
        <w:ind w:left="0" w:firstLine="480" w:firstLineChars="200"/>
        <w:jc w:val="left"/>
        <w:rPr>
          <w:rFonts w:ascii="宋体" w:hAnsi="宋体"/>
          <w:szCs w:val="24"/>
        </w:rPr>
      </w:pPr>
      <w:r>
        <w:rPr>
          <w:rFonts w:hint="eastAsia" w:ascii="宋体" w:hAnsi="宋体"/>
          <w:szCs w:val="24"/>
        </w:rPr>
        <w:t>所有详图应注意索引编号与节点编号相符，一般水平尺寸应与轴线发生关系，垂直尺寸应与各层标高发生关系，所有尺寸与标高，应与立面图、剖面图一一对应；</w:t>
      </w:r>
    </w:p>
    <w:p>
      <w:pPr>
        <w:pStyle w:val="14"/>
        <w:numPr>
          <w:ilvl w:val="0"/>
          <w:numId w:val="19"/>
        </w:numPr>
        <w:tabs>
          <w:tab w:val="left" w:pos="851"/>
        </w:tabs>
        <w:ind w:left="0" w:firstLine="480" w:firstLineChars="200"/>
        <w:jc w:val="left"/>
        <w:rPr>
          <w:rFonts w:ascii="宋体" w:hAnsi="宋体"/>
          <w:szCs w:val="24"/>
        </w:rPr>
      </w:pPr>
      <w:r>
        <w:rPr>
          <w:rFonts w:hint="eastAsia" w:ascii="宋体" w:hAnsi="宋体"/>
          <w:szCs w:val="24"/>
        </w:rPr>
        <w:t>阳台大样中应包括阳台栏杆分格的立面展开详图；</w:t>
      </w:r>
    </w:p>
    <w:p>
      <w:pPr>
        <w:pStyle w:val="14"/>
        <w:numPr>
          <w:ilvl w:val="0"/>
          <w:numId w:val="19"/>
        </w:numPr>
        <w:tabs>
          <w:tab w:val="left" w:pos="851"/>
        </w:tabs>
        <w:ind w:left="0" w:firstLine="480" w:firstLineChars="200"/>
        <w:jc w:val="left"/>
        <w:rPr>
          <w:rFonts w:ascii="宋体" w:hAnsi="宋体"/>
          <w:szCs w:val="24"/>
        </w:rPr>
      </w:pPr>
      <w:r>
        <w:rPr>
          <w:rFonts w:hint="eastAsia" w:ascii="宋体" w:hAnsi="宋体"/>
          <w:szCs w:val="24"/>
        </w:rPr>
        <w:t>与灯光设计、广告设计等外墙专业设计相关的设备管线埋设对外立面产生影响时，应在外立面详图中表达；</w:t>
      </w:r>
    </w:p>
    <w:p>
      <w:pPr>
        <w:pStyle w:val="14"/>
        <w:numPr>
          <w:ilvl w:val="0"/>
          <w:numId w:val="19"/>
        </w:numPr>
        <w:tabs>
          <w:tab w:val="left" w:pos="851"/>
        </w:tabs>
        <w:ind w:left="0" w:firstLine="480" w:firstLineChars="200"/>
        <w:jc w:val="left"/>
        <w:rPr>
          <w:rFonts w:ascii="宋体" w:hAnsi="宋体"/>
          <w:szCs w:val="24"/>
        </w:rPr>
      </w:pPr>
      <w:r>
        <w:rPr>
          <w:rFonts w:hint="eastAsia" w:ascii="宋体" w:hAnsi="宋体"/>
          <w:szCs w:val="24"/>
        </w:rPr>
        <w:t>如因建筑复杂，乙方提交的详图内容不足而导致施工依据不足时，甲方有权利要求乙方增加详图内容。</w:t>
      </w:r>
    </w:p>
    <w:p>
      <w:pPr>
        <w:pStyle w:val="12"/>
        <w:numPr>
          <w:ilvl w:val="3"/>
          <w:numId w:val="5"/>
        </w:numPr>
        <w:spacing w:line="360" w:lineRule="auto"/>
        <w:ind w:left="0" w:firstLine="480"/>
        <w:jc w:val="left"/>
        <w:rPr>
          <w:rFonts w:ascii="宋体" w:hAnsi="宋体"/>
          <w:sz w:val="24"/>
          <w:szCs w:val="24"/>
        </w:rPr>
      </w:pPr>
      <w:bookmarkStart w:id="11" w:name="_Toc194550928"/>
      <w:r>
        <w:rPr>
          <w:rFonts w:hint="eastAsia" w:ascii="宋体" w:hAnsi="宋体"/>
          <w:sz w:val="24"/>
          <w:szCs w:val="24"/>
        </w:rPr>
        <w:t>外墙材料明细表</w:t>
      </w:r>
      <w:bookmarkEnd w:id="11"/>
      <w:r>
        <w:rPr>
          <w:rFonts w:hint="eastAsia" w:ascii="宋体" w:hAnsi="宋体"/>
          <w:sz w:val="24"/>
          <w:szCs w:val="24"/>
        </w:rPr>
        <w:t>：</w:t>
      </w:r>
    </w:p>
    <w:p>
      <w:pPr>
        <w:pStyle w:val="14"/>
        <w:numPr>
          <w:ilvl w:val="0"/>
          <w:numId w:val="0"/>
        </w:numPr>
        <w:ind w:left="420"/>
        <w:rPr>
          <w:rFonts w:ascii="宋体" w:hAnsi="宋体"/>
          <w:szCs w:val="24"/>
        </w:rPr>
      </w:pPr>
      <w:r>
        <w:rPr>
          <w:rFonts w:hint="eastAsia" w:ascii="宋体" w:hAnsi="宋体"/>
          <w:szCs w:val="24"/>
        </w:rPr>
        <w:t>应参照下表提交外墙材料明细说明</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3"/>
        <w:gridCol w:w="1370"/>
        <w:gridCol w:w="1290"/>
        <w:gridCol w:w="1056"/>
        <w:gridCol w:w="1427"/>
        <w:gridCol w:w="1296"/>
        <w:gridCol w:w="664"/>
        <w:gridCol w:w="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7" w:type="dxa"/>
            <w:shd w:val="clear" w:color="auto" w:fill="B8CCE4"/>
            <w:vAlign w:val="center"/>
          </w:tcPr>
          <w:p>
            <w:pPr>
              <w:spacing w:line="276" w:lineRule="auto"/>
              <w:jc w:val="center"/>
              <w:rPr>
                <w:rFonts w:ascii="宋体" w:hAnsi="宋体"/>
                <w:sz w:val="24"/>
                <w:szCs w:val="24"/>
              </w:rPr>
            </w:pPr>
            <w:r>
              <w:rPr>
                <w:rFonts w:hint="eastAsia" w:ascii="宋体" w:hAnsi="宋体"/>
                <w:sz w:val="24"/>
                <w:szCs w:val="24"/>
              </w:rPr>
              <w:t>项目</w:t>
            </w:r>
          </w:p>
        </w:tc>
        <w:tc>
          <w:tcPr>
            <w:tcW w:w="1507" w:type="dxa"/>
            <w:shd w:val="clear" w:color="auto" w:fill="B8CCE4"/>
            <w:vAlign w:val="center"/>
          </w:tcPr>
          <w:p>
            <w:pPr>
              <w:spacing w:line="276" w:lineRule="auto"/>
              <w:jc w:val="center"/>
              <w:rPr>
                <w:rFonts w:ascii="宋体" w:hAnsi="宋体"/>
                <w:sz w:val="24"/>
                <w:szCs w:val="24"/>
              </w:rPr>
            </w:pPr>
            <w:r>
              <w:rPr>
                <w:rFonts w:hint="eastAsia" w:ascii="宋体" w:hAnsi="宋体"/>
                <w:sz w:val="24"/>
                <w:szCs w:val="24"/>
              </w:rPr>
              <w:t>材料编号（对应施工图的材料编号）</w:t>
            </w:r>
          </w:p>
        </w:tc>
        <w:tc>
          <w:tcPr>
            <w:tcW w:w="1410" w:type="dxa"/>
            <w:shd w:val="clear" w:color="auto" w:fill="B8CCE4"/>
            <w:vAlign w:val="center"/>
          </w:tcPr>
          <w:p>
            <w:pPr>
              <w:spacing w:line="276" w:lineRule="auto"/>
              <w:jc w:val="center"/>
              <w:rPr>
                <w:rFonts w:ascii="宋体" w:hAnsi="宋体"/>
                <w:sz w:val="24"/>
                <w:szCs w:val="24"/>
              </w:rPr>
            </w:pPr>
            <w:r>
              <w:rPr>
                <w:rFonts w:hint="eastAsia" w:ascii="宋体" w:hAnsi="宋体"/>
                <w:sz w:val="24"/>
                <w:szCs w:val="24"/>
              </w:rPr>
              <w:t>使用位置（具体楼栋及房间位置）</w:t>
            </w:r>
          </w:p>
        </w:tc>
        <w:tc>
          <w:tcPr>
            <w:tcW w:w="1129" w:type="dxa"/>
            <w:shd w:val="clear" w:color="auto" w:fill="B8CCE4"/>
            <w:vAlign w:val="center"/>
          </w:tcPr>
          <w:p>
            <w:pPr>
              <w:spacing w:line="276" w:lineRule="auto"/>
              <w:jc w:val="center"/>
              <w:rPr>
                <w:rFonts w:ascii="宋体" w:hAnsi="宋体"/>
                <w:sz w:val="24"/>
                <w:szCs w:val="24"/>
              </w:rPr>
            </w:pPr>
            <w:r>
              <w:rPr>
                <w:rFonts w:hint="eastAsia" w:ascii="宋体" w:hAnsi="宋体"/>
                <w:sz w:val="24"/>
                <w:szCs w:val="24"/>
              </w:rPr>
              <w:t>材料名称</w:t>
            </w:r>
          </w:p>
        </w:tc>
        <w:tc>
          <w:tcPr>
            <w:tcW w:w="1551" w:type="dxa"/>
            <w:shd w:val="clear" w:color="auto" w:fill="B8CCE4"/>
            <w:vAlign w:val="center"/>
          </w:tcPr>
          <w:p>
            <w:pPr>
              <w:spacing w:line="276" w:lineRule="auto"/>
              <w:jc w:val="center"/>
              <w:rPr>
                <w:rFonts w:ascii="宋体" w:hAnsi="宋体"/>
                <w:sz w:val="24"/>
                <w:szCs w:val="24"/>
              </w:rPr>
            </w:pPr>
            <w:r>
              <w:rPr>
                <w:rFonts w:hint="eastAsia" w:ascii="宋体" w:hAnsi="宋体"/>
                <w:sz w:val="24"/>
                <w:szCs w:val="24"/>
              </w:rPr>
              <w:t>颜色（RGB数据）及主要技术参数</w:t>
            </w:r>
          </w:p>
        </w:tc>
        <w:tc>
          <w:tcPr>
            <w:tcW w:w="746" w:type="dxa"/>
            <w:shd w:val="clear" w:color="auto" w:fill="B8CCE4"/>
            <w:vAlign w:val="center"/>
          </w:tcPr>
          <w:p>
            <w:pPr>
              <w:spacing w:line="276" w:lineRule="auto"/>
              <w:jc w:val="center"/>
              <w:rPr>
                <w:rFonts w:ascii="宋体" w:hAnsi="宋体"/>
                <w:sz w:val="24"/>
                <w:szCs w:val="24"/>
              </w:rPr>
            </w:pPr>
            <w:r>
              <w:rPr>
                <w:rFonts w:hint="eastAsia" w:ascii="宋体" w:hAnsi="宋体"/>
                <w:sz w:val="24"/>
                <w:szCs w:val="24"/>
              </w:rPr>
              <w:t>规格</w:t>
            </w:r>
          </w:p>
        </w:tc>
        <w:tc>
          <w:tcPr>
            <w:tcW w:w="706" w:type="dxa"/>
            <w:shd w:val="clear" w:color="auto" w:fill="B8CCE4"/>
            <w:vAlign w:val="center"/>
          </w:tcPr>
          <w:p>
            <w:pPr>
              <w:spacing w:line="276" w:lineRule="auto"/>
              <w:jc w:val="center"/>
              <w:rPr>
                <w:rFonts w:ascii="宋体" w:hAnsi="宋体"/>
                <w:sz w:val="24"/>
                <w:szCs w:val="24"/>
              </w:rPr>
            </w:pPr>
            <w:r>
              <w:rPr>
                <w:rFonts w:hint="eastAsia" w:ascii="宋体" w:hAnsi="宋体"/>
                <w:sz w:val="24"/>
                <w:szCs w:val="24"/>
              </w:rPr>
              <w:t>样板自编号</w:t>
            </w:r>
          </w:p>
        </w:tc>
        <w:tc>
          <w:tcPr>
            <w:tcW w:w="756" w:type="dxa"/>
            <w:shd w:val="clear" w:color="auto" w:fill="B8CCE4"/>
            <w:vAlign w:val="center"/>
          </w:tcPr>
          <w:p>
            <w:pPr>
              <w:spacing w:line="276" w:lineRule="auto"/>
              <w:jc w:val="center"/>
              <w:rPr>
                <w:rFonts w:ascii="宋体" w:hAnsi="宋体"/>
                <w:sz w:val="24"/>
                <w:szCs w:val="24"/>
              </w:rPr>
            </w:pPr>
            <w:r>
              <w:rPr>
                <w:rFonts w:hint="eastAsia" w:ascii="宋体" w:hAnsi="宋体"/>
                <w:sz w:val="24"/>
                <w:szCs w:val="24"/>
              </w:rPr>
              <w:t>工艺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7" w:type="dxa"/>
            <w:vMerge w:val="restart"/>
            <w:vAlign w:val="center"/>
          </w:tcPr>
          <w:p>
            <w:pPr>
              <w:spacing w:line="276" w:lineRule="auto"/>
              <w:jc w:val="center"/>
              <w:rPr>
                <w:rFonts w:ascii="宋体" w:hAnsi="宋体"/>
                <w:sz w:val="24"/>
                <w:szCs w:val="24"/>
              </w:rPr>
            </w:pPr>
            <w:r>
              <w:rPr>
                <w:rFonts w:hint="eastAsia" w:ascii="宋体" w:hAnsi="宋体"/>
                <w:sz w:val="24"/>
                <w:szCs w:val="24"/>
              </w:rPr>
              <w:t>例：</w:t>
            </w:r>
          </w:p>
          <w:p>
            <w:pPr>
              <w:spacing w:line="276" w:lineRule="auto"/>
              <w:jc w:val="center"/>
              <w:rPr>
                <w:rFonts w:ascii="宋体" w:hAnsi="宋体"/>
                <w:sz w:val="24"/>
                <w:szCs w:val="24"/>
              </w:rPr>
            </w:pPr>
            <w:r>
              <w:rPr>
                <w:rFonts w:hint="eastAsia" w:ascii="宋体" w:hAnsi="宋体"/>
                <w:sz w:val="24"/>
                <w:szCs w:val="24"/>
              </w:rPr>
              <w:t>1号项目</w:t>
            </w:r>
          </w:p>
        </w:tc>
        <w:tc>
          <w:tcPr>
            <w:tcW w:w="1507" w:type="dxa"/>
            <w:vAlign w:val="center"/>
          </w:tcPr>
          <w:p>
            <w:pPr>
              <w:spacing w:line="276" w:lineRule="auto"/>
              <w:jc w:val="center"/>
              <w:rPr>
                <w:rFonts w:ascii="宋体" w:hAnsi="宋体"/>
                <w:sz w:val="24"/>
                <w:szCs w:val="24"/>
              </w:rPr>
            </w:pPr>
            <w:r>
              <w:rPr>
                <w:rFonts w:hint="eastAsia" w:ascii="宋体" w:hAnsi="宋体"/>
                <w:sz w:val="24"/>
                <w:szCs w:val="24"/>
              </w:rPr>
              <w:t>G（1栋南立面图）</w:t>
            </w:r>
          </w:p>
        </w:tc>
        <w:tc>
          <w:tcPr>
            <w:tcW w:w="1410" w:type="dxa"/>
            <w:vAlign w:val="center"/>
          </w:tcPr>
          <w:p>
            <w:pPr>
              <w:spacing w:line="276" w:lineRule="auto"/>
              <w:jc w:val="center"/>
              <w:rPr>
                <w:rFonts w:ascii="宋体" w:hAnsi="宋体"/>
                <w:sz w:val="24"/>
                <w:szCs w:val="24"/>
              </w:rPr>
            </w:pPr>
            <w:r>
              <w:rPr>
                <w:rFonts w:hint="eastAsia" w:ascii="宋体" w:hAnsi="宋体"/>
                <w:sz w:val="24"/>
                <w:szCs w:val="24"/>
              </w:rPr>
              <w:t>1栋</w:t>
            </w:r>
          </w:p>
        </w:tc>
        <w:tc>
          <w:tcPr>
            <w:tcW w:w="1129" w:type="dxa"/>
            <w:vAlign w:val="center"/>
          </w:tcPr>
          <w:p>
            <w:pPr>
              <w:spacing w:line="276" w:lineRule="auto"/>
              <w:jc w:val="center"/>
              <w:rPr>
                <w:rFonts w:ascii="宋体" w:hAnsi="宋体"/>
                <w:sz w:val="24"/>
                <w:szCs w:val="24"/>
              </w:rPr>
            </w:pPr>
            <w:r>
              <w:rPr>
                <w:rFonts w:hint="eastAsia" w:ascii="宋体" w:hAnsi="宋体"/>
                <w:sz w:val="24"/>
                <w:szCs w:val="24"/>
              </w:rPr>
              <w:t>通体砖</w:t>
            </w:r>
          </w:p>
        </w:tc>
        <w:tc>
          <w:tcPr>
            <w:tcW w:w="1551" w:type="dxa"/>
            <w:vAlign w:val="center"/>
          </w:tcPr>
          <w:p>
            <w:pPr>
              <w:spacing w:line="276" w:lineRule="auto"/>
              <w:jc w:val="center"/>
              <w:rPr>
                <w:rFonts w:ascii="宋体" w:hAnsi="宋体"/>
                <w:sz w:val="24"/>
                <w:szCs w:val="24"/>
              </w:rPr>
            </w:pPr>
            <w:r>
              <w:rPr>
                <w:rFonts w:hint="eastAsia" w:ascii="宋体" w:hAnsi="宋体"/>
                <w:sz w:val="24"/>
                <w:szCs w:val="24"/>
              </w:rPr>
              <w:t>灰色</w:t>
            </w:r>
          </w:p>
        </w:tc>
        <w:tc>
          <w:tcPr>
            <w:tcW w:w="746" w:type="dxa"/>
            <w:vAlign w:val="center"/>
          </w:tcPr>
          <w:p>
            <w:pPr>
              <w:spacing w:line="276" w:lineRule="auto"/>
              <w:jc w:val="center"/>
              <w:rPr>
                <w:rFonts w:ascii="宋体" w:hAnsi="宋体"/>
                <w:sz w:val="24"/>
                <w:szCs w:val="24"/>
              </w:rPr>
            </w:pPr>
            <w:r>
              <w:rPr>
                <w:rFonts w:hint="eastAsia" w:ascii="宋体" w:hAnsi="宋体"/>
                <w:sz w:val="24"/>
                <w:szCs w:val="24"/>
              </w:rPr>
              <w:t>45×145mm</w:t>
            </w:r>
          </w:p>
        </w:tc>
        <w:tc>
          <w:tcPr>
            <w:tcW w:w="706" w:type="dxa"/>
            <w:vAlign w:val="center"/>
          </w:tcPr>
          <w:p>
            <w:pPr>
              <w:spacing w:line="276" w:lineRule="auto"/>
              <w:jc w:val="center"/>
              <w:rPr>
                <w:rFonts w:ascii="宋体" w:hAnsi="宋体"/>
                <w:sz w:val="24"/>
                <w:szCs w:val="24"/>
              </w:rPr>
            </w:pPr>
            <w:r>
              <w:rPr>
                <w:rFonts w:hint="eastAsia" w:ascii="宋体" w:hAnsi="宋体"/>
                <w:sz w:val="24"/>
                <w:szCs w:val="24"/>
              </w:rPr>
              <w:t>1</w:t>
            </w:r>
          </w:p>
        </w:tc>
        <w:tc>
          <w:tcPr>
            <w:tcW w:w="756" w:type="dxa"/>
            <w:vAlign w:val="center"/>
          </w:tcPr>
          <w:p>
            <w:pPr>
              <w:spacing w:line="276" w:lineRule="auto"/>
              <w:jc w:val="center"/>
              <w:rPr>
                <w:rFonts w:ascii="宋体" w:hAnsi="宋体"/>
                <w:sz w:val="24"/>
                <w:szCs w:val="24"/>
              </w:rPr>
            </w:pPr>
            <w:r>
              <w:rPr>
                <w:rFonts w:hint="eastAsia" w:ascii="宋体" w:hAnsi="宋体"/>
                <w:sz w:val="24"/>
                <w:szCs w:val="24"/>
              </w:rPr>
              <w:t>湿贴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7" w:type="dxa"/>
            <w:vMerge w:val="continue"/>
            <w:vAlign w:val="center"/>
          </w:tcPr>
          <w:p>
            <w:pPr>
              <w:spacing w:line="276" w:lineRule="auto"/>
              <w:jc w:val="center"/>
              <w:rPr>
                <w:rFonts w:ascii="宋体" w:hAnsi="宋体"/>
                <w:sz w:val="24"/>
                <w:szCs w:val="24"/>
              </w:rPr>
            </w:pPr>
          </w:p>
        </w:tc>
        <w:tc>
          <w:tcPr>
            <w:tcW w:w="1507" w:type="dxa"/>
            <w:vAlign w:val="center"/>
          </w:tcPr>
          <w:p>
            <w:pPr>
              <w:spacing w:line="276" w:lineRule="auto"/>
              <w:jc w:val="center"/>
              <w:rPr>
                <w:rFonts w:ascii="宋体" w:hAnsi="宋体"/>
                <w:sz w:val="24"/>
                <w:szCs w:val="24"/>
              </w:rPr>
            </w:pPr>
            <w:r>
              <w:rPr>
                <w:rFonts w:hint="eastAsia" w:ascii="宋体" w:hAnsi="宋体"/>
                <w:sz w:val="24"/>
                <w:szCs w:val="24"/>
              </w:rPr>
              <w:t>E（1栋南立面图）</w:t>
            </w:r>
          </w:p>
        </w:tc>
        <w:tc>
          <w:tcPr>
            <w:tcW w:w="1410" w:type="dxa"/>
            <w:vAlign w:val="center"/>
          </w:tcPr>
          <w:p>
            <w:pPr>
              <w:spacing w:line="276" w:lineRule="auto"/>
              <w:jc w:val="center"/>
              <w:rPr>
                <w:rFonts w:ascii="宋体" w:hAnsi="宋体"/>
                <w:sz w:val="24"/>
                <w:szCs w:val="24"/>
              </w:rPr>
            </w:pPr>
            <w:r>
              <w:rPr>
                <w:rFonts w:hint="eastAsia" w:ascii="宋体" w:hAnsi="宋体"/>
                <w:sz w:val="24"/>
                <w:szCs w:val="24"/>
              </w:rPr>
              <w:t>1栋主要居室外门窗（厨房、卫生间除外）</w:t>
            </w:r>
          </w:p>
        </w:tc>
        <w:tc>
          <w:tcPr>
            <w:tcW w:w="1129" w:type="dxa"/>
            <w:vAlign w:val="center"/>
          </w:tcPr>
          <w:p>
            <w:pPr>
              <w:spacing w:line="276" w:lineRule="auto"/>
              <w:jc w:val="center"/>
              <w:rPr>
                <w:rFonts w:ascii="宋体" w:hAnsi="宋体"/>
                <w:sz w:val="24"/>
                <w:szCs w:val="24"/>
              </w:rPr>
            </w:pPr>
            <w:r>
              <w:rPr>
                <w:rFonts w:hint="eastAsia" w:ascii="宋体" w:hAnsi="宋体"/>
                <w:sz w:val="24"/>
                <w:szCs w:val="24"/>
              </w:rPr>
              <w:t>LOWE中空玻璃</w:t>
            </w:r>
          </w:p>
        </w:tc>
        <w:tc>
          <w:tcPr>
            <w:tcW w:w="1551" w:type="dxa"/>
            <w:vAlign w:val="center"/>
          </w:tcPr>
          <w:p>
            <w:pPr>
              <w:spacing w:line="276" w:lineRule="auto"/>
              <w:jc w:val="center"/>
              <w:rPr>
                <w:rFonts w:ascii="宋体" w:hAnsi="宋体"/>
                <w:sz w:val="24"/>
                <w:szCs w:val="24"/>
              </w:rPr>
            </w:pPr>
            <w:r>
              <w:rPr>
                <w:rFonts w:hint="eastAsia" w:ascii="宋体" w:hAnsi="宋体"/>
                <w:sz w:val="24"/>
                <w:szCs w:val="24"/>
              </w:rPr>
              <w:t>浅蓝灰色，U值：2.4，遮阳系数：3.5；</w:t>
            </w:r>
          </w:p>
        </w:tc>
        <w:tc>
          <w:tcPr>
            <w:tcW w:w="746" w:type="dxa"/>
            <w:vAlign w:val="center"/>
          </w:tcPr>
          <w:p>
            <w:pPr>
              <w:spacing w:line="276" w:lineRule="auto"/>
              <w:jc w:val="center"/>
              <w:rPr>
                <w:rFonts w:ascii="宋体" w:hAnsi="宋体"/>
                <w:sz w:val="24"/>
                <w:szCs w:val="24"/>
              </w:rPr>
            </w:pPr>
            <w:r>
              <w:rPr>
                <w:rFonts w:hint="eastAsia" w:ascii="宋体" w:hAnsi="宋体"/>
                <w:sz w:val="24"/>
                <w:szCs w:val="24"/>
              </w:rPr>
              <w:t>6＋9Lowe＋6</w:t>
            </w:r>
          </w:p>
        </w:tc>
        <w:tc>
          <w:tcPr>
            <w:tcW w:w="706" w:type="dxa"/>
            <w:vAlign w:val="center"/>
          </w:tcPr>
          <w:p>
            <w:pPr>
              <w:spacing w:line="276" w:lineRule="auto"/>
              <w:jc w:val="center"/>
              <w:rPr>
                <w:rFonts w:ascii="宋体" w:hAnsi="宋体"/>
                <w:sz w:val="24"/>
                <w:szCs w:val="24"/>
              </w:rPr>
            </w:pPr>
            <w:r>
              <w:rPr>
                <w:rFonts w:hint="eastAsia" w:ascii="宋体" w:hAnsi="宋体"/>
                <w:sz w:val="24"/>
                <w:szCs w:val="24"/>
              </w:rPr>
              <w:t>2</w:t>
            </w:r>
          </w:p>
        </w:tc>
        <w:tc>
          <w:tcPr>
            <w:tcW w:w="756" w:type="dxa"/>
            <w:vAlign w:val="center"/>
          </w:tcPr>
          <w:p>
            <w:pPr>
              <w:spacing w:line="276" w:lineRule="auto"/>
              <w:jc w:val="center"/>
              <w:rPr>
                <w:rFonts w:ascii="宋体" w:hAnsi="宋体"/>
                <w:sz w:val="24"/>
                <w:szCs w:val="24"/>
              </w:rPr>
            </w:pPr>
            <w:r>
              <w:rPr>
                <w:rFonts w:hint="eastAsia" w:ascii="宋体" w:hAnsi="宋体"/>
                <w:sz w:val="24"/>
                <w:szCs w:val="24"/>
              </w:rPr>
              <w:t>玻璃幕墙</w:t>
            </w:r>
          </w:p>
        </w:tc>
      </w:tr>
    </w:tbl>
    <w:p>
      <w:pPr>
        <w:pStyle w:val="12"/>
        <w:numPr>
          <w:ilvl w:val="3"/>
          <w:numId w:val="5"/>
        </w:numPr>
        <w:spacing w:line="360" w:lineRule="auto"/>
        <w:ind w:left="0" w:firstLine="480"/>
        <w:jc w:val="left"/>
        <w:rPr>
          <w:rFonts w:ascii="宋体" w:hAnsi="宋体"/>
          <w:sz w:val="24"/>
          <w:szCs w:val="24"/>
        </w:rPr>
      </w:pPr>
      <w:bookmarkStart w:id="12" w:name="_Toc194550929"/>
      <w:r>
        <w:rPr>
          <w:rFonts w:hint="eastAsia" w:ascii="宋体" w:hAnsi="宋体"/>
          <w:sz w:val="24"/>
          <w:szCs w:val="24"/>
        </w:rPr>
        <w:t>门窗大样及门窗表</w:t>
      </w:r>
      <w:bookmarkEnd w:id="12"/>
      <w:r>
        <w:rPr>
          <w:rFonts w:hint="eastAsia" w:ascii="宋体" w:hAnsi="宋体"/>
          <w:sz w:val="24"/>
          <w:szCs w:val="24"/>
        </w:rPr>
        <w:t>：</w:t>
      </w:r>
    </w:p>
    <w:p>
      <w:pPr>
        <w:pStyle w:val="14"/>
        <w:numPr>
          <w:ilvl w:val="0"/>
          <w:numId w:val="22"/>
        </w:numPr>
        <w:ind w:left="0" w:firstLine="480" w:firstLineChars="200"/>
        <w:jc w:val="left"/>
        <w:rPr>
          <w:rFonts w:ascii="宋体" w:hAnsi="宋体"/>
          <w:szCs w:val="24"/>
        </w:rPr>
      </w:pPr>
      <w:r>
        <w:rPr>
          <w:rFonts w:hint="eastAsia" w:ascii="宋体" w:hAnsi="宋体"/>
          <w:szCs w:val="24"/>
        </w:rPr>
        <w:t>所有门窗需统一编制门窗表，进行编号并注明选料，以保证施工备料中不发生混淆；</w:t>
      </w:r>
    </w:p>
    <w:p>
      <w:pPr>
        <w:pStyle w:val="14"/>
        <w:numPr>
          <w:ilvl w:val="0"/>
          <w:numId w:val="22"/>
        </w:numPr>
        <w:ind w:left="0" w:firstLine="480" w:firstLineChars="200"/>
        <w:jc w:val="left"/>
        <w:rPr>
          <w:rFonts w:ascii="宋体" w:hAnsi="宋体"/>
          <w:szCs w:val="24"/>
        </w:rPr>
      </w:pPr>
      <w:r>
        <w:rPr>
          <w:rFonts w:hint="eastAsia" w:ascii="宋体" w:hAnsi="宋体"/>
          <w:szCs w:val="24"/>
        </w:rPr>
        <w:t>门窗表应注明开启方式、框料材料、颜色及门窗位置、尺寸；</w:t>
      </w:r>
    </w:p>
    <w:p>
      <w:pPr>
        <w:pStyle w:val="14"/>
        <w:numPr>
          <w:ilvl w:val="0"/>
          <w:numId w:val="22"/>
        </w:numPr>
        <w:ind w:left="0" w:firstLine="480" w:firstLineChars="200"/>
        <w:jc w:val="left"/>
        <w:rPr>
          <w:rFonts w:ascii="宋体" w:hAnsi="宋体"/>
          <w:szCs w:val="24"/>
        </w:rPr>
      </w:pPr>
      <w:r>
        <w:rPr>
          <w:rFonts w:hint="eastAsia" w:ascii="宋体" w:hAnsi="宋体"/>
          <w:szCs w:val="24"/>
        </w:rPr>
        <w:t>门窗立面大样应为外视图；</w:t>
      </w:r>
    </w:p>
    <w:p>
      <w:pPr>
        <w:pStyle w:val="14"/>
        <w:numPr>
          <w:ilvl w:val="0"/>
          <w:numId w:val="22"/>
        </w:numPr>
        <w:ind w:left="0" w:firstLine="480" w:firstLineChars="200"/>
        <w:jc w:val="left"/>
        <w:rPr>
          <w:rFonts w:ascii="宋体" w:hAnsi="宋体"/>
          <w:szCs w:val="24"/>
        </w:rPr>
      </w:pPr>
      <w:r>
        <w:rPr>
          <w:rFonts w:hint="eastAsia" w:ascii="宋体" w:hAnsi="宋体"/>
          <w:szCs w:val="24"/>
        </w:rPr>
        <w:t>门窗表应包括百叶窗表。</w:t>
      </w:r>
    </w:p>
    <w:p>
      <w:pPr>
        <w:pStyle w:val="12"/>
        <w:numPr>
          <w:ilvl w:val="1"/>
          <w:numId w:val="5"/>
        </w:numPr>
        <w:spacing w:line="360" w:lineRule="auto"/>
        <w:ind w:left="0" w:firstLine="482"/>
        <w:jc w:val="left"/>
        <w:rPr>
          <w:rFonts w:ascii="宋体" w:hAnsi="宋体"/>
          <w:b/>
          <w:sz w:val="24"/>
          <w:szCs w:val="24"/>
        </w:rPr>
      </w:pPr>
      <w:r>
        <w:rPr>
          <w:rFonts w:ascii="宋体" w:hAnsi="宋体"/>
          <w:b/>
          <w:sz w:val="24"/>
          <w:szCs w:val="24"/>
        </w:rPr>
        <w:t>结构专业</w:t>
      </w:r>
    </w:p>
    <w:p>
      <w:pPr>
        <w:pStyle w:val="12"/>
        <w:numPr>
          <w:ilvl w:val="2"/>
          <w:numId w:val="5"/>
        </w:numPr>
        <w:spacing w:line="360" w:lineRule="auto"/>
        <w:ind w:left="0" w:firstLine="482"/>
        <w:jc w:val="left"/>
        <w:rPr>
          <w:rFonts w:ascii="宋体" w:hAnsi="宋体"/>
          <w:b/>
          <w:sz w:val="24"/>
          <w:szCs w:val="24"/>
        </w:rPr>
      </w:pPr>
      <w:r>
        <w:rPr>
          <w:rFonts w:hint="eastAsia" w:ascii="宋体" w:hAnsi="宋体"/>
          <w:b/>
          <w:sz w:val="24"/>
          <w:szCs w:val="24"/>
        </w:rPr>
        <w:t>设计内容：</w:t>
      </w:r>
    </w:p>
    <w:p>
      <w:pPr>
        <w:pStyle w:val="12"/>
        <w:numPr>
          <w:ilvl w:val="3"/>
          <w:numId w:val="5"/>
        </w:numPr>
        <w:spacing w:line="360" w:lineRule="auto"/>
        <w:ind w:left="0" w:firstLine="708" w:firstLineChars="295"/>
        <w:jc w:val="left"/>
        <w:rPr>
          <w:rFonts w:ascii="宋体" w:hAnsi="宋体"/>
          <w:sz w:val="24"/>
          <w:szCs w:val="24"/>
        </w:rPr>
      </w:pPr>
      <w:r>
        <w:rPr>
          <w:rFonts w:hint="eastAsia" w:ascii="宋体" w:hAnsi="宋体"/>
          <w:sz w:val="24"/>
          <w:szCs w:val="24"/>
        </w:rPr>
        <w:t>图纸目录；</w:t>
      </w:r>
    </w:p>
    <w:p>
      <w:pPr>
        <w:pStyle w:val="12"/>
        <w:numPr>
          <w:ilvl w:val="3"/>
          <w:numId w:val="5"/>
        </w:numPr>
        <w:spacing w:line="360" w:lineRule="auto"/>
        <w:ind w:left="0" w:firstLine="708" w:firstLineChars="295"/>
        <w:jc w:val="left"/>
        <w:rPr>
          <w:rFonts w:ascii="宋体" w:hAnsi="宋体"/>
          <w:sz w:val="24"/>
          <w:szCs w:val="24"/>
        </w:rPr>
      </w:pPr>
      <w:r>
        <w:rPr>
          <w:rFonts w:hint="eastAsia" w:ascii="宋体" w:hAnsi="宋体"/>
          <w:sz w:val="24"/>
          <w:szCs w:val="24"/>
        </w:rPr>
        <w:t>设计说明及大样；</w:t>
      </w:r>
    </w:p>
    <w:p>
      <w:pPr>
        <w:pStyle w:val="12"/>
        <w:numPr>
          <w:ilvl w:val="3"/>
          <w:numId w:val="5"/>
        </w:numPr>
        <w:spacing w:line="360" w:lineRule="auto"/>
        <w:ind w:left="0" w:firstLine="708" w:firstLineChars="295"/>
        <w:jc w:val="left"/>
        <w:rPr>
          <w:rFonts w:ascii="宋体" w:hAnsi="宋体"/>
          <w:sz w:val="24"/>
          <w:szCs w:val="24"/>
        </w:rPr>
      </w:pPr>
      <w:r>
        <w:rPr>
          <w:rFonts w:hint="eastAsia" w:ascii="宋体" w:hAnsi="宋体"/>
          <w:sz w:val="24"/>
          <w:szCs w:val="24"/>
        </w:rPr>
        <w:t>基础平面图及配筋图；</w:t>
      </w:r>
    </w:p>
    <w:p>
      <w:pPr>
        <w:pStyle w:val="12"/>
        <w:numPr>
          <w:ilvl w:val="3"/>
          <w:numId w:val="5"/>
        </w:numPr>
        <w:spacing w:line="360" w:lineRule="auto"/>
        <w:ind w:left="0" w:firstLine="708" w:firstLineChars="295"/>
        <w:jc w:val="left"/>
        <w:rPr>
          <w:rFonts w:ascii="宋体" w:hAnsi="宋体"/>
          <w:sz w:val="24"/>
          <w:szCs w:val="24"/>
        </w:rPr>
      </w:pPr>
      <w:r>
        <w:rPr>
          <w:rFonts w:hint="eastAsia" w:ascii="宋体" w:hAnsi="宋体"/>
          <w:sz w:val="24"/>
          <w:szCs w:val="24"/>
        </w:rPr>
        <w:t>地下室各层梁板平面图及配筋图；</w:t>
      </w:r>
    </w:p>
    <w:p>
      <w:pPr>
        <w:pStyle w:val="12"/>
        <w:numPr>
          <w:ilvl w:val="3"/>
          <w:numId w:val="5"/>
        </w:numPr>
        <w:spacing w:line="360" w:lineRule="auto"/>
        <w:ind w:left="0" w:firstLine="708" w:firstLineChars="295"/>
        <w:jc w:val="left"/>
        <w:rPr>
          <w:rFonts w:ascii="宋体" w:hAnsi="宋体"/>
          <w:sz w:val="24"/>
          <w:szCs w:val="24"/>
        </w:rPr>
      </w:pPr>
      <w:r>
        <w:rPr>
          <w:rFonts w:hint="eastAsia" w:ascii="宋体" w:hAnsi="宋体"/>
          <w:sz w:val="24"/>
          <w:szCs w:val="24"/>
        </w:rPr>
        <w:t>地下室墙柱、侧壁平面定位图及配筋图；</w:t>
      </w:r>
    </w:p>
    <w:p>
      <w:pPr>
        <w:pStyle w:val="12"/>
        <w:numPr>
          <w:ilvl w:val="3"/>
          <w:numId w:val="5"/>
        </w:numPr>
        <w:spacing w:line="360" w:lineRule="auto"/>
        <w:ind w:left="0" w:firstLine="708" w:firstLineChars="295"/>
        <w:jc w:val="left"/>
        <w:rPr>
          <w:rFonts w:ascii="宋体" w:hAnsi="宋体"/>
          <w:sz w:val="24"/>
          <w:szCs w:val="24"/>
        </w:rPr>
      </w:pPr>
      <w:r>
        <w:rPr>
          <w:rFonts w:hint="eastAsia" w:ascii="宋体" w:hAnsi="宋体"/>
          <w:sz w:val="24"/>
          <w:szCs w:val="24"/>
        </w:rPr>
        <w:t>地下室车道结构平、剖图及配筋图；</w:t>
      </w:r>
    </w:p>
    <w:p>
      <w:pPr>
        <w:pStyle w:val="12"/>
        <w:numPr>
          <w:ilvl w:val="3"/>
          <w:numId w:val="5"/>
        </w:numPr>
        <w:spacing w:line="360" w:lineRule="auto"/>
        <w:ind w:left="0" w:firstLine="708" w:firstLineChars="295"/>
        <w:jc w:val="left"/>
        <w:rPr>
          <w:rFonts w:ascii="宋体" w:hAnsi="宋体"/>
          <w:sz w:val="24"/>
          <w:szCs w:val="24"/>
        </w:rPr>
      </w:pPr>
      <w:r>
        <w:rPr>
          <w:rFonts w:hint="eastAsia" w:ascii="宋体" w:hAnsi="宋体"/>
          <w:sz w:val="24"/>
          <w:szCs w:val="24"/>
        </w:rPr>
        <w:t>地下室楼梯结构平、剖图及配筋图；</w:t>
      </w:r>
    </w:p>
    <w:p>
      <w:pPr>
        <w:pStyle w:val="12"/>
        <w:numPr>
          <w:ilvl w:val="3"/>
          <w:numId w:val="5"/>
        </w:numPr>
        <w:spacing w:line="360" w:lineRule="auto"/>
        <w:ind w:left="0" w:firstLine="708" w:firstLineChars="295"/>
        <w:jc w:val="left"/>
        <w:rPr>
          <w:rFonts w:ascii="宋体" w:hAnsi="宋体"/>
          <w:sz w:val="24"/>
          <w:szCs w:val="24"/>
        </w:rPr>
      </w:pPr>
      <w:r>
        <w:rPr>
          <w:rFonts w:hint="eastAsia" w:ascii="宋体" w:hAnsi="宋体"/>
          <w:sz w:val="24"/>
          <w:szCs w:val="24"/>
        </w:rPr>
        <w:t>地上墙柱平面定位图及配筋大样；</w:t>
      </w:r>
    </w:p>
    <w:p>
      <w:pPr>
        <w:pStyle w:val="12"/>
        <w:numPr>
          <w:ilvl w:val="3"/>
          <w:numId w:val="5"/>
        </w:numPr>
        <w:spacing w:line="360" w:lineRule="auto"/>
        <w:ind w:left="0" w:firstLine="708" w:firstLineChars="295"/>
        <w:jc w:val="left"/>
        <w:rPr>
          <w:rFonts w:ascii="宋体" w:hAnsi="宋体"/>
          <w:sz w:val="24"/>
          <w:szCs w:val="24"/>
        </w:rPr>
      </w:pPr>
      <w:r>
        <w:rPr>
          <w:rFonts w:hint="eastAsia" w:ascii="宋体" w:hAnsi="宋体"/>
          <w:sz w:val="24"/>
          <w:szCs w:val="24"/>
        </w:rPr>
        <w:t>地上各层梁板平面图及配筋图；</w:t>
      </w:r>
    </w:p>
    <w:p>
      <w:pPr>
        <w:pStyle w:val="12"/>
        <w:numPr>
          <w:ilvl w:val="3"/>
          <w:numId w:val="5"/>
        </w:numPr>
        <w:spacing w:line="360" w:lineRule="auto"/>
        <w:ind w:left="0" w:firstLine="708" w:firstLineChars="295"/>
        <w:jc w:val="left"/>
        <w:rPr>
          <w:rFonts w:ascii="宋体" w:hAnsi="宋体"/>
          <w:sz w:val="24"/>
          <w:szCs w:val="24"/>
        </w:rPr>
      </w:pPr>
      <w:r>
        <w:rPr>
          <w:rFonts w:hint="eastAsia" w:ascii="宋体" w:hAnsi="宋体"/>
          <w:sz w:val="24"/>
          <w:szCs w:val="24"/>
        </w:rPr>
        <w:t>地上楼梯结构平、剖图及配筋图；</w:t>
      </w:r>
    </w:p>
    <w:p>
      <w:pPr>
        <w:pStyle w:val="12"/>
        <w:numPr>
          <w:ilvl w:val="3"/>
          <w:numId w:val="5"/>
        </w:numPr>
        <w:spacing w:line="360" w:lineRule="auto"/>
        <w:ind w:left="0" w:firstLine="708" w:firstLineChars="295"/>
        <w:jc w:val="left"/>
        <w:rPr>
          <w:rFonts w:ascii="宋体" w:hAnsi="宋体"/>
          <w:sz w:val="24"/>
          <w:szCs w:val="24"/>
        </w:rPr>
      </w:pPr>
      <w:r>
        <w:rPr>
          <w:rFonts w:hint="eastAsia" w:ascii="宋体" w:hAnsi="宋体"/>
          <w:sz w:val="24"/>
          <w:szCs w:val="24"/>
        </w:rPr>
        <w:t>节点构造详图；</w:t>
      </w:r>
    </w:p>
    <w:p>
      <w:pPr>
        <w:pStyle w:val="12"/>
        <w:numPr>
          <w:ilvl w:val="3"/>
          <w:numId w:val="5"/>
        </w:numPr>
        <w:spacing w:line="360" w:lineRule="auto"/>
        <w:ind w:left="0" w:firstLine="708" w:firstLineChars="295"/>
        <w:jc w:val="left"/>
        <w:rPr>
          <w:rFonts w:ascii="宋体" w:hAnsi="宋体"/>
          <w:sz w:val="24"/>
          <w:szCs w:val="24"/>
        </w:rPr>
      </w:pPr>
      <w:r>
        <w:rPr>
          <w:rFonts w:hint="eastAsia" w:ascii="宋体" w:hAnsi="宋体"/>
          <w:sz w:val="24"/>
          <w:szCs w:val="24"/>
        </w:rPr>
        <w:t>沉降观测点布置图、说明及大样；</w:t>
      </w:r>
    </w:p>
    <w:p>
      <w:pPr>
        <w:pStyle w:val="12"/>
        <w:numPr>
          <w:ilvl w:val="3"/>
          <w:numId w:val="5"/>
        </w:numPr>
        <w:spacing w:line="360" w:lineRule="auto"/>
        <w:ind w:left="0" w:firstLine="708" w:firstLineChars="295"/>
        <w:jc w:val="left"/>
        <w:rPr>
          <w:rFonts w:ascii="宋体" w:hAnsi="宋体"/>
          <w:sz w:val="24"/>
          <w:szCs w:val="24"/>
        </w:rPr>
      </w:pPr>
      <w:r>
        <w:rPr>
          <w:rFonts w:hint="eastAsia" w:ascii="宋体" w:hAnsi="宋体"/>
          <w:sz w:val="24"/>
          <w:szCs w:val="24"/>
        </w:rPr>
        <w:t>结构预留洞口综合定位图；</w:t>
      </w:r>
    </w:p>
    <w:p>
      <w:pPr>
        <w:pStyle w:val="12"/>
        <w:numPr>
          <w:ilvl w:val="3"/>
          <w:numId w:val="5"/>
        </w:numPr>
        <w:spacing w:line="360" w:lineRule="auto"/>
        <w:ind w:left="0" w:firstLine="708" w:firstLineChars="295"/>
        <w:jc w:val="left"/>
        <w:rPr>
          <w:rFonts w:ascii="宋体" w:hAnsi="宋体"/>
          <w:sz w:val="24"/>
          <w:szCs w:val="24"/>
        </w:rPr>
      </w:pPr>
      <w:r>
        <w:rPr>
          <w:rFonts w:hint="eastAsia" w:ascii="宋体" w:hAnsi="宋体"/>
          <w:sz w:val="24"/>
          <w:szCs w:val="24"/>
        </w:rPr>
        <w:t>预埋件详图。</w:t>
      </w:r>
    </w:p>
    <w:p>
      <w:pPr>
        <w:pStyle w:val="12"/>
        <w:numPr>
          <w:ilvl w:val="2"/>
          <w:numId w:val="5"/>
        </w:numPr>
        <w:spacing w:line="360" w:lineRule="auto"/>
        <w:ind w:left="0" w:firstLine="482"/>
        <w:jc w:val="left"/>
        <w:rPr>
          <w:rFonts w:ascii="宋体" w:hAnsi="宋体"/>
          <w:b/>
          <w:sz w:val="24"/>
          <w:szCs w:val="24"/>
        </w:rPr>
      </w:pPr>
      <w:r>
        <w:rPr>
          <w:rFonts w:hint="eastAsia" w:ascii="宋体" w:hAnsi="宋体"/>
          <w:b/>
          <w:sz w:val="24"/>
          <w:szCs w:val="24"/>
        </w:rPr>
        <w:t>设计深度</w:t>
      </w:r>
    </w:p>
    <w:p>
      <w:pPr>
        <w:pStyle w:val="12"/>
        <w:numPr>
          <w:ilvl w:val="3"/>
          <w:numId w:val="5"/>
        </w:numPr>
        <w:spacing w:line="360" w:lineRule="auto"/>
        <w:ind w:left="0" w:firstLine="480"/>
        <w:jc w:val="left"/>
        <w:rPr>
          <w:rFonts w:ascii="宋体" w:hAnsi="宋体"/>
          <w:sz w:val="24"/>
          <w:szCs w:val="24"/>
        </w:rPr>
      </w:pPr>
      <w:r>
        <w:rPr>
          <w:rFonts w:hint="eastAsia" w:ascii="宋体" w:hAnsi="宋体"/>
          <w:sz w:val="24"/>
          <w:szCs w:val="24"/>
        </w:rPr>
        <w:t>图纸基本要求：</w:t>
      </w:r>
    </w:p>
    <w:p>
      <w:pPr>
        <w:pStyle w:val="14"/>
        <w:numPr>
          <w:ilvl w:val="0"/>
          <w:numId w:val="23"/>
        </w:numPr>
        <w:ind w:left="0" w:firstLine="849" w:firstLineChars="354"/>
        <w:jc w:val="left"/>
        <w:rPr>
          <w:rFonts w:ascii="宋体" w:hAnsi="宋体"/>
          <w:szCs w:val="24"/>
        </w:rPr>
      </w:pPr>
      <w:r>
        <w:rPr>
          <w:rFonts w:ascii="宋体" w:hAnsi="宋体"/>
          <w:szCs w:val="24"/>
        </w:rPr>
        <w:t>图签中的工程名称、图名、图号、出图时间</w:t>
      </w:r>
      <w:r>
        <w:rPr>
          <w:rFonts w:hint="eastAsia" w:ascii="宋体" w:hAnsi="宋体"/>
          <w:szCs w:val="24"/>
        </w:rPr>
        <w:t>应注写</w:t>
      </w:r>
      <w:r>
        <w:rPr>
          <w:rFonts w:ascii="宋体" w:hAnsi="宋体"/>
          <w:szCs w:val="24"/>
        </w:rPr>
        <w:t>正确</w:t>
      </w:r>
      <w:r>
        <w:rPr>
          <w:rFonts w:hint="eastAsia" w:ascii="宋体" w:hAnsi="宋体"/>
          <w:szCs w:val="24"/>
        </w:rPr>
        <w:t>。</w:t>
      </w:r>
    </w:p>
    <w:p>
      <w:pPr>
        <w:pStyle w:val="14"/>
        <w:numPr>
          <w:ilvl w:val="0"/>
          <w:numId w:val="23"/>
        </w:numPr>
        <w:ind w:left="0" w:firstLine="849" w:firstLineChars="354"/>
        <w:jc w:val="left"/>
        <w:rPr>
          <w:rFonts w:ascii="宋体" w:hAnsi="宋体"/>
          <w:szCs w:val="24"/>
        </w:rPr>
      </w:pPr>
      <w:r>
        <w:rPr>
          <w:rFonts w:hint="eastAsia" w:ascii="宋体" w:hAnsi="宋体"/>
          <w:szCs w:val="24"/>
        </w:rPr>
        <w:t>出图比例以图面文字、线条清晰可见为标准；除特殊情况外，结构平面图均按1</w:t>
      </w:r>
      <w:r>
        <w:rPr>
          <w:rFonts w:ascii="宋体" w:hAnsi="宋体"/>
          <w:szCs w:val="24"/>
        </w:rPr>
        <w:t>:</w:t>
      </w:r>
      <w:r>
        <w:rPr>
          <w:rFonts w:hint="eastAsia" w:ascii="宋体" w:hAnsi="宋体"/>
          <w:szCs w:val="24"/>
        </w:rPr>
        <w:t>100比例绘制，详图按1</w:t>
      </w:r>
      <w:r>
        <w:rPr>
          <w:rFonts w:ascii="宋体" w:hAnsi="宋体"/>
          <w:szCs w:val="24"/>
        </w:rPr>
        <w:t>:</w:t>
      </w:r>
      <w:r>
        <w:rPr>
          <w:rFonts w:hint="eastAsia" w:ascii="宋体" w:hAnsi="宋体"/>
          <w:szCs w:val="24"/>
        </w:rPr>
        <w:t>10~1:50比例绘制。</w:t>
      </w:r>
    </w:p>
    <w:p>
      <w:pPr>
        <w:pStyle w:val="14"/>
        <w:numPr>
          <w:ilvl w:val="0"/>
          <w:numId w:val="23"/>
        </w:numPr>
        <w:ind w:left="0" w:firstLine="849" w:firstLineChars="354"/>
        <w:jc w:val="left"/>
        <w:rPr>
          <w:rFonts w:ascii="宋体" w:hAnsi="宋体"/>
          <w:szCs w:val="24"/>
        </w:rPr>
      </w:pPr>
      <w:r>
        <w:rPr>
          <w:rFonts w:hint="eastAsia" w:ascii="宋体" w:hAnsi="宋体"/>
          <w:szCs w:val="24"/>
        </w:rPr>
        <w:t>轴网要求：</w:t>
      </w:r>
    </w:p>
    <w:p>
      <w:pPr>
        <w:pStyle w:val="13"/>
        <w:numPr>
          <w:ilvl w:val="4"/>
          <w:numId w:val="20"/>
        </w:numPr>
        <w:tabs>
          <w:tab w:val="left" w:pos="993"/>
          <w:tab w:val="left" w:pos="1534"/>
          <w:tab w:val="clear" w:pos="4396"/>
        </w:tabs>
        <w:ind w:left="0" w:firstLine="480" w:firstLineChars="200"/>
        <w:jc w:val="left"/>
        <w:rPr>
          <w:rFonts w:ascii="宋体" w:hAnsi="宋体"/>
          <w:szCs w:val="24"/>
        </w:rPr>
      </w:pPr>
      <w:r>
        <w:rPr>
          <w:rFonts w:ascii="宋体" w:hAnsi="宋体"/>
          <w:szCs w:val="24"/>
        </w:rPr>
        <w:t>轴网编号、尺寸</w:t>
      </w:r>
      <w:r>
        <w:rPr>
          <w:rFonts w:hint="eastAsia" w:ascii="宋体" w:hAnsi="宋体"/>
          <w:szCs w:val="24"/>
        </w:rPr>
        <w:t>应</w:t>
      </w:r>
      <w:r>
        <w:rPr>
          <w:rFonts w:ascii="宋体" w:hAnsi="宋体"/>
          <w:szCs w:val="24"/>
        </w:rPr>
        <w:t>与建筑图吻合；</w:t>
      </w:r>
      <w:r>
        <w:rPr>
          <w:rFonts w:hint="eastAsia" w:ascii="宋体" w:hAnsi="宋体"/>
          <w:szCs w:val="24"/>
        </w:rPr>
        <w:t>不应</w:t>
      </w:r>
      <w:r>
        <w:rPr>
          <w:rFonts w:ascii="宋体" w:hAnsi="宋体"/>
          <w:szCs w:val="24"/>
        </w:rPr>
        <w:t>存在未定位或多余的轴线、轴号</w:t>
      </w:r>
      <w:r>
        <w:rPr>
          <w:rFonts w:hint="eastAsia" w:ascii="宋体" w:hAnsi="宋体"/>
          <w:szCs w:val="24"/>
        </w:rPr>
        <w:t>；</w:t>
      </w:r>
    </w:p>
    <w:p>
      <w:pPr>
        <w:pStyle w:val="13"/>
        <w:numPr>
          <w:ilvl w:val="4"/>
          <w:numId w:val="20"/>
        </w:numPr>
        <w:tabs>
          <w:tab w:val="left" w:pos="993"/>
          <w:tab w:val="left" w:pos="1534"/>
          <w:tab w:val="clear" w:pos="4396"/>
        </w:tabs>
        <w:ind w:left="0" w:firstLine="480" w:firstLineChars="200"/>
        <w:jc w:val="left"/>
        <w:rPr>
          <w:rFonts w:ascii="宋体" w:hAnsi="宋体"/>
          <w:szCs w:val="24"/>
        </w:rPr>
      </w:pPr>
      <w:r>
        <w:rPr>
          <w:rFonts w:ascii="宋体" w:hAnsi="宋体"/>
          <w:szCs w:val="24"/>
        </w:rPr>
        <w:t>总尺寸</w:t>
      </w:r>
      <w:r>
        <w:rPr>
          <w:rFonts w:hint="eastAsia" w:ascii="宋体" w:hAnsi="宋体"/>
          <w:szCs w:val="24"/>
        </w:rPr>
        <w:t>应</w:t>
      </w:r>
      <w:r>
        <w:rPr>
          <w:rFonts w:ascii="宋体" w:hAnsi="宋体"/>
          <w:szCs w:val="24"/>
        </w:rPr>
        <w:t>等于分尺寸之和</w:t>
      </w:r>
      <w:r>
        <w:rPr>
          <w:rFonts w:hint="eastAsia" w:ascii="宋体" w:hAnsi="宋体"/>
          <w:szCs w:val="24"/>
        </w:rPr>
        <w:t>；</w:t>
      </w:r>
    </w:p>
    <w:p>
      <w:pPr>
        <w:pStyle w:val="13"/>
        <w:numPr>
          <w:ilvl w:val="4"/>
          <w:numId w:val="20"/>
        </w:numPr>
        <w:tabs>
          <w:tab w:val="left" w:pos="851"/>
          <w:tab w:val="left" w:pos="1534"/>
          <w:tab w:val="clear" w:pos="4396"/>
        </w:tabs>
        <w:ind w:left="0" w:firstLine="480" w:firstLineChars="200"/>
        <w:jc w:val="left"/>
        <w:rPr>
          <w:rFonts w:ascii="宋体" w:hAnsi="宋体"/>
          <w:szCs w:val="24"/>
        </w:rPr>
      </w:pPr>
      <w:r>
        <w:rPr>
          <w:rFonts w:ascii="宋体" w:hAnsi="宋体"/>
          <w:szCs w:val="24"/>
        </w:rPr>
        <w:t>当存在斜交轴网时，应标明其相对正交轴网的X、Y向坐标；避免以起点和角度定轴线</w:t>
      </w:r>
      <w:r>
        <w:rPr>
          <w:rFonts w:hint="eastAsia" w:ascii="宋体" w:hAnsi="宋体"/>
          <w:szCs w:val="24"/>
        </w:rPr>
        <w:t xml:space="preserve">； </w:t>
      </w:r>
    </w:p>
    <w:p>
      <w:pPr>
        <w:pStyle w:val="13"/>
        <w:numPr>
          <w:ilvl w:val="4"/>
          <w:numId w:val="20"/>
        </w:numPr>
        <w:tabs>
          <w:tab w:val="left" w:pos="851"/>
          <w:tab w:val="left" w:pos="1134"/>
          <w:tab w:val="left" w:pos="1534"/>
          <w:tab w:val="clear" w:pos="4396"/>
        </w:tabs>
        <w:ind w:left="0" w:firstLine="480" w:firstLineChars="200"/>
        <w:jc w:val="left"/>
        <w:rPr>
          <w:rFonts w:ascii="宋体" w:hAnsi="宋体"/>
          <w:szCs w:val="24"/>
        </w:rPr>
      </w:pPr>
      <w:r>
        <w:rPr>
          <w:rFonts w:ascii="宋体" w:hAnsi="宋体"/>
          <w:szCs w:val="24"/>
        </w:rPr>
        <w:t>当存在圆弧轴网时，应标明其圆心相对正交轴网的X、Y向坐标及半径。</w:t>
      </w:r>
    </w:p>
    <w:p>
      <w:pPr>
        <w:pStyle w:val="14"/>
        <w:numPr>
          <w:ilvl w:val="0"/>
          <w:numId w:val="23"/>
        </w:numPr>
        <w:ind w:left="0" w:firstLine="480" w:firstLineChars="200"/>
        <w:jc w:val="left"/>
        <w:rPr>
          <w:rFonts w:ascii="宋体" w:hAnsi="宋体"/>
          <w:szCs w:val="24"/>
        </w:rPr>
      </w:pPr>
      <w:r>
        <w:rPr>
          <w:rFonts w:hint="eastAsia" w:ascii="宋体" w:hAnsi="宋体"/>
          <w:szCs w:val="24"/>
        </w:rPr>
        <w:t>轮廓、标高要求：</w:t>
      </w:r>
    </w:p>
    <w:p>
      <w:pPr>
        <w:pStyle w:val="13"/>
        <w:numPr>
          <w:ilvl w:val="4"/>
          <w:numId w:val="20"/>
        </w:numPr>
        <w:tabs>
          <w:tab w:val="left" w:pos="993"/>
          <w:tab w:val="left" w:pos="1534"/>
          <w:tab w:val="clear" w:pos="4396"/>
        </w:tabs>
        <w:ind w:left="0" w:firstLine="480" w:firstLineChars="200"/>
        <w:jc w:val="left"/>
        <w:rPr>
          <w:rFonts w:ascii="宋体" w:hAnsi="宋体"/>
          <w:szCs w:val="24"/>
        </w:rPr>
      </w:pPr>
      <w:r>
        <w:rPr>
          <w:rFonts w:ascii="宋体" w:hAnsi="宋体"/>
          <w:szCs w:val="24"/>
        </w:rPr>
        <w:t>结构外轮廓</w:t>
      </w:r>
      <w:r>
        <w:rPr>
          <w:rFonts w:hint="eastAsia" w:ascii="宋体" w:hAnsi="宋体"/>
          <w:szCs w:val="24"/>
        </w:rPr>
        <w:t>应</w:t>
      </w:r>
      <w:r>
        <w:rPr>
          <w:rFonts w:ascii="宋体" w:hAnsi="宋体"/>
          <w:szCs w:val="24"/>
        </w:rPr>
        <w:t>与建筑吻合</w:t>
      </w:r>
      <w:r>
        <w:rPr>
          <w:rFonts w:hint="eastAsia" w:ascii="宋体" w:hAnsi="宋体"/>
          <w:szCs w:val="24"/>
        </w:rPr>
        <w:t>；</w:t>
      </w:r>
    </w:p>
    <w:p>
      <w:pPr>
        <w:pStyle w:val="13"/>
        <w:numPr>
          <w:ilvl w:val="4"/>
          <w:numId w:val="20"/>
        </w:numPr>
        <w:tabs>
          <w:tab w:val="left" w:pos="993"/>
          <w:tab w:val="left" w:pos="1534"/>
          <w:tab w:val="clear" w:pos="4396"/>
        </w:tabs>
        <w:ind w:left="0" w:firstLine="480" w:firstLineChars="200"/>
        <w:jc w:val="left"/>
        <w:rPr>
          <w:rFonts w:ascii="宋体" w:hAnsi="宋体"/>
          <w:szCs w:val="24"/>
        </w:rPr>
      </w:pPr>
      <w:r>
        <w:rPr>
          <w:rFonts w:ascii="宋体" w:hAnsi="宋体"/>
          <w:szCs w:val="24"/>
        </w:rPr>
        <w:t>应标明各层平面基本标高，且与建筑对应</w:t>
      </w:r>
      <w:r>
        <w:rPr>
          <w:rFonts w:hint="eastAsia" w:ascii="宋体" w:hAnsi="宋体"/>
          <w:szCs w:val="24"/>
        </w:rPr>
        <w:t>；</w:t>
      </w:r>
    </w:p>
    <w:p>
      <w:pPr>
        <w:pStyle w:val="13"/>
        <w:numPr>
          <w:ilvl w:val="4"/>
          <w:numId w:val="20"/>
        </w:numPr>
        <w:tabs>
          <w:tab w:val="left" w:pos="993"/>
          <w:tab w:val="left" w:pos="1534"/>
          <w:tab w:val="clear" w:pos="4396"/>
        </w:tabs>
        <w:ind w:left="0" w:firstLine="480" w:firstLineChars="200"/>
        <w:jc w:val="left"/>
        <w:rPr>
          <w:rFonts w:ascii="宋体" w:hAnsi="宋体"/>
          <w:szCs w:val="24"/>
        </w:rPr>
      </w:pPr>
      <w:r>
        <w:rPr>
          <w:rFonts w:hint="eastAsia" w:ascii="宋体" w:hAnsi="宋体"/>
          <w:szCs w:val="24"/>
        </w:rPr>
        <w:t>应</w:t>
      </w:r>
      <w:r>
        <w:rPr>
          <w:rFonts w:ascii="宋体" w:hAnsi="宋体"/>
          <w:szCs w:val="24"/>
        </w:rPr>
        <w:t>清晰界定结构平面标高变化区域（高低变化处的虚实线关系</w:t>
      </w:r>
      <w:r>
        <w:rPr>
          <w:rFonts w:hint="eastAsia" w:ascii="宋体" w:hAnsi="宋体"/>
          <w:szCs w:val="24"/>
        </w:rPr>
        <w:t>应准确</w:t>
      </w:r>
      <w:r>
        <w:rPr>
          <w:rFonts w:ascii="宋体" w:hAnsi="宋体"/>
          <w:szCs w:val="24"/>
        </w:rPr>
        <w:t>以界定区域），标高明确，</w:t>
      </w:r>
      <w:r>
        <w:rPr>
          <w:rFonts w:hint="eastAsia" w:ascii="宋体" w:hAnsi="宋体"/>
          <w:szCs w:val="24"/>
        </w:rPr>
        <w:t>且应</w:t>
      </w:r>
      <w:r>
        <w:rPr>
          <w:rFonts w:ascii="宋体" w:hAnsi="宋体"/>
          <w:szCs w:val="24"/>
        </w:rPr>
        <w:t>与建筑、园林要求吻合。常见需核对标高的部位如地下室顶底板、卫生间、厨房、阳台、露台、屋顶花园、楼梯、台阶、电梯底坑、水池吸水槽等</w:t>
      </w:r>
      <w:r>
        <w:rPr>
          <w:rFonts w:hint="eastAsia" w:ascii="宋体" w:hAnsi="宋体"/>
          <w:szCs w:val="24"/>
        </w:rPr>
        <w:t>。</w:t>
      </w:r>
    </w:p>
    <w:p>
      <w:pPr>
        <w:pStyle w:val="12"/>
        <w:numPr>
          <w:ilvl w:val="3"/>
          <w:numId w:val="5"/>
        </w:numPr>
        <w:spacing w:line="360" w:lineRule="auto"/>
        <w:ind w:left="0" w:firstLine="480"/>
        <w:jc w:val="left"/>
        <w:rPr>
          <w:rFonts w:ascii="宋体" w:hAnsi="宋体"/>
          <w:sz w:val="24"/>
          <w:szCs w:val="24"/>
        </w:rPr>
      </w:pPr>
      <w:r>
        <w:rPr>
          <w:rFonts w:hint="eastAsia" w:ascii="宋体" w:hAnsi="宋体"/>
          <w:sz w:val="24"/>
          <w:szCs w:val="24"/>
        </w:rPr>
        <w:t>设计说明及大样：</w:t>
      </w:r>
    </w:p>
    <w:p>
      <w:pPr>
        <w:pStyle w:val="14"/>
        <w:numPr>
          <w:ilvl w:val="0"/>
          <w:numId w:val="0"/>
        </w:numPr>
        <w:ind w:firstLine="480" w:firstLineChars="200"/>
        <w:jc w:val="left"/>
        <w:rPr>
          <w:rFonts w:ascii="宋体" w:hAnsi="宋体"/>
          <w:szCs w:val="24"/>
        </w:rPr>
      </w:pPr>
      <w:r>
        <w:rPr>
          <w:rFonts w:hint="eastAsia" w:ascii="宋体" w:hAnsi="宋体"/>
          <w:szCs w:val="24"/>
        </w:rPr>
        <w:t>设计人员应根据结构设计中涉及的各专项设计内容制作设计说明及大样，设计说明应完整清晰，常见设计说明如下：</w:t>
      </w:r>
    </w:p>
    <w:p>
      <w:pPr>
        <w:pStyle w:val="14"/>
        <w:numPr>
          <w:ilvl w:val="0"/>
          <w:numId w:val="24"/>
        </w:numPr>
        <w:ind w:left="0" w:firstLine="480" w:firstLineChars="200"/>
        <w:jc w:val="left"/>
        <w:rPr>
          <w:rFonts w:ascii="宋体" w:hAnsi="宋体"/>
          <w:szCs w:val="24"/>
        </w:rPr>
      </w:pPr>
      <w:r>
        <w:rPr>
          <w:rFonts w:hint="eastAsia" w:ascii="宋体" w:hAnsi="宋体"/>
          <w:szCs w:val="24"/>
        </w:rPr>
        <w:t>钢筋混凝土结构；</w:t>
      </w:r>
    </w:p>
    <w:p>
      <w:pPr>
        <w:pStyle w:val="14"/>
        <w:numPr>
          <w:ilvl w:val="0"/>
          <w:numId w:val="24"/>
        </w:numPr>
        <w:ind w:left="0" w:firstLine="480" w:firstLineChars="200"/>
        <w:jc w:val="left"/>
        <w:rPr>
          <w:rFonts w:ascii="宋体" w:hAnsi="宋体"/>
          <w:szCs w:val="24"/>
        </w:rPr>
      </w:pPr>
      <w:r>
        <w:rPr>
          <w:rFonts w:hint="eastAsia" w:ascii="宋体" w:hAnsi="宋体"/>
          <w:szCs w:val="24"/>
        </w:rPr>
        <w:t>钢筋混凝土结构总说明；钢筋混凝土梁（柱、剪力墙、楼梯）构造通用图及说明；地下室侧壁构造通用图及说明等；</w:t>
      </w:r>
    </w:p>
    <w:p>
      <w:pPr>
        <w:pStyle w:val="14"/>
        <w:numPr>
          <w:ilvl w:val="0"/>
          <w:numId w:val="24"/>
        </w:numPr>
        <w:ind w:left="0" w:firstLine="480" w:firstLineChars="200"/>
        <w:jc w:val="left"/>
        <w:rPr>
          <w:rFonts w:ascii="宋体" w:hAnsi="宋体"/>
          <w:szCs w:val="24"/>
        </w:rPr>
      </w:pPr>
      <w:r>
        <w:rPr>
          <w:rFonts w:hint="eastAsia" w:ascii="宋体" w:hAnsi="宋体"/>
          <w:szCs w:val="24"/>
        </w:rPr>
        <w:t>钢结构；</w:t>
      </w:r>
    </w:p>
    <w:p>
      <w:pPr>
        <w:pStyle w:val="14"/>
        <w:numPr>
          <w:ilvl w:val="0"/>
          <w:numId w:val="24"/>
        </w:numPr>
        <w:ind w:left="0" w:firstLine="480" w:firstLineChars="200"/>
        <w:jc w:val="left"/>
        <w:rPr>
          <w:rFonts w:ascii="宋体" w:hAnsi="宋体"/>
          <w:szCs w:val="24"/>
        </w:rPr>
      </w:pPr>
      <w:r>
        <w:rPr>
          <w:rFonts w:hint="eastAsia" w:ascii="宋体" w:hAnsi="宋体"/>
          <w:szCs w:val="24"/>
        </w:rPr>
        <w:t>钢结构总说明；钢梁连接节点通用图；钢梁截面及节点参数表；圆钢管（型钢）混凝土柱连接节点通用图，钢筋桁架式楼板说明及通用节点大样等；</w:t>
      </w:r>
    </w:p>
    <w:p>
      <w:pPr>
        <w:pStyle w:val="14"/>
        <w:numPr>
          <w:ilvl w:val="0"/>
          <w:numId w:val="24"/>
        </w:numPr>
        <w:ind w:left="0" w:firstLine="480" w:firstLineChars="200"/>
        <w:jc w:val="left"/>
        <w:rPr>
          <w:rFonts w:ascii="宋体" w:hAnsi="宋体"/>
          <w:szCs w:val="24"/>
        </w:rPr>
      </w:pPr>
      <w:r>
        <w:rPr>
          <w:rFonts w:hint="eastAsia" w:ascii="宋体" w:hAnsi="宋体"/>
          <w:szCs w:val="24"/>
        </w:rPr>
        <w:t>基础说明，沉降观测说明等。</w:t>
      </w:r>
    </w:p>
    <w:p>
      <w:pPr>
        <w:pStyle w:val="12"/>
        <w:numPr>
          <w:ilvl w:val="3"/>
          <w:numId w:val="5"/>
        </w:numPr>
        <w:spacing w:line="360" w:lineRule="auto"/>
        <w:ind w:left="0" w:firstLine="480"/>
        <w:jc w:val="left"/>
        <w:rPr>
          <w:rFonts w:ascii="宋体" w:hAnsi="宋体"/>
          <w:sz w:val="24"/>
          <w:szCs w:val="24"/>
        </w:rPr>
      </w:pPr>
      <w:r>
        <w:rPr>
          <w:rFonts w:hint="eastAsia" w:ascii="宋体" w:hAnsi="宋体"/>
          <w:sz w:val="24"/>
          <w:szCs w:val="24"/>
        </w:rPr>
        <w:t>基础</w:t>
      </w:r>
    </w:p>
    <w:p>
      <w:pPr>
        <w:pStyle w:val="14"/>
        <w:numPr>
          <w:ilvl w:val="0"/>
          <w:numId w:val="25"/>
        </w:numPr>
        <w:ind w:left="0" w:firstLine="480" w:firstLineChars="200"/>
        <w:jc w:val="left"/>
        <w:rPr>
          <w:rFonts w:ascii="宋体" w:hAnsi="宋体"/>
          <w:szCs w:val="24"/>
        </w:rPr>
      </w:pPr>
      <w:r>
        <w:rPr>
          <w:rFonts w:ascii="宋体" w:hAnsi="宋体"/>
          <w:szCs w:val="24"/>
        </w:rPr>
        <w:t>承台、基础的定位、编号、尺寸和标高</w:t>
      </w:r>
      <w:r>
        <w:rPr>
          <w:rFonts w:hint="eastAsia" w:ascii="宋体" w:hAnsi="宋体"/>
          <w:szCs w:val="24"/>
        </w:rPr>
        <w:t>应</w:t>
      </w:r>
      <w:r>
        <w:rPr>
          <w:rFonts w:ascii="宋体" w:hAnsi="宋体"/>
          <w:szCs w:val="24"/>
        </w:rPr>
        <w:t>正确。</w:t>
      </w:r>
    </w:p>
    <w:p>
      <w:pPr>
        <w:pStyle w:val="14"/>
        <w:numPr>
          <w:ilvl w:val="0"/>
          <w:numId w:val="25"/>
        </w:numPr>
        <w:ind w:left="0" w:firstLine="480" w:firstLineChars="200"/>
        <w:jc w:val="left"/>
        <w:rPr>
          <w:rFonts w:ascii="宋体" w:hAnsi="宋体"/>
          <w:szCs w:val="24"/>
        </w:rPr>
      </w:pPr>
      <w:r>
        <w:rPr>
          <w:rFonts w:ascii="宋体" w:hAnsi="宋体"/>
          <w:szCs w:val="24"/>
        </w:rPr>
        <w:t>基础、承台面标高</w:t>
      </w:r>
      <w:r>
        <w:rPr>
          <w:rFonts w:hint="eastAsia" w:ascii="宋体" w:hAnsi="宋体"/>
          <w:szCs w:val="24"/>
        </w:rPr>
        <w:t>应</w:t>
      </w:r>
      <w:r>
        <w:rPr>
          <w:rFonts w:ascii="宋体" w:hAnsi="宋体"/>
          <w:szCs w:val="24"/>
        </w:rPr>
        <w:t>满足电梯底坑标高要求。</w:t>
      </w:r>
    </w:p>
    <w:p>
      <w:pPr>
        <w:pStyle w:val="14"/>
        <w:numPr>
          <w:ilvl w:val="0"/>
          <w:numId w:val="25"/>
        </w:numPr>
        <w:ind w:left="0" w:firstLine="480" w:firstLineChars="200"/>
        <w:jc w:val="left"/>
        <w:rPr>
          <w:rFonts w:ascii="宋体" w:hAnsi="宋体"/>
          <w:szCs w:val="24"/>
        </w:rPr>
      </w:pPr>
      <w:r>
        <w:rPr>
          <w:rFonts w:hint="eastAsia" w:ascii="宋体" w:hAnsi="宋体"/>
          <w:szCs w:val="24"/>
        </w:rPr>
        <w:t>应核实</w:t>
      </w:r>
      <w:r>
        <w:rPr>
          <w:rFonts w:ascii="宋体" w:hAnsi="宋体"/>
          <w:szCs w:val="24"/>
        </w:rPr>
        <w:t>建筑车道、台阶等处对基础埋深的要求，避免基础外露。</w:t>
      </w:r>
    </w:p>
    <w:p>
      <w:pPr>
        <w:pStyle w:val="14"/>
        <w:numPr>
          <w:ilvl w:val="0"/>
          <w:numId w:val="25"/>
        </w:numPr>
        <w:ind w:left="0" w:firstLine="480" w:firstLineChars="200"/>
        <w:jc w:val="left"/>
        <w:rPr>
          <w:rFonts w:ascii="宋体" w:hAnsi="宋体"/>
          <w:szCs w:val="24"/>
        </w:rPr>
      </w:pPr>
      <w:r>
        <w:rPr>
          <w:rFonts w:hint="eastAsia" w:ascii="宋体" w:hAnsi="宋体"/>
          <w:szCs w:val="24"/>
        </w:rPr>
        <w:t>应核实</w:t>
      </w:r>
      <w:r>
        <w:rPr>
          <w:rFonts w:ascii="宋体" w:hAnsi="宋体"/>
          <w:szCs w:val="24"/>
        </w:rPr>
        <w:t>基础、地梁标高对排水管埋设高度的影响，避免出现基础、地梁与排水管相碰的情况。</w:t>
      </w:r>
    </w:p>
    <w:p>
      <w:pPr>
        <w:pStyle w:val="14"/>
        <w:numPr>
          <w:ilvl w:val="0"/>
          <w:numId w:val="25"/>
        </w:numPr>
        <w:ind w:left="0" w:firstLine="480" w:firstLineChars="200"/>
        <w:jc w:val="left"/>
        <w:rPr>
          <w:rFonts w:ascii="宋体" w:hAnsi="宋体"/>
          <w:szCs w:val="24"/>
        </w:rPr>
      </w:pPr>
      <w:r>
        <w:rPr>
          <w:rFonts w:hint="eastAsia" w:ascii="宋体" w:hAnsi="宋体"/>
          <w:szCs w:val="24"/>
        </w:rPr>
        <w:t>当</w:t>
      </w:r>
      <w:r>
        <w:rPr>
          <w:rFonts w:ascii="宋体" w:hAnsi="宋体"/>
          <w:szCs w:val="24"/>
        </w:rPr>
        <w:t>首层</w:t>
      </w:r>
      <w:r>
        <w:rPr>
          <w:rFonts w:hint="eastAsia" w:ascii="宋体" w:hAnsi="宋体"/>
          <w:szCs w:val="24"/>
        </w:rPr>
        <w:t>不做结构板时，应考虑</w:t>
      </w:r>
      <w:r>
        <w:rPr>
          <w:rFonts w:ascii="宋体" w:hAnsi="宋体"/>
          <w:szCs w:val="24"/>
        </w:rPr>
        <w:t>外围地梁高度与室</w:t>
      </w:r>
      <w:r>
        <w:rPr>
          <w:rFonts w:hint="eastAsia" w:ascii="宋体" w:hAnsi="宋体"/>
          <w:szCs w:val="24"/>
        </w:rPr>
        <w:t>内</w:t>
      </w:r>
      <w:r>
        <w:rPr>
          <w:rFonts w:ascii="宋体" w:hAnsi="宋体"/>
          <w:szCs w:val="24"/>
        </w:rPr>
        <w:t>外地坪关系，梁底</w:t>
      </w:r>
      <w:r>
        <w:rPr>
          <w:rFonts w:hint="eastAsia" w:ascii="宋体" w:hAnsi="宋体"/>
          <w:szCs w:val="24"/>
        </w:rPr>
        <w:t>应</w:t>
      </w:r>
      <w:r>
        <w:rPr>
          <w:rFonts w:ascii="宋体" w:hAnsi="宋体"/>
          <w:szCs w:val="24"/>
        </w:rPr>
        <w:t>低于室</w:t>
      </w:r>
      <w:r>
        <w:rPr>
          <w:rFonts w:hint="eastAsia" w:ascii="宋体" w:hAnsi="宋体"/>
          <w:szCs w:val="24"/>
        </w:rPr>
        <w:t>内</w:t>
      </w:r>
      <w:r>
        <w:rPr>
          <w:rFonts w:ascii="宋体" w:hAnsi="宋体"/>
          <w:szCs w:val="24"/>
        </w:rPr>
        <w:t>外地坪</w:t>
      </w:r>
      <w:r>
        <w:rPr>
          <w:rFonts w:hint="eastAsia" w:ascii="宋体" w:hAnsi="宋体"/>
          <w:szCs w:val="24"/>
        </w:rPr>
        <w:t>标高较低者≥</w:t>
      </w:r>
      <w:r>
        <w:rPr>
          <w:rFonts w:ascii="宋体" w:hAnsi="宋体"/>
          <w:szCs w:val="24"/>
        </w:rPr>
        <w:t>100</w:t>
      </w:r>
      <w:r>
        <w:rPr>
          <w:rFonts w:hint="eastAsia" w:ascii="宋体" w:hAnsi="宋体"/>
          <w:szCs w:val="24"/>
        </w:rPr>
        <w:t>mm，</w:t>
      </w:r>
      <w:r>
        <w:rPr>
          <w:rFonts w:ascii="宋体" w:hAnsi="宋体"/>
          <w:szCs w:val="24"/>
        </w:rPr>
        <w:t>不应在梁底与室</w:t>
      </w:r>
      <w:r>
        <w:rPr>
          <w:rFonts w:hint="eastAsia" w:ascii="宋体" w:hAnsi="宋体"/>
          <w:szCs w:val="24"/>
        </w:rPr>
        <w:t>内</w:t>
      </w:r>
      <w:r>
        <w:rPr>
          <w:rFonts w:ascii="宋体" w:hAnsi="宋体"/>
          <w:szCs w:val="24"/>
        </w:rPr>
        <w:t>外地坪之间留有间隙，可根据具体情况采取增加梁高或梁底</w:t>
      </w:r>
      <w:r>
        <w:rPr>
          <w:rFonts w:hint="eastAsia" w:ascii="宋体" w:hAnsi="宋体"/>
          <w:szCs w:val="24"/>
        </w:rPr>
        <w:t>吊</w:t>
      </w:r>
      <w:r>
        <w:rPr>
          <w:rFonts w:ascii="宋体" w:hAnsi="宋体"/>
          <w:szCs w:val="24"/>
        </w:rPr>
        <w:t>板形式。</w:t>
      </w:r>
    </w:p>
    <w:p>
      <w:pPr>
        <w:pStyle w:val="14"/>
        <w:numPr>
          <w:ilvl w:val="0"/>
          <w:numId w:val="25"/>
        </w:numPr>
        <w:ind w:left="0" w:firstLine="480" w:firstLineChars="200"/>
        <w:jc w:val="left"/>
        <w:rPr>
          <w:rFonts w:ascii="宋体" w:hAnsi="宋体"/>
          <w:szCs w:val="24"/>
        </w:rPr>
      </w:pPr>
      <w:r>
        <w:rPr>
          <w:rFonts w:ascii="宋体" w:hAnsi="宋体"/>
          <w:szCs w:val="24"/>
        </w:rPr>
        <w:t>基础、承台</w:t>
      </w:r>
      <w:r>
        <w:rPr>
          <w:rFonts w:hint="eastAsia" w:ascii="宋体" w:hAnsi="宋体"/>
          <w:szCs w:val="24"/>
        </w:rPr>
        <w:t>不应</w:t>
      </w:r>
      <w:r>
        <w:rPr>
          <w:rFonts w:ascii="宋体" w:hAnsi="宋体"/>
          <w:szCs w:val="24"/>
        </w:rPr>
        <w:t>超出建筑红线</w:t>
      </w:r>
      <w:r>
        <w:rPr>
          <w:rFonts w:hint="eastAsia" w:ascii="宋体" w:hAnsi="宋体"/>
          <w:szCs w:val="24"/>
        </w:rPr>
        <w:t>及基坑边线</w:t>
      </w:r>
      <w:r>
        <w:rPr>
          <w:rFonts w:ascii="宋体" w:hAnsi="宋体"/>
          <w:szCs w:val="24"/>
        </w:rPr>
        <w:t>。</w:t>
      </w:r>
    </w:p>
    <w:p>
      <w:pPr>
        <w:pStyle w:val="14"/>
        <w:numPr>
          <w:ilvl w:val="0"/>
          <w:numId w:val="25"/>
        </w:numPr>
        <w:ind w:left="0" w:firstLine="480" w:firstLineChars="200"/>
        <w:jc w:val="left"/>
        <w:rPr>
          <w:rFonts w:ascii="宋体" w:hAnsi="宋体"/>
          <w:szCs w:val="24"/>
        </w:rPr>
      </w:pPr>
      <w:r>
        <w:rPr>
          <w:rFonts w:ascii="宋体" w:hAnsi="宋体"/>
          <w:szCs w:val="24"/>
        </w:rPr>
        <w:t>建筑地面存有高差的地方应注意挡土要求。</w:t>
      </w:r>
    </w:p>
    <w:p>
      <w:pPr>
        <w:pStyle w:val="14"/>
        <w:numPr>
          <w:ilvl w:val="0"/>
          <w:numId w:val="25"/>
        </w:numPr>
        <w:ind w:left="0" w:firstLine="480" w:firstLineChars="200"/>
        <w:jc w:val="left"/>
        <w:rPr>
          <w:rFonts w:ascii="宋体" w:hAnsi="宋体"/>
          <w:szCs w:val="24"/>
        </w:rPr>
      </w:pPr>
      <w:r>
        <w:rPr>
          <w:rFonts w:ascii="宋体" w:hAnsi="宋体"/>
          <w:szCs w:val="24"/>
        </w:rPr>
        <w:t>桩箍筋在液化土层范围应加密。</w:t>
      </w:r>
    </w:p>
    <w:p>
      <w:pPr>
        <w:pStyle w:val="12"/>
        <w:numPr>
          <w:ilvl w:val="3"/>
          <w:numId w:val="5"/>
        </w:numPr>
        <w:spacing w:line="360" w:lineRule="auto"/>
        <w:ind w:left="0" w:firstLine="480"/>
        <w:jc w:val="left"/>
        <w:rPr>
          <w:rFonts w:ascii="宋体" w:hAnsi="宋体"/>
          <w:sz w:val="24"/>
          <w:szCs w:val="24"/>
        </w:rPr>
      </w:pPr>
      <w:r>
        <w:rPr>
          <w:rFonts w:hint="eastAsia" w:ascii="宋体" w:hAnsi="宋体"/>
          <w:sz w:val="24"/>
          <w:szCs w:val="24"/>
        </w:rPr>
        <w:t>地下室</w:t>
      </w:r>
    </w:p>
    <w:p>
      <w:pPr>
        <w:pStyle w:val="14"/>
        <w:numPr>
          <w:ilvl w:val="0"/>
          <w:numId w:val="26"/>
        </w:numPr>
        <w:ind w:left="0" w:firstLine="480" w:firstLineChars="200"/>
        <w:jc w:val="left"/>
        <w:rPr>
          <w:rFonts w:ascii="宋体" w:hAnsi="宋体"/>
          <w:szCs w:val="24"/>
        </w:rPr>
      </w:pPr>
      <w:r>
        <w:rPr>
          <w:rFonts w:ascii="宋体" w:hAnsi="宋体"/>
          <w:szCs w:val="24"/>
        </w:rPr>
        <w:t>对基础和地下室等需要防水的构件，一般不建议采用混凝土外加剂。根据结构特点，合理设置后浇带、膨胀带或变形槽等措施实现抗裂防渗的目的。</w:t>
      </w:r>
    </w:p>
    <w:p>
      <w:pPr>
        <w:pStyle w:val="14"/>
        <w:numPr>
          <w:ilvl w:val="0"/>
          <w:numId w:val="26"/>
        </w:numPr>
        <w:ind w:left="0" w:firstLine="480" w:firstLineChars="200"/>
        <w:jc w:val="left"/>
        <w:rPr>
          <w:rFonts w:ascii="宋体" w:hAnsi="宋体"/>
          <w:szCs w:val="24"/>
        </w:rPr>
      </w:pPr>
      <w:r>
        <w:rPr>
          <w:rFonts w:ascii="宋体" w:hAnsi="宋体"/>
          <w:szCs w:val="24"/>
        </w:rPr>
        <w:t>地下室是结构设计中标高变化最为复杂的部分，</w:t>
      </w:r>
      <w:r>
        <w:rPr>
          <w:rFonts w:hint="eastAsia" w:ascii="宋体" w:hAnsi="宋体"/>
          <w:szCs w:val="24"/>
        </w:rPr>
        <w:t>设计、</w:t>
      </w:r>
      <w:r>
        <w:rPr>
          <w:rFonts w:ascii="宋体" w:hAnsi="宋体"/>
          <w:szCs w:val="24"/>
        </w:rPr>
        <w:t>审查时应</w:t>
      </w:r>
      <w:r>
        <w:rPr>
          <w:rFonts w:hint="eastAsia" w:ascii="宋体" w:hAnsi="宋体"/>
          <w:szCs w:val="24"/>
        </w:rPr>
        <w:t>重点关注，</w:t>
      </w:r>
      <w:r>
        <w:rPr>
          <w:rFonts w:ascii="宋体" w:hAnsi="宋体"/>
          <w:szCs w:val="24"/>
        </w:rPr>
        <w:t>各标高变化区域界定</w:t>
      </w:r>
      <w:r>
        <w:rPr>
          <w:rFonts w:hint="eastAsia" w:ascii="宋体" w:hAnsi="宋体"/>
          <w:szCs w:val="24"/>
        </w:rPr>
        <w:t>应</w:t>
      </w:r>
      <w:r>
        <w:rPr>
          <w:rFonts w:ascii="宋体" w:hAnsi="宋体"/>
          <w:szCs w:val="24"/>
        </w:rPr>
        <w:t>清晰，顶、底板、侧壁及其它大样的标高</w:t>
      </w:r>
      <w:r>
        <w:rPr>
          <w:rFonts w:hint="eastAsia" w:ascii="宋体" w:hAnsi="宋体"/>
          <w:szCs w:val="24"/>
        </w:rPr>
        <w:t>应</w:t>
      </w:r>
      <w:r>
        <w:rPr>
          <w:rFonts w:ascii="宋体" w:hAnsi="宋体"/>
          <w:szCs w:val="24"/>
        </w:rPr>
        <w:t>准确。</w:t>
      </w:r>
    </w:p>
    <w:p>
      <w:pPr>
        <w:pStyle w:val="14"/>
        <w:numPr>
          <w:ilvl w:val="0"/>
          <w:numId w:val="26"/>
        </w:numPr>
        <w:ind w:left="0" w:firstLine="480" w:firstLineChars="200"/>
        <w:jc w:val="left"/>
        <w:rPr>
          <w:rFonts w:ascii="宋体" w:hAnsi="宋体"/>
          <w:szCs w:val="24"/>
        </w:rPr>
      </w:pPr>
      <w:r>
        <w:rPr>
          <w:rFonts w:ascii="宋体" w:hAnsi="宋体"/>
          <w:szCs w:val="24"/>
        </w:rPr>
        <w:t>大样定位，尺寸与建筑</w:t>
      </w:r>
      <w:r>
        <w:rPr>
          <w:rFonts w:hint="eastAsia" w:ascii="宋体" w:hAnsi="宋体"/>
          <w:szCs w:val="24"/>
        </w:rPr>
        <w:t>应</w:t>
      </w:r>
      <w:r>
        <w:rPr>
          <w:rFonts w:ascii="宋体" w:hAnsi="宋体"/>
          <w:szCs w:val="24"/>
        </w:rPr>
        <w:t>吻合，做法</w:t>
      </w:r>
      <w:r>
        <w:rPr>
          <w:rFonts w:hint="eastAsia" w:ascii="宋体" w:hAnsi="宋体"/>
          <w:szCs w:val="24"/>
        </w:rPr>
        <w:t>应</w:t>
      </w:r>
      <w:r>
        <w:rPr>
          <w:rFonts w:ascii="宋体" w:hAnsi="宋体"/>
          <w:szCs w:val="24"/>
        </w:rPr>
        <w:t>正确。（常见地下室结构大样一般包括：侧墙、车道、集水井、集水沟、电梯底坑、水池侧壁、水池检修孔、吸水槽等。）</w:t>
      </w:r>
    </w:p>
    <w:p>
      <w:pPr>
        <w:pStyle w:val="14"/>
        <w:numPr>
          <w:ilvl w:val="0"/>
          <w:numId w:val="26"/>
        </w:numPr>
        <w:ind w:left="0" w:firstLine="480" w:firstLineChars="200"/>
        <w:jc w:val="left"/>
        <w:rPr>
          <w:rFonts w:ascii="宋体" w:hAnsi="宋体"/>
          <w:szCs w:val="24"/>
        </w:rPr>
      </w:pPr>
      <w:r>
        <w:rPr>
          <w:rFonts w:ascii="宋体" w:hAnsi="宋体"/>
          <w:szCs w:val="24"/>
        </w:rPr>
        <w:t>集水井、集水沟、吸水槽等</w:t>
      </w:r>
      <w:r>
        <w:rPr>
          <w:rFonts w:hint="eastAsia" w:ascii="宋体" w:hAnsi="宋体"/>
          <w:szCs w:val="24"/>
        </w:rPr>
        <w:t>不应</w:t>
      </w:r>
      <w:r>
        <w:rPr>
          <w:rFonts w:ascii="宋体" w:hAnsi="宋体"/>
          <w:szCs w:val="24"/>
        </w:rPr>
        <w:t>与承台、地梁冲突。</w:t>
      </w:r>
    </w:p>
    <w:p>
      <w:pPr>
        <w:pStyle w:val="14"/>
        <w:numPr>
          <w:ilvl w:val="0"/>
          <w:numId w:val="26"/>
        </w:numPr>
        <w:ind w:left="0" w:firstLine="480" w:firstLineChars="200"/>
        <w:jc w:val="left"/>
        <w:rPr>
          <w:rFonts w:ascii="宋体" w:hAnsi="宋体"/>
          <w:szCs w:val="24"/>
        </w:rPr>
      </w:pPr>
      <w:r>
        <w:rPr>
          <w:rFonts w:ascii="宋体" w:hAnsi="宋体"/>
          <w:szCs w:val="24"/>
        </w:rPr>
        <w:t>水池检修孔等预留孔位不宜设在上部有梁通过的地方。</w:t>
      </w:r>
    </w:p>
    <w:p>
      <w:pPr>
        <w:pStyle w:val="14"/>
        <w:numPr>
          <w:ilvl w:val="0"/>
          <w:numId w:val="26"/>
        </w:numPr>
        <w:ind w:left="0" w:firstLine="480" w:firstLineChars="200"/>
        <w:jc w:val="left"/>
        <w:rPr>
          <w:rFonts w:ascii="宋体" w:hAnsi="宋体"/>
          <w:szCs w:val="24"/>
        </w:rPr>
      </w:pPr>
      <w:r>
        <w:rPr>
          <w:rFonts w:ascii="宋体" w:hAnsi="宋体"/>
          <w:szCs w:val="24"/>
        </w:rPr>
        <w:t>生活饮用水池不得与其他水池共用分隔墙（防止渗水交叉污染）；建筑物内的生活饮用水池箱体应采用独立结构形式，不得利用建筑物本体结构作为水池的壁板、底板及顶盖。消防水池不受此限制</w:t>
      </w:r>
      <w:r>
        <w:rPr>
          <w:rFonts w:hint="eastAsia" w:ascii="宋体" w:hAnsi="宋体"/>
          <w:szCs w:val="24"/>
        </w:rPr>
        <w:t>。</w:t>
      </w:r>
    </w:p>
    <w:p>
      <w:pPr>
        <w:pStyle w:val="14"/>
        <w:numPr>
          <w:ilvl w:val="0"/>
          <w:numId w:val="26"/>
        </w:numPr>
        <w:ind w:left="0" w:firstLine="480" w:firstLineChars="200"/>
        <w:jc w:val="left"/>
        <w:rPr>
          <w:rFonts w:ascii="宋体" w:hAnsi="宋体"/>
          <w:szCs w:val="24"/>
        </w:rPr>
      </w:pPr>
      <w:r>
        <w:rPr>
          <w:rFonts w:ascii="宋体" w:hAnsi="宋体"/>
          <w:szCs w:val="24"/>
        </w:rPr>
        <w:t>地下室底板钢筋的搭接位置应有说明：板底筋在支座外1/3处；板面筋在支座处搭接。</w:t>
      </w:r>
    </w:p>
    <w:p>
      <w:pPr>
        <w:pStyle w:val="12"/>
        <w:numPr>
          <w:ilvl w:val="3"/>
          <w:numId w:val="5"/>
        </w:numPr>
        <w:spacing w:line="360" w:lineRule="auto"/>
        <w:ind w:left="0" w:firstLine="480"/>
        <w:jc w:val="left"/>
        <w:rPr>
          <w:rFonts w:ascii="宋体" w:hAnsi="宋体"/>
          <w:sz w:val="24"/>
          <w:szCs w:val="24"/>
        </w:rPr>
      </w:pPr>
      <w:r>
        <w:rPr>
          <w:rFonts w:hint="eastAsia" w:ascii="宋体" w:hAnsi="宋体"/>
          <w:sz w:val="24"/>
          <w:szCs w:val="24"/>
        </w:rPr>
        <w:t>墙、柱</w:t>
      </w:r>
    </w:p>
    <w:p>
      <w:pPr>
        <w:pStyle w:val="14"/>
        <w:numPr>
          <w:ilvl w:val="0"/>
          <w:numId w:val="27"/>
        </w:numPr>
        <w:ind w:left="0" w:firstLine="480" w:firstLineChars="200"/>
        <w:jc w:val="left"/>
        <w:rPr>
          <w:rFonts w:ascii="宋体" w:hAnsi="宋体"/>
          <w:szCs w:val="24"/>
        </w:rPr>
      </w:pPr>
      <w:r>
        <w:rPr>
          <w:rFonts w:ascii="宋体" w:hAnsi="宋体"/>
          <w:szCs w:val="24"/>
        </w:rPr>
        <w:t>墙、柱平面定位及截面尺寸</w:t>
      </w:r>
      <w:r>
        <w:rPr>
          <w:rFonts w:hint="eastAsia" w:ascii="宋体" w:hAnsi="宋体"/>
          <w:szCs w:val="24"/>
        </w:rPr>
        <w:t>应</w:t>
      </w:r>
      <w:r>
        <w:rPr>
          <w:rFonts w:ascii="宋体" w:hAnsi="宋体"/>
          <w:szCs w:val="24"/>
        </w:rPr>
        <w:t>与建筑吻合。</w:t>
      </w:r>
    </w:p>
    <w:p>
      <w:pPr>
        <w:pStyle w:val="14"/>
        <w:numPr>
          <w:ilvl w:val="0"/>
          <w:numId w:val="27"/>
        </w:numPr>
        <w:ind w:left="0" w:firstLine="480" w:firstLineChars="200"/>
        <w:jc w:val="left"/>
        <w:rPr>
          <w:rFonts w:ascii="宋体" w:hAnsi="宋体"/>
          <w:szCs w:val="24"/>
        </w:rPr>
      </w:pPr>
      <w:r>
        <w:rPr>
          <w:rFonts w:ascii="宋体" w:hAnsi="宋体"/>
          <w:szCs w:val="24"/>
        </w:rPr>
        <w:t>墙、柱顶标高</w:t>
      </w:r>
      <w:r>
        <w:rPr>
          <w:rFonts w:hint="eastAsia" w:ascii="宋体" w:hAnsi="宋体"/>
          <w:szCs w:val="24"/>
        </w:rPr>
        <w:t>应</w:t>
      </w:r>
      <w:r>
        <w:rPr>
          <w:rFonts w:ascii="宋体" w:hAnsi="宋体"/>
          <w:szCs w:val="24"/>
        </w:rPr>
        <w:t>与建筑对应，</w:t>
      </w:r>
      <w:r>
        <w:rPr>
          <w:rFonts w:hint="eastAsia" w:ascii="宋体" w:hAnsi="宋体"/>
          <w:szCs w:val="24"/>
        </w:rPr>
        <w:t>并应</w:t>
      </w:r>
      <w:r>
        <w:rPr>
          <w:rFonts w:ascii="宋体" w:hAnsi="宋体"/>
          <w:szCs w:val="24"/>
        </w:rPr>
        <w:t>满足梁、板的支承要求。</w:t>
      </w:r>
    </w:p>
    <w:p>
      <w:pPr>
        <w:pStyle w:val="14"/>
        <w:numPr>
          <w:ilvl w:val="0"/>
          <w:numId w:val="27"/>
        </w:numPr>
        <w:ind w:left="0" w:firstLine="480" w:firstLineChars="200"/>
        <w:jc w:val="left"/>
        <w:rPr>
          <w:rFonts w:ascii="宋体" w:hAnsi="宋体"/>
          <w:szCs w:val="24"/>
        </w:rPr>
      </w:pPr>
      <w:r>
        <w:rPr>
          <w:rFonts w:ascii="宋体" w:hAnsi="宋体"/>
          <w:szCs w:val="24"/>
        </w:rPr>
        <w:t>应核实墙、柱沿竖向定位、截面变化时对管井的影响。</w:t>
      </w:r>
    </w:p>
    <w:p>
      <w:pPr>
        <w:pStyle w:val="14"/>
        <w:numPr>
          <w:ilvl w:val="0"/>
          <w:numId w:val="27"/>
        </w:numPr>
        <w:ind w:left="0" w:firstLine="480" w:firstLineChars="200"/>
        <w:jc w:val="left"/>
        <w:rPr>
          <w:rFonts w:ascii="宋体" w:hAnsi="宋体"/>
          <w:szCs w:val="24"/>
        </w:rPr>
      </w:pPr>
      <w:r>
        <w:rPr>
          <w:rFonts w:ascii="宋体" w:hAnsi="宋体"/>
          <w:szCs w:val="24"/>
        </w:rPr>
        <w:t>当建筑有沉降观测要求时，应在</w:t>
      </w:r>
      <w:r>
        <w:rPr>
          <w:rFonts w:hint="eastAsia" w:ascii="宋体" w:hAnsi="宋体"/>
          <w:szCs w:val="24"/>
        </w:rPr>
        <w:t>首层</w:t>
      </w:r>
      <w:r>
        <w:rPr>
          <w:rFonts w:ascii="宋体" w:hAnsi="宋体"/>
          <w:szCs w:val="24"/>
        </w:rPr>
        <w:t>墙柱平面图中标注沉降观测点。</w:t>
      </w:r>
    </w:p>
    <w:p>
      <w:pPr>
        <w:pStyle w:val="12"/>
        <w:numPr>
          <w:ilvl w:val="3"/>
          <w:numId w:val="5"/>
        </w:numPr>
        <w:spacing w:line="360" w:lineRule="auto"/>
        <w:ind w:left="0" w:firstLine="480"/>
        <w:jc w:val="left"/>
        <w:rPr>
          <w:rFonts w:ascii="宋体" w:hAnsi="宋体"/>
          <w:sz w:val="24"/>
          <w:szCs w:val="24"/>
        </w:rPr>
      </w:pPr>
      <w:r>
        <w:rPr>
          <w:rFonts w:hint="eastAsia" w:ascii="宋体" w:hAnsi="宋体"/>
          <w:sz w:val="24"/>
          <w:szCs w:val="24"/>
        </w:rPr>
        <w:t>梁</w:t>
      </w:r>
    </w:p>
    <w:p>
      <w:pPr>
        <w:pStyle w:val="14"/>
        <w:numPr>
          <w:ilvl w:val="0"/>
          <w:numId w:val="28"/>
        </w:numPr>
        <w:ind w:left="0" w:firstLine="480" w:firstLineChars="200"/>
        <w:jc w:val="left"/>
        <w:rPr>
          <w:rFonts w:ascii="宋体" w:hAnsi="宋体"/>
          <w:szCs w:val="24"/>
        </w:rPr>
      </w:pPr>
      <w:r>
        <w:rPr>
          <w:rFonts w:ascii="宋体" w:hAnsi="宋体"/>
          <w:szCs w:val="24"/>
        </w:rPr>
        <w:t>梁定位、编号、尺寸和跨数</w:t>
      </w:r>
      <w:r>
        <w:rPr>
          <w:rFonts w:hint="eastAsia" w:ascii="宋体" w:hAnsi="宋体"/>
          <w:szCs w:val="24"/>
        </w:rPr>
        <w:t>应</w:t>
      </w:r>
      <w:r>
        <w:rPr>
          <w:rFonts w:ascii="宋体" w:hAnsi="宋体"/>
          <w:szCs w:val="24"/>
        </w:rPr>
        <w:t>正确。（定位尽量以轴线为基准）</w:t>
      </w:r>
    </w:p>
    <w:p>
      <w:pPr>
        <w:pStyle w:val="14"/>
        <w:numPr>
          <w:ilvl w:val="0"/>
          <w:numId w:val="28"/>
        </w:numPr>
        <w:ind w:left="0" w:firstLine="480" w:firstLineChars="200"/>
        <w:jc w:val="left"/>
        <w:rPr>
          <w:rFonts w:ascii="宋体" w:hAnsi="宋体"/>
          <w:szCs w:val="24"/>
        </w:rPr>
      </w:pPr>
      <w:r>
        <w:rPr>
          <w:rFonts w:ascii="宋体" w:hAnsi="宋体"/>
          <w:szCs w:val="24"/>
        </w:rPr>
        <w:t>结构反梁应用实线表示。</w:t>
      </w:r>
    </w:p>
    <w:p>
      <w:pPr>
        <w:pStyle w:val="14"/>
        <w:numPr>
          <w:ilvl w:val="0"/>
          <w:numId w:val="28"/>
        </w:numPr>
        <w:ind w:left="0" w:firstLine="480" w:firstLineChars="200"/>
        <w:jc w:val="left"/>
        <w:rPr>
          <w:rFonts w:ascii="宋体" w:hAnsi="宋体"/>
          <w:szCs w:val="24"/>
        </w:rPr>
      </w:pPr>
      <w:r>
        <w:rPr>
          <w:rFonts w:ascii="宋体" w:hAnsi="宋体"/>
          <w:szCs w:val="24"/>
        </w:rPr>
        <w:t>屋面梁</w:t>
      </w:r>
      <w:r>
        <w:rPr>
          <w:rFonts w:hint="eastAsia" w:ascii="宋体" w:hAnsi="宋体"/>
          <w:szCs w:val="24"/>
        </w:rPr>
        <w:t>应</w:t>
      </w:r>
      <w:r>
        <w:rPr>
          <w:rFonts w:ascii="宋体" w:hAnsi="宋体"/>
          <w:szCs w:val="24"/>
        </w:rPr>
        <w:t>按平法标准WKL注写，特别</w:t>
      </w:r>
      <w:r>
        <w:rPr>
          <w:rFonts w:hint="eastAsia" w:ascii="宋体" w:hAnsi="宋体"/>
          <w:szCs w:val="24"/>
        </w:rPr>
        <w:t>注意</w:t>
      </w:r>
      <w:r>
        <w:rPr>
          <w:rFonts w:ascii="宋体" w:hAnsi="宋体"/>
          <w:szCs w:val="24"/>
        </w:rPr>
        <w:t>裙楼屋面部分框架梁</w:t>
      </w:r>
      <w:r>
        <w:rPr>
          <w:rFonts w:hint="eastAsia" w:ascii="宋体" w:hAnsi="宋体"/>
          <w:szCs w:val="24"/>
        </w:rPr>
        <w:t>。</w:t>
      </w:r>
    </w:p>
    <w:p>
      <w:pPr>
        <w:pStyle w:val="14"/>
        <w:numPr>
          <w:ilvl w:val="0"/>
          <w:numId w:val="28"/>
        </w:numPr>
        <w:ind w:left="0" w:firstLine="480" w:firstLineChars="200"/>
        <w:jc w:val="left"/>
        <w:rPr>
          <w:rFonts w:ascii="宋体" w:hAnsi="宋体"/>
          <w:szCs w:val="24"/>
        </w:rPr>
      </w:pPr>
      <w:r>
        <w:rPr>
          <w:rFonts w:ascii="宋体" w:hAnsi="宋体"/>
          <w:szCs w:val="24"/>
        </w:rPr>
        <w:t>应核对梁、板面、底标高关系，</w:t>
      </w:r>
      <w:r>
        <w:rPr>
          <w:rFonts w:hint="eastAsia" w:ascii="宋体" w:hAnsi="宋体"/>
          <w:szCs w:val="24"/>
        </w:rPr>
        <w:t>不应</w:t>
      </w:r>
      <w:r>
        <w:rPr>
          <w:rFonts w:ascii="宋体" w:hAnsi="宋体"/>
          <w:szCs w:val="24"/>
        </w:rPr>
        <w:t>存在板底低于梁底或高于梁面，次梁底低于主梁底或高于主梁面等不满足构件间支承关系的情况。</w:t>
      </w:r>
    </w:p>
    <w:p>
      <w:pPr>
        <w:pStyle w:val="14"/>
        <w:numPr>
          <w:ilvl w:val="0"/>
          <w:numId w:val="28"/>
        </w:numPr>
        <w:ind w:left="0" w:firstLine="480" w:firstLineChars="200"/>
        <w:jc w:val="left"/>
        <w:rPr>
          <w:rFonts w:ascii="宋体" w:hAnsi="宋体"/>
          <w:szCs w:val="24"/>
        </w:rPr>
      </w:pPr>
      <w:r>
        <w:rPr>
          <w:rFonts w:ascii="宋体" w:hAnsi="宋体"/>
          <w:szCs w:val="24"/>
        </w:rPr>
        <w:t>为防渗水，对建筑节点要求需设置素混凝土反槛的部位，应在结构平面图及大样图中表达出来。</w:t>
      </w:r>
    </w:p>
    <w:p>
      <w:pPr>
        <w:pStyle w:val="12"/>
        <w:numPr>
          <w:ilvl w:val="3"/>
          <w:numId w:val="5"/>
        </w:numPr>
        <w:spacing w:line="360" w:lineRule="auto"/>
        <w:ind w:left="0" w:firstLine="480"/>
        <w:jc w:val="left"/>
        <w:rPr>
          <w:rFonts w:ascii="宋体" w:hAnsi="宋体"/>
          <w:sz w:val="24"/>
          <w:szCs w:val="24"/>
        </w:rPr>
      </w:pPr>
      <w:r>
        <w:rPr>
          <w:rFonts w:hint="eastAsia" w:ascii="宋体" w:hAnsi="宋体"/>
          <w:sz w:val="24"/>
          <w:szCs w:val="24"/>
        </w:rPr>
        <w:t>板</w:t>
      </w:r>
    </w:p>
    <w:p>
      <w:pPr>
        <w:pStyle w:val="14"/>
        <w:numPr>
          <w:ilvl w:val="0"/>
          <w:numId w:val="29"/>
        </w:numPr>
        <w:ind w:left="0" w:firstLine="480" w:firstLineChars="200"/>
        <w:jc w:val="left"/>
        <w:rPr>
          <w:rFonts w:ascii="宋体" w:hAnsi="宋体"/>
          <w:szCs w:val="24"/>
        </w:rPr>
      </w:pPr>
      <w:r>
        <w:rPr>
          <w:rFonts w:ascii="宋体" w:hAnsi="宋体"/>
          <w:szCs w:val="24"/>
        </w:rPr>
        <w:t>板负筋的长度应准确，不得随意加长，以50mm为单位。中间支座负筋从梁中算起，标出两侧长度；边支座</w:t>
      </w:r>
      <w:r>
        <w:rPr>
          <w:rFonts w:hint="eastAsia" w:ascii="宋体" w:hAnsi="宋体"/>
          <w:szCs w:val="24"/>
        </w:rPr>
        <w:t>伸出长度从</w:t>
      </w:r>
      <w:r>
        <w:rPr>
          <w:rFonts w:ascii="宋体" w:hAnsi="宋体"/>
          <w:szCs w:val="24"/>
        </w:rPr>
        <w:t>梁</w:t>
      </w:r>
      <w:r>
        <w:rPr>
          <w:rFonts w:hint="eastAsia" w:ascii="宋体" w:hAnsi="宋体"/>
          <w:szCs w:val="24"/>
        </w:rPr>
        <w:t>内</w:t>
      </w:r>
      <w:r>
        <w:rPr>
          <w:rFonts w:ascii="宋体" w:hAnsi="宋体"/>
          <w:szCs w:val="24"/>
        </w:rPr>
        <w:t>侧边</w:t>
      </w:r>
      <w:r>
        <w:rPr>
          <w:rFonts w:hint="eastAsia" w:ascii="宋体" w:hAnsi="宋体"/>
          <w:szCs w:val="24"/>
        </w:rPr>
        <w:t>起计</w:t>
      </w:r>
      <w:r>
        <w:rPr>
          <w:rFonts w:ascii="宋体" w:hAnsi="宋体"/>
          <w:szCs w:val="24"/>
        </w:rPr>
        <w:t>。</w:t>
      </w:r>
    </w:p>
    <w:p>
      <w:pPr>
        <w:pStyle w:val="12"/>
        <w:numPr>
          <w:ilvl w:val="3"/>
          <w:numId w:val="5"/>
        </w:numPr>
        <w:spacing w:line="360" w:lineRule="auto"/>
        <w:ind w:left="0" w:firstLine="480"/>
        <w:jc w:val="left"/>
        <w:rPr>
          <w:rFonts w:ascii="宋体" w:hAnsi="宋体"/>
          <w:sz w:val="24"/>
          <w:szCs w:val="24"/>
        </w:rPr>
      </w:pPr>
      <w:r>
        <w:rPr>
          <w:rFonts w:hint="eastAsia" w:ascii="宋体" w:hAnsi="宋体"/>
          <w:sz w:val="24"/>
          <w:szCs w:val="24"/>
        </w:rPr>
        <w:t>楼梯、电梯</w:t>
      </w:r>
    </w:p>
    <w:p>
      <w:pPr>
        <w:pStyle w:val="14"/>
        <w:numPr>
          <w:ilvl w:val="0"/>
          <w:numId w:val="30"/>
        </w:numPr>
        <w:ind w:left="0" w:firstLine="480" w:firstLineChars="200"/>
        <w:jc w:val="left"/>
        <w:rPr>
          <w:rFonts w:ascii="宋体" w:hAnsi="宋体"/>
          <w:szCs w:val="24"/>
        </w:rPr>
      </w:pPr>
      <w:r>
        <w:rPr>
          <w:rFonts w:ascii="宋体" w:hAnsi="宋体"/>
          <w:szCs w:val="24"/>
        </w:rPr>
        <w:t>楼梯、电梯应注明编号，且与建筑吻合。</w:t>
      </w:r>
    </w:p>
    <w:p>
      <w:pPr>
        <w:pStyle w:val="14"/>
        <w:numPr>
          <w:ilvl w:val="0"/>
          <w:numId w:val="30"/>
        </w:numPr>
        <w:ind w:left="0" w:firstLine="480" w:firstLineChars="200"/>
        <w:jc w:val="left"/>
        <w:rPr>
          <w:rFonts w:ascii="宋体" w:hAnsi="宋体"/>
          <w:szCs w:val="24"/>
        </w:rPr>
      </w:pPr>
      <w:r>
        <w:rPr>
          <w:rFonts w:ascii="宋体" w:hAnsi="宋体"/>
          <w:szCs w:val="24"/>
        </w:rPr>
        <w:t>楼梯平、剖面图轴线定位应与建筑吻合。</w:t>
      </w:r>
    </w:p>
    <w:p>
      <w:pPr>
        <w:pStyle w:val="14"/>
        <w:numPr>
          <w:ilvl w:val="0"/>
          <w:numId w:val="30"/>
        </w:numPr>
        <w:ind w:left="0" w:firstLine="480" w:firstLineChars="200"/>
        <w:jc w:val="left"/>
        <w:rPr>
          <w:rFonts w:ascii="宋体" w:hAnsi="宋体"/>
          <w:szCs w:val="24"/>
        </w:rPr>
      </w:pPr>
      <w:r>
        <w:rPr>
          <w:rFonts w:ascii="宋体" w:hAnsi="宋体"/>
          <w:szCs w:val="24"/>
        </w:rPr>
        <w:t>楼梯平、剖面图不应表达非结构构件，剖面与剖视位置应对应。</w:t>
      </w:r>
    </w:p>
    <w:p>
      <w:pPr>
        <w:pStyle w:val="14"/>
        <w:numPr>
          <w:ilvl w:val="0"/>
          <w:numId w:val="30"/>
        </w:numPr>
        <w:ind w:left="0" w:firstLine="480" w:firstLineChars="200"/>
        <w:jc w:val="left"/>
        <w:rPr>
          <w:rFonts w:ascii="宋体" w:hAnsi="宋体"/>
          <w:szCs w:val="24"/>
        </w:rPr>
      </w:pPr>
      <w:r>
        <w:rPr>
          <w:rFonts w:ascii="宋体" w:hAnsi="宋体"/>
          <w:szCs w:val="24"/>
        </w:rPr>
        <w:t>楼梯平台、梯跑、踏步等尺寸、标高</w:t>
      </w:r>
      <w:r>
        <w:rPr>
          <w:rFonts w:hint="eastAsia" w:ascii="宋体" w:hAnsi="宋体"/>
          <w:szCs w:val="24"/>
        </w:rPr>
        <w:t>应</w:t>
      </w:r>
      <w:r>
        <w:rPr>
          <w:rFonts w:ascii="宋体" w:hAnsi="宋体"/>
          <w:szCs w:val="24"/>
        </w:rPr>
        <w:t>正确，平、剖面</w:t>
      </w:r>
      <w:r>
        <w:rPr>
          <w:rFonts w:hint="eastAsia" w:ascii="宋体" w:hAnsi="宋体"/>
          <w:szCs w:val="24"/>
        </w:rPr>
        <w:t>应</w:t>
      </w:r>
      <w:r>
        <w:rPr>
          <w:rFonts w:ascii="宋体" w:hAnsi="宋体"/>
          <w:szCs w:val="24"/>
        </w:rPr>
        <w:t>一致。</w:t>
      </w:r>
    </w:p>
    <w:p>
      <w:pPr>
        <w:pStyle w:val="14"/>
        <w:numPr>
          <w:ilvl w:val="0"/>
          <w:numId w:val="30"/>
        </w:numPr>
        <w:ind w:left="0" w:firstLine="480" w:firstLineChars="200"/>
        <w:jc w:val="left"/>
        <w:rPr>
          <w:rFonts w:ascii="宋体" w:hAnsi="宋体"/>
          <w:szCs w:val="24"/>
        </w:rPr>
      </w:pPr>
      <w:r>
        <w:rPr>
          <w:rFonts w:ascii="宋体" w:hAnsi="宋体"/>
          <w:szCs w:val="24"/>
        </w:rPr>
        <w:t>梯板宽度应包含楼梯扶手；对于下地下室消防楼梯，由于须在首层设置隔墙，</w:t>
      </w:r>
      <w:r>
        <w:rPr>
          <w:rFonts w:hint="eastAsia" w:ascii="宋体" w:hAnsi="宋体"/>
          <w:szCs w:val="24"/>
        </w:rPr>
        <w:t>设计</w:t>
      </w:r>
      <w:r>
        <w:rPr>
          <w:rFonts w:ascii="宋体" w:hAnsi="宋体"/>
          <w:szCs w:val="24"/>
        </w:rPr>
        <w:t>时应特别关注砌墙部位是否有结构支承（加梁或加大板宽）。</w:t>
      </w:r>
    </w:p>
    <w:p>
      <w:pPr>
        <w:pStyle w:val="14"/>
        <w:numPr>
          <w:ilvl w:val="0"/>
          <w:numId w:val="30"/>
        </w:numPr>
        <w:ind w:left="0" w:firstLine="480" w:firstLineChars="200"/>
        <w:jc w:val="left"/>
        <w:rPr>
          <w:rFonts w:ascii="宋体" w:hAnsi="宋体"/>
          <w:szCs w:val="24"/>
        </w:rPr>
      </w:pPr>
      <w:r>
        <w:rPr>
          <w:rFonts w:ascii="宋体" w:hAnsi="宋体"/>
          <w:szCs w:val="24"/>
        </w:rPr>
        <w:t>楼梯</w:t>
      </w:r>
      <w:r>
        <w:rPr>
          <w:rFonts w:hint="eastAsia" w:ascii="宋体" w:hAnsi="宋体"/>
          <w:szCs w:val="24"/>
        </w:rPr>
        <w:t>不应</w:t>
      </w:r>
      <w:r>
        <w:rPr>
          <w:rFonts w:ascii="宋体" w:hAnsi="宋体"/>
          <w:szCs w:val="24"/>
        </w:rPr>
        <w:t>存在碰头现象，如为建筑设计不合理导致应及时提出。</w:t>
      </w:r>
    </w:p>
    <w:p>
      <w:pPr>
        <w:pStyle w:val="14"/>
        <w:numPr>
          <w:ilvl w:val="0"/>
          <w:numId w:val="30"/>
        </w:numPr>
        <w:ind w:left="0" w:firstLine="480" w:firstLineChars="200"/>
        <w:jc w:val="left"/>
        <w:rPr>
          <w:rFonts w:ascii="宋体" w:hAnsi="宋体"/>
          <w:szCs w:val="24"/>
        </w:rPr>
      </w:pPr>
      <w:r>
        <w:rPr>
          <w:rFonts w:ascii="宋体" w:hAnsi="宋体"/>
          <w:szCs w:val="24"/>
        </w:rPr>
        <w:t>对</w:t>
      </w:r>
      <w:r>
        <w:rPr>
          <w:rFonts w:hint="eastAsia" w:ascii="宋体" w:hAnsi="宋体"/>
          <w:szCs w:val="24"/>
        </w:rPr>
        <w:t>有</w:t>
      </w:r>
      <w:r>
        <w:rPr>
          <w:rFonts w:ascii="宋体" w:hAnsi="宋体"/>
          <w:szCs w:val="24"/>
        </w:rPr>
        <w:t>梯间美观</w:t>
      </w:r>
      <w:r>
        <w:rPr>
          <w:rFonts w:hint="eastAsia" w:ascii="宋体" w:hAnsi="宋体"/>
          <w:szCs w:val="24"/>
        </w:rPr>
        <w:t>要求的楼梯</w:t>
      </w:r>
      <w:r>
        <w:rPr>
          <w:rFonts w:ascii="宋体" w:hAnsi="宋体"/>
          <w:szCs w:val="24"/>
        </w:rPr>
        <w:t>，建议半层平台处不设梯梁，按折板楼梯设计；当设置梯梁梯柱时，应确保梯柱隐藏于砌体内</w:t>
      </w:r>
      <w:r>
        <w:rPr>
          <w:rFonts w:hint="eastAsia" w:ascii="宋体" w:hAnsi="宋体"/>
          <w:szCs w:val="24"/>
        </w:rPr>
        <w:t>（考虑砌体实际厚度）</w:t>
      </w:r>
      <w:r>
        <w:rPr>
          <w:rFonts w:ascii="宋体" w:hAnsi="宋体"/>
          <w:szCs w:val="24"/>
        </w:rPr>
        <w:t>，且梯梁高度以300mm为宜。</w:t>
      </w:r>
    </w:p>
    <w:p>
      <w:pPr>
        <w:pStyle w:val="14"/>
        <w:numPr>
          <w:ilvl w:val="0"/>
          <w:numId w:val="30"/>
        </w:numPr>
        <w:ind w:left="0" w:firstLine="480" w:firstLineChars="200"/>
        <w:jc w:val="left"/>
        <w:rPr>
          <w:rFonts w:ascii="宋体" w:hAnsi="宋体"/>
          <w:szCs w:val="24"/>
        </w:rPr>
      </w:pPr>
      <w:r>
        <w:rPr>
          <w:rFonts w:hint="eastAsia" w:ascii="宋体" w:hAnsi="宋体"/>
          <w:szCs w:val="24"/>
        </w:rPr>
        <w:t>电梯门头梁高及导轨圈梁应结合电梯厂家图纸确定，避免后期植筋。</w:t>
      </w:r>
    </w:p>
    <w:p>
      <w:pPr>
        <w:pStyle w:val="14"/>
        <w:numPr>
          <w:ilvl w:val="0"/>
          <w:numId w:val="30"/>
        </w:numPr>
        <w:ind w:left="0" w:firstLine="480" w:firstLineChars="200"/>
        <w:jc w:val="left"/>
        <w:rPr>
          <w:rFonts w:ascii="宋体" w:hAnsi="宋体"/>
          <w:szCs w:val="24"/>
        </w:rPr>
      </w:pPr>
      <w:r>
        <w:rPr>
          <w:rFonts w:ascii="宋体" w:hAnsi="宋体"/>
          <w:szCs w:val="24"/>
        </w:rPr>
        <w:t>电梯机房吊钩仅是用于维修机房主机，非维修轿箱，故吊钩位置不一定与轿箱对中。</w:t>
      </w:r>
    </w:p>
    <w:p>
      <w:pPr>
        <w:pStyle w:val="14"/>
        <w:numPr>
          <w:ilvl w:val="0"/>
          <w:numId w:val="30"/>
        </w:numPr>
        <w:ind w:left="0" w:firstLine="480" w:firstLineChars="200"/>
        <w:jc w:val="left"/>
        <w:rPr>
          <w:rFonts w:ascii="宋体" w:hAnsi="宋体"/>
          <w:szCs w:val="24"/>
        </w:rPr>
      </w:pPr>
      <w:r>
        <w:rPr>
          <w:rFonts w:ascii="宋体" w:hAnsi="宋体"/>
          <w:szCs w:val="24"/>
        </w:rPr>
        <w:t>应</w:t>
      </w:r>
      <w:r>
        <w:rPr>
          <w:rFonts w:hint="eastAsia" w:ascii="宋体" w:hAnsi="宋体"/>
          <w:szCs w:val="24"/>
        </w:rPr>
        <w:t>标明</w:t>
      </w:r>
      <w:r>
        <w:rPr>
          <w:rFonts w:ascii="宋体" w:hAnsi="宋体"/>
          <w:szCs w:val="24"/>
        </w:rPr>
        <w:t>机房吊钩采用的钢筋直径</w:t>
      </w:r>
      <w:r>
        <w:rPr>
          <w:rFonts w:hint="eastAsia" w:ascii="宋体" w:hAnsi="宋体"/>
          <w:szCs w:val="24"/>
        </w:rPr>
        <w:t>与级别</w:t>
      </w:r>
      <w:r>
        <w:rPr>
          <w:rFonts w:ascii="宋体" w:hAnsi="宋体"/>
          <w:szCs w:val="24"/>
        </w:rPr>
        <w:t>。</w:t>
      </w:r>
    </w:p>
    <w:p>
      <w:pPr>
        <w:pStyle w:val="12"/>
        <w:numPr>
          <w:ilvl w:val="3"/>
          <w:numId w:val="5"/>
        </w:numPr>
        <w:spacing w:line="360" w:lineRule="auto"/>
        <w:ind w:left="0" w:firstLine="480"/>
        <w:jc w:val="left"/>
        <w:rPr>
          <w:rFonts w:ascii="宋体" w:hAnsi="宋体"/>
          <w:sz w:val="24"/>
          <w:szCs w:val="24"/>
        </w:rPr>
      </w:pPr>
      <w:r>
        <w:rPr>
          <w:rFonts w:hint="eastAsia" w:ascii="宋体" w:hAnsi="宋体"/>
          <w:sz w:val="24"/>
          <w:szCs w:val="24"/>
        </w:rPr>
        <w:t>管井、洞口</w:t>
      </w:r>
    </w:p>
    <w:p>
      <w:pPr>
        <w:pStyle w:val="14"/>
        <w:numPr>
          <w:ilvl w:val="0"/>
          <w:numId w:val="31"/>
        </w:numPr>
        <w:ind w:left="0" w:firstLine="480" w:firstLineChars="200"/>
        <w:jc w:val="left"/>
        <w:rPr>
          <w:rFonts w:ascii="宋体" w:hAnsi="宋体"/>
          <w:szCs w:val="24"/>
        </w:rPr>
      </w:pPr>
      <w:r>
        <w:rPr>
          <w:rFonts w:ascii="宋体" w:hAnsi="宋体"/>
          <w:szCs w:val="24"/>
        </w:rPr>
        <w:t>所有建筑、设备专业在梁、板、墙、柱上的预留管井、洞口均</w:t>
      </w:r>
      <w:r>
        <w:rPr>
          <w:rFonts w:hint="eastAsia" w:ascii="宋体" w:hAnsi="宋体"/>
          <w:szCs w:val="24"/>
        </w:rPr>
        <w:t>应</w:t>
      </w:r>
      <w:r>
        <w:rPr>
          <w:rFonts w:ascii="宋体" w:hAnsi="宋体"/>
          <w:szCs w:val="24"/>
        </w:rPr>
        <w:t>有说明或图例表达清楚</w:t>
      </w:r>
      <w:r>
        <w:rPr>
          <w:rFonts w:hint="eastAsia" w:ascii="宋体" w:hAnsi="宋体"/>
          <w:szCs w:val="24"/>
        </w:rPr>
        <w:t>。</w:t>
      </w:r>
    </w:p>
    <w:p>
      <w:pPr>
        <w:pStyle w:val="14"/>
        <w:numPr>
          <w:ilvl w:val="0"/>
          <w:numId w:val="31"/>
        </w:numPr>
        <w:ind w:left="0" w:firstLine="480" w:firstLineChars="200"/>
        <w:jc w:val="left"/>
        <w:rPr>
          <w:rFonts w:ascii="宋体" w:hAnsi="宋体"/>
          <w:szCs w:val="24"/>
        </w:rPr>
      </w:pPr>
      <w:r>
        <w:rPr>
          <w:rFonts w:ascii="宋体" w:hAnsi="宋体"/>
          <w:szCs w:val="24"/>
        </w:rPr>
        <w:t>对水、电管井等要求二次浇筑板的管井，应说明其回筑要求。（如施工时需预留板筋，安装管道时应尽量保留钢筋，待管道安装完毕并将被切断的钢筋补焊连接后，方可浇灌与楼层强度相同的混凝土。）</w:t>
      </w:r>
    </w:p>
    <w:p>
      <w:pPr>
        <w:pStyle w:val="14"/>
        <w:numPr>
          <w:ilvl w:val="0"/>
          <w:numId w:val="31"/>
        </w:numPr>
        <w:ind w:left="0" w:firstLine="480" w:firstLineChars="200"/>
        <w:jc w:val="left"/>
        <w:rPr>
          <w:rFonts w:ascii="宋体" w:hAnsi="宋体"/>
          <w:szCs w:val="24"/>
        </w:rPr>
      </w:pPr>
      <w:r>
        <w:rPr>
          <w:rFonts w:ascii="宋体" w:hAnsi="宋体"/>
          <w:szCs w:val="24"/>
        </w:rPr>
        <w:t>洞口尽量留在对结构影响最小的地方，并应有加强措施。</w:t>
      </w:r>
    </w:p>
    <w:p>
      <w:pPr>
        <w:pStyle w:val="12"/>
        <w:numPr>
          <w:ilvl w:val="3"/>
          <w:numId w:val="5"/>
        </w:numPr>
        <w:spacing w:line="360" w:lineRule="auto"/>
        <w:ind w:left="0" w:firstLine="480"/>
        <w:jc w:val="left"/>
        <w:rPr>
          <w:rFonts w:ascii="宋体" w:hAnsi="宋体"/>
          <w:sz w:val="24"/>
          <w:szCs w:val="24"/>
        </w:rPr>
      </w:pPr>
      <w:r>
        <w:rPr>
          <w:rFonts w:hint="eastAsia" w:ascii="宋体" w:hAnsi="宋体"/>
          <w:sz w:val="24"/>
          <w:szCs w:val="24"/>
        </w:rPr>
        <w:t>节点、大样</w:t>
      </w:r>
    </w:p>
    <w:p>
      <w:pPr>
        <w:pStyle w:val="14"/>
        <w:numPr>
          <w:ilvl w:val="0"/>
          <w:numId w:val="32"/>
        </w:numPr>
        <w:ind w:left="0" w:firstLine="480" w:firstLineChars="200"/>
        <w:jc w:val="left"/>
        <w:rPr>
          <w:rFonts w:ascii="宋体" w:hAnsi="宋体"/>
          <w:szCs w:val="24"/>
        </w:rPr>
      </w:pPr>
      <w:r>
        <w:rPr>
          <w:rFonts w:ascii="宋体" w:hAnsi="宋体"/>
          <w:szCs w:val="24"/>
        </w:rPr>
        <w:t>按建筑图核对所有须结构专业配合设计的</w:t>
      </w:r>
      <w:r>
        <w:rPr>
          <w:rFonts w:hint="eastAsia" w:ascii="宋体" w:hAnsi="宋体"/>
          <w:szCs w:val="24"/>
        </w:rPr>
        <w:t>（阳台、檐口、墙身、窗台等）</w:t>
      </w:r>
      <w:r>
        <w:rPr>
          <w:rFonts w:ascii="宋体" w:hAnsi="宋体"/>
          <w:szCs w:val="24"/>
        </w:rPr>
        <w:t>节点、大样是否均已明确表达，如索引编号、适用范围、尺寸标高、定位轴线等</w:t>
      </w:r>
      <w:r>
        <w:rPr>
          <w:rFonts w:hint="eastAsia" w:ascii="宋体" w:hAnsi="宋体"/>
          <w:szCs w:val="24"/>
        </w:rPr>
        <w:t>应</w:t>
      </w:r>
      <w:r>
        <w:rPr>
          <w:rFonts w:ascii="宋体" w:hAnsi="宋体"/>
          <w:szCs w:val="24"/>
        </w:rPr>
        <w:t>正确。</w:t>
      </w:r>
    </w:p>
    <w:p>
      <w:pPr>
        <w:pStyle w:val="14"/>
        <w:numPr>
          <w:ilvl w:val="0"/>
          <w:numId w:val="32"/>
        </w:numPr>
        <w:ind w:left="0" w:firstLine="480" w:firstLineChars="200"/>
        <w:jc w:val="left"/>
        <w:rPr>
          <w:rFonts w:ascii="宋体" w:hAnsi="宋体"/>
          <w:szCs w:val="24"/>
        </w:rPr>
      </w:pPr>
      <w:r>
        <w:rPr>
          <w:rFonts w:ascii="宋体" w:hAnsi="宋体"/>
          <w:szCs w:val="24"/>
        </w:rPr>
        <w:t>为减少温度裂缝，女儿墙水平筋间距不宜大于150。</w:t>
      </w:r>
    </w:p>
    <w:p>
      <w:pPr>
        <w:pStyle w:val="14"/>
        <w:numPr>
          <w:ilvl w:val="0"/>
          <w:numId w:val="32"/>
        </w:numPr>
        <w:ind w:left="0" w:firstLine="480" w:firstLineChars="200"/>
        <w:jc w:val="left"/>
        <w:rPr>
          <w:rFonts w:ascii="宋体" w:hAnsi="宋体"/>
          <w:szCs w:val="24"/>
        </w:rPr>
      </w:pPr>
      <w:r>
        <w:rPr>
          <w:rFonts w:ascii="宋体" w:hAnsi="宋体"/>
          <w:szCs w:val="24"/>
        </w:rPr>
        <w:t>坡屋面与老虎窗相交处应有节点配筋大样。</w:t>
      </w:r>
    </w:p>
    <w:p>
      <w:pPr>
        <w:pStyle w:val="14"/>
        <w:numPr>
          <w:ilvl w:val="0"/>
          <w:numId w:val="32"/>
        </w:numPr>
        <w:ind w:left="0" w:firstLine="480" w:firstLineChars="200"/>
        <w:jc w:val="left"/>
        <w:rPr>
          <w:rFonts w:ascii="宋体" w:hAnsi="宋体"/>
          <w:szCs w:val="24"/>
        </w:rPr>
      </w:pPr>
      <w:r>
        <w:rPr>
          <w:rFonts w:ascii="宋体" w:hAnsi="宋体"/>
          <w:szCs w:val="24"/>
        </w:rPr>
        <w:t>大样配筋原则：不能在阴角弯折、在可能受拉边布置钢筋、受力钢筋应可锚固在主体结构中。</w:t>
      </w:r>
    </w:p>
    <w:p>
      <w:pPr>
        <w:pStyle w:val="12"/>
        <w:numPr>
          <w:ilvl w:val="3"/>
          <w:numId w:val="5"/>
        </w:numPr>
        <w:spacing w:line="360" w:lineRule="auto"/>
        <w:ind w:left="0" w:firstLine="480"/>
        <w:jc w:val="left"/>
        <w:rPr>
          <w:rFonts w:ascii="宋体" w:hAnsi="宋体"/>
          <w:sz w:val="24"/>
          <w:szCs w:val="24"/>
        </w:rPr>
      </w:pPr>
      <w:r>
        <w:rPr>
          <w:rFonts w:hint="eastAsia" w:ascii="宋体" w:hAnsi="宋体"/>
          <w:sz w:val="24"/>
          <w:szCs w:val="24"/>
        </w:rPr>
        <w:t>砌体</w:t>
      </w:r>
    </w:p>
    <w:p>
      <w:pPr>
        <w:pStyle w:val="14"/>
        <w:numPr>
          <w:ilvl w:val="0"/>
          <w:numId w:val="33"/>
        </w:numPr>
        <w:ind w:left="0" w:firstLine="480" w:firstLineChars="200"/>
        <w:jc w:val="left"/>
        <w:rPr>
          <w:rFonts w:ascii="宋体" w:hAnsi="宋体"/>
          <w:szCs w:val="24"/>
        </w:rPr>
      </w:pPr>
      <w:r>
        <w:rPr>
          <w:rFonts w:hint="eastAsia" w:ascii="宋体" w:hAnsi="宋体"/>
          <w:szCs w:val="24"/>
        </w:rPr>
        <w:t>要求</w:t>
      </w:r>
      <w:r>
        <w:rPr>
          <w:rFonts w:ascii="宋体" w:hAnsi="宋体"/>
          <w:szCs w:val="24"/>
        </w:rPr>
        <w:t>将砌体内构造柱的具体位置标注于结构平面图上。</w:t>
      </w:r>
    </w:p>
    <w:p>
      <w:pPr>
        <w:pStyle w:val="14"/>
        <w:numPr>
          <w:ilvl w:val="0"/>
          <w:numId w:val="33"/>
        </w:numPr>
        <w:ind w:left="0" w:firstLine="480" w:firstLineChars="200"/>
        <w:jc w:val="left"/>
        <w:rPr>
          <w:rFonts w:ascii="宋体" w:hAnsi="宋体"/>
          <w:szCs w:val="24"/>
        </w:rPr>
      </w:pPr>
      <w:r>
        <w:rPr>
          <w:rFonts w:ascii="宋体" w:hAnsi="宋体"/>
          <w:szCs w:val="24"/>
        </w:rPr>
        <w:t>对暗埋管线较多的墙体（如入户门侧墙等），对局部砌筑困难，采用挂网批挡仍无法确保墙体质量的槽缝，可在管网埋设完毕后，采用素混凝土浇成一体。</w:t>
      </w:r>
    </w:p>
    <w:p>
      <w:pPr>
        <w:pStyle w:val="12"/>
        <w:numPr>
          <w:ilvl w:val="3"/>
          <w:numId w:val="5"/>
        </w:numPr>
        <w:spacing w:line="360" w:lineRule="auto"/>
        <w:ind w:left="0" w:firstLine="480"/>
        <w:jc w:val="left"/>
        <w:rPr>
          <w:rFonts w:ascii="宋体" w:hAnsi="宋体"/>
          <w:sz w:val="24"/>
          <w:szCs w:val="24"/>
        </w:rPr>
      </w:pPr>
      <w:r>
        <w:rPr>
          <w:rFonts w:ascii="宋体" w:hAnsi="宋体"/>
          <w:sz w:val="24"/>
          <w:szCs w:val="24"/>
        </w:rPr>
        <w:t>变形缝、后浇带</w:t>
      </w:r>
    </w:p>
    <w:p>
      <w:pPr>
        <w:pStyle w:val="14"/>
        <w:numPr>
          <w:ilvl w:val="0"/>
          <w:numId w:val="34"/>
        </w:numPr>
        <w:ind w:left="0" w:firstLine="480" w:firstLineChars="200"/>
        <w:jc w:val="left"/>
        <w:rPr>
          <w:rFonts w:ascii="宋体" w:hAnsi="宋体"/>
          <w:szCs w:val="24"/>
        </w:rPr>
      </w:pPr>
      <w:r>
        <w:rPr>
          <w:rFonts w:ascii="宋体" w:hAnsi="宋体"/>
          <w:szCs w:val="24"/>
        </w:rPr>
        <w:t>变形缝设置位置、缝宽</w:t>
      </w:r>
      <w:r>
        <w:rPr>
          <w:rFonts w:hint="eastAsia" w:ascii="宋体" w:hAnsi="宋体"/>
          <w:szCs w:val="24"/>
        </w:rPr>
        <w:t>应</w:t>
      </w:r>
      <w:r>
        <w:rPr>
          <w:rFonts w:ascii="宋体" w:hAnsi="宋体"/>
          <w:szCs w:val="24"/>
        </w:rPr>
        <w:t>合理，</w:t>
      </w:r>
      <w:r>
        <w:rPr>
          <w:rFonts w:hint="eastAsia" w:ascii="宋体" w:hAnsi="宋体"/>
          <w:szCs w:val="24"/>
        </w:rPr>
        <w:t>且应</w:t>
      </w:r>
      <w:r>
        <w:rPr>
          <w:rFonts w:ascii="宋体" w:hAnsi="宋体"/>
          <w:szCs w:val="24"/>
        </w:rPr>
        <w:t>与建筑吻合。</w:t>
      </w:r>
    </w:p>
    <w:p>
      <w:pPr>
        <w:pStyle w:val="14"/>
        <w:numPr>
          <w:ilvl w:val="0"/>
          <w:numId w:val="34"/>
        </w:numPr>
        <w:ind w:left="0" w:firstLine="480" w:firstLineChars="200"/>
        <w:jc w:val="left"/>
        <w:rPr>
          <w:rFonts w:ascii="宋体" w:hAnsi="宋体"/>
          <w:szCs w:val="24"/>
        </w:rPr>
      </w:pPr>
      <w:r>
        <w:rPr>
          <w:rFonts w:ascii="宋体" w:hAnsi="宋体"/>
          <w:szCs w:val="24"/>
        </w:rPr>
        <w:t>地下室顶底板与侧壁上预留的变形缝、后浇带位置</w:t>
      </w:r>
      <w:r>
        <w:rPr>
          <w:rFonts w:hint="eastAsia" w:ascii="宋体" w:hAnsi="宋体"/>
          <w:szCs w:val="24"/>
        </w:rPr>
        <w:t>应</w:t>
      </w:r>
      <w:r>
        <w:rPr>
          <w:rFonts w:ascii="宋体" w:hAnsi="宋体"/>
          <w:szCs w:val="24"/>
        </w:rPr>
        <w:t>对应。</w:t>
      </w:r>
    </w:p>
    <w:p>
      <w:pPr>
        <w:pStyle w:val="14"/>
        <w:numPr>
          <w:ilvl w:val="0"/>
          <w:numId w:val="34"/>
        </w:numPr>
        <w:ind w:left="0" w:firstLine="480" w:firstLineChars="200"/>
        <w:jc w:val="left"/>
        <w:rPr>
          <w:rFonts w:ascii="宋体" w:hAnsi="宋体"/>
          <w:szCs w:val="24"/>
        </w:rPr>
      </w:pPr>
      <w:r>
        <w:rPr>
          <w:rFonts w:ascii="宋体" w:hAnsi="宋体"/>
          <w:szCs w:val="24"/>
        </w:rPr>
        <w:t>核实变形槽、诱导缝、后浇带等抗裂措施的构造做法</w:t>
      </w:r>
      <w:r>
        <w:rPr>
          <w:rFonts w:hint="eastAsia" w:ascii="宋体" w:hAnsi="宋体"/>
          <w:szCs w:val="24"/>
        </w:rPr>
        <w:t>应</w:t>
      </w:r>
      <w:r>
        <w:rPr>
          <w:rFonts w:ascii="宋体" w:hAnsi="宋体"/>
          <w:szCs w:val="24"/>
        </w:rPr>
        <w:t>合理。</w:t>
      </w:r>
    </w:p>
    <w:p>
      <w:pPr>
        <w:pStyle w:val="12"/>
        <w:numPr>
          <w:ilvl w:val="2"/>
          <w:numId w:val="5"/>
        </w:numPr>
        <w:spacing w:line="360" w:lineRule="auto"/>
        <w:ind w:left="0" w:firstLine="482"/>
        <w:jc w:val="left"/>
        <w:rPr>
          <w:rFonts w:ascii="宋体" w:hAnsi="宋体"/>
          <w:b/>
          <w:sz w:val="24"/>
          <w:szCs w:val="24"/>
        </w:rPr>
      </w:pPr>
      <w:r>
        <w:rPr>
          <w:rFonts w:hint="eastAsia" w:ascii="宋体" w:hAnsi="宋体"/>
          <w:b/>
          <w:sz w:val="24"/>
          <w:szCs w:val="24"/>
        </w:rPr>
        <w:t>配合要求</w:t>
      </w:r>
    </w:p>
    <w:p>
      <w:pPr>
        <w:pStyle w:val="12"/>
        <w:numPr>
          <w:ilvl w:val="3"/>
          <w:numId w:val="5"/>
        </w:numPr>
        <w:spacing w:line="360" w:lineRule="auto"/>
        <w:ind w:left="0" w:firstLine="480"/>
        <w:jc w:val="left"/>
        <w:rPr>
          <w:rFonts w:ascii="宋体" w:hAnsi="宋体"/>
          <w:sz w:val="24"/>
          <w:szCs w:val="24"/>
        </w:rPr>
      </w:pPr>
      <w:r>
        <w:rPr>
          <w:rFonts w:hint="eastAsia" w:ascii="宋体" w:hAnsi="宋体"/>
          <w:sz w:val="24"/>
          <w:szCs w:val="24"/>
        </w:rPr>
        <w:t>负责制定本项目《结构专业设计指导书》，期间需与甲方协商，并得到甲方确认。</w:t>
      </w:r>
    </w:p>
    <w:p>
      <w:pPr>
        <w:pStyle w:val="12"/>
        <w:numPr>
          <w:ilvl w:val="3"/>
          <w:numId w:val="5"/>
        </w:numPr>
        <w:spacing w:line="360" w:lineRule="auto"/>
        <w:ind w:left="0" w:firstLine="480"/>
        <w:jc w:val="left"/>
        <w:rPr>
          <w:rFonts w:ascii="宋体" w:hAnsi="宋体"/>
          <w:sz w:val="24"/>
          <w:szCs w:val="24"/>
        </w:rPr>
      </w:pPr>
      <w:r>
        <w:rPr>
          <w:rFonts w:hint="eastAsia" w:ascii="宋体" w:hAnsi="宋体"/>
          <w:sz w:val="24"/>
          <w:szCs w:val="24"/>
        </w:rPr>
        <w:t>负责提供结构电子计算模型，计算书。</w:t>
      </w:r>
    </w:p>
    <w:p>
      <w:pPr>
        <w:pStyle w:val="12"/>
        <w:numPr>
          <w:ilvl w:val="3"/>
          <w:numId w:val="5"/>
        </w:numPr>
        <w:spacing w:line="360" w:lineRule="auto"/>
        <w:ind w:left="0" w:firstLine="480"/>
        <w:jc w:val="left"/>
        <w:rPr>
          <w:rFonts w:ascii="宋体" w:hAnsi="宋体"/>
          <w:sz w:val="24"/>
          <w:szCs w:val="24"/>
        </w:rPr>
      </w:pPr>
      <w:r>
        <w:rPr>
          <w:rFonts w:hint="eastAsia" w:ascii="宋体" w:hAnsi="宋体"/>
          <w:sz w:val="24"/>
          <w:szCs w:val="24"/>
        </w:rPr>
        <w:t>负责提供基础及地下室方案选型报告（含经济及可行性分析），与甲方共同确认基础及地下室方案。</w:t>
      </w:r>
    </w:p>
    <w:p>
      <w:pPr>
        <w:pStyle w:val="12"/>
        <w:numPr>
          <w:ilvl w:val="3"/>
          <w:numId w:val="5"/>
        </w:numPr>
        <w:spacing w:line="360" w:lineRule="auto"/>
        <w:ind w:left="0" w:firstLine="480"/>
        <w:jc w:val="left"/>
        <w:rPr>
          <w:rFonts w:ascii="宋体" w:hAnsi="宋体"/>
          <w:sz w:val="24"/>
          <w:szCs w:val="24"/>
        </w:rPr>
      </w:pPr>
      <w:r>
        <w:rPr>
          <w:rFonts w:hint="eastAsia" w:ascii="宋体" w:hAnsi="宋体"/>
          <w:sz w:val="24"/>
          <w:szCs w:val="24"/>
        </w:rPr>
        <w:t>初步设计阶段应提供主体结构布置图，要求注明构件尺寸、标高及关键部位净空尺寸，与甲方共同协商确认。</w:t>
      </w:r>
    </w:p>
    <w:p>
      <w:pPr>
        <w:pStyle w:val="12"/>
        <w:numPr>
          <w:ilvl w:val="3"/>
          <w:numId w:val="5"/>
        </w:numPr>
        <w:spacing w:line="360" w:lineRule="auto"/>
        <w:ind w:left="0" w:firstLine="480"/>
        <w:jc w:val="left"/>
        <w:rPr>
          <w:rFonts w:ascii="宋体" w:hAnsi="宋体"/>
          <w:sz w:val="24"/>
          <w:szCs w:val="24"/>
        </w:rPr>
      </w:pPr>
      <w:r>
        <w:rPr>
          <w:rFonts w:hint="eastAsia" w:ascii="宋体" w:hAnsi="宋体"/>
          <w:sz w:val="24"/>
          <w:szCs w:val="24"/>
        </w:rPr>
        <w:t>在设计过程中甲方有权要求随时提供过程图纸和结构计算书以及相应的电子文档。</w:t>
      </w:r>
    </w:p>
    <w:p>
      <w:pPr>
        <w:pStyle w:val="12"/>
        <w:numPr>
          <w:ilvl w:val="3"/>
          <w:numId w:val="5"/>
        </w:numPr>
        <w:spacing w:line="360" w:lineRule="auto"/>
        <w:ind w:left="0" w:firstLine="480"/>
        <w:jc w:val="left"/>
        <w:rPr>
          <w:rFonts w:ascii="宋体" w:hAnsi="宋体"/>
          <w:sz w:val="24"/>
          <w:szCs w:val="24"/>
        </w:rPr>
      </w:pPr>
      <w:r>
        <w:rPr>
          <w:rFonts w:hint="eastAsia" w:ascii="宋体" w:hAnsi="宋体"/>
          <w:sz w:val="24"/>
          <w:szCs w:val="24"/>
        </w:rPr>
        <w:t>有义务接受甲方提出的不违反工程建设标准强制性条文的旨为节约结构成本的做法。</w:t>
      </w:r>
    </w:p>
    <w:p>
      <w:pPr>
        <w:pStyle w:val="12"/>
        <w:numPr>
          <w:ilvl w:val="2"/>
          <w:numId w:val="5"/>
        </w:numPr>
        <w:spacing w:line="360" w:lineRule="auto"/>
        <w:ind w:left="0" w:firstLine="482"/>
        <w:jc w:val="left"/>
        <w:rPr>
          <w:rFonts w:ascii="宋体" w:hAnsi="宋体"/>
          <w:sz w:val="24"/>
          <w:szCs w:val="24"/>
        </w:rPr>
      </w:pPr>
      <w:r>
        <w:rPr>
          <w:rFonts w:hint="eastAsia" w:ascii="宋体" w:hAnsi="宋体"/>
          <w:b/>
          <w:sz w:val="24"/>
          <w:szCs w:val="24"/>
        </w:rPr>
        <w:t>结构限额指标</w:t>
      </w:r>
    </w:p>
    <w:p>
      <w:pPr>
        <w:spacing w:line="240" w:lineRule="exact"/>
        <w:jc w:val="center"/>
        <w:rPr>
          <w:rFonts w:ascii="宋体" w:hAnsi="宋体"/>
          <w:sz w:val="24"/>
          <w:szCs w:val="24"/>
        </w:rPr>
      </w:pPr>
      <w:r>
        <w:rPr>
          <w:rFonts w:hint="eastAsia" w:ascii="宋体" w:hAnsi="宋体"/>
          <w:sz w:val="24"/>
          <w:szCs w:val="24"/>
        </w:rPr>
        <w:t>地上结构限额指标</w:t>
      </w:r>
    </w:p>
    <w:p>
      <w:pPr>
        <w:spacing w:line="240" w:lineRule="exact"/>
        <w:jc w:val="right"/>
        <w:rPr>
          <w:rFonts w:ascii="宋体" w:hAnsi="宋体" w:cs="Arial"/>
          <w:b/>
          <w:sz w:val="24"/>
          <w:szCs w:val="24"/>
        </w:rPr>
      </w:pPr>
      <w:r>
        <w:rPr>
          <w:rFonts w:hint="eastAsia" w:ascii="宋体" w:hAnsi="宋体" w:cs="宋体"/>
          <w:kern w:val="0"/>
          <w:sz w:val="24"/>
          <w:szCs w:val="24"/>
        </w:rPr>
        <w:t>单位：kg/m²、m</w:t>
      </w:r>
      <w:r>
        <w:rPr>
          <w:rFonts w:hint="eastAsia" w:ascii="宋体" w:hAnsi="宋体" w:cs="宋体"/>
          <w:kern w:val="0"/>
          <w:sz w:val="24"/>
          <w:szCs w:val="24"/>
          <w:vertAlign w:val="superscript"/>
        </w:rPr>
        <w:t>3</w:t>
      </w:r>
      <w:r>
        <w:rPr>
          <w:rFonts w:hint="eastAsia" w:ascii="宋体" w:hAnsi="宋体" w:cs="宋体"/>
          <w:kern w:val="0"/>
          <w:sz w:val="24"/>
          <w:szCs w:val="24"/>
        </w:rPr>
        <w:t>/m²</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1701"/>
        <w:gridCol w:w="1985"/>
        <w:gridCol w:w="2268"/>
        <w:gridCol w:w="1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jc w:val="center"/>
              <w:rPr>
                <w:rFonts w:ascii="宋体" w:hAnsi="宋体"/>
                <w:sz w:val="24"/>
                <w:szCs w:val="24"/>
              </w:rPr>
            </w:pPr>
            <w:r>
              <w:rPr>
                <w:rFonts w:ascii="宋体" w:hAnsi="宋体"/>
                <w:sz w:val="24"/>
                <w:szCs w:val="24"/>
              </w:rPr>
              <w:t>建筑高度</w:t>
            </w:r>
          </w:p>
        </w:tc>
        <w:tc>
          <w:tcPr>
            <w:tcW w:w="1701" w:type="dxa"/>
          </w:tcPr>
          <w:p>
            <w:pPr>
              <w:jc w:val="center"/>
              <w:rPr>
                <w:rFonts w:ascii="宋体" w:hAnsi="宋体"/>
                <w:sz w:val="24"/>
                <w:szCs w:val="24"/>
              </w:rPr>
            </w:pPr>
            <w:r>
              <w:rPr>
                <w:rFonts w:ascii="宋体" w:hAnsi="宋体"/>
                <w:sz w:val="24"/>
                <w:szCs w:val="24"/>
              </w:rPr>
              <w:t>抗震设防烈度</w:t>
            </w:r>
          </w:p>
        </w:tc>
        <w:tc>
          <w:tcPr>
            <w:tcW w:w="1985" w:type="dxa"/>
          </w:tcPr>
          <w:p>
            <w:pPr>
              <w:jc w:val="center"/>
              <w:rPr>
                <w:rFonts w:ascii="宋体" w:hAnsi="宋体"/>
                <w:sz w:val="24"/>
                <w:szCs w:val="24"/>
              </w:rPr>
            </w:pPr>
            <w:r>
              <w:rPr>
                <w:rFonts w:ascii="宋体" w:hAnsi="宋体"/>
                <w:sz w:val="24"/>
                <w:szCs w:val="24"/>
              </w:rPr>
              <w:t>钢筋含量</w:t>
            </w:r>
            <w:r>
              <w:rPr>
                <w:rFonts w:hint="eastAsia" w:ascii="宋体" w:hAnsi="宋体"/>
                <w:sz w:val="24"/>
                <w:szCs w:val="24"/>
              </w:rPr>
              <w:t>（Kg</w:t>
            </w:r>
            <w:r>
              <w:rPr>
                <w:rFonts w:ascii="宋体" w:hAnsi="宋体"/>
                <w:sz w:val="24"/>
                <w:szCs w:val="24"/>
              </w:rPr>
              <w:t>/㎡</w:t>
            </w:r>
            <w:r>
              <w:rPr>
                <w:rFonts w:hint="eastAsia" w:ascii="宋体" w:hAnsi="宋体"/>
                <w:sz w:val="24"/>
                <w:szCs w:val="24"/>
              </w:rPr>
              <w:t>）</w:t>
            </w:r>
          </w:p>
        </w:tc>
        <w:tc>
          <w:tcPr>
            <w:tcW w:w="2268" w:type="dxa"/>
          </w:tcPr>
          <w:p>
            <w:pPr>
              <w:jc w:val="center"/>
              <w:rPr>
                <w:rFonts w:ascii="宋体" w:hAnsi="宋体"/>
                <w:sz w:val="24"/>
                <w:szCs w:val="24"/>
              </w:rPr>
            </w:pPr>
            <w:r>
              <w:rPr>
                <w:rFonts w:ascii="宋体" w:hAnsi="宋体"/>
                <w:sz w:val="24"/>
                <w:szCs w:val="24"/>
              </w:rPr>
              <w:t>混凝土含量</w:t>
            </w:r>
            <w:r>
              <w:rPr>
                <w:rFonts w:hint="eastAsia" w:ascii="宋体" w:hAnsi="宋体"/>
                <w:sz w:val="24"/>
                <w:szCs w:val="24"/>
              </w:rPr>
              <w:t>（m³/㎡）</w:t>
            </w:r>
          </w:p>
        </w:tc>
        <w:tc>
          <w:tcPr>
            <w:tcW w:w="1213" w:type="dxa"/>
          </w:tcPr>
          <w:p>
            <w:pPr>
              <w:jc w:val="center"/>
              <w:rPr>
                <w:rFonts w:ascii="宋体" w:hAnsi="宋体"/>
                <w:sz w:val="24"/>
                <w:szCs w:val="24"/>
              </w:rPr>
            </w:pPr>
            <w:r>
              <w:rPr>
                <w:rFonts w:ascii="宋体" w:hAnsi="宋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1129" w:type="dxa"/>
          </w:tcPr>
          <w:p>
            <w:pPr>
              <w:jc w:val="center"/>
              <w:rPr>
                <w:rFonts w:ascii="宋体" w:hAnsi="宋体"/>
                <w:sz w:val="24"/>
                <w:szCs w:val="24"/>
              </w:rPr>
            </w:pPr>
            <w:r>
              <w:rPr>
                <w:rFonts w:ascii="宋体" w:hAnsi="宋体"/>
                <w:sz w:val="24"/>
                <w:szCs w:val="24"/>
              </w:rPr>
              <w:t>24</w:t>
            </w:r>
            <w:r>
              <w:rPr>
                <w:rFonts w:hint="eastAsia" w:ascii="宋体" w:hAnsi="宋体"/>
                <w:sz w:val="24"/>
                <w:szCs w:val="24"/>
              </w:rPr>
              <w:t>~60</w:t>
            </w:r>
            <w:r>
              <w:rPr>
                <w:rFonts w:ascii="宋体" w:hAnsi="宋体"/>
                <w:sz w:val="24"/>
                <w:szCs w:val="24"/>
              </w:rPr>
              <w:t>米住宅</w:t>
            </w:r>
          </w:p>
        </w:tc>
        <w:tc>
          <w:tcPr>
            <w:tcW w:w="1701" w:type="dxa"/>
          </w:tcPr>
          <w:p>
            <w:pPr>
              <w:jc w:val="center"/>
              <w:rPr>
                <w:rFonts w:ascii="宋体" w:hAnsi="宋体"/>
                <w:sz w:val="24"/>
                <w:szCs w:val="24"/>
              </w:rPr>
            </w:pPr>
            <w:r>
              <w:rPr>
                <w:rFonts w:hint="eastAsia" w:ascii="宋体" w:hAnsi="宋体"/>
                <w:sz w:val="24"/>
                <w:szCs w:val="24"/>
              </w:rPr>
              <w:t>6度</w:t>
            </w:r>
          </w:p>
        </w:tc>
        <w:tc>
          <w:tcPr>
            <w:tcW w:w="1985" w:type="dxa"/>
          </w:tcPr>
          <w:p>
            <w:pPr>
              <w:jc w:val="center"/>
              <w:rPr>
                <w:rFonts w:ascii="宋体" w:hAnsi="宋体"/>
                <w:sz w:val="24"/>
                <w:szCs w:val="24"/>
              </w:rPr>
            </w:pPr>
            <w:r>
              <w:rPr>
                <w:rFonts w:hint="eastAsia" w:ascii="宋体" w:hAnsi="宋体"/>
                <w:sz w:val="24"/>
                <w:szCs w:val="24"/>
              </w:rPr>
              <w:t>34</w:t>
            </w:r>
          </w:p>
        </w:tc>
        <w:tc>
          <w:tcPr>
            <w:tcW w:w="2268" w:type="dxa"/>
          </w:tcPr>
          <w:p>
            <w:pPr>
              <w:jc w:val="center"/>
              <w:rPr>
                <w:rFonts w:ascii="宋体" w:hAnsi="宋体"/>
                <w:sz w:val="24"/>
                <w:szCs w:val="24"/>
              </w:rPr>
            </w:pPr>
            <w:r>
              <w:rPr>
                <w:rFonts w:hint="eastAsia" w:ascii="宋体" w:hAnsi="宋体"/>
                <w:sz w:val="24"/>
                <w:szCs w:val="24"/>
              </w:rPr>
              <w:t>0.30</w:t>
            </w:r>
          </w:p>
        </w:tc>
        <w:tc>
          <w:tcPr>
            <w:tcW w:w="1213" w:type="dxa"/>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1129" w:type="dxa"/>
          </w:tcPr>
          <w:p>
            <w:pPr>
              <w:jc w:val="center"/>
              <w:rPr>
                <w:rFonts w:ascii="宋体" w:hAnsi="宋体"/>
                <w:sz w:val="24"/>
                <w:szCs w:val="24"/>
              </w:rPr>
            </w:pPr>
            <w:r>
              <w:rPr>
                <w:rFonts w:ascii="宋体" w:hAnsi="宋体"/>
                <w:sz w:val="24"/>
                <w:szCs w:val="24"/>
              </w:rPr>
              <w:t>60</w:t>
            </w:r>
            <w:r>
              <w:rPr>
                <w:rFonts w:hint="eastAsia" w:ascii="宋体" w:hAnsi="宋体"/>
                <w:sz w:val="24"/>
                <w:szCs w:val="24"/>
              </w:rPr>
              <w:t>~80</w:t>
            </w:r>
            <w:r>
              <w:rPr>
                <w:rFonts w:ascii="宋体" w:hAnsi="宋体"/>
                <w:sz w:val="24"/>
                <w:szCs w:val="24"/>
              </w:rPr>
              <w:t>米住宅</w:t>
            </w:r>
          </w:p>
        </w:tc>
        <w:tc>
          <w:tcPr>
            <w:tcW w:w="1701" w:type="dxa"/>
          </w:tcPr>
          <w:p>
            <w:pPr>
              <w:jc w:val="center"/>
              <w:rPr>
                <w:rFonts w:ascii="宋体" w:hAnsi="宋体"/>
                <w:sz w:val="24"/>
                <w:szCs w:val="24"/>
              </w:rPr>
            </w:pPr>
            <w:r>
              <w:rPr>
                <w:rFonts w:hint="eastAsia" w:ascii="宋体" w:hAnsi="宋体"/>
                <w:sz w:val="24"/>
                <w:szCs w:val="24"/>
              </w:rPr>
              <w:t>6度</w:t>
            </w:r>
          </w:p>
        </w:tc>
        <w:tc>
          <w:tcPr>
            <w:tcW w:w="1985" w:type="dxa"/>
          </w:tcPr>
          <w:p>
            <w:pPr>
              <w:jc w:val="center"/>
              <w:rPr>
                <w:rFonts w:ascii="宋体" w:hAnsi="宋体"/>
                <w:sz w:val="24"/>
                <w:szCs w:val="24"/>
              </w:rPr>
            </w:pPr>
            <w:r>
              <w:rPr>
                <w:rFonts w:hint="eastAsia" w:ascii="宋体" w:hAnsi="宋体"/>
                <w:sz w:val="24"/>
                <w:szCs w:val="24"/>
              </w:rPr>
              <w:t>38</w:t>
            </w:r>
          </w:p>
        </w:tc>
        <w:tc>
          <w:tcPr>
            <w:tcW w:w="2268" w:type="dxa"/>
          </w:tcPr>
          <w:p>
            <w:pPr>
              <w:jc w:val="center"/>
              <w:rPr>
                <w:rFonts w:ascii="宋体" w:hAnsi="宋体"/>
                <w:sz w:val="24"/>
                <w:szCs w:val="24"/>
              </w:rPr>
            </w:pPr>
            <w:r>
              <w:rPr>
                <w:rFonts w:hint="eastAsia" w:ascii="宋体" w:hAnsi="宋体"/>
                <w:sz w:val="24"/>
                <w:szCs w:val="24"/>
              </w:rPr>
              <w:t>0.31</w:t>
            </w:r>
          </w:p>
        </w:tc>
        <w:tc>
          <w:tcPr>
            <w:tcW w:w="1213" w:type="dxa"/>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1129" w:type="dxa"/>
          </w:tcPr>
          <w:p>
            <w:pPr>
              <w:jc w:val="center"/>
              <w:rPr>
                <w:rFonts w:ascii="宋体" w:hAnsi="宋体"/>
                <w:sz w:val="24"/>
                <w:szCs w:val="24"/>
              </w:rPr>
            </w:pPr>
            <w:r>
              <w:rPr>
                <w:rFonts w:hint="eastAsia" w:ascii="宋体" w:hAnsi="宋体"/>
                <w:sz w:val="24"/>
                <w:szCs w:val="24"/>
              </w:rPr>
              <w:t>8</w:t>
            </w:r>
            <w:r>
              <w:rPr>
                <w:rFonts w:ascii="宋体" w:hAnsi="宋体"/>
                <w:sz w:val="24"/>
                <w:szCs w:val="24"/>
              </w:rPr>
              <w:t>0</w:t>
            </w:r>
            <w:r>
              <w:rPr>
                <w:rFonts w:hint="eastAsia" w:ascii="宋体" w:hAnsi="宋体"/>
                <w:sz w:val="24"/>
                <w:szCs w:val="24"/>
              </w:rPr>
              <w:t>~100</w:t>
            </w:r>
            <w:r>
              <w:rPr>
                <w:rFonts w:ascii="宋体" w:hAnsi="宋体"/>
                <w:sz w:val="24"/>
                <w:szCs w:val="24"/>
              </w:rPr>
              <w:t>米住宅</w:t>
            </w:r>
          </w:p>
        </w:tc>
        <w:tc>
          <w:tcPr>
            <w:tcW w:w="1701" w:type="dxa"/>
          </w:tcPr>
          <w:p>
            <w:pPr>
              <w:jc w:val="center"/>
              <w:rPr>
                <w:rFonts w:ascii="宋体" w:hAnsi="宋体"/>
                <w:sz w:val="24"/>
                <w:szCs w:val="24"/>
              </w:rPr>
            </w:pPr>
            <w:r>
              <w:rPr>
                <w:rFonts w:hint="eastAsia" w:ascii="宋体" w:hAnsi="宋体"/>
                <w:sz w:val="24"/>
                <w:szCs w:val="24"/>
              </w:rPr>
              <w:t>6度</w:t>
            </w:r>
          </w:p>
        </w:tc>
        <w:tc>
          <w:tcPr>
            <w:tcW w:w="1985" w:type="dxa"/>
          </w:tcPr>
          <w:p>
            <w:pPr>
              <w:jc w:val="center"/>
              <w:rPr>
                <w:rFonts w:ascii="宋体" w:hAnsi="宋体"/>
                <w:sz w:val="24"/>
                <w:szCs w:val="24"/>
              </w:rPr>
            </w:pPr>
            <w:r>
              <w:rPr>
                <w:rFonts w:ascii="宋体" w:hAnsi="宋体"/>
                <w:sz w:val="24"/>
                <w:szCs w:val="24"/>
              </w:rPr>
              <w:t>4</w:t>
            </w:r>
            <w:r>
              <w:rPr>
                <w:rFonts w:hint="eastAsia" w:ascii="宋体" w:hAnsi="宋体"/>
                <w:sz w:val="24"/>
                <w:szCs w:val="24"/>
              </w:rPr>
              <w:t>2</w:t>
            </w:r>
          </w:p>
        </w:tc>
        <w:tc>
          <w:tcPr>
            <w:tcW w:w="2268" w:type="dxa"/>
          </w:tcPr>
          <w:p>
            <w:pPr>
              <w:jc w:val="center"/>
              <w:rPr>
                <w:rFonts w:ascii="宋体" w:hAnsi="宋体"/>
                <w:sz w:val="24"/>
                <w:szCs w:val="24"/>
              </w:rPr>
            </w:pPr>
            <w:r>
              <w:rPr>
                <w:rFonts w:hint="eastAsia" w:ascii="宋体" w:hAnsi="宋体"/>
                <w:sz w:val="24"/>
                <w:szCs w:val="24"/>
              </w:rPr>
              <w:t>0.33</w:t>
            </w:r>
          </w:p>
        </w:tc>
        <w:tc>
          <w:tcPr>
            <w:tcW w:w="1213" w:type="dxa"/>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5"/>
          </w:tcPr>
          <w:p>
            <w:pPr>
              <w:jc w:val="left"/>
              <w:rPr>
                <w:rFonts w:ascii="宋体" w:hAnsi="宋体"/>
                <w:sz w:val="24"/>
                <w:szCs w:val="24"/>
              </w:rPr>
            </w:pPr>
            <w:r>
              <w:rPr>
                <w:rFonts w:hint="eastAsia" w:ascii="宋体" w:hAnsi="宋体"/>
                <w:sz w:val="24"/>
                <w:szCs w:val="24"/>
              </w:rPr>
              <w:t>说明：</w:t>
            </w:r>
          </w:p>
          <w:p>
            <w:pPr>
              <w:jc w:val="left"/>
              <w:rPr>
                <w:rFonts w:ascii="宋体" w:hAnsi="宋体"/>
                <w:sz w:val="24"/>
                <w:szCs w:val="24"/>
              </w:rPr>
            </w:pPr>
            <w:r>
              <w:rPr>
                <w:rFonts w:hint="eastAsia" w:ascii="宋体" w:hAnsi="宋体"/>
                <w:sz w:val="24"/>
                <w:szCs w:val="24"/>
              </w:rPr>
              <w:t>1)面积按地上实际建筑面积计算。</w:t>
            </w:r>
          </w:p>
          <w:p>
            <w:pPr>
              <w:jc w:val="left"/>
              <w:rPr>
                <w:rFonts w:ascii="宋体" w:hAnsi="宋体"/>
                <w:sz w:val="24"/>
                <w:szCs w:val="24"/>
              </w:rPr>
            </w:pPr>
            <w:r>
              <w:rPr>
                <w:rFonts w:hint="eastAsia" w:ascii="宋体" w:hAnsi="宋体"/>
                <w:sz w:val="24"/>
                <w:szCs w:val="24"/>
              </w:rPr>
              <w:t>2)有地下室住宅的筋砼含量根据地下室顶板以上主体结构计算（不含地下室顶板），包含各类挑檐、挂板、栏板、空调板、飘窗板、女儿墙、结构线角、屋顶构架等与主体结构一起浇筑的砼构件（包括设计或地方政策要求的措施钢筋，设计无规定时按当地定额计算规则）；不含闷顶层、不含墙体外侧装饰构造混凝土（如混凝土线条）、不含外立面造型飘板；不含施工损耗、预埋件、构造柱、过梁、圈梁、拉结筋、建筑面层、屋面刚性防水层等。中式VILLA筋砼含量包括基础用量（不含桩基）。</w:t>
            </w:r>
          </w:p>
          <w:p>
            <w:pPr>
              <w:jc w:val="left"/>
              <w:rPr>
                <w:rFonts w:ascii="宋体" w:hAnsi="宋体"/>
                <w:sz w:val="24"/>
                <w:szCs w:val="24"/>
              </w:rPr>
            </w:pPr>
            <w:r>
              <w:rPr>
                <w:rFonts w:hint="eastAsia" w:ascii="宋体" w:hAnsi="宋体"/>
                <w:sz w:val="24"/>
                <w:szCs w:val="24"/>
              </w:rPr>
              <w:t>3)筋砼含量不含施工损耗、预埋件、构造柱、过梁、圈梁、拉结筋、建筑面层、屋面刚性防水层等用量。</w:t>
            </w:r>
          </w:p>
          <w:p>
            <w:pPr>
              <w:jc w:val="left"/>
              <w:rPr>
                <w:rFonts w:ascii="宋体" w:hAnsi="宋体"/>
                <w:sz w:val="24"/>
                <w:szCs w:val="24"/>
              </w:rPr>
            </w:pPr>
            <w:r>
              <w:rPr>
                <w:rFonts w:hint="eastAsia" w:ascii="宋体" w:hAnsi="宋体"/>
                <w:sz w:val="24"/>
                <w:szCs w:val="24"/>
              </w:rPr>
              <w:t>4)层高每增减0.05m，6度、7度、8度抗震设防烈度含钢量限额指标增减0.5kg/㎡、0.6kg/㎡、0.7kg/㎡；砼含量限额指标不分烈度，统一增减0.005m³/㎡。其中层高基准，合院及VILLA首层/二层/三层分别为3.8m/3.3m/3.2m，多层高层标准层层高为3.0m。</w:t>
            </w:r>
          </w:p>
          <w:p>
            <w:pPr>
              <w:jc w:val="left"/>
              <w:rPr>
                <w:rFonts w:ascii="宋体" w:hAnsi="宋体"/>
                <w:sz w:val="24"/>
                <w:szCs w:val="24"/>
              </w:rPr>
            </w:pPr>
            <w:r>
              <w:rPr>
                <w:rFonts w:hint="eastAsia" w:ascii="宋体" w:hAnsi="宋体"/>
                <w:sz w:val="24"/>
                <w:szCs w:val="24"/>
              </w:rPr>
              <w:t>5)建筑场地类别为Ⅳ类时，地上钢筋限额指标增加2kg/m²，地上砼指标增加0.01m³/m²。</w:t>
            </w:r>
          </w:p>
          <w:p>
            <w:pPr>
              <w:jc w:val="left"/>
              <w:rPr>
                <w:rFonts w:ascii="宋体" w:hAnsi="宋体"/>
                <w:sz w:val="24"/>
                <w:szCs w:val="24"/>
              </w:rPr>
            </w:pPr>
            <w:r>
              <w:rPr>
                <w:rFonts w:hint="eastAsia" w:ascii="宋体" w:hAnsi="宋体"/>
                <w:sz w:val="24"/>
                <w:szCs w:val="24"/>
              </w:rPr>
              <w:t>6)若有闷顶层结构板，则按结构板面积增加钢筋指标25kg/㎡，增加砼指标0.16m³/㎡。</w:t>
            </w:r>
          </w:p>
          <w:p>
            <w:pPr>
              <w:jc w:val="left"/>
              <w:rPr>
                <w:rFonts w:ascii="宋体" w:hAnsi="宋体"/>
                <w:sz w:val="24"/>
                <w:szCs w:val="24"/>
              </w:rPr>
            </w:pPr>
            <w:r>
              <w:rPr>
                <w:rFonts w:hint="eastAsia" w:ascii="宋体" w:hAnsi="宋体"/>
                <w:sz w:val="24"/>
                <w:szCs w:val="24"/>
              </w:rPr>
              <w:t>7)上部结构采用全现浇外墙或全预制外墙时，地上钢筋限额指标增加2.5kg/m2，地上砼指标增加0.09m3/m2。</w:t>
            </w:r>
          </w:p>
          <w:p>
            <w:pPr>
              <w:jc w:val="left"/>
              <w:rPr>
                <w:rFonts w:ascii="宋体" w:hAnsi="宋体"/>
                <w:sz w:val="24"/>
                <w:szCs w:val="24"/>
              </w:rPr>
            </w:pPr>
            <w:r>
              <w:rPr>
                <w:rFonts w:hint="eastAsia" w:ascii="宋体" w:hAnsi="宋体"/>
                <w:sz w:val="24"/>
                <w:szCs w:val="24"/>
              </w:rPr>
              <w:t>8)上部结构有PC构件要求时，按相应预制率增加钢筋、砼结构指标。</w:t>
            </w:r>
          </w:p>
          <w:p>
            <w:pPr>
              <w:jc w:val="left"/>
              <w:rPr>
                <w:rFonts w:ascii="宋体" w:hAnsi="宋体"/>
                <w:sz w:val="24"/>
                <w:szCs w:val="24"/>
              </w:rPr>
            </w:pPr>
            <w:r>
              <w:rPr>
                <w:rFonts w:hint="eastAsia" w:ascii="宋体" w:hAnsi="宋体"/>
                <w:sz w:val="24"/>
                <w:szCs w:val="24"/>
              </w:rPr>
              <w:t>9)上部结构若有结构转换层，或檐高在100m以上，或挑空赠送空间有预留设置时，筋砼指标可适当调整。</w:t>
            </w:r>
          </w:p>
          <w:p>
            <w:pPr>
              <w:jc w:val="left"/>
              <w:rPr>
                <w:rFonts w:ascii="宋体" w:hAnsi="宋体"/>
                <w:sz w:val="24"/>
                <w:szCs w:val="24"/>
              </w:rPr>
            </w:pPr>
            <w:r>
              <w:rPr>
                <w:rFonts w:hint="eastAsia" w:ascii="宋体" w:hAnsi="宋体"/>
                <w:sz w:val="24"/>
                <w:szCs w:val="24"/>
              </w:rPr>
              <w:t>10)沿海城市结合风荷载指标可适当调整,表中数据对应风压值不大于0.55kN/m2，当风压值大于0.55kN/m2时，地上钢筋限额指标增加2kg/m2。</w:t>
            </w:r>
          </w:p>
          <w:p>
            <w:pPr>
              <w:jc w:val="left"/>
              <w:rPr>
                <w:rFonts w:ascii="宋体" w:hAnsi="宋体"/>
                <w:sz w:val="24"/>
                <w:szCs w:val="24"/>
              </w:rPr>
            </w:pPr>
            <w:r>
              <w:rPr>
                <w:rFonts w:hint="eastAsia" w:ascii="宋体" w:hAnsi="宋体"/>
                <w:sz w:val="24"/>
                <w:szCs w:val="24"/>
              </w:rPr>
              <w:t>地上结构限额指标中，当单体结构指标超出本表要求时，可按项目各子项面积占比加权平均复核，当加权平均值满足本表格中各子项面积加权平均值时，也可认为结构指标满足要求。</w:t>
            </w:r>
          </w:p>
        </w:tc>
      </w:tr>
    </w:tbl>
    <w:p>
      <w:pPr>
        <w:jc w:val="center"/>
        <w:rPr>
          <w:rFonts w:ascii="宋体" w:hAnsi="宋体"/>
          <w:sz w:val="24"/>
          <w:szCs w:val="24"/>
        </w:rPr>
      </w:pPr>
    </w:p>
    <w:p>
      <w:pPr>
        <w:spacing w:line="240" w:lineRule="exact"/>
        <w:jc w:val="center"/>
        <w:rPr>
          <w:rFonts w:ascii="宋体" w:hAnsi="宋体"/>
          <w:sz w:val="24"/>
          <w:szCs w:val="24"/>
        </w:rPr>
      </w:pPr>
      <w:r>
        <w:rPr>
          <w:rFonts w:hint="eastAsia" w:ascii="宋体" w:hAnsi="宋体"/>
          <w:sz w:val="24"/>
          <w:szCs w:val="24"/>
        </w:rPr>
        <w:t>P</w:t>
      </w:r>
      <w:r>
        <w:rPr>
          <w:rFonts w:ascii="宋体" w:hAnsi="宋体"/>
          <w:sz w:val="24"/>
          <w:szCs w:val="24"/>
        </w:rPr>
        <w:t>C</w:t>
      </w:r>
      <w:r>
        <w:rPr>
          <w:rFonts w:hint="eastAsia" w:ascii="宋体" w:hAnsi="宋体"/>
          <w:sz w:val="24"/>
          <w:szCs w:val="24"/>
        </w:rPr>
        <w:t>构件限额指标调整表</w:t>
      </w:r>
    </w:p>
    <w:p>
      <w:pPr>
        <w:spacing w:line="240" w:lineRule="exact"/>
        <w:jc w:val="right"/>
        <w:rPr>
          <w:rFonts w:ascii="宋体" w:hAnsi="宋体" w:cs="Arial"/>
          <w:b/>
          <w:sz w:val="24"/>
          <w:szCs w:val="24"/>
        </w:rPr>
      </w:pPr>
      <w:r>
        <w:rPr>
          <w:rFonts w:hint="eastAsia" w:ascii="宋体" w:hAnsi="宋体" w:cs="宋体"/>
          <w:kern w:val="0"/>
          <w:sz w:val="24"/>
          <w:szCs w:val="24"/>
        </w:rPr>
        <w:t>单位：kg/m²、m</w:t>
      </w:r>
      <w:r>
        <w:rPr>
          <w:rFonts w:hint="eastAsia" w:ascii="宋体" w:hAnsi="宋体" w:cs="宋体"/>
          <w:kern w:val="0"/>
          <w:sz w:val="24"/>
          <w:szCs w:val="24"/>
          <w:vertAlign w:val="superscript"/>
        </w:rPr>
        <w:t>3</w:t>
      </w:r>
      <w:r>
        <w:rPr>
          <w:rFonts w:hint="eastAsia" w:ascii="宋体" w:hAnsi="宋体" w:cs="宋体"/>
          <w:kern w:val="0"/>
          <w:sz w:val="24"/>
          <w:szCs w:val="24"/>
        </w:rPr>
        <w:t>/m²</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1701"/>
        <w:gridCol w:w="1985"/>
        <w:gridCol w:w="2268"/>
        <w:gridCol w:w="1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jc w:val="center"/>
              <w:rPr>
                <w:rFonts w:ascii="宋体" w:hAnsi="宋体"/>
                <w:sz w:val="24"/>
                <w:szCs w:val="24"/>
              </w:rPr>
            </w:pPr>
            <w:r>
              <w:rPr>
                <w:rFonts w:ascii="宋体" w:hAnsi="宋体"/>
                <w:sz w:val="24"/>
                <w:szCs w:val="24"/>
              </w:rPr>
              <w:t>建筑高度</w:t>
            </w:r>
          </w:p>
        </w:tc>
        <w:tc>
          <w:tcPr>
            <w:tcW w:w="1701" w:type="dxa"/>
          </w:tcPr>
          <w:p>
            <w:pPr>
              <w:jc w:val="center"/>
              <w:rPr>
                <w:rFonts w:ascii="宋体" w:hAnsi="宋体"/>
                <w:sz w:val="24"/>
                <w:szCs w:val="24"/>
              </w:rPr>
            </w:pPr>
            <w:r>
              <w:rPr>
                <w:rFonts w:hint="eastAsia" w:ascii="宋体" w:hAnsi="宋体"/>
                <w:sz w:val="24"/>
                <w:szCs w:val="24"/>
              </w:rPr>
              <w:t>预制率</w:t>
            </w:r>
          </w:p>
        </w:tc>
        <w:tc>
          <w:tcPr>
            <w:tcW w:w="1985" w:type="dxa"/>
          </w:tcPr>
          <w:p>
            <w:pPr>
              <w:jc w:val="center"/>
              <w:rPr>
                <w:rFonts w:ascii="宋体" w:hAnsi="宋体"/>
                <w:sz w:val="24"/>
                <w:szCs w:val="24"/>
              </w:rPr>
            </w:pPr>
            <w:r>
              <w:rPr>
                <w:rFonts w:ascii="宋体" w:hAnsi="宋体"/>
                <w:sz w:val="24"/>
                <w:szCs w:val="24"/>
              </w:rPr>
              <w:t>钢筋含量</w:t>
            </w:r>
            <w:r>
              <w:rPr>
                <w:rFonts w:hint="eastAsia" w:ascii="宋体" w:hAnsi="宋体"/>
                <w:sz w:val="24"/>
                <w:szCs w:val="24"/>
              </w:rPr>
              <w:t>调增</w:t>
            </w:r>
          </w:p>
        </w:tc>
        <w:tc>
          <w:tcPr>
            <w:tcW w:w="2268" w:type="dxa"/>
          </w:tcPr>
          <w:p>
            <w:pPr>
              <w:jc w:val="center"/>
              <w:rPr>
                <w:rFonts w:ascii="宋体" w:hAnsi="宋体"/>
                <w:sz w:val="24"/>
                <w:szCs w:val="24"/>
              </w:rPr>
            </w:pPr>
            <w:r>
              <w:rPr>
                <w:rFonts w:ascii="宋体" w:hAnsi="宋体"/>
                <w:sz w:val="24"/>
                <w:szCs w:val="24"/>
              </w:rPr>
              <w:t>混凝土含量</w:t>
            </w:r>
            <w:r>
              <w:rPr>
                <w:rFonts w:hint="eastAsia" w:ascii="宋体" w:hAnsi="宋体"/>
                <w:sz w:val="24"/>
                <w:szCs w:val="24"/>
              </w:rPr>
              <w:t>调增</w:t>
            </w:r>
          </w:p>
        </w:tc>
        <w:tc>
          <w:tcPr>
            <w:tcW w:w="1213" w:type="dxa"/>
          </w:tcPr>
          <w:p>
            <w:pPr>
              <w:jc w:val="center"/>
              <w:rPr>
                <w:rFonts w:ascii="宋体" w:hAnsi="宋体"/>
                <w:sz w:val="24"/>
                <w:szCs w:val="24"/>
              </w:rPr>
            </w:pPr>
            <w:r>
              <w:rPr>
                <w:rFonts w:ascii="宋体" w:hAnsi="宋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Merge w:val="restart"/>
            <w:vAlign w:val="center"/>
          </w:tcPr>
          <w:p>
            <w:pPr>
              <w:jc w:val="center"/>
              <w:rPr>
                <w:rFonts w:ascii="宋体" w:hAnsi="宋体"/>
                <w:sz w:val="24"/>
                <w:szCs w:val="24"/>
              </w:rPr>
            </w:pPr>
            <w:r>
              <w:rPr>
                <w:rFonts w:ascii="宋体" w:hAnsi="宋体" w:cs="宋体"/>
                <w:kern w:val="0"/>
                <w:sz w:val="24"/>
                <w:szCs w:val="24"/>
              </w:rPr>
              <w:t>100</w:t>
            </w:r>
            <w:r>
              <w:rPr>
                <w:rFonts w:hint="eastAsia" w:ascii="宋体" w:hAnsi="宋体" w:cs="宋体"/>
                <w:kern w:val="0"/>
                <w:sz w:val="24"/>
                <w:szCs w:val="24"/>
              </w:rPr>
              <w:t>m以下</w:t>
            </w:r>
          </w:p>
        </w:tc>
        <w:tc>
          <w:tcPr>
            <w:tcW w:w="1701" w:type="dxa"/>
            <w:vAlign w:val="center"/>
          </w:tcPr>
          <w:p>
            <w:pPr>
              <w:jc w:val="center"/>
              <w:rPr>
                <w:rFonts w:ascii="宋体" w:hAnsi="宋体"/>
                <w:sz w:val="24"/>
                <w:szCs w:val="24"/>
              </w:rPr>
            </w:pPr>
            <w:r>
              <w:rPr>
                <w:rFonts w:ascii="宋体" w:hAnsi="宋体" w:cs="宋体"/>
                <w:kern w:val="0"/>
                <w:sz w:val="24"/>
                <w:szCs w:val="24"/>
              </w:rPr>
              <w:t>20</w:t>
            </w:r>
            <w:r>
              <w:rPr>
                <w:rFonts w:hint="eastAsia" w:ascii="宋体" w:hAnsi="宋体" w:cs="宋体"/>
                <w:kern w:val="0"/>
                <w:sz w:val="24"/>
                <w:szCs w:val="24"/>
              </w:rPr>
              <w:t>%</w:t>
            </w:r>
          </w:p>
        </w:tc>
        <w:tc>
          <w:tcPr>
            <w:tcW w:w="1985" w:type="dxa"/>
            <w:vAlign w:val="center"/>
          </w:tcPr>
          <w:p>
            <w:pPr>
              <w:jc w:val="center"/>
              <w:rPr>
                <w:rFonts w:ascii="宋体" w:hAnsi="宋体"/>
                <w:sz w:val="24"/>
                <w:szCs w:val="24"/>
              </w:rPr>
            </w:pPr>
            <w:r>
              <w:rPr>
                <w:rFonts w:hint="eastAsia" w:ascii="宋体" w:hAnsi="宋体" w:cs="宋体"/>
                <w:kern w:val="0"/>
                <w:sz w:val="24"/>
                <w:szCs w:val="24"/>
              </w:rPr>
              <w:t>3</w:t>
            </w:r>
          </w:p>
        </w:tc>
        <w:tc>
          <w:tcPr>
            <w:tcW w:w="2268" w:type="dxa"/>
            <w:vAlign w:val="center"/>
          </w:tcPr>
          <w:p>
            <w:pPr>
              <w:jc w:val="center"/>
              <w:rPr>
                <w:rFonts w:ascii="宋体" w:hAnsi="宋体"/>
                <w:sz w:val="24"/>
                <w:szCs w:val="24"/>
              </w:rPr>
            </w:pPr>
            <w:r>
              <w:rPr>
                <w:rFonts w:hint="eastAsia" w:ascii="宋体" w:hAnsi="宋体" w:cs="宋体"/>
                <w:kern w:val="0"/>
                <w:sz w:val="24"/>
                <w:szCs w:val="24"/>
              </w:rPr>
              <w:t>0.01</w:t>
            </w:r>
            <w:r>
              <w:rPr>
                <w:rFonts w:ascii="宋体" w:hAnsi="宋体" w:cs="宋体"/>
                <w:kern w:val="0"/>
                <w:sz w:val="24"/>
                <w:szCs w:val="24"/>
              </w:rPr>
              <w:t>4</w:t>
            </w:r>
          </w:p>
        </w:tc>
        <w:tc>
          <w:tcPr>
            <w:tcW w:w="1213" w:type="dxa"/>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Merge w:val="continue"/>
            <w:vAlign w:val="center"/>
          </w:tcPr>
          <w:p>
            <w:pPr>
              <w:jc w:val="center"/>
              <w:rPr>
                <w:rFonts w:ascii="宋体" w:hAnsi="宋体" w:cs="宋体"/>
                <w:kern w:val="0"/>
                <w:sz w:val="24"/>
                <w:szCs w:val="24"/>
              </w:rPr>
            </w:pPr>
          </w:p>
        </w:tc>
        <w:tc>
          <w:tcPr>
            <w:tcW w:w="1701" w:type="dxa"/>
            <w:vAlign w:val="center"/>
          </w:tcPr>
          <w:p>
            <w:pPr>
              <w:jc w:val="center"/>
              <w:rPr>
                <w:rFonts w:ascii="宋体" w:hAnsi="宋体" w:cs="宋体"/>
                <w:kern w:val="0"/>
                <w:sz w:val="24"/>
                <w:szCs w:val="24"/>
              </w:rPr>
            </w:pPr>
            <w:r>
              <w:rPr>
                <w:rFonts w:ascii="宋体" w:hAnsi="宋体" w:cs="宋体"/>
                <w:kern w:val="0"/>
                <w:sz w:val="24"/>
                <w:szCs w:val="24"/>
              </w:rPr>
              <w:t>25</w:t>
            </w:r>
            <w:r>
              <w:rPr>
                <w:rFonts w:hint="eastAsia" w:ascii="宋体" w:hAnsi="宋体" w:cs="宋体"/>
                <w:kern w:val="0"/>
                <w:sz w:val="24"/>
                <w:szCs w:val="24"/>
              </w:rPr>
              <w:t>%</w:t>
            </w:r>
          </w:p>
        </w:tc>
        <w:tc>
          <w:tcPr>
            <w:tcW w:w="1985" w:type="dxa"/>
            <w:vAlign w:val="center"/>
          </w:tcPr>
          <w:p>
            <w:pPr>
              <w:jc w:val="center"/>
              <w:rPr>
                <w:rFonts w:ascii="宋体" w:hAnsi="宋体" w:cs="宋体"/>
                <w:kern w:val="0"/>
                <w:sz w:val="24"/>
                <w:szCs w:val="24"/>
              </w:rPr>
            </w:pPr>
            <w:r>
              <w:rPr>
                <w:rFonts w:hint="eastAsia" w:ascii="宋体" w:hAnsi="宋体" w:cs="宋体"/>
                <w:kern w:val="0"/>
                <w:sz w:val="24"/>
                <w:szCs w:val="24"/>
              </w:rPr>
              <w:t>4</w:t>
            </w:r>
          </w:p>
        </w:tc>
        <w:tc>
          <w:tcPr>
            <w:tcW w:w="2268" w:type="dxa"/>
            <w:vAlign w:val="center"/>
          </w:tcPr>
          <w:p>
            <w:pPr>
              <w:jc w:val="center"/>
              <w:rPr>
                <w:rFonts w:ascii="宋体" w:hAnsi="宋体" w:cs="宋体"/>
                <w:kern w:val="0"/>
                <w:sz w:val="24"/>
                <w:szCs w:val="24"/>
              </w:rPr>
            </w:pPr>
            <w:r>
              <w:rPr>
                <w:rFonts w:hint="eastAsia" w:ascii="宋体" w:hAnsi="宋体" w:cs="宋体"/>
                <w:kern w:val="0"/>
                <w:sz w:val="24"/>
                <w:szCs w:val="24"/>
              </w:rPr>
              <w:t>0.0</w:t>
            </w:r>
            <w:r>
              <w:rPr>
                <w:rFonts w:ascii="宋体" w:hAnsi="宋体" w:cs="宋体"/>
                <w:kern w:val="0"/>
                <w:sz w:val="24"/>
                <w:szCs w:val="24"/>
              </w:rPr>
              <w:t>18</w:t>
            </w:r>
          </w:p>
        </w:tc>
        <w:tc>
          <w:tcPr>
            <w:tcW w:w="1213" w:type="dxa"/>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Merge w:val="continue"/>
            <w:vAlign w:val="center"/>
          </w:tcPr>
          <w:p>
            <w:pPr>
              <w:jc w:val="center"/>
              <w:rPr>
                <w:rFonts w:ascii="宋体" w:hAnsi="宋体" w:cs="宋体"/>
                <w:kern w:val="0"/>
                <w:sz w:val="24"/>
                <w:szCs w:val="24"/>
              </w:rPr>
            </w:pPr>
          </w:p>
        </w:tc>
        <w:tc>
          <w:tcPr>
            <w:tcW w:w="1701" w:type="dxa"/>
            <w:vAlign w:val="center"/>
          </w:tcPr>
          <w:p>
            <w:pPr>
              <w:jc w:val="center"/>
              <w:rPr>
                <w:rFonts w:ascii="宋体" w:hAnsi="宋体" w:cs="宋体"/>
                <w:kern w:val="0"/>
                <w:sz w:val="24"/>
                <w:szCs w:val="24"/>
              </w:rPr>
            </w:pPr>
            <w:r>
              <w:rPr>
                <w:rFonts w:ascii="宋体" w:hAnsi="宋体" w:cs="宋体"/>
                <w:kern w:val="0"/>
                <w:sz w:val="24"/>
                <w:szCs w:val="24"/>
              </w:rPr>
              <w:t>30</w:t>
            </w:r>
            <w:r>
              <w:rPr>
                <w:rFonts w:hint="eastAsia" w:ascii="宋体" w:hAnsi="宋体" w:cs="宋体"/>
                <w:kern w:val="0"/>
                <w:sz w:val="24"/>
                <w:szCs w:val="24"/>
              </w:rPr>
              <w:t>%</w:t>
            </w:r>
          </w:p>
        </w:tc>
        <w:tc>
          <w:tcPr>
            <w:tcW w:w="1985" w:type="dxa"/>
            <w:vAlign w:val="center"/>
          </w:tcPr>
          <w:p>
            <w:pPr>
              <w:jc w:val="center"/>
              <w:rPr>
                <w:rFonts w:ascii="宋体" w:hAnsi="宋体" w:cs="宋体"/>
                <w:kern w:val="0"/>
                <w:sz w:val="24"/>
                <w:szCs w:val="24"/>
              </w:rPr>
            </w:pPr>
            <w:r>
              <w:rPr>
                <w:rFonts w:hint="eastAsia" w:ascii="宋体" w:hAnsi="宋体" w:cs="宋体"/>
                <w:kern w:val="0"/>
                <w:sz w:val="24"/>
                <w:szCs w:val="24"/>
              </w:rPr>
              <w:t>5</w:t>
            </w:r>
          </w:p>
        </w:tc>
        <w:tc>
          <w:tcPr>
            <w:tcW w:w="2268" w:type="dxa"/>
            <w:vAlign w:val="center"/>
          </w:tcPr>
          <w:p>
            <w:pPr>
              <w:jc w:val="center"/>
              <w:rPr>
                <w:rFonts w:ascii="宋体" w:hAnsi="宋体" w:cs="宋体"/>
                <w:kern w:val="0"/>
                <w:sz w:val="24"/>
                <w:szCs w:val="24"/>
              </w:rPr>
            </w:pPr>
            <w:r>
              <w:rPr>
                <w:rFonts w:hint="eastAsia" w:ascii="宋体" w:hAnsi="宋体" w:cs="宋体"/>
                <w:kern w:val="0"/>
                <w:sz w:val="24"/>
                <w:szCs w:val="24"/>
              </w:rPr>
              <w:t>0.02</w:t>
            </w:r>
            <w:r>
              <w:rPr>
                <w:rFonts w:ascii="宋体" w:hAnsi="宋体" w:cs="宋体"/>
                <w:kern w:val="0"/>
                <w:sz w:val="24"/>
                <w:szCs w:val="24"/>
              </w:rPr>
              <w:t>1</w:t>
            </w:r>
          </w:p>
        </w:tc>
        <w:tc>
          <w:tcPr>
            <w:tcW w:w="1213" w:type="dxa"/>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5"/>
          </w:tcPr>
          <w:p>
            <w:pPr>
              <w:widowControl/>
              <w:jc w:val="left"/>
              <w:rPr>
                <w:rFonts w:ascii="宋体" w:hAnsi="宋体" w:cs="宋体"/>
                <w:kern w:val="0"/>
                <w:sz w:val="24"/>
                <w:szCs w:val="24"/>
              </w:rPr>
            </w:pPr>
            <w:r>
              <w:rPr>
                <w:rFonts w:hint="eastAsia" w:ascii="宋体" w:hAnsi="宋体" w:cs="宋体"/>
                <w:kern w:val="0"/>
                <w:sz w:val="24"/>
                <w:szCs w:val="24"/>
              </w:rPr>
              <w:t>说明：</w:t>
            </w:r>
          </w:p>
          <w:p>
            <w:pPr>
              <w:numPr>
                <w:ilvl w:val="0"/>
                <w:numId w:val="35"/>
              </w:numPr>
              <w:rPr>
                <w:rFonts w:ascii="宋体" w:hAnsi="宋体" w:cs="Arial"/>
                <w:sz w:val="24"/>
                <w:szCs w:val="24"/>
              </w:rPr>
            </w:pPr>
            <w:r>
              <w:rPr>
                <w:rFonts w:hint="eastAsia" w:ascii="宋体" w:hAnsi="宋体" w:cs="Arial"/>
                <w:sz w:val="24"/>
                <w:szCs w:val="24"/>
              </w:rPr>
              <w:t>本表为相对于全现浇结构的增量指标，按地上实际建筑面积计算。</w:t>
            </w:r>
          </w:p>
          <w:p>
            <w:pPr>
              <w:pStyle w:val="12"/>
              <w:numPr>
                <w:ilvl w:val="0"/>
                <w:numId w:val="35"/>
              </w:numPr>
              <w:ind w:firstLineChars="0"/>
              <w:rPr>
                <w:rFonts w:ascii="宋体" w:hAnsi="宋体"/>
                <w:sz w:val="24"/>
                <w:szCs w:val="24"/>
              </w:rPr>
            </w:pPr>
            <w:r>
              <w:rPr>
                <w:rFonts w:hint="eastAsia" w:ascii="宋体" w:hAnsi="宋体" w:cs="Arial"/>
                <w:sz w:val="24"/>
                <w:szCs w:val="24"/>
              </w:rPr>
              <w:t>预制率在2</w:t>
            </w:r>
            <w:r>
              <w:rPr>
                <w:rFonts w:ascii="宋体" w:hAnsi="宋体" w:cs="Arial"/>
                <w:sz w:val="24"/>
                <w:szCs w:val="24"/>
              </w:rPr>
              <w:t>0</w:t>
            </w:r>
            <w:r>
              <w:rPr>
                <w:rFonts w:hint="eastAsia" w:ascii="宋体" w:hAnsi="宋体" w:cs="Arial"/>
                <w:sz w:val="24"/>
                <w:szCs w:val="24"/>
              </w:rPr>
              <w:t>-</w:t>
            </w:r>
            <w:r>
              <w:rPr>
                <w:rFonts w:ascii="宋体" w:hAnsi="宋体" w:cs="Arial"/>
                <w:sz w:val="24"/>
                <w:szCs w:val="24"/>
              </w:rPr>
              <w:t>25</w:t>
            </w:r>
            <w:r>
              <w:rPr>
                <w:rFonts w:hint="eastAsia" w:ascii="宋体" w:hAnsi="宋体" w:cs="Arial"/>
                <w:sz w:val="24"/>
                <w:szCs w:val="24"/>
              </w:rPr>
              <w:t>%，或2</w:t>
            </w:r>
            <w:r>
              <w:rPr>
                <w:rFonts w:ascii="宋体" w:hAnsi="宋体" w:cs="Arial"/>
                <w:sz w:val="24"/>
                <w:szCs w:val="24"/>
              </w:rPr>
              <w:t>5</w:t>
            </w:r>
            <w:r>
              <w:rPr>
                <w:rFonts w:hint="eastAsia" w:ascii="宋体" w:hAnsi="宋体" w:cs="Arial"/>
                <w:sz w:val="24"/>
                <w:szCs w:val="24"/>
              </w:rPr>
              <w:t>-</w:t>
            </w:r>
            <w:r>
              <w:rPr>
                <w:rFonts w:ascii="宋体" w:hAnsi="宋体" w:cs="Arial"/>
                <w:sz w:val="24"/>
                <w:szCs w:val="24"/>
              </w:rPr>
              <w:t>30</w:t>
            </w:r>
            <w:r>
              <w:rPr>
                <w:rFonts w:hint="eastAsia" w:ascii="宋体" w:hAnsi="宋体" w:cs="Arial"/>
                <w:sz w:val="24"/>
                <w:szCs w:val="24"/>
              </w:rPr>
              <w:t>%之间时，根据相邻P</w:t>
            </w:r>
            <w:r>
              <w:rPr>
                <w:rFonts w:ascii="宋体" w:hAnsi="宋体" w:cs="Arial"/>
                <w:sz w:val="24"/>
                <w:szCs w:val="24"/>
              </w:rPr>
              <w:t>C</w:t>
            </w:r>
            <w:r>
              <w:rPr>
                <w:rFonts w:hint="eastAsia" w:ascii="宋体" w:hAnsi="宋体" w:cs="Arial"/>
                <w:sz w:val="24"/>
                <w:szCs w:val="24"/>
              </w:rPr>
              <w:t>率按内插法计算。预制率在</w:t>
            </w:r>
            <w:r>
              <w:rPr>
                <w:rFonts w:ascii="宋体" w:hAnsi="宋体" w:cs="Arial"/>
                <w:sz w:val="24"/>
                <w:szCs w:val="24"/>
              </w:rPr>
              <w:t>30</w:t>
            </w:r>
            <w:r>
              <w:rPr>
                <w:rFonts w:hint="eastAsia" w:ascii="宋体" w:hAnsi="宋体" w:cs="Arial"/>
                <w:sz w:val="24"/>
                <w:szCs w:val="24"/>
              </w:rPr>
              <w:t>%以上时，另行报批。</w:t>
            </w:r>
          </w:p>
        </w:tc>
      </w:tr>
    </w:tbl>
    <w:p>
      <w:pPr>
        <w:rPr>
          <w:rFonts w:ascii="宋体" w:hAnsi="宋体"/>
          <w:sz w:val="24"/>
          <w:szCs w:val="24"/>
        </w:rPr>
      </w:pPr>
    </w:p>
    <w:p>
      <w:pPr>
        <w:spacing w:line="240" w:lineRule="exact"/>
        <w:jc w:val="center"/>
        <w:rPr>
          <w:rFonts w:ascii="宋体" w:hAnsi="宋体"/>
          <w:sz w:val="24"/>
          <w:szCs w:val="24"/>
        </w:rPr>
      </w:pPr>
      <w:r>
        <w:rPr>
          <w:rFonts w:hint="eastAsia" w:ascii="宋体" w:hAnsi="宋体"/>
          <w:sz w:val="24"/>
          <w:szCs w:val="24"/>
        </w:rPr>
        <w:t>地下结构限额指标</w:t>
      </w:r>
    </w:p>
    <w:p>
      <w:pPr>
        <w:spacing w:line="240" w:lineRule="exact"/>
        <w:jc w:val="right"/>
        <w:rPr>
          <w:rFonts w:ascii="宋体" w:hAnsi="宋体" w:cs="Arial"/>
          <w:b/>
          <w:sz w:val="24"/>
          <w:szCs w:val="24"/>
        </w:rPr>
      </w:pPr>
      <w:r>
        <w:rPr>
          <w:rFonts w:hint="eastAsia" w:ascii="宋体" w:hAnsi="宋体" w:cs="宋体"/>
          <w:kern w:val="0"/>
          <w:sz w:val="24"/>
          <w:szCs w:val="24"/>
        </w:rPr>
        <w:t>单位：kg/m²、m</w:t>
      </w:r>
      <w:r>
        <w:rPr>
          <w:rFonts w:hint="eastAsia" w:ascii="宋体" w:hAnsi="宋体" w:cs="宋体"/>
          <w:kern w:val="0"/>
          <w:sz w:val="24"/>
          <w:szCs w:val="24"/>
          <w:vertAlign w:val="superscript"/>
        </w:rPr>
        <w:t>3</w:t>
      </w:r>
      <w:r>
        <w:rPr>
          <w:rFonts w:hint="eastAsia" w:ascii="宋体" w:hAnsi="宋体" w:cs="宋体"/>
          <w:kern w:val="0"/>
          <w:sz w:val="24"/>
          <w:szCs w:val="24"/>
        </w:rPr>
        <w:t>/m²</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709"/>
        <w:gridCol w:w="851"/>
        <w:gridCol w:w="850"/>
        <w:gridCol w:w="811"/>
        <w:gridCol w:w="1003"/>
        <w:gridCol w:w="1701"/>
        <w:gridCol w:w="567"/>
        <w:gridCol w:w="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129" w:type="dxa"/>
            <w:vMerge w:val="restart"/>
          </w:tcPr>
          <w:p>
            <w:pPr>
              <w:rPr>
                <w:rFonts w:ascii="宋体" w:hAnsi="宋体"/>
                <w:sz w:val="24"/>
                <w:szCs w:val="24"/>
              </w:rPr>
            </w:pPr>
            <w:r>
              <w:rPr>
                <w:rFonts w:ascii="宋体" w:hAnsi="宋体"/>
                <w:sz w:val="24"/>
                <w:szCs w:val="24"/>
              </w:rPr>
              <w:t>塔楼地上</w:t>
            </w:r>
          </w:p>
          <w:p>
            <w:pPr>
              <w:rPr>
                <w:rFonts w:ascii="宋体" w:hAnsi="宋体"/>
                <w:sz w:val="24"/>
                <w:szCs w:val="24"/>
              </w:rPr>
            </w:pPr>
            <w:r>
              <w:rPr>
                <w:rFonts w:ascii="宋体" w:hAnsi="宋体"/>
                <w:sz w:val="24"/>
                <w:szCs w:val="24"/>
              </w:rPr>
              <w:t>建筑高度</w:t>
            </w:r>
          </w:p>
        </w:tc>
        <w:tc>
          <w:tcPr>
            <w:tcW w:w="709" w:type="dxa"/>
            <w:vMerge w:val="restart"/>
          </w:tcPr>
          <w:p>
            <w:pPr>
              <w:jc w:val="center"/>
              <w:rPr>
                <w:rFonts w:ascii="宋体" w:hAnsi="宋体"/>
                <w:sz w:val="24"/>
                <w:szCs w:val="24"/>
              </w:rPr>
            </w:pPr>
            <w:r>
              <w:rPr>
                <w:rFonts w:ascii="宋体" w:hAnsi="宋体"/>
                <w:sz w:val="24"/>
                <w:szCs w:val="24"/>
              </w:rPr>
              <w:t>抗震设防烈度</w:t>
            </w:r>
          </w:p>
        </w:tc>
        <w:tc>
          <w:tcPr>
            <w:tcW w:w="1701" w:type="dxa"/>
            <w:gridSpan w:val="2"/>
          </w:tcPr>
          <w:p>
            <w:pPr>
              <w:jc w:val="center"/>
              <w:rPr>
                <w:rFonts w:ascii="宋体" w:hAnsi="宋体"/>
                <w:sz w:val="24"/>
                <w:szCs w:val="24"/>
              </w:rPr>
            </w:pPr>
            <w:r>
              <w:rPr>
                <w:rFonts w:hint="eastAsia" w:ascii="宋体" w:hAnsi="宋体"/>
                <w:sz w:val="24"/>
                <w:szCs w:val="24"/>
              </w:rPr>
              <w:t>塔楼区</w:t>
            </w:r>
            <w:r>
              <w:rPr>
                <w:rFonts w:ascii="宋体" w:hAnsi="宋体"/>
                <w:sz w:val="24"/>
                <w:szCs w:val="24"/>
              </w:rPr>
              <w:t>地下室</w:t>
            </w:r>
          </w:p>
        </w:tc>
        <w:tc>
          <w:tcPr>
            <w:tcW w:w="1814" w:type="dxa"/>
            <w:gridSpan w:val="2"/>
          </w:tcPr>
          <w:p>
            <w:pPr>
              <w:jc w:val="center"/>
              <w:rPr>
                <w:rFonts w:ascii="宋体" w:hAnsi="宋体"/>
                <w:sz w:val="24"/>
                <w:szCs w:val="24"/>
              </w:rPr>
            </w:pPr>
            <w:r>
              <w:rPr>
                <w:rFonts w:hint="eastAsia" w:ascii="宋体" w:hAnsi="宋体"/>
                <w:sz w:val="24"/>
                <w:szCs w:val="24"/>
              </w:rPr>
              <w:t>人防</w:t>
            </w:r>
            <w:r>
              <w:rPr>
                <w:rFonts w:ascii="宋体" w:hAnsi="宋体"/>
                <w:sz w:val="24"/>
                <w:szCs w:val="24"/>
              </w:rPr>
              <w:t>地下室</w:t>
            </w:r>
          </w:p>
        </w:tc>
        <w:tc>
          <w:tcPr>
            <w:tcW w:w="2268" w:type="dxa"/>
            <w:gridSpan w:val="2"/>
          </w:tcPr>
          <w:p>
            <w:pPr>
              <w:jc w:val="center"/>
              <w:rPr>
                <w:rFonts w:ascii="宋体" w:hAnsi="宋体"/>
                <w:sz w:val="24"/>
                <w:szCs w:val="24"/>
              </w:rPr>
            </w:pPr>
            <w:r>
              <w:rPr>
                <w:rFonts w:ascii="宋体" w:hAnsi="宋体"/>
                <w:sz w:val="24"/>
                <w:szCs w:val="24"/>
              </w:rPr>
              <w:t>非人防地下室</w:t>
            </w:r>
          </w:p>
        </w:tc>
        <w:tc>
          <w:tcPr>
            <w:tcW w:w="675" w:type="dxa"/>
          </w:tcPr>
          <w:p>
            <w:pPr>
              <w:jc w:val="center"/>
              <w:rPr>
                <w:rFonts w:ascii="宋体" w:hAnsi="宋体"/>
                <w:sz w:val="24"/>
                <w:szCs w:val="24"/>
              </w:rPr>
            </w:pPr>
            <w:r>
              <w:rPr>
                <w:rFonts w:ascii="宋体" w:hAnsi="宋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129" w:type="dxa"/>
            <w:vMerge w:val="continue"/>
          </w:tcPr>
          <w:p>
            <w:pPr>
              <w:rPr>
                <w:rFonts w:ascii="宋体" w:hAnsi="宋体"/>
                <w:sz w:val="24"/>
                <w:szCs w:val="24"/>
              </w:rPr>
            </w:pPr>
          </w:p>
        </w:tc>
        <w:tc>
          <w:tcPr>
            <w:tcW w:w="709" w:type="dxa"/>
            <w:vMerge w:val="continue"/>
          </w:tcPr>
          <w:p>
            <w:pPr>
              <w:jc w:val="center"/>
              <w:rPr>
                <w:rFonts w:ascii="宋体" w:hAnsi="宋体"/>
                <w:sz w:val="24"/>
                <w:szCs w:val="24"/>
              </w:rPr>
            </w:pPr>
          </w:p>
        </w:tc>
        <w:tc>
          <w:tcPr>
            <w:tcW w:w="851" w:type="dxa"/>
          </w:tcPr>
          <w:p>
            <w:pPr>
              <w:jc w:val="center"/>
              <w:rPr>
                <w:rFonts w:ascii="宋体" w:hAnsi="宋体"/>
                <w:sz w:val="24"/>
                <w:szCs w:val="24"/>
              </w:rPr>
            </w:pPr>
            <w:r>
              <w:rPr>
                <w:rFonts w:ascii="宋体" w:hAnsi="宋体"/>
                <w:sz w:val="24"/>
                <w:szCs w:val="24"/>
              </w:rPr>
              <w:t>钢筋</w:t>
            </w:r>
          </w:p>
        </w:tc>
        <w:tc>
          <w:tcPr>
            <w:tcW w:w="850" w:type="dxa"/>
          </w:tcPr>
          <w:p>
            <w:pPr>
              <w:jc w:val="center"/>
              <w:rPr>
                <w:rFonts w:ascii="宋体" w:hAnsi="宋体"/>
                <w:sz w:val="24"/>
                <w:szCs w:val="24"/>
              </w:rPr>
            </w:pPr>
            <w:r>
              <w:rPr>
                <w:rFonts w:ascii="宋体" w:hAnsi="宋体"/>
                <w:sz w:val="24"/>
                <w:szCs w:val="24"/>
              </w:rPr>
              <w:t>砼</w:t>
            </w:r>
          </w:p>
        </w:tc>
        <w:tc>
          <w:tcPr>
            <w:tcW w:w="811" w:type="dxa"/>
          </w:tcPr>
          <w:p>
            <w:pPr>
              <w:jc w:val="center"/>
              <w:rPr>
                <w:rFonts w:ascii="宋体" w:hAnsi="宋体"/>
                <w:sz w:val="24"/>
                <w:szCs w:val="24"/>
              </w:rPr>
            </w:pPr>
            <w:r>
              <w:rPr>
                <w:rFonts w:ascii="宋体" w:hAnsi="宋体"/>
                <w:sz w:val="24"/>
                <w:szCs w:val="24"/>
              </w:rPr>
              <w:t>钢筋</w:t>
            </w:r>
          </w:p>
        </w:tc>
        <w:tc>
          <w:tcPr>
            <w:tcW w:w="1003" w:type="dxa"/>
          </w:tcPr>
          <w:p>
            <w:pPr>
              <w:jc w:val="center"/>
              <w:rPr>
                <w:rFonts w:ascii="宋体" w:hAnsi="宋体"/>
                <w:sz w:val="24"/>
                <w:szCs w:val="24"/>
              </w:rPr>
            </w:pPr>
            <w:r>
              <w:rPr>
                <w:rFonts w:ascii="宋体" w:hAnsi="宋体"/>
                <w:sz w:val="24"/>
                <w:szCs w:val="24"/>
              </w:rPr>
              <w:t>砼</w:t>
            </w:r>
          </w:p>
        </w:tc>
        <w:tc>
          <w:tcPr>
            <w:tcW w:w="1701" w:type="dxa"/>
          </w:tcPr>
          <w:p>
            <w:pPr>
              <w:jc w:val="center"/>
              <w:rPr>
                <w:rFonts w:ascii="宋体" w:hAnsi="宋体"/>
                <w:sz w:val="24"/>
                <w:szCs w:val="24"/>
              </w:rPr>
            </w:pPr>
            <w:r>
              <w:rPr>
                <w:rFonts w:ascii="宋体" w:hAnsi="宋体"/>
                <w:sz w:val="24"/>
                <w:szCs w:val="24"/>
              </w:rPr>
              <w:t>钢筋</w:t>
            </w:r>
          </w:p>
        </w:tc>
        <w:tc>
          <w:tcPr>
            <w:tcW w:w="567" w:type="dxa"/>
          </w:tcPr>
          <w:p>
            <w:pPr>
              <w:jc w:val="center"/>
              <w:rPr>
                <w:rFonts w:ascii="宋体" w:hAnsi="宋体"/>
                <w:sz w:val="24"/>
                <w:szCs w:val="24"/>
              </w:rPr>
            </w:pPr>
            <w:r>
              <w:rPr>
                <w:rFonts w:ascii="宋体" w:hAnsi="宋体"/>
                <w:sz w:val="24"/>
                <w:szCs w:val="24"/>
              </w:rPr>
              <w:t>砼</w:t>
            </w:r>
          </w:p>
        </w:tc>
        <w:tc>
          <w:tcPr>
            <w:tcW w:w="675" w:type="dxa"/>
          </w:tcPr>
          <w:p>
            <w:pPr>
              <w:jc w:val="center"/>
              <w:rPr>
                <w:rFonts w:ascii="宋体" w:hAnsi="宋体"/>
                <w:sz w:val="24"/>
                <w:szCs w:val="24"/>
              </w:rPr>
            </w:pPr>
            <w:r>
              <w:rPr>
                <w:rFonts w:hint="eastAsia" w:ascii="宋体" w:hAnsi="宋体"/>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jc w:val="center"/>
              <w:rPr>
                <w:rFonts w:ascii="宋体" w:hAnsi="宋体"/>
                <w:sz w:val="24"/>
                <w:szCs w:val="24"/>
              </w:rPr>
            </w:pPr>
            <w:r>
              <w:rPr>
                <w:rFonts w:ascii="宋体" w:hAnsi="宋体"/>
                <w:sz w:val="24"/>
                <w:szCs w:val="24"/>
              </w:rPr>
              <w:t>80</w:t>
            </w:r>
            <w:r>
              <w:rPr>
                <w:rFonts w:hint="eastAsia" w:ascii="宋体" w:hAnsi="宋体"/>
                <w:sz w:val="24"/>
                <w:szCs w:val="24"/>
              </w:rPr>
              <w:t>~</w:t>
            </w:r>
            <w:r>
              <w:rPr>
                <w:rFonts w:ascii="宋体" w:hAnsi="宋体"/>
                <w:sz w:val="24"/>
                <w:szCs w:val="24"/>
              </w:rPr>
              <w:t>100米</w:t>
            </w:r>
          </w:p>
        </w:tc>
        <w:tc>
          <w:tcPr>
            <w:tcW w:w="709" w:type="dxa"/>
          </w:tcPr>
          <w:p>
            <w:pPr>
              <w:jc w:val="center"/>
              <w:rPr>
                <w:rFonts w:ascii="宋体" w:hAnsi="宋体"/>
                <w:sz w:val="24"/>
                <w:szCs w:val="24"/>
              </w:rPr>
            </w:pPr>
            <w:r>
              <w:rPr>
                <w:rFonts w:hint="eastAsia" w:ascii="宋体" w:hAnsi="宋体"/>
                <w:sz w:val="24"/>
                <w:szCs w:val="24"/>
              </w:rPr>
              <w:t>7度</w:t>
            </w:r>
          </w:p>
        </w:tc>
        <w:tc>
          <w:tcPr>
            <w:tcW w:w="851" w:type="dxa"/>
          </w:tcPr>
          <w:p>
            <w:pPr>
              <w:jc w:val="center"/>
              <w:rPr>
                <w:rFonts w:ascii="宋体" w:hAnsi="宋体"/>
                <w:sz w:val="24"/>
                <w:szCs w:val="24"/>
              </w:rPr>
            </w:pPr>
            <w:r>
              <w:rPr>
                <w:rFonts w:ascii="宋体" w:hAnsi="宋体"/>
                <w:sz w:val="24"/>
                <w:szCs w:val="24"/>
              </w:rPr>
              <w:t>158</w:t>
            </w:r>
          </w:p>
        </w:tc>
        <w:tc>
          <w:tcPr>
            <w:tcW w:w="850" w:type="dxa"/>
          </w:tcPr>
          <w:p>
            <w:pPr>
              <w:jc w:val="center"/>
              <w:rPr>
                <w:rFonts w:ascii="宋体" w:hAnsi="宋体"/>
                <w:sz w:val="24"/>
                <w:szCs w:val="24"/>
              </w:rPr>
            </w:pPr>
            <w:r>
              <w:rPr>
                <w:rFonts w:ascii="宋体" w:hAnsi="宋体"/>
                <w:sz w:val="24"/>
                <w:szCs w:val="24"/>
              </w:rPr>
              <w:t>1.95</w:t>
            </w:r>
          </w:p>
        </w:tc>
        <w:tc>
          <w:tcPr>
            <w:tcW w:w="811" w:type="dxa"/>
          </w:tcPr>
          <w:p>
            <w:pPr>
              <w:jc w:val="center"/>
              <w:rPr>
                <w:rFonts w:ascii="宋体" w:hAnsi="宋体"/>
                <w:sz w:val="24"/>
                <w:szCs w:val="24"/>
              </w:rPr>
            </w:pPr>
            <w:r>
              <w:rPr>
                <w:rFonts w:ascii="宋体" w:hAnsi="宋体"/>
                <w:sz w:val="24"/>
                <w:szCs w:val="24"/>
              </w:rPr>
              <w:t>143</w:t>
            </w:r>
          </w:p>
        </w:tc>
        <w:tc>
          <w:tcPr>
            <w:tcW w:w="1003" w:type="dxa"/>
          </w:tcPr>
          <w:p>
            <w:pPr>
              <w:jc w:val="center"/>
              <w:rPr>
                <w:rFonts w:ascii="宋体" w:hAnsi="宋体"/>
                <w:sz w:val="24"/>
                <w:szCs w:val="24"/>
              </w:rPr>
            </w:pPr>
            <w:r>
              <w:rPr>
                <w:rFonts w:hint="eastAsia" w:ascii="宋体" w:hAnsi="宋体"/>
                <w:sz w:val="24"/>
                <w:szCs w:val="24"/>
              </w:rPr>
              <w:t>1.2</w:t>
            </w:r>
          </w:p>
        </w:tc>
        <w:tc>
          <w:tcPr>
            <w:tcW w:w="1701" w:type="dxa"/>
          </w:tcPr>
          <w:p>
            <w:pPr>
              <w:spacing w:line="240" w:lineRule="exact"/>
              <w:jc w:val="center"/>
              <w:rPr>
                <w:rFonts w:ascii="宋体" w:hAnsi="宋体" w:cs="宋体"/>
                <w:kern w:val="0"/>
                <w:sz w:val="24"/>
                <w:szCs w:val="24"/>
              </w:rPr>
            </w:pPr>
            <w:r>
              <w:rPr>
                <w:rFonts w:hint="eastAsia" w:ascii="宋体" w:hAnsi="宋体" w:cs="宋体"/>
                <w:kern w:val="0"/>
                <w:sz w:val="24"/>
                <w:szCs w:val="24"/>
              </w:rPr>
              <w:t>桩基(</w:t>
            </w:r>
            <w:r>
              <w:rPr>
                <w:rFonts w:ascii="宋体" w:hAnsi="宋体" w:cs="宋体"/>
                <w:kern w:val="0"/>
                <w:sz w:val="24"/>
                <w:szCs w:val="24"/>
              </w:rPr>
              <w:t>98</w:t>
            </w:r>
            <w:r>
              <w:rPr>
                <w:rFonts w:hint="eastAsia" w:ascii="宋体" w:hAnsi="宋体" w:cs="宋体"/>
                <w:kern w:val="0"/>
                <w:sz w:val="24"/>
                <w:szCs w:val="24"/>
              </w:rPr>
              <w:t>)</w:t>
            </w:r>
          </w:p>
          <w:p>
            <w:pPr>
              <w:spacing w:line="240" w:lineRule="exact"/>
              <w:jc w:val="center"/>
              <w:rPr>
                <w:rFonts w:ascii="宋体" w:hAnsi="宋体" w:cs="宋体"/>
                <w:kern w:val="0"/>
                <w:sz w:val="24"/>
                <w:szCs w:val="24"/>
              </w:rPr>
            </w:pPr>
            <w:r>
              <w:rPr>
                <w:rFonts w:hint="eastAsia" w:ascii="宋体" w:hAnsi="宋体" w:cs="宋体"/>
                <w:kern w:val="0"/>
                <w:sz w:val="24"/>
                <w:szCs w:val="24"/>
              </w:rPr>
              <w:t>独/条基(1</w:t>
            </w:r>
            <w:r>
              <w:rPr>
                <w:rFonts w:ascii="宋体" w:hAnsi="宋体" w:cs="宋体"/>
                <w:kern w:val="0"/>
                <w:sz w:val="24"/>
                <w:szCs w:val="24"/>
              </w:rPr>
              <w:t>05</w:t>
            </w:r>
            <w:r>
              <w:rPr>
                <w:rFonts w:hint="eastAsia" w:ascii="宋体" w:hAnsi="宋体" w:cs="宋体"/>
                <w:kern w:val="0"/>
                <w:sz w:val="24"/>
                <w:szCs w:val="24"/>
              </w:rPr>
              <w:t>)</w:t>
            </w:r>
          </w:p>
          <w:p>
            <w:pPr>
              <w:jc w:val="center"/>
              <w:rPr>
                <w:rFonts w:ascii="宋体" w:hAnsi="宋体"/>
                <w:sz w:val="24"/>
                <w:szCs w:val="24"/>
              </w:rPr>
            </w:pPr>
            <w:r>
              <w:rPr>
                <w:rFonts w:hint="eastAsia" w:ascii="宋体" w:hAnsi="宋体" w:cs="宋体"/>
                <w:kern w:val="0"/>
                <w:sz w:val="24"/>
                <w:szCs w:val="24"/>
              </w:rPr>
              <w:t>筏基(1</w:t>
            </w:r>
            <w:r>
              <w:rPr>
                <w:rFonts w:ascii="宋体" w:hAnsi="宋体" w:cs="宋体"/>
                <w:kern w:val="0"/>
                <w:sz w:val="24"/>
                <w:szCs w:val="24"/>
              </w:rPr>
              <w:t>18</w:t>
            </w:r>
            <w:r>
              <w:rPr>
                <w:rFonts w:hint="eastAsia" w:ascii="宋体" w:hAnsi="宋体" w:cs="宋体"/>
                <w:kern w:val="0"/>
                <w:sz w:val="24"/>
                <w:szCs w:val="24"/>
              </w:rPr>
              <w:t>)</w:t>
            </w:r>
          </w:p>
        </w:tc>
        <w:tc>
          <w:tcPr>
            <w:tcW w:w="567" w:type="dxa"/>
          </w:tcPr>
          <w:p>
            <w:pPr>
              <w:jc w:val="center"/>
              <w:rPr>
                <w:rFonts w:ascii="宋体" w:hAnsi="宋体"/>
                <w:sz w:val="24"/>
                <w:szCs w:val="24"/>
              </w:rPr>
            </w:pPr>
            <w:r>
              <w:rPr>
                <w:rFonts w:hint="eastAsia" w:ascii="宋体" w:hAnsi="宋体"/>
                <w:sz w:val="24"/>
                <w:szCs w:val="24"/>
              </w:rPr>
              <w:t>1</w:t>
            </w:r>
          </w:p>
        </w:tc>
        <w:tc>
          <w:tcPr>
            <w:tcW w:w="675" w:type="dxa"/>
          </w:tcPr>
          <w:p>
            <w:pPr>
              <w:jc w:val="center"/>
              <w:rPr>
                <w:rFonts w:ascii="宋体" w:hAnsi="宋体"/>
                <w:sz w:val="24"/>
                <w:szCs w:val="24"/>
              </w:rPr>
            </w:pPr>
            <w:r>
              <w:rPr>
                <w:rFonts w:hint="eastAsia" w:ascii="宋体" w:hAnsi="宋体"/>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9"/>
            <w:vAlign w:val="center"/>
          </w:tcPr>
          <w:p>
            <w:pPr>
              <w:rPr>
                <w:rFonts w:ascii="宋体" w:hAnsi="宋体"/>
                <w:sz w:val="24"/>
                <w:szCs w:val="24"/>
              </w:rPr>
            </w:pPr>
            <w:r>
              <w:rPr>
                <w:rFonts w:ascii="宋体" w:hAnsi="宋体"/>
                <w:sz w:val="24"/>
                <w:szCs w:val="24"/>
              </w:rPr>
              <w:t>说明：</w:t>
            </w:r>
          </w:p>
          <w:p>
            <w:pPr>
              <w:numPr>
                <w:ilvl w:val="0"/>
                <w:numId w:val="36"/>
              </w:numPr>
              <w:rPr>
                <w:rFonts w:ascii="宋体" w:hAnsi="宋体"/>
                <w:sz w:val="24"/>
                <w:szCs w:val="24"/>
              </w:rPr>
            </w:pPr>
            <w:r>
              <w:rPr>
                <w:rFonts w:hint="eastAsia" w:ascii="宋体" w:hAnsi="宋体"/>
                <w:sz w:val="24"/>
                <w:szCs w:val="24"/>
              </w:rPr>
              <w:t>面积按地下实际建筑面积计算</w:t>
            </w:r>
            <w:r>
              <w:rPr>
                <w:rFonts w:ascii="宋体" w:hAnsi="宋体"/>
                <w:sz w:val="24"/>
                <w:szCs w:val="24"/>
              </w:rPr>
              <w:t>。</w:t>
            </w:r>
          </w:p>
          <w:p>
            <w:pPr>
              <w:numPr>
                <w:ilvl w:val="0"/>
                <w:numId w:val="36"/>
              </w:numPr>
              <w:rPr>
                <w:rFonts w:ascii="宋体" w:hAnsi="宋体"/>
                <w:sz w:val="24"/>
                <w:szCs w:val="24"/>
              </w:rPr>
            </w:pPr>
            <w:r>
              <w:rPr>
                <w:rFonts w:hint="eastAsia" w:ascii="宋体" w:hAnsi="宋体"/>
                <w:sz w:val="24"/>
                <w:szCs w:val="24"/>
              </w:rPr>
              <w:t>工程量</w:t>
            </w:r>
            <w:r>
              <w:rPr>
                <w:rFonts w:ascii="宋体" w:hAnsi="宋体"/>
                <w:sz w:val="24"/>
                <w:szCs w:val="24"/>
              </w:rPr>
              <w:t>按基础底标高至地下室顶板顶标高计算（含基础及地下室顶板），</w:t>
            </w:r>
            <w:r>
              <w:rPr>
                <w:rFonts w:hint="eastAsia" w:ascii="宋体" w:hAnsi="宋体"/>
                <w:sz w:val="24"/>
                <w:szCs w:val="24"/>
              </w:rPr>
              <w:t>包括</w:t>
            </w:r>
            <w:r>
              <w:rPr>
                <w:rFonts w:ascii="宋体" w:hAnsi="宋体"/>
                <w:sz w:val="24"/>
                <w:szCs w:val="24"/>
              </w:rPr>
              <w:t>基础（含底板及承台）、墙、柱、梁、板、楼梯（</w:t>
            </w:r>
            <w:r>
              <w:rPr>
                <w:rFonts w:hint="eastAsia" w:ascii="宋体" w:hAnsi="宋体"/>
                <w:sz w:val="24"/>
                <w:szCs w:val="24"/>
              </w:rPr>
              <w:t>其中措施钢筋按设计规定，设计无规定时按当地定额计算规则）</w:t>
            </w:r>
            <w:r>
              <w:rPr>
                <w:rFonts w:ascii="宋体" w:hAnsi="宋体"/>
                <w:sz w:val="24"/>
                <w:szCs w:val="24"/>
              </w:rPr>
              <w:t>；不含桩基、基础垫层、</w:t>
            </w:r>
            <w:r>
              <w:rPr>
                <w:rFonts w:hint="eastAsia" w:ascii="宋体" w:hAnsi="宋体"/>
                <w:sz w:val="24"/>
                <w:szCs w:val="24"/>
              </w:rPr>
              <w:t>施工损耗、预埋件、</w:t>
            </w:r>
            <w:r>
              <w:rPr>
                <w:rFonts w:ascii="宋体" w:hAnsi="宋体"/>
                <w:sz w:val="24"/>
                <w:szCs w:val="24"/>
              </w:rPr>
              <w:t>构造柱、过梁、圈梁、拉结筋、建筑面层、屋面</w:t>
            </w:r>
            <w:r>
              <w:rPr>
                <w:rFonts w:hint="eastAsia" w:ascii="宋体" w:hAnsi="宋体"/>
                <w:sz w:val="24"/>
                <w:szCs w:val="24"/>
              </w:rPr>
              <w:t>刚性防水层</w:t>
            </w:r>
            <w:r>
              <w:rPr>
                <w:rFonts w:ascii="宋体" w:hAnsi="宋体"/>
                <w:sz w:val="24"/>
                <w:szCs w:val="24"/>
              </w:rPr>
              <w:t>等。</w:t>
            </w:r>
          </w:p>
          <w:p>
            <w:pPr>
              <w:numPr>
                <w:ilvl w:val="0"/>
                <w:numId w:val="36"/>
              </w:numPr>
              <w:rPr>
                <w:rFonts w:ascii="宋体" w:hAnsi="宋体"/>
                <w:sz w:val="24"/>
                <w:szCs w:val="24"/>
              </w:rPr>
            </w:pPr>
            <w:r>
              <w:rPr>
                <w:rFonts w:hint="eastAsia" w:ascii="宋体" w:hAnsi="宋体"/>
                <w:sz w:val="24"/>
                <w:szCs w:val="24"/>
              </w:rPr>
              <w:t>塔楼区</w:t>
            </w:r>
            <w:r>
              <w:rPr>
                <w:rFonts w:ascii="宋体" w:hAnsi="宋体"/>
                <w:sz w:val="24"/>
                <w:szCs w:val="24"/>
              </w:rPr>
              <w:t>地下室指</w:t>
            </w:r>
            <w:r>
              <w:rPr>
                <w:rFonts w:hint="eastAsia" w:ascii="宋体" w:hAnsi="宋体"/>
                <w:sz w:val="24"/>
                <w:szCs w:val="24"/>
              </w:rPr>
              <w:t>有</w:t>
            </w:r>
            <w:r>
              <w:rPr>
                <w:rFonts w:ascii="宋体" w:hAnsi="宋体"/>
                <w:sz w:val="24"/>
                <w:szCs w:val="24"/>
              </w:rPr>
              <w:t>塔楼进入的地下室</w:t>
            </w:r>
            <w:r>
              <w:rPr>
                <w:rFonts w:hint="eastAsia" w:ascii="宋体" w:hAnsi="宋体"/>
                <w:sz w:val="24"/>
                <w:szCs w:val="24"/>
              </w:rPr>
              <w:t>区域</w:t>
            </w:r>
            <w:r>
              <w:rPr>
                <w:rFonts w:ascii="宋体" w:hAnsi="宋体"/>
                <w:sz w:val="24"/>
                <w:szCs w:val="24"/>
              </w:rPr>
              <w:t>（含设备</w:t>
            </w:r>
            <w:r>
              <w:rPr>
                <w:rFonts w:hint="eastAsia" w:ascii="宋体" w:hAnsi="宋体"/>
                <w:sz w:val="24"/>
                <w:szCs w:val="24"/>
              </w:rPr>
              <w:t>用</w:t>
            </w:r>
            <w:r>
              <w:rPr>
                <w:rFonts w:ascii="宋体" w:hAnsi="宋体"/>
                <w:sz w:val="24"/>
                <w:szCs w:val="24"/>
              </w:rPr>
              <w:t>房）</w:t>
            </w:r>
            <w:r>
              <w:rPr>
                <w:rFonts w:hint="eastAsia" w:ascii="宋体" w:hAnsi="宋体"/>
                <w:sz w:val="24"/>
                <w:szCs w:val="24"/>
              </w:rPr>
              <w:t>，以室内外结构顶板高差处为分界计算塔楼地下投影面积；当有结构夹层时，按夹层面积另计，钢筋限额指标按4</w:t>
            </w:r>
            <w:r>
              <w:rPr>
                <w:rFonts w:ascii="宋体" w:hAnsi="宋体"/>
                <w:sz w:val="24"/>
                <w:szCs w:val="24"/>
              </w:rPr>
              <w:t>5kg/㎡</w:t>
            </w:r>
            <w:r>
              <w:rPr>
                <w:rFonts w:hint="eastAsia" w:ascii="宋体" w:hAnsi="宋体"/>
                <w:sz w:val="24"/>
                <w:szCs w:val="24"/>
              </w:rPr>
              <w:t>，砼限额指标按0.</w:t>
            </w:r>
            <w:r>
              <w:rPr>
                <w:rFonts w:ascii="宋体" w:hAnsi="宋体"/>
                <w:sz w:val="24"/>
                <w:szCs w:val="24"/>
              </w:rPr>
              <w:t>4</w:t>
            </w:r>
            <w:r>
              <w:rPr>
                <w:rFonts w:hint="eastAsia" w:ascii="宋体" w:hAnsi="宋体"/>
                <w:sz w:val="24"/>
                <w:szCs w:val="24"/>
              </w:rPr>
              <w:t>m</w:t>
            </w:r>
            <w:r>
              <w:rPr>
                <w:rFonts w:hint="eastAsia" w:ascii="宋体" w:hAnsi="宋体"/>
                <w:sz w:val="24"/>
                <w:szCs w:val="24"/>
                <w:vertAlign w:val="superscript"/>
              </w:rPr>
              <w:t>3</w:t>
            </w:r>
            <w:r>
              <w:rPr>
                <w:rFonts w:ascii="宋体" w:hAnsi="宋体"/>
                <w:sz w:val="24"/>
                <w:szCs w:val="24"/>
              </w:rPr>
              <w:t>/㎡。</w:t>
            </w:r>
          </w:p>
          <w:p>
            <w:pPr>
              <w:numPr>
                <w:ilvl w:val="0"/>
                <w:numId w:val="36"/>
              </w:numPr>
              <w:rPr>
                <w:rFonts w:ascii="宋体" w:hAnsi="宋体"/>
                <w:sz w:val="24"/>
                <w:szCs w:val="24"/>
              </w:rPr>
            </w:pPr>
            <w:r>
              <w:rPr>
                <w:rFonts w:ascii="宋体" w:hAnsi="宋体"/>
                <w:sz w:val="24"/>
                <w:szCs w:val="24"/>
              </w:rPr>
              <w:t>地下室顶板</w:t>
            </w:r>
            <w:r>
              <w:rPr>
                <w:rFonts w:hint="eastAsia" w:ascii="宋体" w:hAnsi="宋体"/>
                <w:sz w:val="24"/>
                <w:szCs w:val="24"/>
              </w:rPr>
              <w:t>按</w:t>
            </w:r>
            <w:r>
              <w:rPr>
                <w:rFonts w:ascii="宋体" w:hAnsi="宋体"/>
                <w:sz w:val="24"/>
                <w:szCs w:val="24"/>
              </w:rPr>
              <w:t>有梁楼盖</w:t>
            </w:r>
            <w:r>
              <w:rPr>
                <w:rFonts w:hint="eastAsia" w:ascii="宋体" w:hAnsi="宋体"/>
                <w:sz w:val="24"/>
                <w:szCs w:val="24"/>
              </w:rPr>
              <w:t>考虑。</w:t>
            </w:r>
            <w:r>
              <w:rPr>
                <w:rFonts w:ascii="宋体" w:hAnsi="宋体"/>
                <w:sz w:val="24"/>
                <w:szCs w:val="24"/>
              </w:rPr>
              <w:t>当采用无梁楼盖</w:t>
            </w:r>
            <w:r>
              <w:rPr>
                <w:rFonts w:hint="eastAsia" w:ascii="宋体" w:hAnsi="宋体"/>
                <w:sz w:val="24"/>
                <w:szCs w:val="24"/>
              </w:rPr>
              <w:t>时</w:t>
            </w:r>
            <w:r>
              <w:rPr>
                <w:rFonts w:ascii="宋体" w:hAnsi="宋体"/>
                <w:sz w:val="24"/>
                <w:szCs w:val="24"/>
              </w:rPr>
              <w:t>，</w:t>
            </w:r>
            <w:r>
              <w:rPr>
                <w:rFonts w:hint="eastAsia" w:ascii="宋体" w:hAnsi="宋体"/>
                <w:sz w:val="24"/>
                <w:szCs w:val="24"/>
              </w:rPr>
              <w:t>钢筋</w:t>
            </w:r>
            <w:r>
              <w:rPr>
                <w:rFonts w:ascii="宋体" w:hAnsi="宋体"/>
                <w:sz w:val="24"/>
                <w:szCs w:val="24"/>
              </w:rPr>
              <w:t>减</w:t>
            </w:r>
            <w:r>
              <w:rPr>
                <w:rFonts w:hint="eastAsia" w:ascii="宋体" w:hAnsi="宋体"/>
                <w:sz w:val="24"/>
                <w:szCs w:val="24"/>
              </w:rPr>
              <w:t>少</w:t>
            </w:r>
            <w:r>
              <w:rPr>
                <w:rFonts w:ascii="宋体" w:hAnsi="宋体"/>
                <w:sz w:val="24"/>
                <w:szCs w:val="24"/>
              </w:rPr>
              <w:t>5kg/㎡</w:t>
            </w:r>
            <w:r>
              <w:rPr>
                <w:rFonts w:hint="eastAsia" w:ascii="宋体" w:hAnsi="宋体"/>
                <w:sz w:val="24"/>
                <w:szCs w:val="24"/>
              </w:rPr>
              <w:t>，砼</w:t>
            </w:r>
            <w:r>
              <w:rPr>
                <w:rFonts w:ascii="宋体" w:hAnsi="宋体"/>
                <w:sz w:val="24"/>
                <w:szCs w:val="24"/>
              </w:rPr>
              <w:t>减</w:t>
            </w:r>
            <w:r>
              <w:rPr>
                <w:rFonts w:hint="eastAsia" w:ascii="宋体" w:hAnsi="宋体"/>
                <w:sz w:val="24"/>
                <w:szCs w:val="24"/>
              </w:rPr>
              <w:t>少0.</w:t>
            </w:r>
            <w:r>
              <w:rPr>
                <w:rFonts w:ascii="宋体" w:hAnsi="宋体"/>
                <w:sz w:val="24"/>
                <w:szCs w:val="24"/>
              </w:rPr>
              <w:t>05</w:t>
            </w:r>
            <w:r>
              <w:rPr>
                <w:rFonts w:hint="eastAsia" w:ascii="宋体" w:hAnsi="宋体"/>
                <w:sz w:val="24"/>
                <w:szCs w:val="24"/>
              </w:rPr>
              <w:t>m</w:t>
            </w:r>
            <w:r>
              <w:rPr>
                <w:rFonts w:hint="eastAsia" w:ascii="宋体" w:hAnsi="宋体"/>
                <w:sz w:val="24"/>
                <w:szCs w:val="24"/>
                <w:vertAlign w:val="superscript"/>
              </w:rPr>
              <w:t>3</w:t>
            </w:r>
            <w:r>
              <w:rPr>
                <w:rFonts w:ascii="宋体" w:hAnsi="宋体"/>
                <w:sz w:val="24"/>
                <w:szCs w:val="24"/>
              </w:rPr>
              <w:t>/㎡</w:t>
            </w:r>
            <w:r>
              <w:rPr>
                <w:rFonts w:hint="eastAsia" w:ascii="宋体" w:hAnsi="宋体"/>
                <w:sz w:val="24"/>
                <w:szCs w:val="24"/>
              </w:rPr>
              <w:t>。</w:t>
            </w:r>
          </w:p>
          <w:p>
            <w:pPr>
              <w:numPr>
                <w:ilvl w:val="0"/>
                <w:numId w:val="36"/>
              </w:numPr>
              <w:rPr>
                <w:rFonts w:ascii="宋体" w:hAnsi="宋体"/>
                <w:sz w:val="24"/>
                <w:szCs w:val="24"/>
              </w:rPr>
            </w:pPr>
            <w:r>
              <w:rPr>
                <w:rFonts w:hint="eastAsia" w:ascii="宋体" w:hAnsi="宋体"/>
                <w:sz w:val="24"/>
                <w:szCs w:val="24"/>
              </w:rPr>
              <w:t>车库</w:t>
            </w:r>
            <w:r>
              <w:rPr>
                <w:rFonts w:ascii="宋体" w:hAnsi="宋体"/>
                <w:sz w:val="24"/>
                <w:szCs w:val="24"/>
              </w:rPr>
              <w:t>顶板覆土厚度</w:t>
            </w:r>
            <w:r>
              <w:rPr>
                <w:rFonts w:hint="eastAsia" w:ascii="宋体" w:hAnsi="宋体"/>
                <w:sz w:val="24"/>
                <w:szCs w:val="24"/>
              </w:rPr>
              <w:t>按</w:t>
            </w:r>
            <w:r>
              <w:rPr>
                <w:rFonts w:ascii="宋体" w:hAnsi="宋体"/>
                <w:sz w:val="24"/>
                <w:szCs w:val="24"/>
              </w:rPr>
              <w:t>1.2m</w:t>
            </w:r>
            <w:r>
              <w:rPr>
                <w:rFonts w:hint="eastAsia" w:ascii="宋体" w:hAnsi="宋体"/>
                <w:sz w:val="24"/>
                <w:szCs w:val="24"/>
              </w:rPr>
              <w:t>考虑。</w:t>
            </w:r>
            <w:r>
              <w:rPr>
                <w:rFonts w:ascii="宋体" w:hAnsi="宋体"/>
                <w:sz w:val="24"/>
                <w:szCs w:val="24"/>
              </w:rPr>
              <w:t>顶板覆土</w:t>
            </w:r>
            <w:r>
              <w:rPr>
                <w:rFonts w:hint="eastAsia" w:ascii="宋体" w:hAnsi="宋体"/>
                <w:sz w:val="24"/>
                <w:szCs w:val="24"/>
              </w:rPr>
              <w:t>厚度在1</w:t>
            </w:r>
            <w:r>
              <w:rPr>
                <w:rFonts w:ascii="宋体" w:hAnsi="宋体"/>
                <w:sz w:val="24"/>
                <w:szCs w:val="24"/>
              </w:rPr>
              <w:t>.8</w:t>
            </w:r>
            <w:r>
              <w:rPr>
                <w:rFonts w:hint="eastAsia" w:ascii="宋体" w:hAnsi="宋体"/>
                <w:sz w:val="24"/>
                <w:szCs w:val="24"/>
              </w:rPr>
              <w:t>m以内（含）时，</w:t>
            </w:r>
            <w:r>
              <w:rPr>
                <w:rFonts w:ascii="宋体" w:hAnsi="宋体"/>
                <w:sz w:val="24"/>
                <w:szCs w:val="24"/>
              </w:rPr>
              <w:t>覆土</w:t>
            </w:r>
            <w:r>
              <w:rPr>
                <w:rFonts w:hint="eastAsia" w:ascii="宋体" w:hAnsi="宋体"/>
                <w:sz w:val="24"/>
                <w:szCs w:val="24"/>
              </w:rPr>
              <w:t>厚度比</w:t>
            </w:r>
            <w:r>
              <w:rPr>
                <w:rFonts w:ascii="宋体" w:hAnsi="宋体"/>
                <w:sz w:val="24"/>
                <w:szCs w:val="24"/>
              </w:rPr>
              <w:t>1.2m</w:t>
            </w:r>
            <w:r>
              <w:rPr>
                <w:rFonts w:hint="eastAsia" w:ascii="宋体" w:hAnsi="宋体"/>
                <w:sz w:val="24"/>
                <w:szCs w:val="24"/>
              </w:rPr>
              <w:t>每</w:t>
            </w:r>
            <w:r>
              <w:rPr>
                <w:rFonts w:ascii="宋体" w:hAnsi="宋体"/>
                <w:sz w:val="24"/>
                <w:szCs w:val="24"/>
              </w:rPr>
              <w:t>增加100mm</w:t>
            </w:r>
            <w:r>
              <w:rPr>
                <w:rFonts w:hint="eastAsia" w:ascii="宋体" w:hAnsi="宋体"/>
                <w:sz w:val="24"/>
                <w:szCs w:val="24"/>
              </w:rPr>
              <w:t>：车库钢筋指标</w:t>
            </w:r>
            <w:r>
              <w:rPr>
                <w:rFonts w:ascii="宋体" w:hAnsi="宋体"/>
                <w:sz w:val="24"/>
                <w:szCs w:val="24"/>
              </w:rPr>
              <w:t>增加1.5kg/㎡</w:t>
            </w:r>
            <w:r>
              <w:rPr>
                <w:rFonts w:hint="eastAsia" w:ascii="宋体" w:hAnsi="宋体"/>
                <w:sz w:val="24"/>
                <w:szCs w:val="24"/>
              </w:rPr>
              <w:t>，车库砼指标不调整；塔楼地下室钢筋增加</w:t>
            </w:r>
            <w:r>
              <w:rPr>
                <w:rFonts w:ascii="宋体" w:hAnsi="宋体"/>
                <w:sz w:val="24"/>
                <w:szCs w:val="24"/>
              </w:rPr>
              <w:t>2.2kg/㎡</w:t>
            </w:r>
            <w:r>
              <w:rPr>
                <w:rFonts w:hint="eastAsia" w:ascii="宋体" w:hAnsi="宋体"/>
                <w:sz w:val="24"/>
                <w:szCs w:val="24"/>
              </w:rPr>
              <w:t>，砼增加0.</w:t>
            </w:r>
            <w:r>
              <w:rPr>
                <w:rFonts w:ascii="宋体" w:hAnsi="宋体"/>
                <w:sz w:val="24"/>
                <w:szCs w:val="24"/>
              </w:rPr>
              <w:t>02</w:t>
            </w:r>
            <w:r>
              <w:rPr>
                <w:rFonts w:hint="eastAsia" w:ascii="宋体" w:hAnsi="宋体"/>
                <w:sz w:val="24"/>
                <w:szCs w:val="24"/>
              </w:rPr>
              <w:t>m3</w:t>
            </w:r>
            <w:r>
              <w:rPr>
                <w:rFonts w:ascii="宋体" w:hAnsi="宋体"/>
                <w:sz w:val="24"/>
                <w:szCs w:val="24"/>
              </w:rPr>
              <w:t>/㎡</w:t>
            </w:r>
            <w:r>
              <w:rPr>
                <w:rFonts w:hint="eastAsia" w:ascii="宋体" w:hAnsi="宋体"/>
                <w:sz w:val="24"/>
                <w:szCs w:val="24"/>
              </w:rPr>
              <w:t>。</w:t>
            </w:r>
            <w:r>
              <w:rPr>
                <w:rFonts w:ascii="宋体" w:hAnsi="宋体"/>
                <w:sz w:val="24"/>
                <w:szCs w:val="24"/>
              </w:rPr>
              <w:t>顶板覆土</w:t>
            </w:r>
            <w:r>
              <w:rPr>
                <w:rFonts w:hint="eastAsia" w:ascii="宋体" w:hAnsi="宋体"/>
                <w:sz w:val="24"/>
                <w:szCs w:val="24"/>
              </w:rPr>
              <w:t>厚度超过1</w:t>
            </w:r>
            <w:r>
              <w:rPr>
                <w:rFonts w:ascii="宋体" w:hAnsi="宋体"/>
                <w:sz w:val="24"/>
                <w:szCs w:val="24"/>
              </w:rPr>
              <w:t>.8</w:t>
            </w:r>
            <w:r>
              <w:rPr>
                <w:rFonts w:hint="eastAsia" w:ascii="宋体" w:hAnsi="宋体"/>
                <w:sz w:val="24"/>
                <w:szCs w:val="24"/>
              </w:rPr>
              <w:t>m时，另行报批。</w:t>
            </w:r>
          </w:p>
          <w:p>
            <w:pPr>
              <w:numPr>
                <w:ilvl w:val="0"/>
                <w:numId w:val="36"/>
              </w:numPr>
              <w:rPr>
                <w:rFonts w:ascii="宋体" w:hAnsi="宋体"/>
                <w:sz w:val="24"/>
                <w:szCs w:val="24"/>
              </w:rPr>
            </w:pPr>
            <w:r>
              <w:rPr>
                <w:rFonts w:ascii="宋体" w:hAnsi="宋体"/>
                <w:sz w:val="24"/>
                <w:szCs w:val="24"/>
              </w:rPr>
              <w:t>塔楼按桩基考虑，若采用天然筏基，塔楼区地下室</w:t>
            </w:r>
            <w:r>
              <w:rPr>
                <w:rFonts w:hint="eastAsia" w:ascii="宋体" w:hAnsi="宋体"/>
                <w:sz w:val="24"/>
                <w:szCs w:val="24"/>
              </w:rPr>
              <w:t>钢筋指标</w:t>
            </w:r>
            <w:r>
              <w:rPr>
                <w:rFonts w:ascii="宋体" w:hAnsi="宋体"/>
                <w:sz w:val="24"/>
                <w:szCs w:val="24"/>
              </w:rPr>
              <w:t>增加15~20kg/㎡。</w:t>
            </w:r>
          </w:p>
          <w:p>
            <w:pPr>
              <w:numPr>
                <w:ilvl w:val="0"/>
                <w:numId w:val="36"/>
              </w:numPr>
              <w:rPr>
                <w:rFonts w:ascii="宋体" w:hAnsi="宋体"/>
                <w:sz w:val="24"/>
                <w:szCs w:val="24"/>
              </w:rPr>
            </w:pPr>
            <w:r>
              <w:rPr>
                <w:rFonts w:ascii="宋体" w:hAnsi="宋体"/>
                <w:sz w:val="24"/>
                <w:szCs w:val="24"/>
              </w:rPr>
              <w:t>人防</w:t>
            </w:r>
            <w:r>
              <w:rPr>
                <w:rFonts w:hint="eastAsia" w:ascii="宋体" w:hAnsi="宋体"/>
                <w:sz w:val="24"/>
                <w:szCs w:val="24"/>
              </w:rPr>
              <w:t>地下室</w:t>
            </w:r>
            <w:r>
              <w:rPr>
                <w:rFonts w:ascii="宋体" w:hAnsi="宋体"/>
                <w:sz w:val="24"/>
                <w:szCs w:val="24"/>
              </w:rPr>
              <w:t>基础按桩基考虑，若采用天然基础，</w:t>
            </w:r>
            <w:r>
              <w:rPr>
                <w:rFonts w:hint="eastAsia" w:ascii="宋体" w:hAnsi="宋体"/>
                <w:sz w:val="24"/>
                <w:szCs w:val="24"/>
              </w:rPr>
              <w:t>钢筋指标</w:t>
            </w:r>
            <w:r>
              <w:rPr>
                <w:rFonts w:ascii="宋体" w:hAnsi="宋体"/>
                <w:sz w:val="24"/>
                <w:szCs w:val="24"/>
              </w:rPr>
              <w:t>增加20kg/㎡。人防</w:t>
            </w:r>
            <w:r>
              <w:rPr>
                <w:rFonts w:hint="eastAsia" w:ascii="宋体" w:hAnsi="宋体"/>
                <w:sz w:val="24"/>
                <w:szCs w:val="24"/>
              </w:rPr>
              <w:t>地下室</w:t>
            </w:r>
            <w:r>
              <w:rPr>
                <w:rFonts w:ascii="宋体" w:hAnsi="宋体"/>
                <w:sz w:val="24"/>
                <w:szCs w:val="24"/>
              </w:rPr>
              <w:t>防护等级默认按核六级考虑，如为核五级，地下钢筋指标增加</w:t>
            </w:r>
            <w:r>
              <w:rPr>
                <w:rFonts w:hint="eastAsia" w:ascii="宋体" w:hAnsi="宋体"/>
                <w:sz w:val="24"/>
                <w:szCs w:val="24"/>
              </w:rPr>
              <w:t>30kg/m²</w:t>
            </w:r>
            <w:r>
              <w:rPr>
                <w:rFonts w:ascii="宋体" w:hAnsi="宋体"/>
                <w:sz w:val="24"/>
                <w:szCs w:val="24"/>
              </w:rPr>
              <w:t>，地下混凝土指标增加</w:t>
            </w:r>
            <w:r>
              <w:rPr>
                <w:rFonts w:hint="eastAsia" w:ascii="宋体" w:hAnsi="宋体"/>
                <w:sz w:val="24"/>
                <w:szCs w:val="24"/>
              </w:rPr>
              <w:t>0.2m³/m²。</w:t>
            </w:r>
          </w:p>
          <w:p>
            <w:pPr>
              <w:numPr>
                <w:ilvl w:val="0"/>
                <w:numId w:val="36"/>
              </w:numPr>
              <w:rPr>
                <w:rFonts w:ascii="宋体" w:hAnsi="宋体"/>
                <w:sz w:val="24"/>
                <w:szCs w:val="24"/>
              </w:rPr>
            </w:pPr>
            <w:r>
              <w:rPr>
                <w:rFonts w:hint="eastAsia" w:ascii="宋体" w:hAnsi="宋体"/>
                <w:sz w:val="24"/>
                <w:szCs w:val="24"/>
              </w:rPr>
              <w:t>当人防设置于塔楼区地下室时，塔楼区人防地下室面积范围内，</w:t>
            </w:r>
            <w:r>
              <w:rPr>
                <w:rFonts w:ascii="宋体" w:hAnsi="宋体"/>
                <w:sz w:val="24"/>
                <w:szCs w:val="24"/>
              </w:rPr>
              <w:t>钢筋指标增加20</w:t>
            </w:r>
            <w:r>
              <w:rPr>
                <w:rFonts w:hint="eastAsia" w:ascii="宋体" w:hAnsi="宋体"/>
                <w:sz w:val="24"/>
                <w:szCs w:val="24"/>
              </w:rPr>
              <w:t>kg/m²</w:t>
            </w:r>
            <w:r>
              <w:rPr>
                <w:rFonts w:ascii="宋体" w:hAnsi="宋体"/>
                <w:sz w:val="24"/>
                <w:szCs w:val="24"/>
              </w:rPr>
              <w:t>，地下混凝土指标增加</w:t>
            </w:r>
            <w:r>
              <w:rPr>
                <w:rFonts w:hint="eastAsia" w:ascii="宋体" w:hAnsi="宋体"/>
                <w:sz w:val="24"/>
                <w:szCs w:val="24"/>
              </w:rPr>
              <w:t>0.2m³/m²。</w:t>
            </w:r>
          </w:p>
          <w:p>
            <w:pPr>
              <w:numPr>
                <w:ilvl w:val="0"/>
                <w:numId w:val="36"/>
              </w:numPr>
              <w:rPr>
                <w:rFonts w:ascii="宋体" w:hAnsi="宋体"/>
                <w:sz w:val="24"/>
                <w:szCs w:val="24"/>
              </w:rPr>
            </w:pPr>
            <w:r>
              <w:rPr>
                <w:rFonts w:ascii="宋体" w:hAnsi="宋体"/>
                <w:sz w:val="24"/>
                <w:szCs w:val="24"/>
              </w:rPr>
              <w:t>两层地下</w:t>
            </w:r>
            <w:r>
              <w:rPr>
                <w:rFonts w:hint="eastAsia" w:ascii="宋体" w:hAnsi="宋体"/>
                <w:sz w:val="24"/>
                <w:szCs w:val="24"/>
              </w:rPr>
              <w:t>室砼指标</w:t>
            </w:r>
            <w:r>
              <w:rPr>
                <w:rFonts w:ascii="宋体" w:hAnsi="宋体"/>
                <w:sz w:val="24"/>
                <w:szCs w:val="24"/>
              </w:rPr>
              <w:t>减</w:t>
            </w:r>
            <w:r>
              <w:rPr>
                <w:rFonts w:hint="eastAsia" w:ascii="宋体" w:hAnsi="宋体"/>
                <w:sz w:val="24"/>
                <w:szCs w:val="24"/>
              </w:rPr>
              <w:t>少</w:t>
            </w:r>
            <w:r>
              <w:rPr>
                <w:rFonts w:ascii="宋体" w:hAnsi="宋体"/>
                <w:sz w:val="24"/>
                <w:szCs w:val="24"/>
              </w:rPr>
              <w:t>0.2m³/㎡</w:t>
            </w:r>
            <w:r>
              <w:rPr>
                <w:rFonts w:hint="eastAsia" w:ascii="宋体" w:hAnsi="宋体"/>
                <w:sz w:val="24"/>
                <w:szCs w:val="24"/>
              </w:rPr>
              <w:t>，钢筋指标</w:t>
            </w:r>
            <w:r>
              <w:rPr>
                <w:rFonts w:ascii="宋体" w:hAnsi="宋体"/>
                <w:sz w:val="24"/>
                <w:szCs w:val="24"/>
              </w:rPr>
              <w:t>减</w:t>
            </w:r>
            <w:r>
              <w:rPr>
                <w:rFonts w:hint="eastAsia" w:ascii="宋体" w:hAnsi="宋体"/>
                <w:sz w:val="24"/>
                <w:szCs w:val="24"/>
              </w:rPr>
              <w:t>少</w:t>
            </w:r>
            <w:r>
              <w:rPr>
                <w:rFonts w:ascii="宋体" w:hAnsi="宋体"/>
                <w:sz w:val="24"/>
                <w:szCs w:val="24"/>
              </w:rPr>
              <w:t>20kg/㎡。</w:t>
            </w:r>
          </w:p>
          <w:p>
            <w:pPr>
              <w:numPr>
                <w:ilvl w:val="0"/>
                <w:numId w:val="36"/>
              </w:numPr>
              <w:rPr>
                <w:rFonts w:ascii="宋体" w:hAnsi="宋体"/>
                <w:sz w:val="24"/>
                <w:szCs w:val="24"/>
              </w:rPr>
            </w:pPr>
            <w:r>
              <w:rPr>
                <w:rFonts w:hint="eastAsia" w:ascii="宋体" w:hAnsi="宋体"/>
                <w:sz w:val="24"/>
                <w:szCs w:val="24"/>
              </w:rPr>
              <w:t>对于</w:t>
            </w:r>
            <w:r>
              <w:rPr>
                <w:rFonts w:ascii="宋体" w:hAnsi="宋体"/>
                <w:sz w:val="24"/>
                <w:szCs w:val="24"/>
              </w:rPr>
              <w:t>塔楼区若有</w:t>
            </w:r>
            <w:r>
              <w:rPr>
                <w:rFonts w:hint="eastAsia" w:ascii="宋体" w:hAnsi="宋体"/>
                <w:sz w:val="24"/>
                <w:szCs w:val="24"/>
              </w:rPr>
              <w:t>顶板</w:t>
            </w:r>
            <w:r>
              <w:rPr>
                <w:rFonts w:ascii="宋体" w:hAnsi="宋体"/>
                <w:sz w:val="24"/>
                <w:szCs w:val="24"/>
              </w:rPr>
              <w:t>结构转换，</w:t>
            </w:r>
            <w:r>
              <w:rPr>
                <w:rFonts w:hint="eastAsia" w:ascii="宋体" w:hAnsi="宋体"/>
                <w:sz w:val="24"/>
                <w:szCs w:val="24"/>
              </w:rPr>
              <w:t>或地下车库层高超过3</w:t>
            </w:r>
            <w:r>
              <w:rPr>
                <w:rFonts w:ascii="宋体" w:hAnsi="宋体"/>
                <w:sz w:val="24"/>
                <w:szCs w:val="24"/>
              </w:rPr>
              <w:t>.8m</w:t>
            </w:r>
            <w:r>
              <w:rPr>
                <w:rFonts w:hint="eastAsia" w:ascii="宋体" w:hAnsi="宋体"/>
                <w:sz w:val="24"/>
                <w:szCs w:val="24"/>
              </w:rPr>
              <w:t>的，相应部位筋砼</w:t>
            </w:r>
            <w:r>
              <w:rPr>
                <w:rFonts w:ascii="宋体" w:hAnsi="宋体"/>
                <w:sz w:val="24"/>
                <w:szCs w:val="24"/>
              </w:rPr>
              <w:t>指标</w:t>
            </w:r>
            <w:r>
              <w:rPr>
                <w:rFonts w:hint="eastAsia" w:ascii="宋体" w:hAnsi="宋体"/>
                <w:sz w:val="24"/>
                <w:szCs w:val="24"/>
              </w:rPr>
              <w:t>另行</w:t>
            </w:r>
            <w:r>
              <w:rPr>
                <w:rFonts w:ascii="宋体" w:hAnsi="宋体"/>
                <w:sz w:val="24"/>
                <w:szCs w:val="24"/>
              </w:rPr>
              <w:t>报批。</w:t>
            </w:r>
          </w:p>
          <w:p>
            <w:pPr>
              <w:numPr>
                <w:ilvl w:val="0"/>
                <w:numId w:val="36"/>
              </w:numPr>
              <w:rPr>
                <w:rFonts w:ascii="宋体" w:hAnsi="宋体"/>
                <w:sz w:val="24"/>
                <w:szCs w:val="24"/>
              </w:rPr>
            </w:pPr>
            <w:r>
              <w:rPr>
                <w:rFonts w:hint="eastAsia" w:ascii="宋体" w:hAnsi="宋体"/>
                <w:sz w:val="24"/>
                <w:szCs w:val="24"/>
              </w:rPr>
              <w:t>地下结构限额指标中，当单项结构指标超出本表格要求时，可按项目各子项面积占比加权平均复核，当加权平均值满足本表格中各子项面积加权平均值时，也可认为结构指标满足要求。</w:t>
            </w:r>
          </w:p>
        </w:tc>
      </w:tr>
    </w:tbl>
    <w:p>
      <w:pPr>
        <w:pStyle w:val="12"/>
        <w:numPr>
          <w:ilvl w:val="1"/>
          <w:numId w:val="5"/>
        </w:numPr>
        <w:spacing w:line="360" w:lineRule="auto"/>
        <w:ind w:left="0" w:firstLine="482"/>
        <w:jc w:val="left"/>
        <w:rPr>
          <w:rFonts w:ascii="宋体" w:hAnsi="宋体"/>
          <w:b/>
          <w:sz w:val="24"/>
          <w:szCs w:val="24"/>
        </w:rPr>
      </w:pPr>
      <w:r>
        <w:rPr>
          <w:rFonts w:hint="eastAsia" w:ascii="宋体" w:hAnsi="宋体"/>
          <w:b/>
          <w:sz w:val="24"/>
          <w:szCs w:val="24"/>
        </w:rPr>
        <w:t>电气专业</w:t>
      </w:r>
    </w:p>
    <w:p>
      <w:pPr>
        <w:pStyle w:val="12"/>
        <w:numPr>
          <w:ilvl w:val="2"/>
          <w:numId w:val="37"/>
        </w:numPr>
        <w:spacing w:line="360" w:lineRule="auto"/>
        <w:ind w:firstLineChars="0"/>
        <w:jc w:val="left"/>
        <w:rPr>
          <w:rFonts w:ascii="宋体" w:hAnsi="宋体"/>
          <w:b/>
          <w:sz w:val="24"/>
          <w:szCs w:val="24"/>
        </w:rPr>
      </w:pPr>
      <w:r>
        <w:rPr>
          <w:rFonts w:hint="eastAsia" w:ascii="宋体" w:hAnsi="宋体"/>
          <w:b/>
          <w:sz w:val="24"/>
          <w:szCs w:val="24"/>
        </w:rPr>
        <w:t>设计内容</w:t>
      </w:r>
    </w:p>
    <w:p>
      <w:pPr>
        <w:pStyle w:val="12"/>
        <w:ind w:firstLine="480"/>
        <w:jc w:val="left"/>
        <w:rPr>
          <w:rFonts w:ascii="宋体" w:hAnsi="宋体"/>
          <w:sz w:val="24"/>
          <w:szCs w:val="24"/>
        </w:rPr>
      </w:pPr>
      <w:r>
        <w:rPr>
          <w:rFonts w:hint="eastAsia" w:ascii="宋体" w:hAnsi="宋体"/>
          <w:sz w:val="24"/>
          <w:szCs w:val="24"/>
        </w:rPr>
        <w:t>建筑电气设计范围包括整个小区的强弱电设计，除单体内的所有与强、弱电有关的设计外，还应包括以下内容：</w:t>
      </w:r>
    </w:p>
    <w:p>
      <w:pPr>
        <w:pStyle w:val="12"/>
        <w:numPr>
          <w:ilvl w:val="3"/>
          <w:numId w:val="37"/>
        </w:numPr>
        <w:spacing w:line="360" w:lineRule="auto"/>
        <w:ind w:left="0" w:firstLine="480"/>
        <w:jc w:val="left"/>
        <w:rPr>
          <w:rFonts w:ascii="宋体" w:hAnsi="宋体"/>
          <w:sz w:val="24"/>
          <w:szCs w:val="24"/>
        </w:rPr>
      </w:pPr>
      <w:r>
        <w:rPr>
          <w:rFonts w:hint="eastAsia" w:ascii="宋体" w:hAnsi="宋体"/>
          <w:sz w:val="24"/>
          <w:szCs w:val="24"/>
        </w:rPr>
        <w:t>强电设计包括10kv高低压变配电系统、小区动力系统、照明系统、防雷接地系统等；</w:t>
      </w:r>
    </w:p>
    <w:p>
      <w:pPr>
        <w:pStyle w:val="12"/>
        <w:numPr>
          <w:ilvl w:val="3"/>
          <w:numId w:val="37"/>
        </w:numPr>
        <w:spacing w:line="360" w:lineRule="auto"/>
        <w:ind w:left="0" w:firstLine="480"/>
        <w:jc w:val="left"/>
        <w:rPr>
          <w:rFonts w:ascii="宋体" w:hAnsi="宋体"/>
          <w:sz w:val="24"/>
          <w:szCs w:val="24"/>
        </w:rPr>
      </w:pPr>
      <w:r>
        <w:rPr>
          <w:rFonts w:hint="eastAsia" w:ascii="宋体" w:hAnsi="宋体"/>
          <w:sz w:val="24"/>
          <w:szCs w:val="24"/>
        </w:rPr>
        <w:t>应提供满足施工图出图深度的有线电视、电话等各有关的弱电系统设计施工图。</w:t>
      </w:r>
    </w:p>
    <w:p>
      <w:pPr>
        <w:pStyle w:val="12"/>
        <w:numPr>
          <w:ilvl w:val="2"/>
          <w:numId w:val="37"/>
        </w:numPr>
        <w:spacing w:line="360" w:lineRule="auto"/>
        <w:ind w:left="0" w:firstLine="482"/>
        <w:jc w:val="left"/>
        <w:rPr>
          <w:rFonts w:ascii="宋体" w:hAnsi="宋体"/>
          <w:b/>
          <w:sz w:val="24"/>
          <w:szCs w:val="24"/>
        </w:rPr>
      </w:pPr>
      <w:r>
        <w:rPr>
          <w:rFonts w:hint="eastAsia" w:ascii="宋体" w:hAnsi="宋体"/>
          <w:b/>
          <w:sz w:val="24"/>
          <w:szCs w:val="24"/>
        </w:rPr>
        <w:t>设计深度</w:t>
      </w:r>
    </w:p>
    <w:p>
      <w:pPr>
        <w:pStyle w:val="12"/>
        <w:numPr>
          <w:ilvl w:val="3"/>
          <w:numId w:val="37"/>
        </w:numPr>
        <w:spacing w:line="360" w:lineRule="auto"/>
        <w:ind w:left="0" w:firstLine="480"/>
        <w:jc w:val="left"/>
        <w:rPr>
          <w:rFonts w:ascii="宋体" w:hAnsi="宋体"/>
          <w:sz w:val="24"/>
          <w:szCs w:val="24"/>
        </w:rPr>
      </w:pPr>
      <w:r>
        <w:rPr>
          <w:rFonts w:hint="eastAsia" w:ascii="宋体" w:hAnsi="宋体"/>
          <w:sz w:val="24"/>
          <w:szCs w:val="24"/>
        </w:rPr>
        <w:t>高低压配电分册：</w:t>
      </w:r>
    </w:p>
    <w:p>
      <w:pPr>
        <w:pStyle w:val="14"/>
        <w:numPr>
          <w:ilvl w:val="0"/>
          <w:numId w:val="38"/>
        </w:numPr>
        <w:ind w:left="0" w:firstLine="480" w:firstLineChars="200"/>
        <w:jc w:val="left"/>
        <w:rPr>
          <w:rFonts w:ascii="宋体" w:hAnsi="宋体"/>
          <w:szCs w:val="24"/>
        </w:rPr>
      </w:pPr>
      <w:r>
        <w:rPr>
          <w:rFonts w:hint="eastAsia" w:ascii="宋体" w:hAnsi="宋体"/>
          <w:szCs w:val="24"/>
        </w:rPr>
        <w:t>图纸目录；</w:t>
      </w:r>
    </w:p>
    <w:p>
      <w:pPr>
        <w:pStyle w:val="14"/>
        <w:numPr>
          <w:ilvl w:val="0"/>
          <w:numId w:val="38"/>
        </w:numPr>
        <w:ind w:left="0" w:firstLine="480" w:firstLineChars="200"/>
        <w:jc w:val="left"/>
        <w:rPr>
          <w:rFonts w:ascii="宋体" w:hAnsi="宋体"/>
          <w:szCs w:val="24"/>
        </w:rPr>
      </w:pPr>
      <w:r>
        <w:rPr>
          <w:rFonts w:hint="eastAsia" w:ascii="宋体" w:hAnsi="宋体"/>
          <w:szCs w:val="24"/>
        </w:rPr>
        <w:t>设计说明；</w:t>
      </w:r>
    </w:p>
    <w:p>
      <w:pPr>
        <w:pStyle w:val="14"/>
        <w:numPr>
          <w:ilvl w:val="0"/>
          <w:numId w:val="38"/>
        </w:numPr>
        <w:ind w:left="0" w:firstLine="480" w:firstLineChars="200"/>
        <w:jc w:val="left"/>
        <w:rPr>
          <w:rFonts w:ascii="宋体" w:hAnsi="宋体"/>
          <w:szCs w:val="24"/>
        </w:rPr>
      </w:pPr>
      <w:r>
        <w:rPr>
          <w:rFonts w:ascii="宋体" w:hAnsi="宋体"/>
          <w:szCs w:val="24"/>
        </w:rPr>
        <w:t>主要设备及材料表</w:t>
      </w:r>
      <w:r>
        <w:rPr>
          <w:rFonts w:hint="eastAsia" w:ascii="宋体" w:hAnsi="宋体"/>
          <w:szCs w:val="24"/>
        </w:rPr>
        <w:t>（应包括图纸设计中所涉及到的高压开关柜、电池柜、环网柜、变压器、低压配电柜、电缆、各类照明灯具、开关插座、电线、线管、接地型钢或扁钢、电缆桥架、插接母线等规格、型号、数量及订货要求）；</w:t>
      </w:r>
    </w:p>
    <w:p>
      <w:pPr>
        <w:pStyle w:val="14"/>
        <w:numPr>
          <w:ilvl w:val="0"/>
          <w:numId w:val="38"/>
        </w:numPr>
        <w:ind w:left="0" w:firstLine="480" w:firstLineChars="200"/>
        <w:jc w:val="left"/>
        <w:rPr>
          <w:rFonts w:ascii="宋体" w:hAnsi="宋体"/>
          <w:szCs w:val="24"/>
        </w:rPr>
      </w:pPr>
      <w:r>
        <w:rPr>
          <w:rFonts w:hint="eastAsia" w:ascii="宋体" w:hAnsi="宋体"/>
          <w:szCs w:val="24"/>
        </w:rPr>
        <w:t>室内外高压电缆敷设平面图；（包括电缆表、预埋管规格型号；有详细构造尺寸的电缆沟或井大样图，结合场地设计，必须明确沟（井）低标高，沟盖板面标高以及井盖表面标高）</w:t>
      </w:r>
    </w:p>
    <w:p>
      <w:pPr>
        <w:pStyle w:val="14"/>
        <w:numPr>
          <w:ilvl w:val="0"/>
          <w:numId w:val="38"/>
        </w:numPr>
        <w:ind w:left="0" w:firstLine="480" w:firstLineChars="200"/>
        <w:jc w:val="left"/>
        <w:rPr>
          <w:rFonts w:ascii="宋体" w:hAnsi="宋体"/>
          <w:szCs w:val="24"/>
        </w:rPr>
      </w:pPr>
      <w:r>
        <w:rPr>
          <w:rFonts w:hint="eastAsia" w:ascii="宋体" w:hAnsi="宋体"/>
          <w:szCs w:val="24"/>
        </w:rPr>
        <w:t>高压电气结线图（系统图）；</w:t>
      </w:r>
    </w:p>
    <w:p>
      <w:pPr>
        <w:pStyle w:val="14"/>
        <w:numPr>
          <w:ilvl w:val="0"/>
          <w:numId w:val="38"/>
        </w:numPr>
        <w:ind w:left="0" w:firstLine="480" w:firstLineChars="200"/>
        <w:jc w:val="left"/>
        <w:rPr>
          <w:rFonts w:ascii="宋体" w:hAnsi="宋体"/>
          <w:szCs w:val="24"/>
        </w:rPr>
      </w:pPr>
      <w:r>
        <w:rPr>
          <w:rFonts w:hint="eastAsia" w:ascii="宋体" w:hAnsi="宋体"/>
          <w:szCs w:val="24"/>
        </w:rPr>
        <w:t>低压一次接线系统图（应标明市电停电发电机自启动的线路连接位置及端子，发电机自启动信号电缆的规格型号）；</w:t>
      </w:r>
    </w:p>
    <w:p>
      <w:pPr>
        <w:pStyle w:val="14"/>
        <w:numPr>
          <w:ilvl w:val="0"/>
          <w:numId w:val="38"/>
        </w:numPr>
        <w:ind w:left="0" w:firstLine="480" w:firstLineChars="200"/>
        <w:jc w:val="left"/>
        <w:rPr>
          <w:rFonts w:ascii="宋体" w:hAnsi="宋体"/>
          <w:szCs w:val="24"/>
        </w:rPr>
      </w:pPr>
      <w:r>
        <w:rPr>
          <w:rFonts w:hint="eastAsia" w:ascii="宋体" w:hAnsi="宋体"/>
          <w:szCs w:val="24"/>
        </w:rPr>
        <w:t>开关房、高压及变压器等配电间平面图、剖面图（因报建需要，须有每个房间具体的建筑净空长、宽、高尺寸，本图不可与设备布置图等其它图纸绘制在一张图纸上，应单独出图，出图比例为1:50）；</w:t>
      </w:r>
    </w:p>
    <w:p>
      <w:pPr>
        <w:pStyle w:val="14"/>
        <w:numPr>
          <w:ilvl w:val="0"/>
          <w:numId w:val="38"/>
        </w:numPr>
        <w:ind w:left="0" w:firstLine="480" w:firstLineChars="200"/>
        <w:jc w:val="left"/>
        <w:rPr>
          <w:rFonts w:ascii="宋体" w:hAnsi="宋体"/>
          <w:szCs w:val="24"/>
        </w:rPr>
      </w:pPr>
      <w:r>
        <w:rPr>
          <w:rFonts w:hint="eastAsia" w:ascii="宋体" w:hAnsi="宋体"/>
          <w:szCs w:val="24"/>
        </w:rPr>
        <w:t>开关房、高压及变压器（公变房、综合房）等配电间位于整个小区的平面位置图（单独出图，开关房、高压及变压器（公变房、综合房）轮廓线须用粗实线进行加粗并标明房间名称）；</w:t>
      </w:r>
    </w:p>
    <w:p>
      <w:pPr>
        <w:pStyle w:val="14"/>
        <w:numPr>
          <w:ilvl w:val="0"/>
          <w:numId w:val="38"/>
        </w:numPr>
        <w:ind w:left="0" w:firstLine="480" w:firstLineChars="200"/>
        <w:jc w:val="left"/>
        <w:rPr>
          <w:rFonts w:ascii="宋体" w:hAnsi="宋体"/>
          <w:szCs w:val="24"/>
        </w:rPr>
      </w:pPr>
      <w:r>
        <w:rPr>
          <w:rFonts w:hint="eastAsia" w:ascii="宋体" w:hAnsi="宋体"/>
          <w:szCs w:val="24"/>
        </w:rPr>
        <w:t>开关房、高压、低压及变压器等配电间设备平面布置图（含照明平面、接地平面、通风配电平面、插接母线规格型号及平面布置、电缆桥架规格型号及平面布置等）。</w:t>
      </w:r>
    </w:p>
    <w:p>
      <w:pPr>
        <w:pStyle w:val="12"/>
        <w:numPr>
          <w:ilvl w:val="3"/>
          <w:numId w:val="37"/>
        </w:numPr>
        <w:spacing w:line="360" w:lineRule="auto"/>
        <w:ind w:left="0" w:firstLine="480"/>
        <w:jc w:val="left"/>
        <w:rPr>
          <w:rFonts w:ascii="宋体" w:hAnsi="宋体"/>
          <w:sz w:val="24"/>
          <w:szCs w:val="24"/>
        </w:rPr>
      </w:pPr>
      <w:r>
        <w:rPr>
          <w:rFonts w:hint="eastAsia" w:ascii="宋体" w:hAnsi="宋体"/>
          <w:sz w:val="24"/>
          <w:szCs w:val="24"/>
        </w:rPr>
        <w:t>防雷与接地分册：</w:t>
      </w:r>
    </w:p>
    <w:p>
      <w:pPr>
        <w:pStyle w:val="14"/>
        <w:numPr>
          <w:ilvl w:val="0"/>
          <w:numId w:val="39"/>
        </w:numPr>
        <w:ind w:left="0" w:firstLine="480" w:firstLineChars="200"/>
        <w:jc w:val="left"/>
        <w:rPr>
          <w:rFonts w:ascii="宋体" w:hAnsi="宋体"/>
          <w:szCs w:val="24"/>
        </w:rPr>
      </w:pPr>
      <w:r>
        <w:rPr>
          <w:rFonts w:hint="eastAsia" w:ascii="宋体" w:hAnsi="宋体"/>
          <w:szCs w:val="24"/>
        </w:rPr>
        <w:t>图纸目录；</w:t>
      </w:r>
    </w:p>
    <w:p>
      <w:pPr>
        <w:pStyle w:val="14"/>
        <w:numPr>
          <w:ilvl w:val="0"/>
          <w:numId w:val="39"/>
        </w:numPr>
        <w:ind w:left="0" w:firstLine="480" w:firstLineChars="200"/>
        <w:jc w:val="left"/>
        <w:rPr>
          <w:rFonts w:ascii="宋体" w:hAnsi="宋体"/>
          <w:szCs w:val="24"/>
        </w:rPr>
      </w:pPr>
      <w:r>
        <w:rPr>
          <w:rFonts w:hint="eastAsia" w:ascii="宋体" w:hAnsi="宋体"/>
          <w:szCs w:val="24"/>
        </w:rPr>
        <w:t>设计说明；</w:t>
      </w:r>
    </w:p>
    <w:p>
      <w:pPr>
        <w:pStyle w:val="14"/>
        <w:numPr>
          <w:ilvl w:val="0"/>
          <w:numId w:val="39"/>
        </w:numPr>
        <w:ind w:left="0" w:firstLine="480" w:firstLineChars="200"/>
        <w:jc w:val="left"/>
        <w:rPr>
          <w:rFonts w:ascii="宋体" w:hAnsi="宋体"/>
          <w:szCs w:val="24"/>
        </w:rPr>
      </w:pPr>
      <w:r>
        <w:rPr>
          <w:rFonts w:ascii="宋体" w:hAnsi="宋体"/>
          <w:szCs w:val="24"/>
        </w:rPr>
        <w:t>主要设备及材料表</w:t>
      </w:r>
      <w:r>
        <w:rPr>
          <w:rFonts w:hint="eastAsia" w:ascii="宋体" w:hAnsi="宋体"/>
          <w:szCs w:val="24"/>
        </w:rPr>
        <w:t>；</w:t>
      </w:r>
    </w:p>
    <w:p>
      <w:pPr>
        <w:pStyle w:val="14"/>
        <w:numPr>
          <w:ilvl w:val="0"/>
          <w:numId w:val="39"/>
        </w:numPr>
        <w:ind w:left="0" w:firstLine="480" w:firstLineChars="200"/>
        <w:jc w:val="left"/>
        <w:rPr>
          <w:rFonts w:ascii="宋体" w:hAnsi="宋体"/>
          <w:szCs w:val="24"/>
        </w:rPr>
      </w:pPr>
      <w:r>
        <w:rPr>
          <w:rFonts w:hint="eastAsia" w:ascii="宋体" w:hAnsi="宋体"/>
          <w:szCs w:val="24"/>
        </w:rPr>
        <w:t>天面防雷平面图：</w:t>
      </w:r>
    </w:p>
    <w:p>
      <w:pPr>
        <w:ind w:firstLine="480"/>
        <w:jc w:val="left"/>
        <w:rPr>
          <w:rFonts w:ascii="宋体" w:hAnsi="宋体"/>
          <w:sz w:val="24"/>
          <w:szCs w:val="24"/>
        </w:rPr>
      </w:pPr>
      <w:r>
        <w:rPr>
          <w:rFonts w:hint="eastAsia" w:ascii="宋体" w:hAnsi="宋体"/>
          <w:sz w:val="24"/>
          <w:szCs w:val="24"/>
        </w:rPr>
        <w:t>结合建筑专业的实际情况，从可靠性、美观性及日后的维护等各方面考虑，应明确天面防雷网的敷设方式，明敷、暗敷的技术要求及标准。防雷网（接闪器）的布置方式及位置应与建筑、结构平面图及详图相结合，设计意图表达清晰；在天面变形缝、伸缩缝等位置，应有敷设的大样图；</w:t>
      </w:r>
    </w:p>
    <w:p>
      <w:pPr>
        <w:pStyle w:val="14"/>
        <w:numPr>
          <w:ilvl w:val="0"/>
          <w:numId w:val="39"/>
        </w:numPr>
        <w:ind w:left="0" w:firstLine="480" w:firstLineChars="200"/>
        <w:jc w:val="left"/>
        <w:rPr>
          <w:rFonts w:ascii="宋体" w:hAnsi="宋体"/>
          <w:szCs w:val="24"/>
        </w:rPr>
      </w:pPr>
      <w:r>
        <w:rPr>
          <w:rFonts w:hint="eastAsia" w:ascii="宋体" w:hAnsi="宋体"/>
          <w:szCs w:val="24"/>
        </w:rPr>
        <w:t>基础接地平面图：</w:t>
      </w:r>
    </w:p>
    <w:p>
      <w:pPr>
        <w:ind w:firstLine="480"/>
        <w:jc w:val="left"/>
        <w:rPr>
          <w:rFonts w:ascii="宋体" w:hAnsi="宋体"/>
          <w:sz w:val="24"/>
          <w:szCs w:val="24"/>
        </w:rPr>
      </w:pPr>
      <w:r>
        <w:rPr>
          <w:rFonts w:hint="eastAsia" w:ascii="宋体" w:hAnsi="宋体"/>
          <w:sz w:val="24"/>
          <w:szCs w:val="24"/>
        </w:rPr>
        <w:t>含相关设备房、竖井、电梯机房的防雷接地点的设置，须结合结构设计所选择的基础形式（如人工挖孔桩、预制桩）给出具体的桩基接地电气连接大样图；应采用基础中的水平钢筋完成水平接地网的连接（伸缩缝等个别部位可增加跨接钢筋）；</w:t>
      </w:r>
    </w:p>
    <w:p>
      <w:pPr>
        <w:pStyle w:val="14"/>
        <w:numPr>
          <w:ilvl w:val="0"/>
          <w:numId w:val="39"/>
        </w:numPr>
        <w:ind w:left="0" w:firstLine="480" w:firstLineChars="200"/>
        <w:jc w:val="left"/>
        <w:rPr>
          <w:rFonts w:ascii="宋体" w:hAnsi="宋体"/>
          <w:szCs w:val="24"/>
        </w:rPr>
      </w:pPr>
      <w:r>
        <w:rPr>
          <w:rFonts w:hint="eastAsia" w:ascii="宋体" w:hAnsi="宋体"/>
          <w:szCs w:val="24"/>
        </w:rPr>
        <w:t>引下线转换平面图：</w:t>
      </w:r>
    </w:p>
    <w:p>
      <w:pPr>
        <w:ind w:firstLine="480"/>
        <w:jc w:val="left"/>
        <w:rPr>
          <w:rFonts w:ascii="宋体" w:hAnsi="宋体"/>
          <w:sz w:val="24"/>
          <w:szCs w:val="24"/>
        </w:rPr>
      </w:pPr>
      <w:r>
        <w:rPr>
          <w:rFonts w:hint="eastAsia" w:ascii="宋体" w:hAnsi="宋体"/>
          <w:sz w:val="24"/>
          <w:szCs w:val="24"/>
        </w:rPr>
        <w:t>如果有结构转换，应设计引下线的转换平面；</w:t>
      </w:r>
    </w:p>
    <w:p>
      <w:pPr>
        <w:pStyle w:val="14"/>
        <w:numPr>
          <w:ilvl w:val="0"/>
          <w:numId w:val="39"/>
        </w:numPr>
        <w:ind w:left="0" w:firstLine="480" w:firstLineChars="200"/>
        <w:jc w:val="left"/>
        <w:rPr>
          <w:rFonts w:ascii="宋体" w:hAnsi="宋体"/>
          <w:szCs w:val="24"/>
        </w:rPr>
      </w:pPr>
      <w:r>
        <w:rPr>
          <w:rFonts w:hint="eastAsia" w:ascii="宋体" w:hAnsi="宋体"/>
          <w:szCs w:val="24"/>
        </w:rPr>
        <w:t>标准层防雷引下平面图：</w:t>
      </w:r>
    </w:p>
    <w:p>
      <w:pPr>
        <w:ind w:firstLine="480"/>
        <w:jc w:val="left"/>
        <w:rPr>
          <w:rFonts w:ascii="宋体" w:hAnsi="宋体"/>
          <w:sz w:val="24"/>
          <w:szCs w:val="24"/>
        </w:rPr>
      </w:pPr>
      <w:r>
        <w:rPr>
          <w:rFonts w:hint="eastAsia" w:ascii="宋体" w:hAnsi="宋体"/>
          <w:sz w:val="24"/>
          <w:szCs w:val="24"/>
        </w:rPr>
        <w:t>按建筑防雷等级，在规定的楼层范围内，应包含均压环平面，应表示出铝合金门窗、阳台栏杆等金属部件的防雷接地的具体连接方法及大样图；</w:t>
      </w:r>
    </w:p>
    <w:p>
      <w:pPr>
        <w:pStyle w:val="14"/>
        <w:numPr>
          <w:ilvl w:val="0"/>
          <w:numId w:val="39"/>
        </w:numPr>
        <w:ind w:left="0" w:firstLine="480" w:firstLineChars="200"/>
        <w:jc w:val="left"/>
        <w:rPr>
          <w:rFonts w:ascii="宋体" w:hAnsi="宋体"/>
          <w:szCs w:val="24"/>
        </w:rPr>
      </w:pPr>
      <w:r>
        <w:rPr>
          <w:rFonts w:hint="eastAsia" w:ascii="宋体" w:hAnsi="宋体"/>
          <w:szCs w:val="24"/>
        </w:rPr>
        <w:t>其它防雷大样图：</w:t>
      </w:r>
    </w:p>
    <w:p>
      <w:pPr>
        <w:ind w:firstLine="480"/>
        <w:jc w:val="left"/>
        <w:rPr>
          <w:rFonts w:ascii="宋体" w:hAnsi="宋体"/>
          <w:sz w:val="24"/>
          <w:szCs w:val="24"/>
        </w:rPr>
      </w:pPr>
      <w:r>
        <w:rPr>
          <w:rFonts w:hint="eastAsia" w:ascii="宋体" w:hAnsi="宋体"/>
          <w:sz w:val="24"/>
          <w:szCs w:val="24"/>
        </w:rPr>
        <w:t>须明确接地电阻测试点、断接卡、总等电位连接的具体做法，应标注接地电阻测试点及断接卡的定位尺寸。</w:t>
      </w:r>
    </w:p>
    <w:p>
      <w:pPr>
        <w:pStyle w:val="12"/>
        <w:numPr>
          <w:ilvl w:val="3"/>
          <w:numId w:val="37"/>
        </w:numPr>
        <w:spacing w:line="360" w:lineRule="auto"/>
        <w:ind w:left="0" w:firstLine="480"/>
        <w:jc w:val="left"/>
        <w:rPr>
          <w:rFonts w:ascii="宋体" w:hAnsi="宋体"/>
          <w:sz w:val="24"/>
          <w:szCs w:val="24"/>
        </w:rPr>
      </w:pPr>
      <w:r>
        <w:rPr>
          <w:rFonts w:hint="eastAsia" w:ascii="宋体" w:hAnsi="宋体"/>
          <w:sz w:val="24"/>
          <w:szCs w:val="24"/>
        </w:rPr>
        <w:t>照明与动力分册：</w:t>
      </w:r>
    </w:p>
    <w:p>
      <w:pPr>
        <w:pStyle w:val="14"/>
        <w:numPr>
          <w:ilvl w:val="0"/>
          <w:numId w:val="40"/>
        </w:numPr>
        <w:ind w:left="0" w:firstLine="480" w:firstLineChars="200"/>
        <w:jc w:val="left"/>
        <w:rPr>
          <w:rFonts w:ascii="宋体" w:hAnsi="宋体"/>
          <w:szCs w:val="24"/>
        </w:rPr>
      </w:pPr>
      <w:r>
        <w:rPr>
          <w:rFonts w:hint="eastAsia" w:ascii="宋体" w:hAnsi="宋体"/>
          <w:szCs w:val="24"/>
        </w:rPr>
        <w:t>图纸目录；</w:t>
      </w:r>
    </w:p>
    <w:p>
      <w:pPr>
        <w:pStyle w:val="14"/>
        <w:numPr>
          <w:ilvl w:val="0"/>
          <w:numId w:val="40"/>
        </w:numPr>
        <w:ind w:left="0" w:firstLine="480" w:firstLineChars="200"/>
        <w:jc w:val="left"/>
        <w:rPr>
          <w:rFonts w:ascii="宋体" w:hAnsi="宋体"/>
          <w:szCs w:val="24"/>
        </w:rPr>
      </w:pPr>
      <w:r>
        <w:rPr>
          <w:rFonts w:hint="eastAsia" w:ascii="宋体" w:hAnsi="宋体"/>
          <w:szCs w:val="24"/>
        </w:rPr>
        <w:t>设计说明；</w:t>
      </w:r>
    </w:p>
    <w:p>
      <w:pPr>
        <w:pStyle w:val="14"/>
        <w:numPr>
          <w:ilvl w:val="0"/>
          <w:numId w:val="40"/>
        </w:numPr>
        <w:ind w:left="0" w:firstLine="480" w:firstLineChars="200"/>
        <w:jc w:val="left"/>
        <w:rPr>
          <w:rFonts w:ascii="宋体" w:hAnsi="宋体"/>
          <w:szCs w:val="24"/>
        </w:rPr>
      </w:pPr>
      <w:r>
        <w:rPr>
          <w:rFonts w:ascii="宋体" w:hAnsi="宋体"/>
          <w:szCs w:val="24"/>
        </w:rPr>
        <w:t>主要设备及材料表</w:t>
      </w:r>
      <w:r>
        <w:rPr>
          <w:rFonts w:hint="eastAsia" w:ascii="宋体" w:hAnsi="宋体"/>
          <w:szCs w:val="24"/>
        </w:rPr>
        <w:t>：</w:t>
      </w:r>
    </w:p>
    <w:p>
      <w:pPr>
        <w:ind w:firstLine="480"/>
        <w:jc w:val="left"/>
        <w:rPr>
          <w:rFonts w:ascii="宋体" w:hAnsi="宋体"/>
          <w:sz w:val="24"/>
          <w:szCs w:val="24"/>
        </w:rPr>
      </w:pPr>
      <w:r>
        <w:rPr>
          <w:rFonts w:hint="eastAsia" w:ascii="宋体" w:hAnsi="宋体"/>
          <w:sz w:val="24"/>
          <w:szCs w:val="24"/>
        </w:rPr>
        <w:t>应包括配电（开关）箱、控制箱、电表箱、电线、电缆、各类照明灯具、开关插座、线管、电缆桥架、插接母线等规格、型号、数量及订货要求；</w:t>
      </w:r>
    </w:p>
    <w:p>
      <w:pPr>
        <w:pStyle w:val="14"/>
        <w:numPr>
          <w:ilvl w:val="0"/>
          <w:numId w:val="40"/>
        </w:numPr>
        <w:ind w:left="0" w:firstLine="480" w:firstLineChars="200"/>
        <w:jc w:val="left"/>
        <w:rPr>
          <w:rFonts w:ascii="宋体" w:hAnsi="宋体"/>
          <w:szCs w:val="24"/>
        </w:rPr>
      </w:pPr>
      <w:r>
        <w:rPr>
          <w:rFonts w:hint="eastAsia" w:ascii="宋体" w:hAnsi="宋体"/>
          <w:szCs w:val="24"/>
        </w:rPr>
        <w:t>竖向系统图：</w:t>
      </w:r>
    </w:p>
    <w:p>
      <w:pPr>
        <w:ind w:firstLine="480"/>
        <w:jc w:val="left"/>
        <w:rPr>
          <w:rFonts w:ascii="宋体" w:hAnsi="宋体"/>
          <w:sz w:val="24"/>
          <w:szCs w:val="24"/>
        </w:rPr>
      </w:pPr>
      <w:r>
        <w:rPr>
          <w:rFonts w:hint="eastAsia" w:ascii="宋体" w:hAnsi="宋体"/>
          <w:sz w:val="24"/>
          <w:szCs w:val="24"/>
        </w:rPr>
        <w:t>应明确的表示出所有配电箱、控制控制箱、电表箱等箱体编号、名称及所处楼层及位置，电线电缆的回路编号及规格型号，插接母线或电缆线槽的变径位置；</w:t>
      </w:r>
    </w:p>
    <w:p>
      <w:pPr>
        <w:pStyle w:val="14"/>
        <w:numPr>
          <w:ilvl w:val="0"/>
          <w:numId w:val="40"/>
        </w:numPr>
        <w:ind w:left="0" w:firstLine="480" w:firstLineChars="200"/>
        <w:jc w:val="left"/>
        <w:rPr>
          <w:rFonts w:ascii="宋体" w:hAnsi="宋体"/>
          <w:szCs w:val="24"/>
        </w:rPr>
      </w:pPr>
      <w:r>
        <w:rPr>
          <w:rFonts w:hint="eastAsia" w:ascii="宋体" w:hAnsi="宋体"/>
          <w:szCs w:val="24"/>
        </w:rPr>
        <w:t>供电干线平面图：</w:t>
      </w:r>
    </w:p>
    <w:p>
      <w:pPr>
        <w:ind w:firstLine="480"/>
        <w:jc w:val="left"/>
        <w:rPr>
          <w:rFonts w:ascii="宋体" w:hAnsi="宋体"/>
          <w:sz w:val="24"/>
          <w:szCs w:val="24"/>
        </w:rPr>
      </w:pPr>
      <w:r>
        <w:rPr>
          <w:rFonts w:hint="eastAsia" w:ascii="宋体" w:hAnsi="宋体"/>
          <w:sz w:val="24"/>
          <w:szCs w:val="24"/>
        </w:rPr>
        <w:t>明确室内外供电电缆的敷设方式，若为桥架敷设，应标明桥架的规格型号、变径位置、安装高度及接地位置；若为槽盒或电缆沟敷设，应明确相应盖板板面的标高、电缆沟的构造尺寸、盖板及支架的制作图纸；若为穿管敷设，则应明确管道的材质规格型号，安装位置或埋设深度，特殊部位的敷设要求；按规范设有检修（过线）井的，应给出检修（过线）井制作大样、井盖上表面的标高；</w:t>
      </w:r>
    </w:p>
    <w:p>
      <w:pPr>
        <w:pStyle w:val="14"/>
        <w:numPr>
          <w:ilvl w:val="0"/>
          <w:numId w:val="40"/>
        </w:numPr>
        <w:ind w:left="0" w:firstLine="480" w:firstLineChars="200"/>
        <w:jc w:val="left"/>
        <w:rPr>
          <w:rFonts w:ascii="宋体" w:hAnsi="宋体"/>
          <w:szCs w:val="24"/>
        </w:rPr>
      </w:pPr>
      <w:r>
        <w:rPr>
          <w:rFonts w:hint="eastAsia" w:ascii="宋体" w:hAnsi="宋体"/>
          <w:szCs w:val="24"/>
        </w:rPr>
        <w:t>动力平面图；</w:t>
      </w:r>
    </w:p>
    <w:p>
      <w:pPr>
        <w:pStyle w:val="14"/>
        <w:numPr>
          <w:ilvl w:val="0"/>
          <w:numId w:val="40"/>
        </w:numPr>
        <w:ind w:left="0" w:firstLine="480" w:firstLineChars="200"/>
        <w:jc w:val="left"/>
        <w:rPr>
          <w:rFonts w:ascii="宋体" w:hAnsi="宋体"/>
          <w:szCs w:val="24"/>
        </w:rPr>
      </w:pPr>
      <w:r>
        <w:rPr>
          <w:rFonts w:hint="eastAsia" w:ascii="宋体" w:hAnsi="宋体"/>
          <w:szCs w:val="24"/>
        </w:rPr>
        <w:t>各层各类照明平面图：</w:t>
      </w:r>
    </w:p>
    <w:p>
      <w:pPr>
        <w:ind w:firstLine="480"/>
        <w:jc w:val="left"/>
        <w:rPr>
          <w:rFonts w:ascii="宋体" w:hAnsi="宋体"/>
          <w:sz w:val="24"/>
          <w:szCs w:val="24"/>
        </w:rPr>
      </w:pPr>
      <w:r>
        <w:rPr>
          <w:rFonts w:hint="eastAsia" w:ascii="宋体" w:hAnsi="宋体"/>
          <w:sz w:val="24"/>
          <w:szCs w:val="24"/>
        </w:rPr>
        <w:t>含所有设备房（高、低压分册已有的除外）、管道井照明、强弱电管井的电源插座、电梯井道照明等；</w:t>
      </w:r>
    </w:p>
    <w:p>
      <w:pPr>
        <w:pStyle w:val="14"/>
        <w:numPr>
          <w:ilvl w:val="0"/>
          <w:numId w:val="40"/>
        </w:numPr>
        <w:ind w:left="0" w:firstLine="480" w:firstLineChars="200"/>
        <w:jc w:val="left"/>
        <w:rPr>
          <w:rFonts w:ascii="宋体" w:hAnsi="宋体"/>
          <w:szCs w:val="24"/>
        </w:rPr>
      </w:pPr>
      <w:r>
        <w:rPr>
          <w:rFonts w:hint="eastAsia" w:ascii="宋体" w:hAnsi="宋体"/>
          <w:szCs w:val="24"/>
        </w:rPr>
        <w:t>电气户型大样图：</w:t>
      </w:r>
    </w:p>
    <w:p>
      <w:pPr>
        <w:ind w:firstLine="480"/>
        <w:jc w:val="left"/>
        <w:rPr>
          <w:rFonts w:ascii="宋体" w:hAnsi="宋体"/>
          <w:sz w:val="24"/>
          <w:szCs w:val="24"/>
        </w:rPr>
      </w:pPr>
      <w:r>
        <w:rPr>
          <w:rFonts w:hint="eastAsia" w:ascii="宋体" w:hAnsi="宋体"/>
          <w:sz w:val="24"/>
          <w:szCs w:val="24"/>
        </w:rPr>
        <w:t>各种户型户内灯具、开关、插座及户内开关箱、可视对讲机等定位尺寸（按照甲方提供的代建方标准要求），出图比例为1:50；</w:t>
      </w:r>
    </w:p>
    <w:p>
      <w:pPr>
        <w:pStyle w:val="14"/>
        <w:numPr>
          <w:ilvl w:val="0"/>
          <w:numId w:val="40"/>
        </w:numPr>
        <w:ind w:left="0" w:firstLine="480" w:firstLineChars="200"/>
        <w:jc w:val="left"/>
        <w:rPr>
          <w:rFonts w:ascii="宋体" w:hAnsi="宋体"/>
          <w:szCs w:val="24"/>
        </w:rPr>
      </w:pPr>
      <w:r>
        <w:rPr>
          <w:rFonts w:hint="eastAsia" w:ascii="宋体" w:hAnsi="宋体"/>
          <w:szCs w:val="24"/>
        </w:rPr>
        <w:t>管井内配电装置及管线的安装布置大样图：</w:t>
      </w:r>
    </w:p>
    <w:p>
      <w:pPr>
        <w:ind w:firstLine="480"/>
        <w:jc w:val="left"/>
        <w:rPr>
          <w:rFonts w:ascii="宋体" w:hAnsi="宋体"/>
          <w:sz w:val="24"/>
          <w:szCs w:val="24"/>
        </w:rPr>
      </w:pPr>
      <w:r>
        <w:rPr>
          <w:rFonts w:hint="eastAsia" w:ascii="宋体" w:hAnsi="宋体"/>
          <w:sz w:val="24"/>
          <w:szCs w:val="24"/>
        </w:rPr>
        <w:t>须有定位尺寸及主要配电箱、电表箱、母线槽、桥架线槽等外形尺寸，出图比例为1：10；</w:t>
      </w:r>
    </w:p>
    <w:p>
      <w:pPr>
        <w:pStyle w:val="14"/>
        <w:numPr>
          <w:ilvl w:val="0"/>
          <w:numId w:val="40"/>
        </w:numPr>
        <w:ind w:left="0" w:firstLine="480" w:firstLineChars="200"/>
        <w:jc w:val="left"/>
        <w:rPr>
          <w:rFonts w:ascii="宋体" w:hAnsi="宋体"/>
          <w:szCs w:val="24"/>
        </w:rPr>
      </w:pPr>
      <w:r>
        <w:rPr>
          <w:rFonts w:hint="eastAsia" w:ascii="宋体" w:hAnsi="宋体"/>
          <w:szCs w:val="24"/>
        </w:rPr>
        <w:t>照明系统图（结线图）；</w:t>
      </w:r>
    </w:p>
    <w:p>
      <w:pPr>
        <w:pStyle w:val="14"/>
        <w:numPr>
          <w:ilvl w:val="0"/>
          <w:numId w:val="40"/>
        </w:numPr>
        <w:ind w:left="0" w:firstLine="480" w:firstLineChars="200"/>
        <w:jc w:val="left"/>
        <w:rPr>
          <w:rFonts w:ascii="宋体" w:hAnsi="宋体"/>
          <w:szCs w:val="24"/>
        </w:rPr>
      </w:pPr>
      <w:r>
        <w:rPr>
          <w:rFonts w:hint="eastAsia" w:ascii="宋体" w:hAnsi="宋体"/>
          <w:szCs w:val="24"/>
        </w:rPr>
        <w:t>动力系统图（结线图）；</w:t>
      </w:r>
    </w:p>
    <w:p>
      <w:pPr>
        <w:pStyle w:val="14"/>
        <w:numPr>
          <w:ilvl w:val="0"/>
          <w:numId w:val="40"/>
        </w:numPr>
        <w:ind w:left="0" w:firstLine="480" w:firstLineChars="200"/>
        <w:jc w:val="left"/>
        <w:rPr>
          <w:rFonts w:ascii="宋体" w:hAnsi="宋体"/>
          <w:szCs w:val="24"/>
        </w:rPr>
      </w:pPr>
      <w:r>
        <w:rPr>
          <w:rFonts w:hint="eastAsia" w:ascii="宋体" w:hAnsi="宋体"/>
          <w:szCs w:val="24"/>
        </w:rPr>
        <w:t>各类风机、水泵等一、二次原理图：</w:t>
      </w:r>
    </w:p>
    <w:p>
      <w:pPr>
        <w:ind w:firstLine="480"/>
        <w:jc w:val="left"/>
        <w:rPr>
          <w:rFonts w:ascii="宋体" w:hAnsi="宋体"/>
          <w:sz w:val="24"/>
          <w:szCs w:val="24"/>
        </w:rPr>
      </w:pPr>
      <w:r>
        <w:rPr>
          <w:rFonts w:hint="eastAsia" w:ascii="宋体" w:hAnsi="宋体"/>
          <w:sz w:val="24"/>
          <w:szCs w:val="24"/>
        </w:rPr>
        <w:t>应明确消防检测或控制信号的接入或引出元件的位置；</w:t>
      </w:r>
    </w:p>
    <w:p>
      <w:pPr>
        <w:pStyle w:val="14"/>
        <w:numPr>
          <w:ilvl w:val="0"/>
          <w:numId w:val="40"/>
        </w:numPr>
        <w:ind w:left="0" w:firstLine="480" w:firstLineChars="200"/>
        <w:jc w:val="left"/>
        <w:rPr>
          <w:rFonts w:ascii="宋体" w:hAnsi="宋体"/>
          <w:szCs w:val="24"/>
        </w:rPr>
      </w:pPr>
      <w:r>
        <w:rPr>
          <w:rFonts w:hint="eastAsia" w:ascii="宋体" w:hAnsi="宋体"/>
          <w:szCs w:val="24"/>
        </w:rPr>
        <w:t>发电机供电系统设计：</w:t>
      </w:r>
    </w:p>
    <w:p>
      <w:pPr>
        <w:ind w:firstLine="480"/>
        <w:jc w:val="left"/>
        <w:rPr>
          <w:rFonts w:ascii="宋体" w:hAnsi="宋体"/>
          <w:sz w:val="24"/>
          <w:szCs w:val="24"/>
        </w:rPr>
      </w:pPr>
      <w:r>
        <w:rPr>
          <w:rFonts w:hint="eastAsia" w:ascii="宋体" w:hAnsi="宋体"/>
          <w:sz w:val="24"/>
          <w:szCs w:val="24"/>
        </w:rPr>
        <w:t>包括发电机房的设备布置图，自发电配电系统图，发电机自启动（信号）线路的连接图，信号电缆的规格型号、敷设方式及平面布置（平面布置可绘制在动力、干线平面图中）等。</w:t>
      </w:r>
    </w:p>
    <w:p>
      <w:pPr>
        <w:pStyle w:val="12"/>
        <w:numPr>
          <w:ilvl w:val="3"/>
          <w:numId w:val="37"/>
        </w:numPr>
        <w:spacing w:line="360" w:lineRule="auto"/>
        <w:ind w:left="0" w:firstLine="480"/>
        <w:jc w:val="left"/>
        <w:rPr>
          <w:rFonts w:ascii="宋体" w:hAnsi="宋体"/>
          <w:sz w:val="24"/>
          <w:szCs w:val="24"/>
        </w:rPr>
      </w:pPr>
      <w:r>
        <w:rPr>
          <w:rFonts w:hint="eastAsia" w:ascii="宋体" w:hAnsi="宋体"/>
          <w:sz w:val="24"/>
          <w:szCs w:val="24"/>
        </w:rPr>
        <w:t>消防电气分册：</w:t>
      </w:r>
    </w:p>
    <w:p>
      <w:pPr>
        <w:pStyle w:val="14"/>
        <w:numPr>
          <w:ilvl w:val="0"/>
          <w:numId w:val="41"/>
        </w:numPr>
        <w:ind w:left="0" w:firstLine="480" w:firstLineChars="200"/>
        <w:jc w:val="left"/>
        <w:rPr>
          <w:rFonts w:ascii="宋体" w:hAnsi="宋体"/>
          <w:szCs w:val="24"/>
        </w:rPr>
      </w:pPr>
      <w:r>
        <w:rPr>
          <w:rFonts w:hint="eastAsia" w:ascii="宋体" w:hAnsi="宋体"/>
          <w:szCs w:val="24"/>
        </w:rPr>
        <w:t>图纸目录；</w:t>
      </w:r>
    </w:p>
    <w:p>
      <w:pPr>
        <w:pStyle w:val="14"/>
        <w:numPr>
          <w:ilvl w:val="0"/>
          <w:numId w:val="41"/>
        </w:numPr>
        <w:ind w:left="0" w:firstLine="480" w:firstLineChars="200"/>
        <w:jc w:val="left"/>
        <w:rPr>
          <w:rFonts w:ascii="宋体" w:hAnsi="宋体"/>
          <w:szCs w:val="24"/>
        </w:rPr>
      </w:pPr>
      <w:r>
        <w:rPr>
          <w:rFonts w:hint="eastAsia" w:ascii="宋体" w:hAnsi="宋体"/>
          <w:szCs w:val="24"/>
        </w:rPr>
        <w:t>消防设计说明；</w:t>
      </w:r>
    </w:p>
    <w:p>
      <w:pPr>
        <w:pStyle w:val="14"/>
        <w:numPr>
          <w:ilvl w:val="0"/>
          <w:numId w:val="41"/>
        </w:numPr>
        <w:ind w:left="0" w:firstLine="480" w:firstLineChars="200"/>
        <w:jc w:val="left"/>
        <w:rPr>
          <w:rFonts w:ascii="宋体" w:hAnsi="宋体"/>
          <w:szCs w:val="24"/>
        </w:rPr>
      </w:pPr>
      <w:r>
        <w:rPr>
          <w:rFonts w:ascii="宋体" w:hAnsi="宋体"/>
          <w:szCs w:val="24"/>
        </w:rPr>
        <w:t>主要设备及材料表</w:t>
      </w:r>
      <w:r>
        <w:rPr>
          <w:rFonts w:hint="eastAsia" w:ascii="宋体" w:hAnsi="宋体"/>
          <w:szCs w:val="24"/>
        </w:rPr>
        <w:t>：</w:t>
      </w:r>
    </w:p>
    <w:p>
      <w:pPr>
        <w:ind w:firstLine="480"/>
        <w:jc w:val="left"/>
        <w:rPr>
          <w:rFonts w:ascii="宋体" w:hAnsi="宋体"/>
          <w:sz w:val="24"/>
          <w:szCs w:val="24"/>
        </w:rPr>
      </w:pPr>
      <w:r>
        <w:rPr>
          <w:rFonts w:hint="eastAsia" w:ascii="宋体" w:hAnsi="宋体"/>
          <w:sz w:val="24"/>
          <w:szCs w:val="24"/>
        </w:rPr>
        <w:t>应包括设计中所涉及到的主机、探头、模块、消防喇叭（音箱）、消防按钮、警铃、声光报警器、控制箱（盒）、电线、电缆、线管、电缆桥架等规格、型号、数量及订货要求；</w:t>
      </w:r>
    </w:p>
    <w:p>
      <w:pPr>
        <w:pStyle w:val="14"/>
        <w:numPr>
          <w:ilvl w:val="0"/>
          <w:numId w:val="41"/>
        </w:numPr>
        <w:ind w:left="0" w:firstLine="480" w:firstLineChars="200"/>
        <w:jc w:val="left"/>
        <w:rPr>
          <w:rFonts w:ascii="宋体" w:hAnsi="宋体"/>
          <w:szCs w:val="24"/>
        </w:rPr>
      </w:pPr>
      <w:r>
        <w:rPr>
          <w:rFonts w:hint="eastAsia" w:ascii="宋体" w:hAnsi="宋体"/>
          <w:szCs w:val="24"/>
        </w:rPr>
        <w:t>消防系统图：</w:t>
      </w:r>
    </w:p>
    <w:p>
      <w:pPr>
        <w:ind w:firstLine="480"/>
        <w:jc w:val="left"/>
        <w:rPr>
          <w:rFonts w:ascii="宋体" w:hAnsi="宋体"/>
          <w:sz w:val="24"/>
          <w:szCs w:val="24"/>
        </w:rPr>
      </w:pPr>
      <w:r>
        <w:rPr>
          <w:rFonts w:hint="eastAsia" w:ascii="宋体" w:hAnsi="宋体"/>
          <w:sz w:val="24"/>
          <w:szCs w:val="24"/>
        </w:rPr>
        <w:t>应标明各连接回路电线、电缆的规格型号，不同类型回路应使用不同线型表示并应与消防平面图中的线型相对应；应标明各层所使用各类器件的数量；</w:t>
      </w:r>
    </w:p>
    <w:p>
      <w:pPr>
        <w:pStyle w:val="14"/>
        <w:numPr>
          <w:ilvl w:val="0"/>
          <w:numId w:val="41"/>
        </w:numPr>
        <w:ind w:left="0" w:firstLine="480" w:firstLineChars="200"/>
        <w:jc w:val="left"/>
        <w:rPr>
          <w:rFonts w:ascii="宋体" w:hAnsi="宋体"/>
          <w:szCs w:val="24"/>
        </w:rPr>
      </w:pPr>
      <w:r>
        <w:rPr>
          <w:rFonts w:hint="eastAsia" w:ascii="宋体" w:hAnsi="宋体"/>
          <w:szCs w:val="24"/>
        </w:rPr>
        <w:t>消防平面图：</w:t>
      </w:r>
    </w:p>
    <w:p>
      <w:pPr>
        <w:ind w:firstLine="480"/>
        <w:jc w:val="left"/>
        <w:rPr>
          <w:rFonts w:ascii="宋体" w:hAnsi="宋体"/>
          <w:sz w:val="24"/>
          <w:szCs w:val="24"/>
        </w:rPr>
      </w:pPr>
      <w:r>
        <w:rPr>
          <w:rFonts w:hint="eastAsia" w:ascii="宋体" w:hAnsi="宋体"/>
          <w:sz w:val="24"/>
          <w:szCs w:val="24"/>
        </w:rPr>
        <w:t>不同类型回路应使用不同线型表示；超高层应有户内火灾探测器的定位尺寸；</w:t>
      </w:r>
    </w:p>
    <w:p>
      <w:pPr>
        <w:pStyle w:val="14"/>
        <w:numPr>
          <w:ilvl w:val="0"/>
          <w:numId w:val="41"/>
        </w:numPr>
        <w:ind w:left="0" w:firstLine="480" w:firstLineChars="200"/>
        <w:jc w:val="left"/>
        <w:rPr>
          <w:rFonts w:ascii="宋体" w:hAnsi="宋体"/>
          <w:szCs w:val="24"/>
        </w:rPr>
      </w:pPr>
      <w:r>
        <w:rPr>
          <w:rFonts w:hint="eastAsia" w:ascii="宋体" w:hAnsi="宋体"/>
          <w:szCs w:val="24"/>
        </w:rPr>
        <w:t>室外消防管网施工图；</w:t>
      </w:r>
    </w:p>
    <w:p>
      <w:pPr>
        <w:pStyle w:val="14"/>
        <w:numPr>
          <w:ilvl w:val="0"/>
          <w:numId w:val="41"/>
        </w:numPr>
        <w:ind w:left="0" w:firstLine="480" w:firstLineChars="200"/>
        <w:jc w:val="left"/>
        <w:rPr>
          <w:rFonts w:ascii="宋体" w:hAnsi="宋体"/>
          <w:szCs w:val="24"/>
        </w:rPr>
      </w:pPr>
      <w:r>
        <w:rPr>
          <w:rFonts w:hint="eastAsia" w:ascii="宋体" w:hAnsi="宋体"/>
          <w:szCs w:val="24"/>
        </w:rPr>
        <w:t>消防设备控制与联动原理图：</w:t>
      </w:r>
    </w:p>
    <w:p>
      <w:pPr>
        <w:ind w:firstLine="480"/>
        <w:jc w:val="left"/>
        <w:rPr>
          <w:rFonts w:ascii="宋体" w:hAnsi="宋体"/>
          <w:sz w:val="24"/>
          <w:szCs w:val="24"/>
        </w:rPr>
      </w:pPr>
      <w:r>
        <w:rPr>
          <w:rFonts w:hint="eastAsia" w:ascii="宋体" w:hAnsi="宋体"/>
          <w:sz w:val="24"/>
          <w:szCs w:val="24"/>
        </w:rPr>
        <w:t>包括消防风机、防火卷帘、消防水泵、气体灭火装置、切断非消防电源等。</w:t>
      </w:r>
    </w:p>
    <w:p>
      <w:pPr>
        <w:pStyle w:val="12"/>
        <w:numPr>
          <w:ilvl w:val="2"/>
          <w:numId w:val="37"/>
        </w:numPr>
        <w:spacing w:line="360" w:lineRule="auto"/>
        <w:ind w:left="0" w:firstLine="482"/>
        <w:jc w:val="left"/>
        <w:rPr>
          <w:rFonts w:ascii="宋体" w:hAnsi="宋体"/>
          <w:b/>
          <w:sz w:val="24"/>
          <w:szCs w:val="24"/>
        </w:rPr>
      </w:pPr>
      <w:r>
        <w:rPr>
          <w:rFonts w:hint="eastAsia" w:ascii="宋体" w:hAnsi="宋体"/>
          <w:b/>
          <w:sz w:val="24"/>
          <w:szCs w:val="24"/>
        </w:rPr>
        <w:t>配合要求</w:t>
      </w:r>
    </w:p>
    <w:p>
      <w:pPr>
        <w:pStyle w:val="16"/>
        <w:numPr>
          <w:ilvl w:val="0"/>
          <w:numId w:val="0"/>
        </w:numPr>
        <w:ind w:firstLine="480" w:firstLineChars="200"/>
        <w:jc w:val="left"/>
        <w:rPr>
          <w:rFonts w:ascii="宋体" w:hAnsi="宋体"/>
          <w:szCs w:val="24"/>
        </w:rPr>
      </w:pPr>
      <w:r>
        <w:rPr>
          <w:rFonts w:hint="eastAsia" w:ascii="宋体" w:hAnsi="宋体"/>
          <w:szCs w:val="24"/>
        </w:rPr>
        <w:t>提供电气设计计算书：</w:t>
      </w:r>
    </w:p>
    <w:p>
      <w:pPr>
        <w:pStyle w:val="12"/>
        <w:numPr>
          <w:ilvl w:val="3"/>
          <w:numId w:val="37"/>
        </w:numPr>
        <w:spacing w:line="360" w:lineRule="auto"/>
        <w:ind w:left="0" w:firstLine="480"/>
        <w:jc w:val="left"/>
        <w:rPr>
          <w:rFonts w:ascii="宋体" w:hAnsi="宋体"/>
          <w:sz w:val="24"/>
          <w:szCs w:val="24"/>
        </w:rPr>
      </w:pPr>
      <w:r>
        <w:rPr>
          <w:rFonts w:hint="eastAsia" w:ascii="宋体" w:hAnsi="宋体"/>
          <w:sz w:val="24"/>
          <w:szCs w:val="24"/>
        </w:rPr>
        <w:t>变压器容量计算；</w:t>
      </w:r>
    </w:p>
    <w:p>
      <w:pPr>
        <w:pStyle w:val="12"/>
        <w:numPr>
          <w:ilvl w:val="3"/>
          <w:numId w:val="37"/>
        </w:numPr>
        <w:spacing w:line="360" w:lineRule="auto"/>
        <w:ind w:left="0" w:firstLine="480"/>
        <w:jc w:val="left"/>
        <w:rPr>
          <w:rFonts w:ascii="宋体" w:hAnsi="宋体"/>
          <w:sz w:val="24"/>
          <w:szCs w:val="24"/>
        </w:rPr>
      </w:pPr>
      <w:r>
        <w:rPr>
          <w:rFonts w:hint="eastAsia" w:ascii="宋体" w:hAnsi="宋体"/>
          <w:sz w:val="24"/>
          <w:szCs w:val="24"/>
        </w:rPr>
        <w:t>发电机容量计算（按市电停电且非火灾状态、火灾状态两种情况分别进行计算）。</w:t>
      </w:r>
    </w:p>
    <w:p>
      <w:pPr>
        <w:pStyle w:val="12"/>
        <w:numPr>
          <w:ilvl w:val="1"/>
          <w:numId w:val="37"/>
        </w:numPr>
        <w:spacing w:line="360" w:lineRule="auto"/>
        <w:ind w:left="0" w:firstLine="482"/>
        <w:jc w:val="left"/>
        <w:rPr>
          <w:rFonts w:ascii="宋体" w:hAnsi="宋体"/>
          <w:b/>
          <w:sz w:val="24"/>
          <w:szCs w:val="24"/>
        </w:rPr>
      </w:pPr>
      <w:r>
        <w:rPr>
          <w:rFonts w:hint="eastAsia" w:ascii="宋体" w:hAnsi="宋体"/>
          <w:b/>
          <w:sz w:val="24"/>
          <w:szCs w:val="24"/>
        </w:rPr>
        <w:t>给排水专业</w:t>
      </w:r>
    </w:p>
    <w:p>
      <w:pPr>
        <w:pStyle w:val="12"/>
        <w:numPr>
          <w:ilvl w:val="2"/>
          <w:numId w:val="37"/>
        </w:numPr>
        <w:spacing w:line="360" w:lineRule="auto"/>
        <w:ind w:left="0" w:firstLine="482"/>
        <w:jc w:val="left"/>
        <w:rPr>
          <w:rFonts w:ascii="宋体" w:hAnsi="宋体"/>
          <w:b/>
          <w:sz w:val="24"/>
          <w:szCs w:val="24"/>
        </w:rPr>
      </w:pPr>
      <w:r>
        <w:rPr>
          <w:rFonts w:hint="eastAsia" w:ascii="宋体" w:hAnsi="宋体"/>
          <w:b/>
          <w:sz w:val="24"/>
          <w:szCs w:val="24"/>
        </w:rPr>
        <w:t>设计内容</w:t>
      </w:r>
    </w:p>
    <w:p>
      <w:pPr>
        <w:pStyle w:val="12"/>
        <w:ind w:firstLine="480"/>
        <w:jc w:val="left"/>
        <w:rPr>
          <w:rFonts w:ascii="宋体" w:hAnsi="宋体"/>
          <w:sz w:val="24"/>
          <w:szCs w:val="24"/>
        </w:rPr>
      </w:pPr>
      <w:r>
        <w:rPr>
          <w:rFonts w:hint="eastAsia" w:ascii="宋体" w:hAnsi="宋体"/>
          <w:sz w:val="24"/>
          <w:szCs w:val="24"/>
        </w:rPr>
        <w:t>建筑给排水设计范围包括给水、排水设计（各设计说明、图例、平面图和有关系统图），且还需包括以下内容：</w:t>
      </w:r>
    </w:p>
    <w:p>
      <w:pPr>
        <w:pStyle w:val="12"/>
        <w:numPr>
          <w:ilvl w:val="3"/>
          <w:numId w:val="37"/>
        </w:numPr>
        <w:spacing w:line="360" w:lineRule="auto"/>
        <w:ind w:left="0" w:firstLine="480"/>
        <w:jc w:val="left"/>
        <w:rPr>
          <w:rFonts w:ascii="宋体" w:hAnsi="宋体"/>
          <w:sz w:val="24"/>
          <w:szCs w:val="24"/>
        </w:rPr>
      </w:pPr>
      <w:r>
        <w:rPr>
          <w:rFonts w:hint="eastAsia" w:ascii="宋体" w:hAnsi="宋体"/>
          <w:sz w:val="24"/>
          <w:szCs w:val="24"/>
        </w:rPr>
        <w:t>给水设计包括室内外消防给水系统；</w:t>
      </w:r>
    </w:p>
    <w:p>
      <w:pPr>
        <w:pStyle w:val="12"/>
        <w:numPr>
          <w:ilvl w:val="3"/>
          <w:numId w:val="37"/>
        </w:numPr>
        <w:spacing w:line="360" w:lineRule="auto"/>
        <w:ind w:left="0" w:firstLine="480"/>
        <w:jc w:val="left"/>
        <w:rPr>
          <w:rFonts w:ascii="宋体" w:hAnsi="宋体"/>
          <w:sz w:val="24"/>
          <w:szCs w:val="24"/>
        </w:rPr>
      </w:pPr>
      <w:r>
        <w:rPr>
          <w:rFonts w:hint="eastAsia" w:ascii="宋体" w:hAnsi="宋体"/>
          <w:sz w:val="24"/>
          <w:szCs w:val="24"/>
        </w:rPr>
        <w:t>排水设计包括单体排水与市政排水（或小区市政排水）系统的接驳；且主管转弯及关键处需提供坐标定位。</w:t>
      </w:r>
    </w:p>
    <w:p>
      <w:pPr>
        <w:pStyle w:val="12"/>
        <w:numPr>
          <w:ilvl w:val="2"/>
          <w:numId w:val="37"/>
        </w:numPr>
        <w:spacing w:line="360" w:lineRule="auto"/>
        <w:ind w:left="0" w:firstLine="482"/>
        <w:jc w:val="left"/>
        <w:rPr>
          <w:rFonts w:ascii="宋体" w:hAnsi="宋体"/>
          <w:b/>
          <w:sz w:val="24"/>
          <w:szCs w:val="24"/>
        </w:rPr>
      </w:pPr>
      <w:r>
        <w:rPr>
          <w:rFonts w:hint="eastAsia" w:ascii="宋体" w:hAnsi="宋体"/>
          <w:b/>
          <w:sz w:val="24"/>
          <w:szCs w:val="24"/>
        </w:rPr>
        <w:t>设计深度</w:t>
      </w:r>
    </w:p>
    <w:p>
      <w:pPr>
        <w:pStyle w:val="12"/>
        <w:numPr>
          <w:ilvl w:val="3"/>
          <w:numId w:val="37"/>
        </w:numPr>
        <w:spacing w:line="360" w:lineRule="auto"/>
        <w:ind w:left="0" w:firstLine="480"/>
        <w:jc w:val="left"/>
        <w:rPr>
          <w:rFonts w:ascii="宋体" w:hAnsi="宋体"/>
          <w:sz w:val="24"/>
          <w:szCs w:val="24"/>
        </w:rPr>
      </w:pPr>
      <w:r>
        <w:rPr>
          <w:rFonts w:hint="eastAsia" w:ascii="宋体" w:hAnsi="宋体"/>
          <w:sz w:val="24"/>
          <w:szCs w:val="24"/>
        </w:rPr>
        <w:t>给排水分册：</w:t>
      </w:r>
    </w:p>
    <w:p>
      <w:pPr>
        <w:pStyle w:val="14"/>
        <w:numPr>
          <w:ilvl w:val="0"/>
          <w:numId w:val="42"/>
        </w:numPr>
        <w:ind w:left="0" w:firstLine="480" w:firstLineChars="200"/>
        <w:jc w:val="left"/>
        <w:rPr>
          <w:rFonts w:ascii="宋体" w:hAnsi="宋体"/>
          <w:szCs w:val="24"/>
        </w:rPr>
      </w:pPr>
      <w:r>
        <w:rPr>
          <w:rFonts w:hint="eastAsia" w:ascii="宋体" w:hAnsi="宋体"/>
          <w:szCs w:val="24"/>
        </w:rPr>
        <w:t>图纸目录；</w:t>
      </w:r>
    </w:p>
    <w:p>
      <w:pPr>
        <w:pStyle w:val="14"/>
        <w:numPr>
          <w:ilvl w:val="0"/>
          <w:numId w:val="42"/>
        </w:numPr>
        <w:ind w:left="0" w:firstLine="480" w:firstLineChars="200"/>
        <w:jc w:val="left"/>
        <w:rPr>
          <w:rFonts w:ascii="宋体" w:hAnsi="宋体"/>
          <w:szCs w:val="24"/>
        </w:rPr>
      </w:pPr>
      <w:r>
        <w:rPr>
          <w:rFonts w:hint="eastAsia" w:ascii="宋体" w:hAnsi="宋体"/>
          <w:szCs w:val="24"/>
        </w:rPr>
        <w:t>设计说明；</w:t>
      </w:r>
    </w:p>
    <w:p>
      <w:pPr>
        <w:pStyle w:val="14"/>
        <w:numPr>
          <w:ilvl w:val="0"/>
          <w:numId w:val="42"/>
        </w:numPr>
        <w:ind w:left="0" w:firstLine="480" w:firstLineChars="200"/>
        <w:jc w:val="left"/>
        <w:rPr>
          <w:rFonts w:ascii="宋体" w:hAnsi="宋体"/>
          <w:szCs w:val="24"/>
        </w:rPr>
      </w:pPr>
      <w:r>
        <w:rPr>
          <w:rFonts w:ascii="宋体" w:hAnsi="宋体"/>
          <w:szCs w:val="24"/>
        </w:rPr>
        <w:t>主要设备及材料表</w:t>
      </w:r>
      <w:r>
        <w:rPr>
          <w:rFonts w:hint="eastAsia" w:ascii="宋体" w:hAnsi="宋体"/>
          <w:szCs w:val="24"/>
        </w:rPr>
        <w:t>：</w:t>
      </w:r>
    </w:p>
    <w:p>
      <w:pPr>
        <w:ind w:firstLine="480"/>
        <w:jc w:val="left"/>
        <w:rPr>
          <w:rFonts w:ascii="宋体" w:hAnsi="宋体"/>
          <w:sz w:val="24"/>
          <w:szCs w:val="24"/>
        </w:rPr>
      </w:pPr>
      <w:r>
        <w:rPr>
          <w:rFonts w:hint="eastAsia" w:ascii="宋体" w:hAnsi="宋体"/>
          <w:sz w:val="24"/>
          <w:szCs w:val="24"/>
        </w:rPr>
        <w:t>应包括图纸设计中所涉及到的室内外给排水管道、各类阀门、水泵设备（含潜污泵）、水表、排水地漏、雨水斗、各类检查井（含室外给水阀门井）、化粪池、隔油池等规格、型号、数量及订货要求；</w:t>
      </w:r>
    </w:p>
    <w:p>
      <w:pPr>
        <w:pStyle w:val="14"/>
        <w:numPr>
          <w:ilvl w:val="0"/>
          <w:numId w:val="42"/>
        </w:numPr>
        <w:ind w:left="0" w:firstLine="480" w:firstLineChars="200"/>
        <w:jc w:val="left"/>
        <w:rPr>
          <w:rFonts w:ascii="宋体" w:hAnsi="宋体"/>
          <w:szCs w:val="24"/>
        </w:rPr>
      </w:pPr>
      <w:r>
        <w:rPr>
          <w:rFonts w:hint="eastAsia" w:ascii="宋体" w:hAnsi="宋体"/>
          <w:szCs w:val="24"/>
        </w:rPr>
        <w:t>各层给排水平面图：</w:t>
      </w:r>
    </w:p>
    <w:p>
      <w:pPr>
        <w:ind w:firstLine="480"/>
        <w:jc w:val="left"/>
        <w:rPr>
          <w:rFonts w:ascii="宋体" w:hAnsi="宋体"/>
          <w:sz w:val="24"/>
          <w:szCs w:val="24"/>
        </w:rPr>
      </w:pPr>
      <w:r>
        <w:rPr>
          <w:rFonts w:hint="eastAsia" w:ascii="宋体" w:hAnsi="宋体"/>
          <w:sz w:val="24"/>
          <w:szCs w:val="24"/>
        </w:rPr>
        <w:t>须标明所有给排水管道管径、标高和平面定位尺寸；</w:t>
      </w:r>
    </w:p>
    <w:p>
      <w:pPr>
        <w:ind w:firstLine="480"/>
        <w:jc w:val="left"/>
        <w:rPr>
          <w:rFonts w:ascii="宋体" w:hAnsi="宋体"/>
          <w:sz w:val="24"/>
          <w:szCs w:val="24"/>
        </w:rPr>
      </w:pPr>
      <w:r>
        <w:rPr>
          <w:rFonts w:hint="eastAsia" w:ascii="宋体" w:hAnsi="宋体"/>
          <w:sz w:val="24"/>
          <w:szCs w:val="24"/>
        </w:rPr>
        <w:t>首层给排水平面图应标明给水引入管走向、管径和标高；室外排水检查井、化粪池、隔油池等的规格大小、平面定位尺寸及埋深，检查井底、顶标高；</w:t>
      </w:r>
    </w:p>
    <w:p>
      <w:pPr>
        <w:pStyle w:val="14"/>
        <w:numPr>
          <w:ilvl w:val="0"/>
          <w:numId w:val="42"/>
        </w:numPr>
        <w:ind w:left="0" w:firstLine="480" w:firstLineChars="200"/>
        <w:jc w:val="left"/>
        <w:rPr>
          <w:rFonts w:ascii="宋体" w:hAnsi="宋体"/>
          <w:szCs w:val="24"/>
        </w:rPr>
      </w:pPr>
      <w:r>
        <w:rPr>
          <w:rFonts w:hint="eastAsia" w:ascii="宋体" w:hAnsi="宋体"/>
          <w:szCs w:val="24"/>
        </w:rPr>
        <w:t>给水系统图：</w:t>
      </w:r>
    </w:p>
    <w:p>
      <w:pPr>
        <w:ind w:firstLine="480"/>
        <w:jc w:val="left"/>
        <w:rPr>
          <w:rFonts w:ascii="宋体" w:hAnsi="宋体"/>
          <w:sz w:val="24"/>
          <w:szCs w:val="24"/>
        </w:rPr>
      </w:pPr>
      <w:r>
        <w:rPr>
          <w:rFonts w:hint="eastAsia" w:ascii="宋体" w:hAnsi="宋体"/>
          <w:sz w:val="24"/>
          <w:szCs w:val="24"/>
        </w:rPr>
        <w:t>须标明所有给水管道走向、管径和标高（须绘制透视图表示）；</w:t>
      </w:r>
    </w:p>
    <w:p>
      <w:pPr>
        <w:pStyle w:val="14"/>
        <w:numPr>
          <w:ilvl w:val="0"/>
          <w:numId w:val="42"/>
        </w:numPr>
        <w:ind w:left="0" w:firstLine="480" w:firstLineChars="200"/>
        <w:jc w:val="left"/>
        <w:rPr>
          <w:rFonts w:ascii="宋体" w:hAnsi="宋体"/>
          <w:szCs w:val="24"/>
        </w:rPr>
      </w:pPr>
      <w:r>
        <w:rPr>
          <w:rFonts w:hint="eastAsia" w:ascii="宋体" w:hAnsi="宋体"/>
          <w:szCs w:val="24"/>
        </w:rPr>
        <w:t>排水（含雨水）系统图：</w:t>
      </w:r>
    </w:p>
    <w:p>
      <w:pPr>
        <w:ind w:firstLine="480"/>
        <w:jc w:val="left"/>
        <w:rPr>
          <w:rFonts w:ascii="宋体" w:hAnsi="宋体"/>
          <w:sz w:val="24"/>
          <w:szCs w:val="24"/>
        </w:rPr>
      </w:pPr>
      <w:r>
        <w:rPr>
          <w:rFonts w:hint="eastAsia" w:ascii="宋体" w:hAnsi="宋体"/>
          <w:sz w:val="24"/>
          <w:szCs w:val="24"/>
        </w:rPr>
        <w:t>须标明所有排水管道走向、管径和支管标高；</w:t>
      </w:r>
    </w:p>
    <w:p>
      <w:pPr>
        <w:pStyle w:val="14"/>
        <w:numPr>
          <w:ilvl w:val="0"/>
          <w:numId w:val="42"/>
        </w:numPr>
        <w:ind w:left="0" w:firstLine="480" w:firstLineChars="200"/>
        <w:jc w:val="left"/>
        <w:rPr>
          <w:rFonts w:ascii="宋体" w:hAnsi="宋体"/>
          <w:szCs w:val="24"/>
        </w:rPr>
      </w:pPr>
      <w:r>
        <w:rPr>
          <w:rFonts w:hint="eastAsia" w:ascii="宋体" w:hAnsi="宋体"/>
          <w:szCs w:val="24"/>
        </w:rPr>
        <w:t>给排水户型大样图：</w:t>
      </w:r>
    </w:p>
    <w:p>
      <w:pPr>
        <w:ind w:firstLine="480"/>
        <w:jc w:val="left"/>
        <w:rPr>
          <w:rFonts w:ascii="宋体" w:hAnsi="宋体"/>
          <w:sz w:val="24"/>
          <w:szCs w:val="24"/>
        </w:rPr>
      </w:pPr>
      <w:r>
        <w:rPr>
          <w:rFonts w:hint="eastAsia" w:ascii="宋体" w:hAnsi="宋体"/>
          <w:sz w:val="24"/>
          <w:szCs w:val="24"/>
        </w:rPr>
        <w:t>须标明所有户型户内给水管、排水管、给水角阀、给水预留口、排水地漏、排水预留口等的平面定位尺寸及标高（须绘制透视图表示），出图比例为1:50；</w:t>
      </w:r>
    </w:p>
    <w:p>
      <w:pPr>
        <w:pStyle w:val="14"/>
        <w:numPr>
          <w:ilvl w:val="0"/>
          <w:numId w:val="42"/>
        </w:numPr>
        <w:ind w:left="0" w:firstLine="480" w:firstLineChars="200"/>
        <w:jc w:val="left"/>
        <w:rPr>
          <w:rFonts w:ascii="宋体" w:hAnsi="宋体"/>
          <w:szCs w:val="24"/>
        </w:rPr>
      </w:pPr>
      <w:r>
        <w:rPr>
          <w:rFonts w:hint="eastAsia" w:ascii="宋体" w:hAnsi="宋体"/>
          <w:szCs w:val="24"/>
        </w:rPr>
        <w:t>水泵房大样图（含各种潜污泵大样）；</w:t>
      </w:r>
    </w:p>
    <w:p>
      <w:pPr>
        <w:pStyle w:val="14"/>
        <w:numPr>
          <w:ilvl w:val="0"/>
          <w:numId w:val="42"/>
        </w:numPr>
        <w:ind w:left="0" w:firstLine="480" w:firstLineChars="200"/>
        <w:jc w:val="left"/>
        <w:rPr>
          <w:rFonts w:ascii="宋体" w:hAnsi="宋体"/>
          <w:szCs w:val="24"/>
        </w:rPr>
      </w:pPr>
      <w:r>
        <w:rPr>
          <w:rFonts w:hint="eastAsia" w:ascii="宋体" w:hAnsi="宋体"/>
          <w:szCs w:val="24"/>
        </w:rPr>
        <w:t>水管井内管线平面布置及水表组安装大样图：</w:t>
      </w:r>
    </w:p>
    <w:p>
      <w:pPr>
        <w:ind w:firstLine="480"/>
        <w:jc w:val="left"/>
        <w:rPr>
          <w:rFonts w:ascii="宋体" w:hAnsi="宋体"/>
          <w:sz w:val="24"/>
          <w:szCs w:val="24"/>
        </w:rPr>
      </w:pPr>
      <w:r>
        <w:rPr>
          <w:rFonts w:hint="eastAsia" w:ascii="宋体" w:hAnsi="宋体"/>
          <w:sz w:val="24"/>
          <w:szCs w:val="24"/>
        </w:rPr>
        <w:t>须标明所有给水管、排水管、消防管、地漏、水表、阀门等外形尺寸及相对的定位尺寸；水表组安装高度等。出图比例为1：50；</w:t>
      </w:r>
    </w:p>
    <w:p>
      <w:pPr>
        <w:pStyle w:val="14"/>
        <w:numPr>
          <w:ilvl w:val="0"/>
          <w:numId w:val="42"/>
        </w:numPr>
        <w:ind w:left="0" w:firstLine="480" w:firstLineChars="200"/>
        <w:jc w:val="left"/>
        <w:rPr>
          <w:rFonts w:ascii="宋体" w:hAnsi="宋体"/>
          <w:szCs w:val="24"/>
        </w:rPr>
      </w:pPr>
      <w:r>
        <w:rPr>
          <w:rFonts w:hint="eastAsia" w:ascii="宋体" w:hAnsi="宋体"/>
          <w:szCs w:val="24"/>
        </w:rPr>
        <w:t>各类阀门组（含水表组）安装大样图；</w:t>
      </w:r>
    </w:p>
    <w:p>
      <w:pPr>
        <w:pStyle w:val="14"/>
        <w:numPr>
          <w:ilvl w:val="0"/>
          <w:numId w:val="42"/>
        </w:numPr>
        <w:ind w:left="0" w:firstLine="480" w:firstLineChars="200"/>
        <w:jc w:val="left"/>
        <w:rPr>
          <w:rFonts w:ascii="宋体" w:hAnsi="宋体"/>
          <w:szCs w:val="24"/>
        </w:rPr>
      </w:pPr>
      <w:r>
        <w:rPr>
          <w:rFonts w:hint="eastAsia" w:ascii="宋体" w:hAnsi="宋体"/>
          <w:szCs w:val="24"/>
        </w:rPr>
        <w:t>各类检查井（含室外给水阀门井）、化粪池、隔油池安装大样图；</w:t>
      </w:r>
    </w:p>
    <w:p>
      <w:pPr>
        <w:pStyle w:val="14"/>
        <w:numPr>
          <w:ilvl w:val="0"/>
          <w:numId w:val="42"/>
        </w:numPr>
        <w:ind w:left="0" w:firstLine="480" w:firstLineChars="200"/>
        <w:jc w:val="left"/>
        <w:rPr>
          <w:rFonts w:ascii="宋体" w:hAnsi="宋体"/>
          <w:szCs w:val="24"/>
        </w:rPr>
      </w:pPr>
      <w:r>
        <w:rPr>
          <w:rFonts w:hint="eastAsia" w:ascii="宋体" w:hAnsi="宋体"/>
          <w:szCs w:val="24"/>
        </w:rPr>
        <w:t>卫生间沉箱排水大样图。</w:t>
      </w:r>
    </w:p>
    <w:p>
      <w:pPr>
        <w:pStyle w:val="12"/>
        <w:numPr>
          <w:ilvl w:val="3"/>
          <w:numId w:val="37"/>
        </w:numPr>
        <w:spacing w:line="360" w:lineRule="auto"/>
        <w:ind w:left="0" w:firstLine="480"/>
        <w:jc w:val="left"/>
        <w:rPr>
          <w:rFonts w:ascii="宋体" w:hAnsi="宋体"/>
          <w:sz w:val="24"/>
          <w:szCs w:val="24"/>
        </w:rPr>
      </w:pPr>
      <w:r>
        <w:rPr>
          <w:rFonts w:hint="eastAsia" w:ascii="宋体" w:hAnsi="宋体"/>
          <w:sz w:val="24"/>
          <w:szCs w:val="24"/>
        </w:rPr>
        <w:t>消防给水分册：</w:t>
      </w:r>
    </w:p>
    <w:p>
      <w:pPr>
        <w:pStyle w:val="14"/>
        <w:numPr>
          <w:ilvl w:val="0"/>
          <w:numId w:val="43"/>
        </w:numPr>
        <w:ind w:left="0" w:firstLine="480" w:firstLineChars="200"/>
        <w:jc w:val="left"/>
        <w:rPr>
          <w:rFonts w:ascii="宋体" w:hAnsi="宋体"/>
          <w:szCs w:val="24"/>
        </w:rPr>
      </w:pPr>
      <w:r>
        <w:rPr>
          <w:rFonts w:hint="eastAsia" w:ascii="宋体" w:hAnsi="宋体"/>
          <w:szCs w:val="24"/>
        </w:rPr>
        <w:t>图纸目录；</w:t>
      </w:r>
    </w:p>
    <w:p>
      <w:pPr>
        <w:pStyle w:val="14"/>
        <w:numPr>
          <w:ilvl w:val="0"/>
          <w:numId w:val="43"/>
        </w:numPr>
        <w:ind w:left="0" w:firstLine="480" w:firstLineChars="200"/>
        <w:jc w:val="left"/>
        <w:rPr>
          <w:rFonts w:ascii="宋体" w:hAnsi="宋体"/>
          <w:szCs w:val="24"/>
        </w:rPr>
      </w:pPr>
      <w:r>
        <w:rPr>
          <w:rFonts w:hint="eastAsia" w:ascii="宋体" w:hAnsi="宋体"/>
          <w:szCs w:val="24"/>
        </w:rPr>
        <w:t>消防设计说明；</w:t>
      </w:r>
    </w:p>
    <w:p>
      <w:pPr>
        <w:pStyle w:val="14"/>
        <w:numPr>
          <w:ilvl w:val="0"/>
          <w:numId w:val="43"/>
        </w:numPr>
        <w:ind w:left="0" w:firstLine="480" w:firstLineChars="200"/>
        <w:jc w:val="left"/>
        <w:rPr>
          <w:rFonts w:ascii="宋体" w:hAnsi="宋体"/>
          <w:szCs w:val="24"/>
        </w:rPr>
      </w:pPr>
      <w:r>
        <w:rPr>
          <w:rFonts w:ascii="宋体" w:hAnsi="宋体"/>
          <w:szCs w:val="24"/>
        </w:rPr>
        <w:t>主要设备及材料表</w:t>
      </w:r>
      <w:r>
        <w:rPr>
          <w:rFonts w:hint="eastAsia" w:ascii="宋体" w:hAnsi="宋体"/>
          <w:szCs w:val="24"/>
        </w:rPr>
        <w:t>：</w:t>
      </w:r>
    </w:p>
    <w:p>
      <w:pPr>
        <w:ind w:firstLine="480"/>
        <w:jc w:val="left"/>
        <w:rPr>
          <w:rFonts w:ascii="宋体" w:hAnsi="宋体"/>
          <w:sz w:val="24"/>
          <w:szCs w:val="24"/>
        </w:rPr>
      </w:pPr>
      <w:r>
        <w:rPr>
          <w:rFonts w:hint="eastAsia" w:ascii="宋体" w:hAnsi="宋体"/>
          <w:sz w:val="24"/>
          <w:szCs w:val="24"/>
        </w:rPr>
        <w:t>应包括设计中所涉及到的水泵设备、各类室内外消防管道、各类阀门（组）、自动喷头、消火栓、气体灭火装置、手提式灭火器配置等规格、型号、数量及订货要求；</w:t>
      </w:r>
    </w:p>
    <w:p>
      <w:pPr>
        <w:pStyle w:val="14"/>
        <w:numPr>
          <w:ilvl w:val="0"/>
          <w:numId w:val="43"/>
        </w:numPr>
        <w:ind w:left="0" w:firstLine="480" w:firstLineChars="200"/>
        <w:jc w:val="left"/>
        <w:rPr>
          <w:rFonts w:ascii="宋体" w:hAnsi="宋体"/>
          <w:szCs w:val="24"/>
        </w:rPr>
      </w:pPr>
      <w:r>
        <w:rPr>
          <w:rFonts w:hint="eastAsia" w:ascii="宋体" w:hAnsi="宋体"/>
          <w:szCs w:val="24"/>
        </w:rPr>
        <w:t>室外消防管网总平面图：</w:t>
      </w:r>
    </w:p>
    <w:p>
      <w:pPr>
        <w:ind w:firstLine="480"/>
        <w:jc w:val="left"/>
        <w:rPr>
          <w:rFonts w:ascii="宋体" w:hAnsi="宋体"/>
          <w:sz w:val="24"/>
          <w:szCs w:val="24"/>
        </w:rPr>
      </w:pPr>
      <w:r>
        <w:rPr>
          <w:rFonts w:hint="eastAsia" w:ascii="宋体" w:hAnsi="宋体"/>
          <w:sz w:val="24"/>
          <w:szCs w:val="24"/>
        </w:rPr>
        <w:t>须标明所有室外消防管道管径；所有阀门井规格大小；所有消防管道、阀门及阀门井等的平面定位尺寸及埋深；阀门井底、顶标高；主管转弯及关键处需提供坐标定位。</w:t>
      </w:r>
    </w:p>
    <w:p>
      <w:pPr>
        <w:pStyle w:val="14"/>
        <w:numPr>
          <w:ilvl w:val="0"/>
          <w:numId w:val="43"/>
        </w:numPr>
        <w:ind w:left="0" w:firstLine="480" w:firstLineChars="200"/>
        <w:jc w:val="left"/>
        <w:rPr>
          <w:rFonts w:ascii="宋体" w:hAnsi="宋体"/>
          <w:szCs w:val="24"/>
        </w:rPr>
      </w:pPr>
      <w:r>
        <w:rPr>
          <w:rFonts w:hint="eastAsia" w:ascii="宋体" w:hAnsi="宋体"/>
          <w:szCs w:val="24"/>
        </w:rPr>
        <w:t>各层消防平面图：</w:t>
      </w:r>
    </w:p>
    <w:p>
      <w:pPr>
        <w:ind w:firstLine="480"/>
        <w:jc w:val="left"/>
        <w:rPr>
          <w:rFonts w:ascii="宋体" w:hAnsi="宋体"/>
          <w:sz w:val="24"/>
          <w:szCs w:val="24"/>
        </w:rPr>
      </w:pPr>
      <w:r>
        <w:rPr>
          <w:rFonts w:hint="eastAsia" w:ascii="宋体" w:hAnsi="宋体"/>
          <w:sz w:val="24"/>
          <w:szCs w:val="24"/>
        </w:rPr>
        <w:t>包括消火栓系统、自动喷淋系统等。须标明所有消防管道管径、标高和平面定位尺寸；</w:t>
      </w:r>
    </w:p>
    <w:p>
      <w:pPr>
        <w:pStyle w:val="14"/>
        <w:numPr>
          <w:ilvl w:val="0"/>
          <w:numId w:val="43"/>
        </w:numPr>
        <w:ind w:left="0" w:firstLine="480" w:firstLineChars="200"/>
        <w:jc w:val="left"/>
        <w:rPr>
          <w:rFonts w:ascii="宋体" w:hAnsi="宋体"/>
          <w:szCs w:val="24"/>
        </w:rPr>
      </w:pPr>
      <w:r>
        <w:rPr>
          <w:rFonts w:hint="eastAsia" w:ascii="宋体" w:hAnsi="宋体"/>
          <w:szCs w:val="24"/>
        </w:rPr>
        <w:t>消防系统图：</w:t>
      </w:r>
    </w:p>
    <w:p>
      <w:pPr>
        <w:ind w:firstLine="480"/>
        <w:jc w:val="left"/>
        <w:rPr>
          <w:rFonts w:ascii="宋体" w:hAnsi="宋体"/>
          <w:sz w:val="24"/>
          <w:szCs w:val="24"/>
        </w:rPr>
      </w:pPr>
      <w:r>
        <w:rPr>
          <w:rFonts w:hint="eastAsia" w:ascii="宋体" w:hAnsi="宋体"/>
          <w:sz w:val="24"/>
          <w:szCs w:val="24"/>
        </w:rPr>
        <w:t>包括消火栓系统、自动喷淋系统等。须标明所有消防管道走向、管径和标高（须绘制透视图表示）；</w:t>
      </w:r>
    </w:p>
    <w:p>
      <w:pPr>
        <w:pStyle w:val="14"/>
        <w:numPr>
          <w:ilvl w:val="0"/>
          <w:numId w:val="43"/>
        </w:numPr>
        <w:ind w:left="0" w:firstLine="480" w:firstLineChars="200"/>
        <w:jc w:val="left"/>
        <w:rPr>
          <w:rFonts w:ascii="宋体" w:hAnsi="宋体"/>
          <w:szCs w:val="24"/>
        </w:rPr>
      </w:pPr>
      <w:r>
        <w:rPr>
          <w:rFonts w:hint="eastAsia" w:ascii="宋体" w:hAnsi="宋体"/>
          <w:szCs w:val="24"/>
        </w:rPr>
        <w:t>水泵房大样图：</w:t>
      </w:r>
    </w:p>
    <w:p>
      <w:pPr>
        <w:ind w:firstLine="480"/>
        <w:jc w:val="left"/>
        <w:rPr>
          <w:rFonts w:ascii="宋体" w:hAnsi="宋体"/>
          <w:sz w:val="24"/>
          <w:szCs w:val="24"/>
        </w:rPr>
      </w:pPr>
      <w:r>
        <w:rPr>
          <w:rFonts w:hint="eastAsia" w:ascii="宋体" w:hAnsi="宋体"/>
          <w:sz w:val="24"/>
          <w:szCs w:val="24"/>
        </w:rPr>
        <w:t>包括消火栓加压泵组、自动喷淋加压泵组等；</w:t>
      </w:r>
    </w:p>
    <w:p>
      <w:pPr>
        <w:pStyle w:val="14"/>
        <w:numPr>
          <w:ilvl w:val="0"/>
          <w:numId w:val="43"/>
        </w:numPr>
        <w:ind w:left="0" w:firstLine="480" w:firstLineChars="200"/>
        <w:jc w:val="left"/>
        <w:rPr>
          <w:rFonts w:ascii="宋体" w:hAnsi="宋体"/>
          <w:szCs w:val="24"/>
        </w:rPr>
      </w:pPr>
      <w:r>
        <w:rPr>
          <w:rFonts w:hint="eastAsia" w:ascii="宋体" w:hAnsi="宋体"/>
          <w:szCs w:val="24"/>
        </w:rPr>
        <w:t>消防箱、湿式报警阀组安装大样图。</w:t>
      </w:r>
    </w:p>
    <w:p>
      <w:pPr>
        <w:pStyle w:val="12"/>
        <w:numPr>
          <w:ilvl w:val="2"/>
          <w:numId w:val="37"/>
        </w:numPr>
        <w:spacing w:line="360" w:lineRule="auto"/>
        <w:ind w:left="0" w:firstLine="482"/>
        <w:jc w:val="left"/>
        <w:rPr>
          <w:rFonts w:ascii="宋体" w:hAnsi="宋体"/>
          <w:b/>
          <w:sz w:val="24"/>
          <w:szCs w:val="24"/>
        </w:rPr>
      </w:pPr>
      <w:r>
        <w:rPr>
          <w:rFonts w:hint="eastAsia" w:ascii="宋体" w:hAnsi="宋体"/>
          <w:b/>
          <w:sz w:val="24"/>
          <w:szCs w:val="24"/>
        </w:rPr>
        <w:t>配合要求</w:t>
      </w:r>
    </w:p>
    <w:p>
      <w:pPr>
        <w:pStyle w:val="16"/>
        <w:numPr>
          <w:ilvl w:val="0"/>
          <w:numId w:val="0"/>
        </w:numPr>
        <w:ind w:firstLine="480" w:firstLineChars="200"/>
        <w:jc w:val="left"/>
        <w:rPr>
          <w:rFonts w:ascii="宋体" w:hAnsi="宋体"/>
          <w:szCs w:val="24"/>
        </w:rPr>
      </w:pPr>
      <w:r>
        <w:rPr>
          <w:rFonts w:hint="eastAsia" w:ascii="宋体" w:hAnsi="宋体"/>
          <w:szCs w:val="24"/>
        </w:rPr>
        <w:t>提供给排水设计计算书：</w:t>
      </w:r>
    </w:p>
    <w:p>
      <w:pPr>
        <w:pStyle w:val="12"/>
        <w:numPr>
          <w:ilvl w:val="3"/>
          <w:numId w:val="37"/>
        </w:numPr>
        <w:spacing w:line="360" w:lineRule="auto"/>
        <w:ind w:left="0" w:firstLine="480"/>
        <w:jc w:val="left"/>
        <w:rPr>
          <w:rFonts w:ascii="宋体" w:hAnsi="宋体"/>
          <w:sz w:val="24"/>
          <w:szCs w:val="24"/>
        </w:rPr>
      </w:pPr>
      <w:r>
        <w:rPr>
          <w:rFonts w:hint="eastAsia" w:ascii="宋体" w:hAnsi="宋体"/>
          <w:sz w:val="24"/>
          <w:szCs w:val="24"/>
        </w:rPr>
        <w:t>总用水量计算；</w:t>
      </w:r>
    </w:p>
    <w:p>
      <w:pPr>
        <w:pStyle w:val="12"/>
        <w:numPr>
          <w:ilvl w:val="3"/>
          <w:numId w:val="37"/>
        </w:numPr>
        <w:spacing w:line="360" w:lineRule="auto"/>
        <w:ind w:left="0" w:firstLine="480"/>
        <w:jc w:val="left"/>
        <w:rPr>
          <w:rFonts w:ascii="宋体" w:hAnsi="宋体"/>
          <w:sz w:val="24"/>
          <w:szCs w:val="24"/>
        </w:rPr>
      </w:pPr>
      <w:r>
        <w:rPr>
          <w:rFonts w:hint="eastAsia" w:ascii="宋体" w:hAnsi="宋体"/>
          <w:sz w:val="24"/>
          <w:szCs w:val="24"/>
        </w:rPr>
        <w:t>生活水池容量计算；</w:t>
      </w:r>
    </w:p>
    <w:p>
      <w:pPr>
        <w:pStyle w:val="12"/>
        <w:numPr>
          <w:ilvl w:val="3"/>
          <w:numId w:val="37"/>
        </w:numPr>
        <w:spacing w:line="360" w:lineRule="auto"/>
        <w:ind w:left="0" w:firstLine="480"/>
        <w:jc w:val="left"/>
        <w:rPr>
          <w:rFonts w:ascii="宋体" w:hAnsi="宋体"/>
          <w:sz w:val="24"/>
          <w:szCs w:val="24"/>
        </w:rPr>
      </w:pPr>
      <w:r>
        <w:rPr>
          <w:rFonts w:hint="eastAsia" w:ascii="宋体" w:hAnsi="宋体"/>
          <w:sz w:val="24"/>
          <w:szCs w:val="24"/>
        </w:rPr>
        <w:t>地下消防水池及屋顶消防水池容量计算；</w:t>
      </w:r>
    </w:p>
    <w:p>
      <w:pPr>
        <w:pStyle w:val="12"/>
        <w:numPr>
          <w:ilvl w:val="3"/>
          <w:numId w:val="37"/>
        </w:numPr>
        <w:spacing w:line="360" w:lineRule="auto"/>
        <w:ind w:left="0" w:firstLine="480"/>
        <w:jc w:val="left"/>
        <w:rPr>
          <w:rFonts w:ascii="宋体" w:hAnsi="宋体"/>
          <w:sz w:val="24"/>
          <w:szCs w:val="24"/>
        </w:rPr>
      </w:pPr>
      <w:r>
        <w:rPr>
          <w:rFonts w:hint="eastAsia" w:ascii="宋体" w:hAnsi="宋体"/>
          <w:sz w:val="24"/>
          <w:szCs w:val="24"/>
        </w:rPr>
        <w:t>生活、消防加压设备选型计算；</w:t>
      </w:r>
    </w:p>
    <w:p>
      <w:pPr>
        <w:pStyle w:val="12"/>
        <w:numPr>
          <w:ilvl w:val="3"/>
          <w:numId w:val="37"/>
        </w:numPr>
        <w:spacing w:line="360" w:lineRule="auto"/>
        <w:ind w:left="0" w:firstLine="480"/>
        <w:jc w:val="left"/>
        <w:rPr>
          <w:rFonts w:ascii="宋体" w:hAnsi="宋体"/>
          <w:sz w:val="24"/>
          <w:szCs w:val="24"/>
        </w:rPr>
      </w:pPr>
      <w:r>
        <w:rPr>
          <w:rFonts w:hint="eastAsia" w:ascii="宋体" w:hAnsi="宋体"/>
          <w:sz w:val="24"/>
          <w:szCs w:val="24"/>
        </w:rPr>
        <w:t>室内外生活给水、消防给水管网计算；</w:t>
      </w:r>
    </w:p>
    <w:p>
      <w:pPr>
        <w:pStyle w:val="12"/>
        <w:numPr>
          <w:ilvl w:val="3"/>
          <w:numId w:val="37"/>
        </w:numPr>
        <w:spacing w:line="360" w:lineRule="auto"/>
        <w:ind w:left="0" w:firstLine="480"/>
        <w:jc w:val="left"/>
        <w:rPr>
          <w:rFonts w:ascii="宋体" w:hAnsi="宋体"/>
          <w:sz w:val="24"/>
          <w:szCs w:val="24"/>
        </w:rPr>
      </w:pPr>
      <w:r>
        <w:rPr>
          <w:rFonts w:hint="eastAsia" w:ascii="宋体" w:hAnsi="宋体"/>
          <w:sz w:val="24"/>
          <w:szCs w:val="24"/>
        </w:rPr>
        <w:t>排水（包括污水、粪水、雨水）量计算；</w:t>
      </w:r>
    </w:p>
    <w:p>
      <w:pPr>
        <w:pStyle w:val="12"/>
        <w:numPr>
          <w:ilvl w:val="3"/>
          <w:numId w:val="37"/>
        </w:numPr>
        <w:spacing w:line="360" w:lineRule="auto"/>
        <w:ind w:left="0" w:firstLine="480"/>
        <w:jc w:val="left"/>
        <w:rPr>
          <w:rFonts w:ascii="宋体" w:hAnsi="宋体"/>
          <w:sz w:val="24"/>
          <w:szCs w:val="24"/>
        </w:rPr>
      </w:pPr>
      <w:r>
        <w:rPr>
          <w:rFonts w:hint="eastAsia" w:ascii="宋体" w:hAnsi="宋体"/>
          <w:sz w:val="24"/>
          <w:szCs w:val="24"/>
        </w:rPr>
        <w:t>室内外排水（包括污水、粪水、雨水）管网计算；</w:t>
      </w:r>
    </w:p>
    <w:p>
      <w:pPr>
        <w:pStyle w:val="12"/>
        <w:numPr>
          <w:ilvl w:val="3"/>
          <w:numId w:val="37"/>
        </w:numPr>
        <w:spacing w:line="360" w:lineRule="auto"/>
        <w:ind w:left="0" w:firstLine="480"/>
        <w:jc w:val="left"/>
        <w:rPr>
          <w:rFonts w:ascii="宋体" w:hAnsi="宋体"/>
          <w:sz w:val="24"/>
          <w:szCs w:val="24"/>
        </w:rPr>
      </w:pPr>
      <w:r>
        <w:rPr>
          <w:rFonts w:hint="eastAsia" w:ascii="宋体" w:hAnsi="宋体"/>
          <w:sz w:val="24"/>
          <w:szCs w:val="24"/>
        </w:rPr>
        <w:t>化粪池、隔油池容量计算。</w:t>
      </w:r>
    </w:p>
    <w:p>
      <w:pPr>
        <w:pStyle w:val="12"/>
        <w:numPr>
          <w:ilvl w:val="1"/>
          <w:numId w:val="37"/>
        </w:numPr>
        <w:spacing w:line="360" w:lineRule="auto"/>
        <w:ind w:left="0" w:firstLine="482"/>
        <w:jc w:val="left"/>
        <w:rPr>
          <w:rFonts w:ascii="宋体" w:hAnsi="宋体"/>
          <w:b/>
          <w:sz w:val="24"/>
          <w:szCs w:val="24"/>
        </w:rPr>
      </w:pPr>
      <w:r>
        <w:rPr>
          <w:rFonts w:hint="eastAsia" w:ascii="宋体" w:hAnsi="宋体"/>
          <w:b/>
          <w:sz w:val="24"/>
          <w:szCs w:val="24"/>
        </w:rPr>
        <w:t>暖通专业</w:t>
      </w:r>
    </w:p>
    <w:p>
      <w:pPr>
        <w:pStyle w:val="12"/>
        <w:numPr>
          <w:ilvl w:val="2"/>
          <w:numId w:val="37"/>
        </w:numPr>
        <w:spacing w:line="360" w:lineRule="auto"/>
        <w:ind w:left="0" w:firstLine="482"/>
        <w:jc w:val="left"/>
        <w:rPr>
          <w:rFonts w:ascii="宋体" w:hAnsi="宋体"/>
          <w:b/>
          <w:sz w:val="24"/>
          <w:szCs w:val="24"/>
        </w:rPr>
      </w:pPr>
      <w:r>
        <w:rPr>
          <w:rFonts w:hint="eastAsia" w:ascii="宋体" w:hAnsi="宋体"/>
          <w:b/>
          <w:sz w:val="24"/>
          <w:szCs w:val="24"/>
        </w:rPr>
        <w:t>设计内容</w:t>
      </w:r>
    </w:p>
    <w:p>
      <w:pPr>
        <w:pStyle w:val="12"/>
        <w:numPr>
          <w:ilvl w:val="3"/>
          <w:numId w:val="37"/>
        </w:numPr>
        <w:spacing w:line="360" w:lineRule="auto"/>
        <w:ind w:left="0" w:firstLine="480"/>
        <w:jc w:val="left"/>
        <w:rPr>
          <w:rFonts w:ascii="宋体" w:hAnsi="宋体"/>
          <w:sz w:val="24"/>
          <w:szCs w:val="24"/>
        </w:rPr>
      </w:pPr>
      <w:r>
        <w:rPr>
          <w:rFonts w:hint="eastAsia" w:ascii="宋体" w:hAnsi="宋体"/>
          <w:sz w:val="24"/>
          <w:szCs w:val="24"/>
        </w:rPr>
        <w:t>图纸目录；</w:t>
      </w:r>
    </w:p>
    <w:p>
      <w:pPr>
        <w:pStyle w:val="12"/>
        <w:numPr>
          <w:ilvl w:val="3"/>
          <w:numId w:val="37"/>
        </w:numPr>
        <w:spacing w:line="360" w:lineRule="auto"/>
        <w:ind w:left="0" w:firstLine="480"/>
        <w:jc w:val="left"/>
        <w:rPr>
          <w:rFonts w:ascii="宋体" w:hAnsi="宋体"/>
          <w:sz w:val="24"/>
          <w:szCs w:val="24"/>
        </w:rPr>
      </w:pPr>
      <w:r>
        <w:rPr>
          <w:rFonts w:hint="eastAsia" w:ascii="宋体" w:hAnsi="宋体"/>
          <w:sz w:val="24"/>
          <w:szCs w:val="24"/>
        </w:rPr>
        <w:t>设计施工说明；</w:t>
      </w:r>
    </w:p>
    <w:p>
      <w:pPr>
        <w:pStyle w:val="12"/>
        <w:numPr>
          <w:ilvl w:val="3"/>
          <w:numId w:val="37"/>
        </w:numPr>
        <w:spacing w:line="360" w:lineRule="auto"/>
        <w:ind w:left="0" w:firstLine="480"/>
        <w:jc w:val="left"/>
        <w:rPr>
          <w:rFonts w:ascii="宋体" w:hAnsi="宋体"/>
          <w:sz w:val="24"/>
          <w:szCs w:val="24"/>
        </w:rPr>
      </w:pPr>
      <w:r>
        <w:rPr>
          <w:rFonts w:hint="eastAsia" w:ascii="宋体" w:hAnsi="宋体"/>
          <w:sz w:val="24"/>
          <w:szCs w:val="24"/>
        </w:rPr>
        <w:t>平面图；</w:t>
      </w:r>
    </w:p>
    <w:p>
      <w:pPr>
        <w:pStyle w:val="12"/>
        <w:numPr>
          <w:ilvl w:val="3"/>
          <w:numId w:val="37"/>
        </w:numPr>
        <w:spacing w:line="360" w:lineRule="auto"/>
        <w:ind w:left="0" w:firstLine="480"/>
        <w:jc w:val="left"/>
        <w:rPr>
          <w:rFonts w:ascii="宋体" w:hAnsi="宋体"/>
          <w:sz w:val="24"/>
          <w:szCs w:val="24"/>
        </w:rPr>
      </w:pPr>
      <w:r>
        <w:rPr>
          <w:rFonts w:hint="eastAsia" w:ascii="宋体" w:hAnsi="宋体"/>
          <w:sz w:val="24"/>
          <w:szCs w:val="24"/>
        </w:rPr>
        <w:t>系统原理图；</w:t>
      </w:r>
    </w:p>
    <w:p>
      <w:pPr>
        <w:pStyle w:val="12"/>
        <w:numPr>
          <w:ilvl w:val="3"/>
          <w:numId w:val="37"/>
        </w:numPr>
        <w:spacing w:line="360" w:lineRule="auto"/>
        <w:ind w:left="0" w:firstLine="480"/>
        <w:jc w:val="left"/>
        <w:rPr>
          <w:rFonts w:ascii="宋体" w:hAnsi="宋体"/>
          <w:sz w:val="24"/>
          <w:szCs w:val="24"/>
        </w:rPr>
      </w:pPr>
      <w:r>
        <w:rPr>
          <w:rFonts w:hint="eastAsia" w:ascii="宋体" w:hAnsi="宋体"/>
          <w:sz w:val="24"/>
          <w:szCs w:val="24"/>
        </w:rPr>
        <w:t>设备房的大样图、剖面图及标准做法图集；</w:t>
      </w:r>
    </w:p>
    <w:p>
      <w:pPr>
        <w:pStyle w:val="12"/>
        <w:numPr>
          <w:ilvl w:val="3"/>
          <w:numId w:val="37"/>
        </w:numPr>
        <w:spacing w:line="360" w:lineRule="auto"/>
        <w:ind w:left="0" w:firstLine="480"/>
        <w:jc w:val="left"/>
        <w:rPr>
          <w:rFonts w:ascii="宋体" w:hAnsi="宋体"/>
          <w:sz w:val="24"/>
          <w:szCs w:val="24"/>
        </w:rPr>
      </w:pPr>
      <w:r>
        <w:rPr>
          <w:rFonts w:hint="eastAsia" w:ascii="宋体" w:hAnsi="宋体"/>
          <w:sz w:val="24"/>
          <w:szCs w:val="24"/>
        </w:rPr>
        <w:t>控制图；</w:t>
      </w:r>
    </w:p>
    <w:p>
      <w:pPr>
        <w:pStyle w:val="12"/>
        <w:numPr>
          <w:ilvl w:val="3"/>
          <w:numId w:val="37"/>
        </w:numPr>
        <w:spacing w:line="360" w:lineRule="auto"/>
        <w:ind w:left="0" w:firstLine="480"/>
        <w:jc w:val="left"/>
        <w:rPr>
          <w:rFonts w:ascii="宋体" w:hAnsi="宋体"/>
          <w:sz w:val="24"/>
          <w:szCs w:val="24"/>
        </w:rPr>
      </w:pPr>
      <w:r>
        <w:rPr>
          <w:rFonts w:hint="eastAsia" w:ascii="宋体" w:hAnsi="宋体"/>
          <w:sz w:val="24"/>
          <w:szCs w:val="24"/>
        </w:rPr>
        <w:t>设备材料表；</w:t>
      </w:r>
    </w:p>
    <w:p>
      <w:pPr>
        <w:pStyle w:val="12"/>
        <w:numPr>
          <w:ilvl w:val="3"/>
          <w:numId w:val="37"/>
        </w:numPr>
        <w:spacing w:line="360" w:lineRule="auto"/>
        <w:ind w:left="0" w:firstLine="480"/>
        <w:jc w:val="left"/>
        <w:rPr>
          <w:rFonts w:ascii="宋体" w:hAnsi="宋体"/>
          <w:sz w:val="24"/>
          <w:szCs w:val="24"/>
        </w:rPr>
      </w:pPr>
      <w:r>
        <w:rPr>
          <w:rFonts w:hint="eastAsia" w:ascii="宋体" w:hAnsi="宋体"/>
          <w:sz w:val="24"/>
          <w:szCs w:val="24"/>
        </w:rPr>
        <w:t>图例；</w:t>
      </w:r>
    </w:p>
    <w:p>
      <w:pPr>
        <w:pStyle w:val="12"/>
        <w:numPr>
          <w:ilvl w:val="3"/>
          <w:numId w:val="37"/>
        </w:numPr>
        <w:spacing w:line="360" w:lineRule="auto"/>
        <w:ind w:left="0" w:firstLine="480"/>
        <w:jc w:val="left"/>
        <w:rPr>
          <w:rFonts w:ascii="宋体" w:hAnsi="宋体"/>
          <w:sz w:val="24"/>
          <w:szCs w:val="24"/>
        </w:rPr>
      </w:pPr>
      <w:r>
        <w:rPr>
          <w:rFonts w:hint="eastAsia" w:ascii="宋体" w:hAnsi="宋体"/>
          <w:sz w:val="24"/>
          <w:szCs w:val="24"/>
        </w:rPr>
        <w:t>其它工程所需的相关图纸；</w:t>
      </w:r>
    </w:p>
    <w:p>
      <w:pPr>
        <w:pStyle w:val="12"/>
        <w:numPr>
          <w:ilvl w:val="3"/>
          <w:numId w:val="37"/>
        </w:numPr>
        <w:spacing w:line="360" w:lineRule="auto"/>
        <w:ind w:left="0" w:firstLine="480"/>
        <w:jc w:val="left"/>
        <w:rPr>
          <w:rFonts w:ascii="宋体" w:hAnsi="宋体"/>
          <w:sz w:val="24"/>
          <w:szCs w:val="24"/>
        </w:rPr>
      </w:pPr>
      <w:r>
        <w:rPr>
          <w:rFonts w:hint="eastAsia" w:ascii="宋体" w:hAnsi="宋体"/>
          <w:sz w:val="24"/>
          <w:szCs w:val="24"/>
        </w:rPr>
        <w:t>计算书；</w:t>
      </w:r>
    </w:p>
    <w:p>
      <w:pPr>
        <w:pStyle w:val="12"/>
        <w:numPr>
          <w:ilvl w:val="3"/>
          <w:numId w:val="37"/>
        </w:numPr>
        <w:spacing w:line="360" w:lineRule="auto"/>
        <w:ind w:left="0" w:firstLine="480"/>
        <w:jc w:val="left"/>
        <w:rPr>
          <w:rFonts w:ascii="宋体" w:hAnsi="宋体"/>
          <w:sz w:val="24"/>
          <w:szCs w:val="24"/>
        </w:rPr>
      </w:pPr>
      <w:r>
        <w:rPr>
          <w:rFonts w:hint="eastAsia" w:ascii="宋体" w:hAnsi="宋体"/>
          <w:sz w:val="24"/>
          <w:szCs w:val="24"/>
        </w:rPr>
        <w:t>配合建筑精装修及公共部分（如会所）二次装修对施工图纸进行调整和优化。</w:t>
      </w:r>
    </w:p>
    <w:p>
      <w:pPr>
        <w:pStyle w:val="12"/>
        <w:numPr>
          <w:ilvl w:val="2"/>
          <w:numId w:val="37"/>
        </w:numPr>
        <w:spacing w:line="360" w:lineRule="auto"/>
        <w:ind w:left="0" w:firstLine="482"/>
        <w:jc w:val="left"/>
        <w:rPr>
          <w:rFonts w:ascii="宋体" w:hAnsi="宋体"/>
          <w:b/>
          <w:sz w:val="24"/>
          <w:szCs w:val="24"/>
        </w:rPr>
      </w:pPr>
      <w:r>
        <w:rPr>
          <w:rFonts w:hint="eastAsia" w:ascii="宋体" w:hAnsi="宋体"/>
          <w:b/>
          <w:sz w:val="24"/>
          <w:szCs w:val="24"/>
        </w:rPr>
        <w:t>设计深度</w:t>
      </w:r>
    </w:p>
    <w:p>
      <w:pPr>
        <w:pStyle w:val="12"/>
        <w:numPr>
          <w:ilvl w:val="3"/>
          <w:numId w:val="37"/>
        </w:numPr>
        <w:spacing w:line="360" w:lineRule="auto"/>
        <w:ind w:left="0" w:firstLine="480"/>
        <w:jc w:val="left"/>
        <w:rPr>
          <w:rFonts w:ascii="宋体" w:hAnsi="宋体"/>
          <w:sz w:val="24"/>
          <w:szCs w:val="24"/>
        </w:rPr>
      </w:pPr>
      <w:r>
        <w:rPr>
          <w:rFonts w:hint="eastAsia" w:ascii="宋体" w:hAnsi="宋体"/>
          <w:sz w:val="24"/>
          <w:szCs w:val="24"/>
        </w:rPr>
        <w:t>设计施工说明</w:t>
      </w:r>
    </w:p>
    <w:p>
      <w:pPr>
        <w:pStyle w:val="14"/>
        <w:numPr>
          <w:ilvl w:val="0"/>
          <w:numId w:val="44"/>
        </w:numPr>
        <w:ind w:left="0" w:firstLine="480" w:firstLineChars="200"/>
        <w:jc w:val="left"/>
        <w:rPr>
          <w:rFonts w:ascii="宋体" w:hAnsi="宋体"/>
          <w:szCs w:val="24"/>
        </w:rPr>
      </w:pPr>
      <w:r>
        <w:rPr>
          <w:rFonts w:hint="eastAsia" w:ascii="宋体" w:hAnsi="宋体"/>
          <w:szCs w:val="24"/>
        </w:rPr>
        <w:t>工程概述：工程所在地区，主要用途，建筑面积，楼层，高度等概况内容。</w:t>
      </w:r>
    </w:p>
    <w:p>
      <w:pPr>
        <w:pStyle w:val="14"/>
        <w:numPr>
          <w:ilvl w:val="0"/>
          <w:numId w:val="44"/>
        </w:numPr>
        <w:ind w:left="0" w:firstLine="480" w:firstLineChars="200"/>
        <w:jc w:val="left"/>
        <w:rPr>
          <w:rFonts w:ascii="宋体" w:hAnsi="宋体"/>
          <w:szCs w:val="24"/>
        </w:rPr>
      </w:pPr>
      <w:r>
        <w:rPr>
          <w:rFonts w:hint="eastAsia" w:ascii="宋体" w:hAnsi="宋体"/>
          <w:szCs w:val="24"/>
        </w:rPr>
        <w:t>设计依据和内容：工程所用到的最新国家、地方、行业的规范规定。</w:t>
      </w:r>
    </w:p>
    <w:p>
      <w:pPr>
        <w:pStyle w:val="14"/>
        <w:numPr>
          <w:ilvl w:val="0"/>
          <w:numId w:val="44"/>
        </w:numPr>
        <w:ind w:left="0" w:firstLine="480" w:firstLineChars="200"/>
        <w:jc w:val="left"/>
        <w:rPr>
          <w:rFonts w:ascii="宋体" w:hAnsi="宋体"/>
          <w:szCs w:val="24"/>
        </w:rPr>
      </w:pPr>
      <w:r>
        <w:rPr>
          <w:rFonts w:hint="eastAsia" w:ascii="宋体" w:hAnsi="宋体"/>
          <w:szCs w:val="24"/>
        </w:rPr>
        <w:t>设计内容和范围：空调、通风、防排烟的设计内容和范围，以及甲方的设计要求。</w:t>
      </w:r>
    </w:p>
    <w:p>
      <w:pPr>
        <w:pStyle w:val="14"/>
        <w:numPr>
          <w:ilvl w:val="0"/>
          <w:numId w:val="44"/>
        </w:numPr>
        <w:ind w:left="0" w:firstLine="480" w:firstLineChars="200"/>
        <w:jc w:val="left"/>
        <w:rPr>
          <w:rFonts w:ascii="宋体" w:hAnsi="宋体"/>
          <w:szCs w:val="24"/>
        </w:rPr>
      </w:pPr>
      <w:r>
        <w:rPr>
          <w:rFonts w:hint="eastAsia" w:ascii="宋体" w:hAnsi="宋体"/>
          <w:szCs w:val="24"/>
        </w:rPr>
        <w:t>室内外设计参数：室外参数需含冬、夏季空调和通风状态下温度和湿度，大气压，风速等；室内参数需含室内温度和湿度范围，新风量，人员密度，噪音，排风或换气量（电气房，设备房等散热量大的房间，如有空调降温措施时需注明）等。</w:t>
      </w:r>
    </w:p>
    <w:p>
      <w:pPr>
        <w:pStyle w:val="14"/>
        <w:numPr>
          <w:ilvl w:val="0"/>
          <w:numId w:val="44"/>
        </w:numPr>
        <w:ind w:left="0" w:firstLine="480" w:firstLineChars="200"/>
        <w:jc w:val="left"/>
        <w:rPr>
          <w:rFonts w:ascii="宋体" w:hAnsi="宋体"/>
          <w:szCs w:val="24"/>
        </w:rPr>
      </w:pPr>
      <w:r>
        <w:rPr>
          <w:rFonts w:hint="eastAsia" w:ascii="宋体" w:hAnsi="宋体"/>
          <w:szCs w:val="24"/>
        </w:rPr>
        <w:t>系统的选择和简介：</w:t>
      </w:r>
    </w:p>
    <w:p>
      <w:pPr>
        <w:pStyle w:val="13"/>
        <w:numPr>
          <w:ilvl w:val="4"/>
          <w:numId w:val="20"/>
        </w:numPr>
        <w:tabs>
          <w:tab w:val="left" w:pos="993"/>
          <w:tab w:val="left" w:pos="1534"/>
          <w:tab w:val="clear" w:pos="4396"/>
        </w:tabs>
        <w:ind w:left="0" w:firstLine="480" w:firstLineChars="200"/>
        <w:jc w:val="left"/>
        <w:rPr>
          <w:rFonts w:ascii="宋体" w:hAnsi="宋体"/>
          <w:szCs w:val="24"/>
        </w:rPr>
      </w:pPr>
      <w:r>
        <w:rPr>
          <w:rFonts w:ascii="宋体" w:hAnsi="宋体"/>
          <w:szCs w:val="24"/>
        </w:rPr>
        <w:t>采暖热负荷；</w:t>
      </w:r>
    </w:p>
    <w:p>
      <w:pPr>
        <w:pStyle w:val="13"/>
        <w:numPr>
          <w:ilvl w:val="4"/>
          <w:numId w:val="20"/>
        </w:numPr>
        <w:tabs>
          <w:tab w:val="left" w:pos="993"/>
          <w:tab w:val="left" w:pos="1534"/>
          <w:tab w:val="clear" w:pos="4396"/>
        </w:tabs>
        <w:ind w:left="0" w:firstLine="480" w:firstLineChars="200"/>
        <w:jc w:val="left"/>
        <w:rPr>
          <w:rFonts w:ascii="宋体" w:hAnsi="宋体"/>
          <w:szCs w:val="24"/>
        </w:rPr>
      </w:pPr>
      <w:r>
        <w:rPr>
          <w:rFonts w:ascii="宋体" w:hAnsi="宋体"/>
          <w:szCs w:val="24"/>
        </w:rPr>
        <w:t>叙述热源状况、热媒参数、室外管线及系统补水与定压；</w:t>
      </w:r>
    </w:p>
    <w:p>
      <w:pPr>
        <w:pStyle w:val="13"/>
        <w:numPr>
          <w:ilvl w:val="4"/>
          <w:numId w:val="20"/>
        </w:numPr>
        <w:tabs>
          <w:tab w:val="left" w:pos="993"/>
          <w:tab w:val="left" w:pos="1534"/>
          <w:tab w:val="clear" w:pos="4396"/>
        </w:tabs>
        <w:ind w:left="0" w:firstLine="480" w:firstLineChars="200"/>
        <w:jc w:val="left"/>
        <w:rPr>
          <w:rFonts w:ascii="宋体" w:hAnsi="宋体"/>
          <w:szCs w:val="24"/>
        </w:rPr>
      </w:pPr>
      <w:r>
        <w:rPr>
          <w:rFonts w:ascii="宋体" w:hAnsi="宋体"/>
          <w:szCs w:val="24"/>
        </w:rPr>
        <w:t>采暖系统形式及管道敷设方式；</w:t>
      </w:r>
    </w:p>
    <w:p>
      <w:pPr>
        <w:pStyle w:val="13"/>
        <w:numPr>
          <w:ilvl w:val="4"/>
          <w:numId w:val="20"/>
        </w:numPr>
        <w:tabs>
          <w:tab w:val="left" w:pos="993"/>
          <w:tab w:val="left" w:pos="1534"/>
          <w:tab w:val="clear" w:pos="4396"/>
        </w:tabs>
        <w:ind w:left="0" w:firstLine="480" w:firstLineChars="200"/>
        <w:jc w:val="left"/>
        <w:rPr>
          <w:rFonts w:ascii="宋体" w:hAnsi="宋体"/>
          <w:szCs w:val="24"/>
        </w:rPr>
      </w:pPr>
      <w:r>
        <w:rPr>
          <w:rFonts w:ascii="宋体" w:hAnsi="宋体"/>
          <w:szCs w:val="24"/>
        </w:rPr>
        <w:t>采暖分户热计量及控制；</w:t>
      </w:r>
    </w:p>
    <w:p>
      <w:pPr>
        <w:pStyle w:val="13"/>
        <w:numPr>
          <w:ilvl w:val="4"/>
          <w:numId w:val="20"/>
        </w:numPr>
        <w:tabs>
          <w:tab w:val="left" w:pos="993"/>
          <w:tab w:val="left" w:pos="1534"/>
          <w:tab w:val="clear" w:pos="4396"/>
        </w:tabs>
        <w:ind w:left="0" w:firstLine="480" w:firstLineChars="200"/>
        <w:jc w:val="left"/>
        <w:rPr>
          <w:rFonts w:ascii="宋体" w:hAnsi="宋体"/>
          <w:szCs w:val="24"/>
        </w:rPr>
      </w:pPr>
      <w:r>
        <w:rPr>
          <w:rFonts w:ascii="宋体" w:hAnsi="宋体"/>
          <w:szCs w:val="24"/>
        </w:rPr>
        <w:t>采暖设备、散热器类型、管道材料及保温材料的选择</w:t>
      </w:r>
      <w:r>
        <w:rPr>
          <w:rFonts w:hint="eastAsia" w:ascii="宋体" w:hAnsi="宋体"/>
          <w:szCs w:val="24"/>
        </w:rPr>
        <w:t>；</w:t>
      </w:r>
    </w:p>
    <w:p>
      <w:pPr>
        <w:pStyle w:val="13"/>
        <w:numPr>
          <w:ilvl w:val="4"/>
          <w:numId w:val="20"/>
        </w:numPr>
        <w:tabs>
          <w:tab w:val="left" w:pos="993"/>
          <w:tab w:val="left" w:pos="1534"/>
          <w:tab w:val="clear" w:pos="4396"/>
        </w:tabs>
        <w:ind w:left="0" w:firstLine="480" w:firstLineChars="200"/>
        <w:jc w:val="left"/>
        <w:rPr>
          <w:rFonts w:ascii="宋体" w:hAnsi="宋体"/>
          <w:szCs w:val="24"/>
        </w:rPr>
      </w:pPr>
      <w:r>
        <w:rPr>
          <w:rFonts w:hint="eastAsia" w:ascii="宋体" w:hAnsi="宋体"/>
          <w:szCs w:val="24"/>
        </w:rPr>
        <w:t>防排烟的方式；消声减震、环保节能措施和空调控制等相关情况。</w:t>
      </w:r>
    </w:p>
    <w:p>
      <w:pPr>
        <w:pStyle w:val="14"/>
        <w:numPr>
          <w:ilvl w:val="0"/>
          <w:numId w:val="44"/>
        </w:numPr>
        <w:ind w:left="0" w:firstLine="480" w:firstLineChars="200"/>
        <w:jc w:val="left"/>
        <w:rPr>
          <w:rFonts w:ascii="宋体" w:hAnsi="宋体"/>
          <w:szCs w:val="24"/>
        </w:rPr>
      </w:pPr>
      <w:r>
        <w:rPr>
          <w:rFonts w:hint="eastAsia" w:ascii="宋体" w:hAnsi="宋体"/>
          <w:szCs w:val="24"/>
        </w:rPr>
        <w:t>施工说明：</w:t>
      </w:r>
    </w:p>
    <w:p>
      <w:pPr>
        <w:ind w:firstLine="480"/>
        <w:jc w:val="left"/>
        <w:rPr>
          <w:rFonts w:ascii="宋体" w:hAnsi="宋体"/>
          <w:sz w:val="24"/>
          <w:szCs w:val="24"/>
        </w:rPr>
      </w:pPr>
      <w:r>
        <w:rPr>
          <w:rFonts w:hint="eastAsia" w:ascii="宋体" w:hAnsi="宋体"/>
          <w:sz w:val="24"/>
          <w:szCs w:val="24"/>
        </w:rPr>
        <w:t>主要制冷、空调和通风设备的安装说明，水系统、风系统中相关材料和附件的材质，工作压力，连接安装方法等相关参数（特别是超高层建筑中管材和阀门的工作压力），减震和消声措施（特别是紧邻商业用户的设备房）。保温材料的热工、物理参数、厚度和范围；设备管道的冲洗，试压，系统调试要求，特别是风系统中的漏风性测试要求。</w:t>
      </w:r>
    </w:p>
    <w:p>
      <w:pPr>
        <w:pStyle w:val="12"/>
        <w:numPr>
          <w:ilvl w:val="3"/>
          <w:numId w:val="37"/>
        </w:numPr>
        <w:spacing w:line="360" w:lineRule="auto"/>
        <w:ind w:left="0" w:firstLine="480"/>
        <w:jc w:val="left"/>
        <w:rPr>
          <w:rFonts w:ascii="宋体" w:hAnsi="宋体"/>
          <w:sz w:val="24"/>
          <w:szCs w:val="24"/>
        </w:rPr>
      </w:pPr>
      <w:r>
        <w:rPr>
          <w:rFonts w:hint="eastAsia" w:ascii="宋体" w:hAnsi="宋体"/>
          <w:sz w:val="24"/>
          <w:szCs w:val="24"/>
        </w:rPr>
        <w:t>平面图：</w:t>
      </w:r>
    </w:p>
    <w:p>
      <w:pPr>
        <w:pStyle w:val="14"/>
        <w:numPr>
          <w:ilvl w:val="0"/>
          <w:numId w:val="45"/>
        </w:numPr>
        <w:ind w:left="0" w:firstLine="480" w:firstLineChars="200"/>
        <w:jc w:val="left"/>
        <w:rPr>
          <w:rFonts w:ascii="宋体" w:hAnsi="宋体"/>
          <w:szCs w:val="24"/>
        </w:rPr>
      </w:pPr>
      <w:r>
        <w:rPr>
          <w:rFonts w:hint="eastAsia" w:ascii="宋体" w:hAnsi="宋体"/>
          <w:szCs w:val="24"/>
        </w:rPr>
        <w:t>建筑底图须简洁，应有清晰的轮廓线（含墙，柱，剪力墙，幕墙窗等），轴号，标高，房间名称（没有特殊情况下必须是中文）等，底层平面绘出指北针，删除一些与本专业无关的标注，并设置好线型粗细和颜色深浅，保证打印时本专业线条、标注清晰。图中本专业的字体大小需统一，并保证打印出来的中文字高不小于5mm。</w:t>
      </w:r>
    </w:p>
    <w:p>
      <w:pPr>
        <w:pStyle w:val="14"/>
        <w:numPr>
          <w:ilvl w:val="0"/>
          <w:numId w:val="45"/>
        </w:numPr>
        <w:ind w:left="0" w:firstLine="480" w:firstLineChars="200"/>
        <w:jc w:val="left"/>
        <w:rPr>
          <w:rFonts w:ascii="宋体" w:hAnsi="宋体"/>
          <w:szCs w:val="24"/>
        </w:rPr>
      </w:pPr>
      <w:r>
        <w:rPr>
          <w:rFonts w:hint="eastAsia" w:ascii="宋体" w:hAnsi="宋体"/>
          <w:szCs w:val="24"/>
        </w:rPr>
        <w:t>地下室风管井出地面的百叶、外墙和幕墙上的防雨百叶设置必须与建筑、幕墙或相关专业沟通协调，并在本图上注明百叶的位置和尺寸；百叶必须注明用途，如新风，排风。由于防雨百叶的有效面积系数对噪音、风机压力等影响很大，因此必须注明。</w:t>
      </w:r>
    </w:p>
    <w:p>
      <w:pPr>
        <w:pStyle w:val="14"/>
        <w:numPr>
          <w:ilvl w:val="0"/>
          <w:numId w:val="45"/>
        </w:numPr>
        <w:ind w:left="0" w:firstLine="480" w:firstLineChars="200"/>
        <w:jc w:val="left"/>
        <w:rPr>
          <w:rFonts w:ascii="宋体" w:hAnsi="宋体"/>
          <w:szCs w:val="24"/>
        </w:rPr>
      </w:pPr>
      <w:r>
        <w:rPr>
          <w:rFonts w:hint="eastAsia" w:ascii="宋体" w:hAnsi="宋体"/>
          <w:szCs w:val="24"/>
        </w:rPr>
        <w:t>空调冷凝水管应考虑排水坡度及排水管排向，特别是与给排水专业的衔接处；平面图中冷凝水排向地漏时，需在图中绘出地漏。</w:t>
      </w:r>
    </w:p>
    <w:p>
      <w:pPr>
        <w:pStyle w:val="14"/>
        <w:numPr>
          <w:ilvl w:val="0"/>
          <w:numId w:val="45"/>
        </w:numPr>
        <w:ind w:left="0" w:firstLine="480" w:firstLineChars="200"/>
        <w:jc w:val="left"/>
        <w:rPr>
          <w:rFonts w:ascii="宋体" w:hAnsi="宋体"/>
          <w:szCs w:val="24"/>
        </w:rPr>
      </w:pPr>
      <w:r>
        <w:rPr>
          <w:rFonts w:hint="eastAsia" w:ascii="宋体" w:hAnsi="宋体"/>
          <w:szCs w:val="24"/>
        </w:rPr>
        <w:t>平面图中需有详细的水管、风管管径的标注；静压箱需注明尺寸，消声静压箱还应注明消声的材质、厚度等参数。按照规定和需要在图中绘出各种阀门。防火阀、排烟阀需在图中标注清楚，并在材料表中详细注明功能、控制要求等参数。</w:t>
      </w:r>
    </w:p>
    <w:p>
      <w:pPr>
        <w:pStyle w:val="14"/>
        <w:numPr>
          <w:ilvl w:val="0"/>
          <w:numId w:val="45"/>
        </w:numPr>
        <w:ind w:left="0" w:firstLine="480" w:firstLineChars="200"/>
        <w:jc w:val="left"/>
        <w:rPr>
          <w:rFonts w:ascii="宋体" w:hAnsi="宋体"/>
          <w:szCs w:val="24"/>
        </w:rPr>
      </w:pPr>
      <w:r>
        <w:rPr>
          <w:rFonts w:hint="eastAsia" w:ascii="宋体" w:hAnsi="宋体"/>
          <w:szCs w:val="24"/>
        </w:rPr>
        <w:t>需预埋管，预埋件及预留孔洞时，应在图中标注清楚并做三维定位。</w:t>
      </w:r>
    </w:p>
    <w:p>
      <w:pPr>
        <w:pStyle w:val="14"/>
        <w:numPr>
          <w:ilvl w:val="0"/>
          <w:numId w:val="45"/>
        </w:numPr>
        <w:ind w:left="0" w:firstLine="480" w:firstLineChars="200"/>
        <w:jc w:val="left"/>
        <w:rPr>
          <w:rFonts w:ascii="宋体" w:hAnsi="宋体"/>
          <w:szCs w:val="24"/>
        </w:rPr>
      </w:pPr>
      <w:r>
        <w:rPr>
          <w:rFonts w:hint="eastAsia" w:ascii="宋体" w:hAnsi="宋体"/>
          <w:szCs w:val="24"/>
        </w:rPr>
        <w:t>多联机空调或家用空调系统，需考虑好空调室外机的位置，首先要散热良好，同时尽量减少室外机噪声对主要房间的影响，并且方便安装和维护管理。与装修专业配合时需做好空调冷媒管和排水管隐蔽工作，需根据房间情况合理布置室内机以及送回风口。室外机和室内机需定位，设备材料表中需注明室内机的控制方式，遥控还是线控。</w:t>
      </w:r>
    </w:p>
    <w:p>
      <w:pPr>
        <w:pStyle w:val="14"/>
        <w:numPr>
          <w:ilvl w:val="0"/>
          <w:numId w:val="45"/>
        </w:numPr>
        <w:ind w:left="0" w:firstLine="480" w:firstLineChars="200"/>
        <w:jc w:val="left"/>
        <w:rPr>
          <w:rFonts w:ascii="宋体" w:hAnsi="宋体"/>
          <w:szCs w:val="24"/>
        </w:rPr>
      </w:pPr>
      <w:r>
        <w:rPr>
          <w:rFonts w:hint="eastAsia" w:ascii="宋体" w:hAnsi="宋体"/>
          <w:szCs w:val="24"/>
        </w:rPr>
        <w:t>厨房、洗衣房、锅炉房、发电机房等专业设备房需考虑并预留好条件，如设计荷重、层高、排风排烟风井、外墙百叶、冷热媒管、烟囱井等，并向相关专业提供必要的条件。需在平面图中</w:t>
      </w:r>
      <w:r>
        <w:rPr>
          <w:rFonts w:ascii="宋体" w:hAnsi="宋体"/>
          <w:szCs w:val="24"/>
        </w:rPr>
        <w:t>绘出</w:t>
      </w:r>
      <w:r>
        <w:rPr>
          <w:rFonts w:hint="eastAsia" w:ascii="宋体" w:hAnsi="宋体"/>
          <w:szCs w:val="24"/>
        </w:rPr>
        <w:t>发电机和锅炉烟囱的水平走向，并注明烟囱材质、厚度以及保温要求等。并根据各设备房的要求做好平时、事故安全通风系统。</w:t>
      </w:r>
    </w:p>
    <w:p>
      <w:pPr>
        <w:pStyle w:val="14"/>
        <w:numPr>
          <w:ilvl w:val="0"/>
          <w:numId w:val="45"/>
        </w:numPr>
        <w:ind w:left="0" w:firstLine="480" w:firstLineChars="200"/>
        <w:jc w:val="left"/>
        <w:rPr>
          <w:rFonts w:ascii="宋体" w:hAnsi="宋体"/>
          <w:szCs w:val="24"/>
        </w:rPr>
      </w:pPr>
      <w:r>
        <w:rPr>
          <w:rFonts w:ascii="宋体" w:hAnsi="宋体"/>
          <w:szCs w:val="24"/>
        </w:rPr>
        <w:t>采暖平面绘出散热器位置，注明片数或长度，采暖干管及立管位置、编号；管道的阀门、放气、泄水、固定支架、伸缩器、入口装置、减压装置、疏水器、管沟及检查入孔位置。注明干管管径及标高。</w:t>
      </w:r>
    </w:p>
    <w:p>
      <w:pPr>
        <w:pStyle w:val="14"/>
        <w:numPr>
          <w:ilvl w:val="0"/>
          <w:numId w:val="45"/>
        </w:numPr>
        <w:ind w:left="0" w:firstLine="480" w:firstLineChars="200"/>
        <w:jc w:val="left"/>
        <w:rPr>
          <w:rFonts w:ascii="宋体" w:hAnsi="宋体"/>
          <w:szCs w:val="24"/>
        </w:rPr>
      </w:pPr>
      <w:r>
        <w:rPr>
          <w:rFonts w:hint="eastAsia" w:ascii="宋体" w:hAnsi="宋体"/>
          <w:szCs w:val="24"/>
        </w:rPr>
        <w:t>平面图、系统原理图、大样剖面图、设计施工说明等图纸中的内容须一致。</w:t>
      </w:r>
    </w:p>
    <w:p>
      <w:pPr>
        <w:pStyle w:val="12"/>
        <w:numPr>
          <w:ilvl w:val="3"/>
          <w:numId w:val="37"/>
        </w:numPr>
        <w:spacing w:line="360" w:lineRule="auto"/>
        <w:ind w:left="0" w:firstLine="480"/>
        <w:jc w:val="left"/>
        <w:rPr>
          <w:rFonts w:ascii="宋体" w:hAnsi="宋体"/>
          <w:sz w:val="24"/>
          <w:szCs w:val="24"/>
        </w:rPr>
      </w:pPr>
      <w:r>
        <w:rPr>
          <w:rFonts w:hint="eastAsia" w:ascii="宋体" w:hAnsi="宋体"/>
          <w:sz w:val="24"/>
          <w:szCs w:val="24"/>
        </w:rPr>
        <w:t>系统原理图：</w:t>
      </w:r>
    </w:p>
    <w:p>
      <w:pPr>
        <w:pStyle w:val="14"/>
        <w:numPr>
          <w:ilvl w:val="0"/>
          <w:numId w:val="46"/>
        </w:numPr>
        <w:ind w:left="0" w:firstLine="480" w:firstLineChars="200"/>
        <w:jc w:val="left"/>
        <w:rPr>
          <w:rFonts w:ascii="宋体" w:hAnsi="宋体"/>
          <w:szCs w:val="24"/>
        </w:rPr>
      </w:pPr>
      <w:r>
        <w:rPr>
          <w:rFonts w:hint="eastAsia" w:ascii="宋体" w:hAnsi="宋体"/>
          <w:szCs w:val="24"/>
        </w:rPr>
        <w:t>多联空调需</w:t>
      </w:r>
      <w:r>
        <w:rPr>
          <w:rFonts w:ascii="宋体" w:hAnsi="宋体"/>
          <w:szCs w:val="24"/>
        </w:rPr>
        <w:t>绘出</w:t>
      </w:r>
      <w:r>
        <w:rPr>
          <w:rFonts w:hint="eastAsia" w:ascii="宋体" w:hAnsi="宋体"/>
          <w:szCs w:val="24"/>
        </w:rPr>
        <w:t>系统原理图；</w:t>
      </w:r>
    </w:p>
    <w:p>
      <w:pPr>
        <w:pStyle w:val="14"/>
        <w:numPr>
          <w:ilvl w:val="0"/>
          <w:numId w:val="46"/>
        </w:numPr>
        <w:ind w:left="0" w:firstLine="480" w:firstLineChars="200"/>
        <w:jc w:val="left"/>
        <w:rPr>
          <w:rFonts w:ascii="宋体" w:hAnsi="宋体"/>
          <w:szCs w:val="24"/>
        </w:rPr>
      </w:pPr>
      <w:r>
        <w:rPr>
          <w:rFonts w:hint="eastAsia" w:ascii="宋体" w:hAnsi="宋体"/>
          <w:szCs w:val="24"/>
        </w:rPr>
        <w:t>走廊排烟、排风等竖向风系统需</w:t>
      </w:r>
      <w:r>
        <w:rPr>
          <w:rFonts w:ascii="宋体" w:hAnsi="宋体"/>
          <w:szCs w:val="24"/>
        </w:rPr>
        <w:t>绘出</w:t>
      </w:r>
      <w:r>
        <w:rPr>
          <w:rFonts w:hint="eastAsia" w:ascii="宋体" w:hAnsi="宋体"/>
          <w:szCs w:val="24"/>
        </w:rPr>
        <w:t>系统原理图；</w:t>
      </w:r>
    </w:p>
    <w:p>
      <w:pPr>
        <w:pStyle w:val="14"/>
        <w:numPr>
          <w:ilvl w:val="0"/>
          <w:numId w:val="46"/>
        </w:numPr>
        <w:ind w:left="0" w:firstLine="480" w:firstLineChars="200"/>
        <w:jc w:val="left"/>
        <w:rPr>
          <w:rFonts w:ascii="宋体" w:hAnsi="宋体"/>
          <w:szCs w:val="24"/>
        </w:rPr>
      </w:pPr>
      <w:r>
        <w:rPr>
          <w:rFonts w:hint="eastAsia" w:ascii="宋体" w:hAnsi="宋体"/>
          <w:szCs w:val="24"/>
        </w:rPr>
        <w:t>楼梯间、前室、合用前室的加压送风系统需</w:t>
      </w:r>
      <w:r>
        <w:rPr>
          <w:rFonts w:ascii="宋体" w:hAnsi="宋体"/>
          <w:szCs w:val="24"/>
        </w:rPr>
        <w:t>绘出</w:t>
      </w:r>
      <w:r>
        <w:rPr>
          <w:rFonts w:hint="eastAsia" w:ascii="宋体" w:hAnsi="宋体"/>
          <w:szCs w:val="24"/>
        </w:rPr>
        <w:t>系统原理图；</w:t>
      </w:r>
    </w:p>
    <w:p>
      <w:pPr>
        <w:pStyle w:val="14"/>
        <w:numPr>
          <w:ilvl w:val="0"/>
          <w:numId w:val="46"/>
        </w:numPr>
        <w:ind w:left="0" w:firstLine="480" w:firstLineChars="200"/>
        <w:jc w:val="left"/>
        <w:rPr>
          <w:rFonts w:ascii="宋体" w:hAnsi="宋体"/>
          <w:szCs w:val="24"/>
        </w:rPr>
      </w:pPr>
      <w:r>
        <w:rPr>
          <w:rFonts w:hint="eastAsia" w:ascii="宋体" w:hAnsi="宋体"/>
          <w:szCs w:val="24"/>
        </w:rPr>
        <w:t>应有空调末端接管示意图，图中需有主要的阀门、管件、温控器、控制阀等；</w:t>
      </w:r>
    </w:p>
    <w:p>
      <w:pPr>
        <w:pStyle w:val="14"/>
        <w:numPr>
          <w:ilvl w:val="0"/>
          <w:numId w:val="46"/>
        </w:numPr>
        <w:ind w:left="0" w:firstLine="480" w:firstLineChars="200"/>
        <w:jc w:val="left"/>
        <w:rPr>
          <w:rFonts w:ascii="宋体" w:hAnsi="宋体"/>
          <w:szCs w:val="24"/>
        </w:rPr>
      </w:pPr>
      <w:r>
        <w:rPr>
          <w:rFonts w:ascii="宋体" w:hAnsi="宋体"/>
          <w:szCs w:val="24"/>
        </w:rPr>
        <w:t>多层、高层建筑的集中采暖系统，应绘制采暖立管图，并编号。上述图纸应注明管径、坡向、标高、散热器型号和数量。</w:t>
      </w:r>
    </w:p>
    <w:p>
      <w:pPr>
        <w:pStyle w:val="12"/>
        <w:numPr>
          <w:ilvl w:val="3"/>
          <w:numId w:val="37"/>
        </w:numPr>
        <w:spacing w:line="360" w:lineRule="auto"/>
        <w:ind w:left="0" w:firstLine="480"/>
        <w:jc w:val="left"/>
        <w:rPr>
          <w:rFonts w:ascii="宋体" w:hAnsi="宋体"/>
          <w:sz w:val="24"/>
          <w:szCs w:val="24"/>
        </w:rPr>
      </w:pPr>
      <w:r>
        <w:rPr>
          <w:rFonts w:hint="eastAsia" w:ascii="宋体" w:hAnsi="宋体"/>
          <w:sz w:val="24"/>
          <w:szCs w:val="24"/>
        </w:rPr>
        <w:t>大样图、剖面图和标准做法图集</w:t>
      </w:r>
    </w:p>
    <w:p>
      <w:pPr>
        <w:pStyle w:val="14"/>
        <w:numPr>
          <w:ilvl w:val="0"/>
          <w:numId w:val="47"/>
        </w:numPr>
        <w:ind w:left="0" w:firstLine="480" w:firstLineChars="200"/>
        <w:jc w:val="left"/>
        <w:rPr>
          <w:rFonts w:ascii="宋体" w:hAnsi="宋体"/>
          <w:szCs w:val="24"/>
        </w:rPr>
      </w:pPr>
      <w:r>
        <w:rPr>
          <w:rFonts w:hint="eastAsia" w:ascii="宋体" w:hAnsi="宋体"/>
          <w:szCs w:val="24"/>
        </w:rPr>
        <w:t>设备</w:t>
      </w:r>
      <w:r>
        <w:rPr>
          <w:rFonts w:ascii="宋体" w:hAnsi="宋体"/>
          <w:szCs w:val="24"/>
        </w:rPr>
        <w:t>房</w:t>
      </w:r>
      <w:r>
        <w:rPr>
          <w:rFonts w:hint="eastAsia" w:ascii="宋体" w:hAnsi="宋体"/>
          <w:szCs w:val="24"/>
        </w:rPr>
        <w:t>的大样图、剖面图：</w:t>
      </w:r>
    </w:p>
    <w:p>
      <w:pPr>
        <w:pStyle w:val="13"/>
        <w:numPr>
          <w:ilvl w:val="4"/>
          <w:numId w:val="20"/>
        </w:numPr>
        <w:tabs>
          <w:tab w:val="left" w:pos="993"/>
          <w:tab w:val="left" w:pos="1534"/>
          <w:tab w:val="clear" w:pos="4396"/>
        </w:tabs>
        <w:ind w:left="0" w:firstLine="480" w:firstLineChars="200"/>
        <w:jc w:val="left"/>
        <w:rPr>
          <w:rFonts w:ascii="宋体" w:hAnsi="宋体"/>
          <w:szCs w:val="24"/>
        </w:rPr>
      </w:pPr>
      <w:r>
        <w:rPr>
          <w:rFonts w:ascii="宋体" w:hAnsi="宋体"/>
          <w:szCs w:val="24"/>
        </w:rPr>
        <w:t>应根据需要</w:t>
      </w:r>
      <w:r>
        <w:rPr>
          <w:rFonts w:hint="eastAsia" w:ascii="宋体" w:hAnsi="宋体"/>
          <w:szCs w:val="24"/>
        </w:rPr>
        <w:t>加</w:t>
      </w:r>
      <w:r>
        <w:rPr>
          <w:rFonts w:ascii="宋体" w:hAnsi="宋体"/>
          <w:szCs w:val="24"/>
        </w:rPr>
        <w:t>大</w:t>
      </w:r>
      <w:r>
        <w:rPr>
          <w:rFonts w:hint="eastAsia" w:ascii="宋体" w:hAnsi="宋体"/>
          <w:szCs w:val="24"/>
        </w:rPr>
        <w:t>图纸</w:t>
      </w:r>
      <w:r>
        <w:rPr>
          <w:rFonts w:ascii="宋体" w:hAnsi="宋体"/>
          <w:szCs w:val="24"/>
        </w:rPr>
        <w:t>比例，绘出通风、空调</w:t>
      </w:r>
      <w:r>
        <w:rPr>
          <w:rFonts w:hint="eastAsia" w:ascii="宋体" w:hAnsi="宋体"/>
          <w:szCs w:val="24"/>
        </w:rPr>
        <w:t>等</w:t>
      </w:r>
      <w:r>
        <w:rPr>
          <w:rFonts w:ascii="宋体" w:hAnsi="宋体"/>
          <w:szCs w:val="24"/>
        </w:rPr>
        <w:t>设备的轮廓及编号，注明设备和基础</w:t>
      </w:r>
      <w:r>
        <w:rPr>
          <w:rFonts w:hint="eastAsia" w:ascii="宋体" w:hAnsi="宋体"/>
          <w:szCs w:val="24"/>
        </w:rPr>
        <w:t>的定位</w:t>
      </w:r>
      <w:r>
        <w:rPr>
          <w:rFonts w:ascii="宋体" w:hAnsi="宋体"/>
          <w:szCs w:val="24"/>
        </w:rPr>
        <w:t>尺寸</w:t>
      </w:r>
      <w:r>
        <w:rPr>
          <w:rFonts w:hint="eastAsia" w:ascii="宋体" w:hAnsi="宋体"/>
          <w:szCs w:val="24"/>
        </w:rPr>
        <w:t>；</w:t>
      </w:r>
    </w:p>
    <w:p>
      <w:pPr>
        <w:pStyle w:val="13"/>
        <w:numPr>
          <w:ilvl w:val="4"/>
          <w:numId w:val="20"/>
        </w:numPr>
        <w:tabs>
          <w:tab w:val="left" w:pos="993"/>
          <w:tab w:val="left" w:pos="1534"/>
          <w:tab w:val="clear" w:pos="4396"/>
        </w:tabs>
        <w:ind w:left="0" w:firstLine="480" w:firstLineChars="200"/>
        <w:jc w:val="left"/>
        <w:rPr>
          <w:rFonts w:ascii="宋体" w:hAnsi="宋体"/>
          <w:szCs w:val="24"/>
        </w:rPr>
      </w:pPr>
      <w:r>
        <w:rPr>
          <w:rFonts w:ascii="宋体" w:hAnsi="宋体"/>
          <w:szCs w:val="24"/>
        </w:rPr>
        <w:t>绘出连接设备的风管、水管</w:t>
      </w:r>
      <w:r>
        <w:rPr>
          <w:rFonts w:hint="eastAsia" w:ascii="宋体" w:hAnsi="宋体"/>
          <w:szCs w:val="24"/>
        </w:rPr>
        <w:t>和管件</w:t>
      </w:r>
      <w:r>
        <w:rPr>
          <w:rFonts w:ascii="宋体" w:hAnsi="宋体"/>
          <w:szCs w:val="24"/>
        </w:rPr>
        <w:t>（各种仪表、阀门、柔性短管、过滤器等）的位置及走向</w:t>
      </w:r>
      <w:r>
        <w:rPr>
          <w:rFonts w:hint="eastAsia" w:ascii="宋体" w:hAnsi="宋体"/>
          <w:szCs w:val="24"/>
        </w:rPr>
        <w:t>，</w:t>
      </w:r>
      <w:r>
        <w:rPr>
          <w:rFonts w:ascii="宋体" w:hAnsi="宋体"/>
          <w:szCs w:val="24"/>
        </w:rPr>
        <w:t>注明尺寸、标高</w:t>
      </w:r>
      <w:r>
        <w:rPr>
          <w:rFonts w:hint="eastAsia" w:ascii="宋体" w:hAnsi="宋体"/>
          <w:szCs w:val="24"/>
        </w:rPr>
        <w:t>；</w:t>
      </w:r>
    </w:p>
    <w:p>
      <w:pPr>
        <w:pStyle w:val="13"/>
        <w:numPr>
          <w:ilvl w:val="4"/>
          <w:numId w:val="20"/>
        </w:numPr>
        <w:tabs>
          <w:tab w:val="left" w:pos="993"/>
          <w:tab w:val="left" w:pos="1534"/>
          <w:tab w:val="clear" w:pos="4396"/>
        </w:tabs>
        <w:ind w:left="0" w:firstLine="480" w:firstLineChars="200"/>
        <w:jc w:val="left"/>
        <w:rPr>
          <w:rFonts w:ascii="宋体" w:hAnsi="宋体"/>
          <w:szCs w:val="24"/>
        </w:rPr>
      </w:pPr>
      <w:r>
        <w:rPr>
          <w:rFonts w:hint="eastAsia" w:ascii="宋体" w:hAnsi="宋体"/>
          <w:szCs w:val="24"/>
        </w:rPr>
        <w:t>需根据设备绘出基础图，图中绘出排水沟走向、坡度、宽度、深度等；</w:t>
      </w:r>
    </w:p>
    <w:p>
      <w:pPr>
        <w:pStyle w:val="13"/>
        <w:numPr>
          <w:ilvl w:val="4"/>
          <w:numId w:val="20"/>
        </w:numPr>
        <w:tabs>
          <w:tab w:val="left" w:pos="993"/>
          <w:tab w:val="left" w:pos="1534"/>
          <w:tab w:val="clear" w:pos="4396"/>
        </w:tabs>
        <w:ind w:left="0" w:firstLine="480" w:firstLineChars="200"/>
        <w:jc w:val="left"/>
        <w:rPr>
          <w:rFonts w:ascii="宋体" w:hAnsi="宋体"/>
          <w:szCs w:val="24"/>
        </w:rPr>
      </w:pPr>
      <w:r>
        <w:rPr>
          <w:rFonts w:ascii="宋体" w:hAnsi="宋体"/>
          <w:szCs w:val="24"/>
        </w:rPr>
        <w:t>当其它图纸不能表达复杂管道相对关系及竖向位置时，应绘制剖面图</w:t>
      </w:r>
      <w:r>
        <w:rPr>
          <w:rFonts w:hint="eastAsia" w:ascii="宋体" w:hAnsi="宋体"/>
          <w:szCs w:val="24"/>
        </w:rPr>
        <w:t>，</w:t>
      </w:r>
      <w:r>
        <w:rPr>
          <w:rFonts w:ascii="宋体" w:hAnsi="宋体"/>
          <w:szCs w:val="24"/>
        </w:rPr>
        <w:t>剖面图应绘出设备、设备基础、管道和附件的竖向位置、竖向尺寸和标高</w:t>
      </w:r>
      <w:r>
        <w:rPr>
          <w:rFonts w:hint="eastAsia" w:ascii="宋体" w:hAnsi="宋体"/>
          <w:szCs w:val="24"/>
        </w:rPr>
        <w:t>；</w:t>
      </w:r>
    </w:p>
    <w:p>
      <w:pPr>
        <w:pStyle w:val="13"/>
        <w:numPr>
          <w:ilvl w:val="4"/>
          <w:numId w:val="20"/>
        </w:numPr>
        <w:tabs>
          <w:tab w:val="left" w:pos="993"/>
          <w:tab w:val="left" w:pos="1534"/>
          <w:tab w:val="clear" w:pos="4396"/>
        </w:tabs>
        <w:ind w:left="0" w:firstLine="480" w:firstLineChars="200"/>
        <w:jc w:val="left"/>
        <w:rPr>
          <w:rFonts w:ascii="宋体" w:hAnsi="宋体"/>
          <w:szCs w:val="24"/>
        </w:rPr>
      </w:pPr>
      <w:r>
        <w:rPr>
          <w:rFonts w:hint="eastAsia" w:ascii="宋体" w:hAnsi="宋体"/>
          <w:szCs w:val="24"/>
        </w:rPr>
        <w:t xml:space="preserve">设减振的设备需绘出减震详图。 </w:t>
      </w:r>
    </w:p>
    <w:p>
      <w:pPr>
        <w:pStyle w:val="14"/>
        <w:numPr>
          <w:ilvl w:val="0"/>
          <w:numId w:val="47"/>
        </w:numPr>
        <w:ind w:left="0" w:firstLine="480" w:firstLineChars="200"/>
        <w:jc w:val="left"/>
        <w:rPr>
          <w:rFonts w:ascii="宋体" w:hAnsi="宋体"/>
          <w:szCs w:val="24"/>
        </w:rPr>
      </w:pPr>
      <w:r>
        <w:rPr>
          <w:rFonts w:hint="eastAsia" w:ascii="宋体" w:hAnsi="宋体"/>
          <w:szCs w:val="24"/>
        </w:rPr>
        <w:t>走廊、管道夹层等各专业管线集中的区域，需</w:t>
      </w:r>
      <w:r>
        <w:rPr>
          <w:rFonts w:ascii="宋体" w:hAnsi="宋体"/>
          <w:szCs w:val="24"/>
        </w:rPr>
        <w:t>绘</w:t>
      </w:r>
      <w:r>
        <w:rPr>
          <w:rFonts w:hint="eastAsia" w:ascii="宋体" w:hAnsi="宋体"/>
          <w:szCs w:val="24"/>
        </w:rPr>
        <w:t>剖面图；剖面图中应</w:t>
      </w:r>
      <w:r>
        <w:rPr>
          <w:rFonts w:ascii="宋体" w:hAnsi="宋体"/>
          <w:szCs w:val="24"/>
        </w:rPr>
        <w:t>绘出风管、水管、风口、设备等与建筑梁、板、柱及地面的尺寸关系</w:t>
      </w:r>
      <w:r>
        <w:rPr>
          <w:rFonts w:hint="eastAsia" w:ascii="宋体" w:hAnsi="宋体"/>
          <w:szCs w:val="24"/>
        </w:rPr>
        <w:t>，需</w:t>
      </w:r>
      <w:r>
        <w:rPr>
          <w:rFonts w:ascii="宋体" w:hAnsi="宋体"/>
          <w:szCs w:val="24"/>
        </w:rPr>
        <w:t>注明风管、风口、水管等的尺寸和标高，气流方向及详图索引编号</w:t>
      </w:r>
      <w:r>
        <w:rPr>
          <w:rFonts w:hint="eastAsia" w:ascii="宋体" w:hAnsi="宋体"/>
          <w:szCs w:val="24"/>
        </w:rPr>
        <w:t>，建筑轴号和楼层等</w:t>
      </w:r>
      <w:r>
        <w:rPr>
          <w:rFonts w:ascii="宋体" w:hAnsi="宋体"/>
          <w:szCs w:val="24"/>
        </w:rPr>
        <w:t>。</w:t>
      </w:r>
    </w:p>
    <w:p>
      <w:pPr>
        <w:pStyle w:val="14"/>
        <w:numPr>
          <w:ilvl w:val="0"/>
          <w:numId w:val="47"/>
        </w:numPr>
        <w:ind w:left="0" w:firstLine="480" w:firstLineChars="200"/>
        <w:jc w:val="left"/>
        <w:rPr>
          <w:rFonts w:ascii="宋体" w:hAnsi="宋体"/>
          <w:szCs w:val="24"/>
        </w:rPr>
      </w:pPr>
      <w:r>
        <w:rPr>
          <w:rFonts w:hint="eastAsia" w:ascii="宋体" w:hAnsi="宋体"/>
          <w:szCs w:val="24"/>
        </w:rPr>
        <w:t>标准做法图集：</w:t>
      </w:r>
      <w:r>
        <w:rPr>
          <w:rFonts w:ascii="宋体" w:hAnsi="宋体"/>
          <w:szCs w:val="24"/>
        </w:rPr>
        <w:t>采暖、通风、空调、制冷系统的各种设备及零部件施工安装，应注明采用的标准图、通用图的图名图号。凡无现成图纸可选，且需要交待设计意图的，均需绘制详图</w:t>
      </w:r>
      <w:r>
        <w:rPr>
          <w:rFonts w:hint="eastAsia" w:ascii="宋体" w:hAnsi="宋体"/>
          <w:szCs w:val="24"/>
        </w:rPr>
        <w:t>，特别是消音静压箱，机房消声处理，风口安装等。</w:t>
      </w:r>
    </w:p>
    <w:p>
      <w:pPr>
        <w:pStyle w:val="12"/>
        <w:numPr>
          <w:ilvl w:val="3"/>
          <w:numId w:val="37"/>
        </w:numPr>
        <w:spacing w:line="360" w:lineRule="auto"/>
        <w:ind w:left="0" w:firstLine="480"/>
        <w:jc w:val="left"/>
        <w:rPr>
          <w:rFonts w:ascii="宋体" w:hAnsi="宋体"/>
          <w:sz w:val="24"/>
          <w:szCs w:val="24"/>
        </w:rPr>
      </w:pPr>
      <w:r>
        <w:rPr>
          <w:rFonts w:hint="eastAsia" w:ascii="宋体" w:hAnsi="宋体"/>
          <w:sz w:val="24"/>
          <w:szCs w:val="24"/>
        </w:rPr>
        <w:t>控制图</w:t>
      </w:r>
    </w:p>
    <w:p>
      <w:pPr>
        <w:pStyle w:val="14"/>
        <w:numPr>
          <w:ilvl w:val="0"/>
          <w:numId w:val="48"/>
        </w:numPr>
        <w:ind w:left="0" w:firstLine="480" w:firstLineChars="200"/>
        <w:jc w:val="left"/>
        <w:rPr>
          <w:rFonts w:ascii="宋体" w:hAnsi="宋体"/>
          <w:szCs w:val="24"/>
        </w:rPr>
      </w:pPr>
      <w:r>
        <w:rPr>
          <w:rFonts w:hint="eastAsia" w:ascii="宋体" w:hAnsi="宋体"/>
          <w:szCs w:val="24"/>
        </w:rPr>
        <w:t>提供典型设备与系统的控制原理图及要求，包括工况转换分析及边界条件，控制点设计参数值；</w:t>
      </w:r>
    </w:p>
    <w:p>
      <w:pPr>
        <w:pStyle w:val="14"/>
        <w:numPr>
          <w:ilvl w:val="0"/>
          <w:numId w:val="48"/>
        </w:numPr>
        <w:ind w:left="0" w:firstLine="480" w:firstLineChars="200"/>
        <w:jc w:val="left"/>
        <w:rPr>
          <w:rFonts w:ascii="宋体" w:hAnsi="宋体"/>
          <w:szCs w:val="24"/>
        </w:rPr>
      </w:pPr>
      <w:r>
        <w:rPr>
          <w:rFonts w:hint="eastAsia" w:ascii="宋体" w:hAnsi="宋体"/>
          <w:szCs w:val="24"/>
        </w:rPr>
        <w:t>提供典型设备、典型系统的传感器、调节器、执行器的选择与设置；</w:t>
      </w:r>
    </w:p>
    <w:p>
      <w:pPr>
        <w:pStyle w:val="14"/>
        <w:numPr>
          <w:ilvl w:val="0"/>
          <w:numId w:val="48"/>
        </w:numPr>
        <w:ind w:left="0" w:firstLine="480" w:firstLineChars="200"/>
        <w:jc w:val="left"/>
        <w:rPr>
          <w:rFonts w:ascii="宋体" w:hAnsi="宋体"/>
          <w:szCs w:val="24"/>
        </w:rPr>
      </w:pPr>
      <w:r>
        <w:rPr>
          <w:rFonts w:hint="eastAsia" w:ascii="宋体" w:hAnsi="宋体"/>
          <w:szCs w:val="24"/>
        </w:rPr>
        <w:t>电动阀门：需注明各种电动阀门控制方式及与其他设备的控制关系，并向电气专业提供电气条件，如电压、功率等；</w:t>
      </w:r>
    </w:p>
    <w:p>
      <w:pPr>
        <w:pStyle w:val="14"/>
        <w:numPr>
          <w:ilvl w:val="0"/>
          <w:numId w:val="48"/>
        </w:numPr>
        <w:ind w:left="0" w:firstLine="480" w:firstLineChars="200"/>
        <w:jc w:val="left"/>
        <w:rPr>
          <w:rFonts w:ascii="宋体" w:hAnsi="宋体"/>
          <w:szCs w:val="24"/>
        </w:rPr>
      </w:pPr>
      <w:r>
        <w:rPr>
          <w:rFonts w:hint="eastAsia" w:ascii="宋体" w:hAnsi="宋体"/>
          <w:szCs w:val="24"/>
        </w:rPr>
        <w:t>采暖系统应采用分户热计量设计，散热器应设置相应的温控阀。</w:t>
      </w:r>
    </w:p>
    <w:p>
      <w:pPr>
        <w:pStyle w:val="12"/>
        <w:numPr>
          <w:ilvl w:val="3"/>
          <w:numId w:val="37"/>
        </w:numPr>
        <w:spacing w:line="360" w:lineRule="auto"/>
        <w:ind w:left="0" w:firstLine="480"/>
        <w:jc w:val="left"/>
        <w:rPr>
          <w:rFonts w:ascii="宋体" w:hAnsi="宋体"/>
          <w:sz w:val="24"/>
          <w:szCs w:val="24"/>
        </w:rPr>
      </w:pPr>
      <w:r>
        <w:rPr>
          <w:rFonts w:hint="eastAsia" w:ascii="宋体" w:hAnsi="宋体"/>
          <w:sz w:val="24"/>
          <w:szCs w:val="24"/>
        </w:rPr>
        <w:t>设备材料表</w:t>
      </w:r>
    </w:p>
    <w:p>
      <w:pPr>
        <w:pStyle w:val="14"/>
        <w:numPr>
          <w:ilvl w:val="0"/>
          <w:numId w:val="49"/>
        </w:numPr>
        <w:ind w:left="0" w:firstLine="480" w:firstLineChars="200"/>
        <w:jc w:val="left"/>
        <w:rPr>
          <w:rFonts w:ascii="宋体" w:hAnsi="宋体"/>
          <w:szCs w:val="24"/>
        </w:rPr>
      </w:pPr>
      <w:r>
        <w:rPr>
          <w:rFonts w:hint="eastAsia" w:ascii="宋体" w:hAnsi="宋体"/>
          <w:szCs w:val="24"/>
        </w:rPr>
        <w:t>设备材料参数需能满足招标采购要求；</w:t>
      </w:r>
    </w:p>
    <w:p>
      <w:pPr>
        <w:pStyle w:val="14"/>
        <w:numPr>
          <w:ilvl w:val="0"/>
          <w:numId w:val="49"/>
        </w:numPr>
        <w:ind w:left="0" w:firstLine="480" w:firstLineChars="200"/>
        <w:jc w:val="left"/>
        <w:rPr>
          <w:rFonts w:ascii="宋体" w:hAnsi="宋体"/>
          <w:szCs w:val="24"/>
        </w:rPr>
      </w:pPr>
      <w:r>
        <w:rPr>
          <w:rFonts w:hint="eastAsia" w:ascii="宋体" w:hAnsi="宋体"/>
          <w:szCs w:val="24"/>
        </w:rPr>
        <w:t>当设备参数可对其他设备有影响时，必须注明，如过滤器，消声器等管件的压降；</w:t>
      </w:r>
    </w:p>
    <w:p>
      <w:pPr>
        <w:pStyle w:val="14"/>
        <w:numPr>
          <w:ilvl w:val="0"/>
          <w:numId w:val="49"/>
        </w:numPr>
        <w:ind w:left="0" w:firstLine="480" w:firstLineChars="200"/>
        <w:jc w:val="left"/>
        <w:rPr>
          <w:rFonts w:ascii="宋体" w:hAnsi="宋体"/>
          <w:szCs w:val="24"/>
        </w:rPr>
      </w:pPr>
      <w:r>
        <w:rPr>
          <w:rFonts w:hint="eastAsia" w:ascii="宋体" w:hAnsi="宋体"/>
          <w:szCs w:val="24"/>
        </w:rPr>
        <w:t>当设备材料为非标时，需特别注明；</w:t>
      </w:r>
    </w:p>
    <w:p>
      <w:pPr>
        <w:pStyle w:val="14"/>
        <w:numPr>
          <w:ilvl w:val="0"/>
          <w:numId w:val="49"/>
        </w:numPr>
        <w:ind w:left="0" w:firstLine="480" w:firstLineChars="200"/>
        <w:jc w:val="left"/>
        <w:rPr>
          <w:rFonts w:ascii="宋体" w:hAnsi="宋体"/>
          <w:szCs w:val="24"/>
        </w:rPr>
      </w:pPr>
      <w:r>
        <w:rPr>
          <w:rFonts w:hint="eastAsia" w:ascii="宋体" w:hAnsi="宋体"/>
          <w:szCs w:val="24"/>
        </w:rPr>
        <w:t>分体空调、户式中央空调、水泵、风机等设备，需注明能效比、耗电指标、效率等，风机和空调风柜需注明机外余压是静压还是全压，并注明静压和全压的比率。</w:t>
      </w:r>
    </w:p>
    <w:p>
      <w:pPr>
        <w:pStyle w:val="12"/>
        <w:numPr>
          <w:ilvl w:val="3"/>
          <w:numId w:val="37"/>
        </w:numPr>
        <w:spacing w:line="360" w:lineRule="auto"/>
        <w:ind w:left="0" w:firstLine="480"/>
        <w:jc w:val="left"/>
        <w:rPr>
          <w:rFonts w:ascii="宋体" w:hAnsi="宋体"/>
          <w:sz w:val="24"/>
          <w:szCs w:val="24"/>
        </w:rPr>
      </w:pPr>
      <w:r>
        <w:rPr>
          <w:rFonts w:hint="eastAsia" w:ascii="宋体" w:hAnsi="宋体"/>
          <w:sz w:val="24"/>
          <w:szCs w:val="24"/>
        </w:rPr>
        <w:t>与其他专业配合要求</w:t>
      </w:r>
    </w:p>
    <w:p>
      <w:pPr>
        <w:pStyle w:val="14"/>
        <w:numPr>
          <w:ilvl w:val="0"/>
          <w:numId w:val="50"/>
        </w:numPr>
        <w:ind w:left="0" w:firstLine="480" w:firstLineChars="200"/>
        <w:jc w:val="left"/>
        <w:rPr>
          <w:rFonts w:ascii="宋体" w:hAnsi="宋体"/>
          <w:szCs w:val="24"/>
        </w:rPr>
      </w:pPr>
      <w:r>
        <w:rPr>
          <w:rFonts w:hint="eastAsia" w:ascii="宋体" w:hAnsi="宋体"/>
          <w:szCs w:val="24"/>
        </w:rPr>
        <w:t>与建筑、幕墙及相关专业配合：</w:t>
      </w:r>
    </w:p>
    <w:p>
      <w:pPr>
        <w:pStyle w:val="13"/>
        <w:numPr>
          <w:ilvl w:val="4"/>
          <w:numId w:val="20"/>
        </w:numPr>
        <w:tabs>
          <w:tab w:val="left" w:pos="993"/>
          <w:tab w:val="left" w:pos="1534"/>
          <w:tab w:val="clear" w:pos="4396"/>
        </w:tabs>
        <w:ind w:left="0" w:firstLine="480" w:firstLineChars="200"/>
        <w:jc w:val="left"/>
        <w:rPr>
          <w:rFonts w:ascii="宋体" w:hAnsi="宋体"/>
          <w:szCs w:val="24"/>
        </w:rPr>
      </w:pPr>
      <w:r>
        <w:rPr>
          <w:rFonts w:hint="eastAsia" w:ascii="宋体" w:hAnsi="宋体"/>
          <w:szCs w:val="24"/>
        </w:rPr>
        <w:t>配合外立面确定防雨百叶位置（特别是高度）和尺寸，并要考虑给以后招商变更等预留条件，如：以后增设机械排烟时用的百叶，厨房补风百叶，局部房间增设新风排风百叶等；</w:t>
      </w:r>
    </w:p>
    <w:p>
      <w:pPr>
        <w:pStyle w:val="13"/>
        <w:numPr>
          <w:ilvl w:val="4"/>
          <w:numId w:val="20"/>
        </w:numPr>
        <w:tabs>
          <w:tab w:val="left" w:pos="993"/>
          <w:tab w:val="left" w:pos="1534"/>
          <w:tab w:val="clear" w:pos="4396"/>
        </w:tabs>
        <w:ind w:left="0" w:firstLine="480" w:firstLineChars="200"/>
        <w:jc w:val="left"/>
        <w:rPr>
          <w:rFonts w:ascii="宋体" w:hAnsi="宋体"/>
          <w:szCs w:val="24"/>
        </w:rPr>
      </w:pPr>
      <w:r>
        <w:rPr>
          <w:rFonts w:hint="eastAsia" w:ascii="宋体" w:hAnsi="宋体"/>
          <w:szCs w:val="24"/>
        </w:rPr>
        <w:t>配合建筑设立各种管井，确定管井尺寸、位置等，以及地下室管井出首层地面的位置</w:t>
      </w:r>
      <w:r>
        <w:rPr>
          <w:rFonts w:ascii="宋体" w:hAnsi="宋体"/>
          <w:szCs w:val="24"/>
        </w:rPr>
        <w:t>、</w:t>
      </w:r>
      <w:r>
        <w:rPr>
          <w:rFonts w:hint="eastAsia" w:ascii="宋体" w:hAnsi="宋体"/>
          <w:szCs w:val="24"/>
        </w:rPr>
        <w:t>百叶大小等；</w:t>
      </w:r>
    </w:p>
    <w:p>
      <w:pPr>
        <w:pStyle w:val="13"/>
        <w:numPr>
          <w:ilvl w:val="4"/>
          <w:numId w:val="20"/>
        </w:numPr>
        <w:tabs>
          <w:tab w:val="left" w:pos="993"/>
          <w:tab w:val="left" w:pos="1534"/>
          <w:tab w:val="clear" w:pos="4396"/>
        </w:tabs>
        <w:ind w:left="0" w:firstLine="480" w:firstLineChars="200"/>
        <w:jc w:val="left"/>
        <w:rPr>
          <w:rFonts w:ascii="宋体" w:hAnsi="宋体"/>
          <w:szCs w:val="24"/>
        </w:rPr>
      </w:pPr>
      <w:r>
        <w:rPr>
          <w:rFonts w:hint="eastAsia" w:ascii="宋体" w:hAnsi="宋体"/>
          <w:szCs w:val="24"/>
        </w:rPr>
        <w:t>配合建筑设置空调设备机房，如：锅炉机房，风机房等，包括机房位置、大小、机房净高；</w:t>
      </w:r>
    </w:p>
    <w:p>
      <w:pPr>
        <w:pStyle w:val="13"/>
        <w:numPr>
          <w:ilvl w:val="4"/>
          <w:numId w:val="20"/>
        </w:numPr>
        <w:tabs>
          <w:tab w:val="left" w:pos="993"/>
          <w:tab w:val="left" w:pos="1534"/>
          <w:tab w:val="clear" w:pos="4396"/>
        </w:tabs>
        <w:ind w:left="0" w:firstLine="480" w:firstLineChars="200"/>
        <w:jc w:val="left"/>
        <w:rPr>
          <w:rFonts w:ascii="宋体" w:hAnsi="宋体"/>
          <w:szCs w:val="24"/>
        </w:rPr>
      </w:pPr>
      <w:r>
        <w:rPr>
          <w:rFonts w:hint="eastAsia" w:ascii="宋体" w:hAnsi="宋体"/>
          <w:szCs w:val="24"/>
        </w:rPr>
        <w:t>根据空调的形式、结构梁、装修天花等条件，向建筑专业提供层高要求。</w:t>
      </w:r>
    </w:p>
    <w:p>
      <w:pPr>
        <w:pStyle w:val="14"/>
        <w:numPr>
          <w:ilvl w:val="0"/>
          <w:numId w:val="50"/>
        </w:numPr>
        <w:ind w:left="0" w:firstLine="480" w:firstLineChars="200"/>
        <w:jc w:val="left"/>
        <w:rPr>
          <w:rFonts w:ascii="宋体" w:hAnsi="宋体"/>
          <w:szCs w:val="24"/>
        </w:rPr>
      </w:pPr>
      <w:r>
        <w:rPr>
          <w:rFonts w:hint="eastAsia" w:ascii="宋体" w:hAnsi="宋体"/>
          <w:szCs w:val="24"/>
        </w:rPr>
        <w:t>与结构专业配合：</w:t>
      </w:r>
    </w:p>
    <w:p>
      <w:pPr>
        <w:pStyle w:val="13"/>
        <w:numPr>
          <w:ilvl w:val="4"/>
          <w:numId w:val="20"/>
        </w:numPr>
        <w:tabs>
          <w:tab w:val="left" w:pos="993"/>
          <w:tab w:val="left" w:pos="1534"/>
          <w:tab w:val="clear" w:pos="4396"/>
        </w:tabs>
        <w:ind w:left="0" w:firstLine="480" w:firstLineChars="200"/>
        <w:jc w:val="left"/>
        <w:rPr>
          <w:rFonts w:ascii="宋体" w:hAnsi="宋体"/>
          <w:szCs w:val="24"/>
        </w:rPr>
      </w:pPr>
      <w:r>
        <w:rPr>
          <w:rFonts w:hint="eastAsia" w:ascii="宋体" w:hAnsi="宋体"/>
          <w:szCs w:val="24"/>
        </w:rPr>
        <w:t>根据本专业设备的运行重量向结构专业提供条件，特别注意大型设备运输通道和吊装位置的荷载；根据结构的梁、板图校核楼层层高是否满足要求；</w:t>
      </w:r>
    </w:p>
    <w:p>
      <w:pPr>
        <w:pStyle w:val="13"/>
        <w:numPr>
          <w:ilvl w:val="4"/>
          <w:numId w:val="20"/>
        </w:numPr>
        <w:tabs>
          <w:tab w:val="left" w:pos="993"/>
          <w:tab w:val="left" w:pos="1534"/>
          <w:tab w:val="clear" w:pos="4396"/>
        </w:tabs>
        <w:ind w:left="0" w:firstLine="480" w:firstLineChars="200"/>
        <w:jc w:val="left"/>
        <w:rPr>
          <w:rFonts w:ascii="宋体" w:hAnsi="宋体"/>
          <w:szCs w:val="24"/>
        </w:rPr>
      </w:pPr>
      <w:r>
        <w:rPr>
          <w:rFonts w:hint="eastAsia" w:ascii="宋体" w:hAnsi="宋体"/>
          <w:szCs w:val="24"/>
        </w:rPr>
        <w:t>根据本专业要求提供需在梁、剪力墙等处预留孔洞的位置、尺寸。</w:t>
      </w:r>
    </w:p>
    <w:p>
      <w:pPr>
        <w:pStyle w:val="14"/>
        <w:numPr>
          <w:ilvl w:val="0"/>
          <w:numId w:val="50"/>
        </w:numPr>
        <w:ind w:left="0" w:firstLine="480" w:firstLineChars="200"/>
        <w:jc w:val="left"/>
        <w:rPr>
          <w:rFonts w:ascii="宋体" w:hAnsi="宋体"/>
          <w:szCs w:val="24"/>
        </w:rPr>
      </w:pPr>
      <w:r>
        <w:rPr>
          <w:rFonts w:hint="eastAsia" w:ascii="宋体" w:hAnsi="宋体"/>
          <w:szCs w:val="24"/>
        </w:rPr>
        <w:t>与给排水、电气专业等其它机电专业的配合：</w:t>
      </w:r>
    </w:p>
    <w:p>
      <w:pPr>
        <w:pStyle w:val="13"/>
        <w:numPr>
          <w:ilvl w:val="4"/>
          <w:numId w:val="20"/>
        </w:numPr>
        <w:tabs>
          <w:tab w:val="left" w:pos="993"/>
          <w:tab w:val="left" w:pos="1534"/>
          <w:tab w:val="clear" w:pos="4396"/>
        </w:tabs>
        <w:ind w:left="0" w:firstLine="480" w:firstLineChars="200"/>
        <w:jc w:val="left"/>
        <w:rPr>
          <w:rFonts w:ascii="宋体" w:hAnsi="宋体"/>
          <w:szCs w:val="24"/>
        </w:rPr>
      </w:pPr>
      <w:r>
        <w:rPr>
          <w:rFonts w:hint="eastAsia" w:ascii="宋体" w:hAnsi="宋体"/>
          <w:szCs w:val="24"/>
        </w:rPr>
        <w:t>各种管线设备集中的地方需所有相关专业协调，做好管线设备综合布置；设备多的机房需考虑控制柜、配电柜安放位置；</w:t>
      </w:r>
    </w:p>
    <w:p>
      <w:pPr>
        <w:pStyle w:val="13"/>
        <w:numPr>
          <w:ilvl w:val="4"/>
          <w:numId w:val="20"/>
        </w:numPr>
        <w:tabs>
          <w:tab w:val="left" w:pos="993"/>
          <w:tab w:val="left" w:pos="1534"/>
          <w:tab w:val="clear" w:pos="4396"/>
        </w:tabs>
        <w:ind w:left="0" w:firstLine="480" w:firstLineChars="200"/>
        <w:jc w:val="left"/>
        <w:rPr>
          <w:rFonts w:ascii="宋体" w:hAnsi="宋体"/>
          <w:szCs w:val="24"/>
        </w:rPr>
      </w:pPr>
      <w:r>
        <w:rPr>
          <w:rFonts w:hint="eastAsia" w:ascii="宋体" w:hAnsi="宋体"/>
          <w:szCs w:val="24"/>
        </w:rPr>
        <w:t>向电气专业提供用电负荷</w:t>
      </w:r>
      <w:r>
        <w:rPr>
          <w:rFonts w:ascii="宋体" w:hAnsi="宋体"/>
          <w:szCs w:val="24"/>
        </w:rPr>
        <w:t>、</w:t>
      </w:r>
      <w:r>
        <w:rPr>
          <w:rFonts w:hint="eastAsia" w:ascii="宋体" w:hAnsi="宋体"/>
          <w:szCs w:val="24"/>
        </w:rPr>
        <w:t>电压，用电点位，特别是一些电动阀门，小型设备等；</w:t>
      </w:r>
    </w:p>
    <w:p>
      <w:pPr>
        <w:pStyle w:val="13"/>
        <w:numPr>
          <w:ilvl w:val="4"/>
          <w:numId w:val="20"/>
        </w:numPr>
        <w:tabs>
          <w:tab w:val="left" w:pos="993"/>
          <w:tab w:val="left" w:pos="1534"/>
          <w:tab w:val="clear" w:pos="4396"/>
        </w:tabs>
        <w:ind w:left="0" w:firstLine="480" w:firstLineChars="200"/>
        <w:jc w:val="left"/>
        <w:rPr>
          <w:rFonts w:ascii="宋体" w:hAnsi="宋体"/>
          <w:szCs w:val="24"/>
        </w:rPr>
      </w:pPr>
      <w:r>
        <w:rPr>
          <w:rFonts w:hint="eastAsia" w:ascii="宋体" w:hAnsi="宋体"/>
          <w:szCs w:val="24"/>
        </w:rPr>
        <w:t>向电气专业提供自动控制条件，如设备阀门联锁控制，排烟阀</w:t>
      </w:r>
      <w:r>
        <w:rPr>
          <w:rFonts w:ascii="宋体" w:hAnsi="宋体"/>
          <w:szCs w:val="24"/>
        </w:rPr>
        <w:t>、</w:t>
      </w:r>
      <w:r>
        <w:rPr>
          <w:rFonts w:hint="eastAsia" w:ascii="宋体" w:hAnsi="宋体"/>
          <w:szCs w:val="24"/>
        </w:rPr>
        <w:t>防火阀及防排烟设备启闭控制，DDC控制等；</w:t>
      </w:r>
    </w:p>
    <w:p>
      <w:pPr>
        <w:pStyle w:val="13"/>
        <w:numPr>
          <w:ilvl w:val="4"/>
          <w:numId w:val="20"/>
        </w:numPr>
        <w:tabs>
          <w:tab w:val="left" w:pos="993"/>
          <w:tab w:val="left" w:pos="1534"/>
          <w:tab w:val="clear" w:pos="4396"/>
        </w:tabs>
        <w:ind w:left="0" w:firstLine="480" w:firstLineChars="200"/>
        <w:jc w:val="left"/>
        <w:rPr>
          <w:rFonts w:ascii="宋体" w:hAnsi="宋体"/>
          <w:szCs w:val="24"/>
        </w:rPr>
      </w:pPr>
      <w:r>
        <w:rPr>
          <w:rFonts w:hint="eastAsia" w:ascii="宋体" w:hAnsi="宋体"/>
          <w:szCs w:val="24"/>
        </w:rPr>
        <w:t>根据设备房要求为其配设相应的通风空调，如电气房、隔油池，垃圾房，污水泵房，弱电机房等。</w:t>
      </w:r>
    </w:p>
    <w:p>
      <w:pPr>
        <w:pStyle w:val="14"/>
        <w:numPr>
          <w:ilvl w:val="0"/>
          <w:numId w:val="50"/>
        </w:numPr>
        <w:ind w:left="0" w:firstLine="480" w:firstLineChars="200"/>
        <w:jc w:val="left"/>
        <w:rPr>
          <w:rFonts w:ascii="宋体" w:hAnsi="宋体"/>
          <w:szCs w:val="24"/>
        </w:rPr>
      </w:pPr>
      <w:r>
        <w:rPr>
          <w:rFonts w:hint="eastAsia" w:ascii="宋体" w:hAnsi="宋体"/>
          <w:szCs w:val="24"/>
        </w:rPr>
        <w:t>与装修专业的配合：根据天花造型，确定天花高度、风口形式、位置、尺寸等。</w:t>
      </w:r>
    </w:p>
    <w:p>
      <w:pPr>
        <w:pStyle w:val="14"/>
        <w:numPr>
          <w:ilvl w:val="0"/>
          <w:numId w:val="50"/>
        </w:numPr>
        <w:ind w:left="0" w:firstLine="480" w:firstLineChars="200"/>
        <w:jc w:val="left"/>
        <w:rPr>
          <w:rFonts w:ascii="宋体" w:hAnsi="宋体"/>
          <w:szCs w:val="24"/>
        </w:rPr>
      </w:pPr>
      <w:r>
        <w:rPr>
          <w:rFonts w:hint="eastAsia" w:ascii="宋体" w:hAnsi="宋体"/>
          <w:szCs w:val="24"/>
        </w:rPr>
        <w:t>与厨房，洗衣房等专业公司配合，提供空调通风必要的条件。</w:t>
      </w:r>
    </w:p>
    <w:p>
      <w:pPr>
        <w:pStyle w:val="12"/>
        <w:numPr>
          <w:ilvl w:val="2"/>
          <w:numId w:val="37"/>
        </w:numPr>
        <w:spacing w:line="360" w:lineRule="auto"/>
        <w:ind w:left="0" w:firstLine="482"/>
        <w:jc w:val="left"/>
        <w:rPr>
          <w:rFonts w:ascii="宋体" w:hAnsi="宋体"/>
          <w:b/>
          <w:sz w:val="24"/>
          <w:szCs w:val="24"/>
        </w:rPr>
      </w:pPr>
      <w:r>
        <w:rPr>
          <w:rFonts w:hint="eastAsia" w:ascii="宋体" w:hAnsi="宋体"/>
          <w:b/>
          <w:sz w:val="24"/>
          <w:szCs w:val="24"/>
        </w:rPr>
        <w:t>配合要求</w:t>
      </w:r>
    </w:p>
    <w:p>
      <w:pPr>
        <w:pStyle w:val="16"/>
        <w:numPr>
          <w:ilvl w:val="0"/>
          <w:numId w:val="0"/>
        </w:numPr>
        <w:ind w:firstLine="480" w:firstLineChars="200"/>
        <w:jc w:val="left"/>
        <w:rPr>
          <w:rFonts w:ascii="宋体" w:hAnsi="宋体"/>
          <w:szCs w:val="24"/>
        </w:rPr>
      </w:pPr>
      <w:r>
        <w:rPr>
          <w:rFonts w:hint="eastAsia" w:ascii="宋体" w:hAnsi="宋体"/>
          <w:szCs w:val="24"/>
        </w:rPr>
        <w:t>提供暖通设计计算书：包括但不限于以下</w:t>
      </w:r>
    </w:p>
    <w:p>
      <w:pPr>
        <w:pStyle w:val="12"/>
        <w:numPr>
          <w:ilvl w:val="3"/>
          <w:numId w:val="37"/>
        </w:numPr>
        <w:spacing w:line="360" w:lineRule="auto"/>
        <w:ind w:left="0" w:firstLine="480"/>
        <w:jc w:val="left"/>
        <w:rPr>
          <w:rFonts w:ascii="宋体" w:hAnsi="宋体"/>
          <w:sz w:val="24"/>
          <w:szCs w:val="24"/>
        </w:rPr>
      </w:pPr>
      <w:r>
        <w:rPr>
          <w:rFonts w:hint="eastAsia" w:ascii="宋体" w:hAnsi="宋体"/>
          <w:sz w:val="24"/>
          <w:szCs w:val="24"/>
        </w:rPr>
        <w:t>冷热负荷计算书；</w:t>
      </w:r>
    </w:p>
    <w:p>
      <w:pPr>
        <w:pStyle w:val="12"/>
        <w:numPr>
          <w:ilvl w:val="3"/>
          <w:numId w:val="37"/>
        </w:numPr>
        <w:spacing w:line="360" w:lineRule="auto"/>
        <w:ind w:left="0" w:firstLine="480"/>
        <w:jc w:val="left"/>
        <w:rPr>
          <w:rFonts w:ascii="宋体" w:hAnsi="宋体"/>
          <w:sz w:val="24"/>
          <w:szCs w:val="24"/>
        </w:rPr>
      </w:pPr>
      <w:r>
        <w:rPr>
          <w:rFonts w:hint="eastAsia" w:ascii="宋体" w:hAnsi="宋体"/>
          <w:sz w:val="24"/>
          <w:szCs w:val="24"/>
        </w:rPr>
        <w:t>设备选型计算书；</w:t>
      </w:r>
    </w:p>
    <w:p>
      <w:pPr>
        <w:pStyle w:val="12"/>
        <w:numPr>
          <w:ilvl w:val="3"/>
          <w:numId w:val="37"/>
        </w:numPr>
        <w:spacing w:line="360" w:lineRule="auto"/>
        <w:ind w:left="0" w:firstLine="480"/>
        <w:jc w:val="left"/>
        <w:rPr>
          <w:rFonts w:ascii="宋体" w:hAnsi="宋体"/>
          <w:sz w:val="24"/>
          <w:szCs w:val="24"/>
        </w:rPr>
      </w:pPr>
      <w:r>
        <w:rPr>
          <w:rFonts w:hint="eastAsia" w:ascii="宋体" w:hAnsi="宋体"/>
          <w:sz w:val="24"/>
          <w:szCs w:val="24"/>
        </w:rPr>
        <w:t>水系统的水力计算。</w:t>
      </w:r>
    </w:p>
    <w:p>
      <w:pPr>
        <w:pStyle w:val="12"/>
        <w:spacing w:line="360" w:lineRule="auto"/>
        <w:ind w:left="420" w:firstLine="0" w:firstLineChars="0"/>
        <w:jc w:val="left"/>
        <w:rPr>
          <w:rFonts w:ascii="宋体" w:hAnsi="宋体"/>
          <w:sz w:val="24"/>
        </w:rPr>
      </w:pPr>
    </w:p>
    <w:p>
      <w:pPr>
        <w:pStyle w:val="12"/>
        <w:ind w:left="420" w:firstLine="0" w:firstLineChars="0"/>
        <w:rPr>
          <w:b/>
          <w:color w:val="000000"/>
          <w:kern w:val="0"/>
          <w:sz w:val="28"/>
          <w:szCs w:val="28"/>
        </w:rPr>
      </w:pPr>
      <w:r>
        <w:rPr>
          <w:rFonts w:hint="eastAsia"/>
          <w:b/>
          <w:color w:val="000000"/>
          <w:kern w:val="0"/>
          <w:sz w:val="28"/>
          <w:szCs w:val="28"/>
        </w:rPr>
        <w:t>第四章 施工图审核控制要点</w:t>
      </w:r>
    </w:p>
    <w:p>
      <w:pPr>
        <w:pStyle w:val="12"/>
        <w:spacing w:line="360" w:lineRule="auto"/>
        <w:ind w:left="420" w:firstLine="0" w:firstLineChars="0"/>
        <w:rPr>
          <w:sz w:val="24"/>
          <w:szCs w:val="24"/>
        </w:rPr>
      </w:pPr>
      <w:r>
        <w:rPr>
          <w:rFonts w:hint="eastAsia"/>
          <w:b/>
          <w:sz w:val="24"/>
        </w:rPr>
        <w:t>一、</w:t>
      </w:r>
      <w:r>
        <w:rPr>
          <w:rFonts w:hint="eastAsia"/>
          <w:b/>
          <w:sz w:val="24"/>
          <w:szCs w:val="24"/>
        </w:rPr>
        <w:t>建筑专业</w:t>
      </w:r>
    </w:p>
    <w:p>
      <w:pPr>
        <w:pStyle w:val="12"/>
        <w:spacing w:line="360" w:lineRule="auto"/>
        <w:ind w:left="420" w:firstLine="0" w:firstLineChars="0"/>
        <w:rPr>
          <w:rFonts w:ascii="宋体" w:hAnsi="宋体"/>
          <w:sz w:val="24"/>
          <w:szCs w:val="24"/>
        </w:rPr>
      </w:pPr>
      <w:r>
        <w:rPr>
          <w:rFonts w:hint="eastAsia" w:ascii="宋体" w:hAnsi="宋体"/>
          <w:sz w:val="24"/>
          <w:szCs w:val="24"/>
        </w:rPr>
        <w:t>1.</w:t>
      </w:r>
      <w:r>
        <w:rPr>
          <w:rFonts w:ascii="宋体" w:hAnsi="宋体"/>
          <w:sz w:val="24"/>
          <w:szCs w:val="24"/>
        </w:rPr>
        <w:t xml:space="preserve">  </w:t>
      </w:r>
      <w:r>
        <w:rPr>
          <w:rFonts w:hint="eastAsia" w:ascii="宋体" w:hAnsi="宋体"/>
          <w:sz w:val="24"/>
          <w:szCs w:val="24"/>
        </w:rPr>
        <w:t>设计说明编制依据是否齐全、正确、有效，是否满足现行规范规程和国家强制性条文的要求，特别是核对相关批复文件的相关参数；</w:t>
      </w:r>
    </w:p>
    <w:p>
      <w:pPr>
        <w:pStyle w:val="12"/>
        <w:spacing w:line="360" w:lineRule="auto"/>
        <w:ind w:left="420" w:firstLine="0" w:firstLineChars="0"/>
        <w:rPr>
          <w:rFonts w:ascii="宋体" w:hAnsi="宋体"/>
          <w:sz w:val="24"/>
          <w:szCs w:val="24"/>
        </w:rPr>
      </w:pPr>
      <w:r>
        <w:rPr>
          <w:rFonts w:hint="eastAsia" w:ascii="宋体" w:hAnsi="宋体"/>
          <w:sz w:val="24"/>
          <w:szCs w:val="24"/>
        </w:rPr>
        <w:t>2.</w:t>
      </w:r>
      <w:r>
        <w:rPr>
          <w:rFonts w:ascii="宋体" w:hAnsi="宋体"/>
          <w:sz w:val="24"/>
          <w:szCs w:val="24"/>
        </w:rPr>
        <w:t xml:space="preserve">  </w:t>
      </w:r>
      <w:r>
        <w:rPr>
          <w:rFonts w:hint="eastAsia" w:ascii="宋体" w:hAnsi="宋体"/>
          <w:sz w:val="24"/>
          <w:szCs w:val="24"/>
        </w:rPr>
        <w:t>工程概况是否详尽：建设地点、用地概貌、建筑等级、设计使用年限、抗震设防烈度、结构类型、建筑布局、建筑面积、建筑层数与高度；</w:t>
      </w:r>
    </w:p>
    <w:p>
      <w:pPr>
        <w:pStyle w:val="12"/>
        <w:spacing w:line="360" w:lineRule="auto"/>
        <w:ind w:left="420" w:firstLine="0" w:firstLineChars="0"/>
        <w:rPr>
          <w:rFonts w:ascii="宋体" w:hAnsi="宋体"/>
          <w:sz w:val="24"/>
          <w:szCs w:val="24"/>
        </w:rPr>
      </w:pPr>
      <w:r>
        <w:rPr>
          <w:rFonts w:hint="eastAsia" w:ascii="宋体" w:hAnsi="宋体"/>
          <w:sz w:val="24"/>
          <w:szCs w:val="24"/>
        </w:rPr>
        <w:t>3.</w:t>
      </w:r>
      <w:r>
        <w:rPr>
          <w:rFonts w:ascii="宋体" w:hAnsi="宋体"/>
          <w:sz w:val="24"/>
          <w:szCs w:val="24"/>
        </w:rPr>
        <w:t xml:space="preserve">  </w:t>
      </w:r>
      <w:r>
        <w:rPr>
          <w:rFonts w:hint="eastAsia" w:ascii="宋体" w:hAnsi="宋体"/>
          <w:sz w:val="24"/>
          <w:szCs w:val="24"/>
        </w:rPr>
        <w:t>墙、屋面、门窗、厨卫、楼地面、地下室等相关部位材料及做法是否合理，是否满足集团工艺工法要求；</w:t>
      </w:r>
    </w:p>
    <w:p>
      <w:pPr>
        <w:pStyle w:val="12"/>
        <w:spacing w:line="360" w:lineRule="auto"/>
        <w:ind w:left="420" w:leftChars="200" w:firstLine="0" w:firstLineChars="0"/>
        <w:rPr>
          <w:rFonts w:ascii="宋体" w:hAnsi="宋体"/>
          <w:sz w:val="24"/>
          <w:szCs w:val="24"/>
        </w:rPr>
      </w:pPr>
      <w:r>
        <w:rPr>
          <w:rFonts w:hint="eastAsia" w:ascii="宋体" w:hAnsi="宋体"/>
          <w:sz w:val="24"/>
          <w:szCs w:val="24"/>
        </w:rPr>
        <w:t>4.</w:t>
      </w:r>
      <w:r>
        <w:rPr>
          <w:rFonts w:ascii="宋体" w:hAnsi="宋体"/>
          <w:sz w:val="24"/>
          <w:szCs w:val="24"/>
        </w:rPr>
        <w:t xml:space="preserve">  </w:t>
      </w:r>
      <w:r>
        <w:rPr>
          <w:rFonts w:hint="eastAsia" w:ascii="宋体" w:hAnsi="宋体"/>
          <w:sz w:val="24"/>
          <w:szCs w:val="24"/>
        </w:rPr>
        <w:t>外墙面、内墙面、顶棚等部位装修做法是否合理，是否满足集团工艺工法要求；</w:t>
      </w:r>
    </w:p>
    <w:p>
      <w:pPr>
        <w:pStyle w:val="12"/>
        <w:spacing w:line="360" w:lineRule="auto"/>
        <w:ind w:left="420" w:leftChars="200" w:firstLine="0" w:firstLineChars="0"/>
        <w:rPr>
          <w:rFonts w:ascii="宋体" w:hAnsi="宋体"/>
          <w:sz w:val="24"/>
          <w:szCs w:val="24"/>
        </w:rPr>
      </w:pPr>
      <w:r>
        <w:rPr>
          <w:rFonts w:hint="eastAsia" w:ascii="宋体" w:hAnsi="宋体"/>
          <w:sz w:val="24"/>
          <w:szCs w:val="24"/>
        </w:rPr>
        <w:t>5.</w:t>
      </w:r>
      <w:r>
        <w:rPr>
          <w:rFonts w:ascii="宋体" w:hAnsi="宋体"/>
          <w:sz w:val="24"/>
          <w:szCs w:val="24"/>
        </w:rPr>
        <w:t xml:space="preserve">  </w:t>
      </w:r>
      <w:r>
        <w:rPr>
          <w:rFonts w:hint="eastAsia" w:ascii="宋体" w:hAnsi="宋体"/>
          <w:sz w:val="24"/>
          <w:szCs w:val="24"/>
        </w:rPr>
        <w:t>节能设计是否有设计专篇，屋面、外墙、门窗等围护结构的保温隔热性能是否能满足要求，是否符合建筑节能标准的相关规定；</w:t>
      </w:r>
    </w:p>
    <w:p>
      <w:pPr>
        <w:pStyle w:val="12"/>
        <w:spacing w:line="360" w:lineRule="auto"/>
        <w:ind w:firstLine="480"/>
        <w:rPr>
          <w:rFonts w:ascii="宋体" w:hAnsi="宋体"/>
          <w:sz w:val="24"/>
          <w:szCs w:val="24"/>
        </w:rPr>
      </w:pPr>
      <w:r>
        <w:rPr>
          <w:rFonts w:hint="eastAsia" w:ascii="宋体" w:hAnsi="宋体"/>
          <w:sz w:val="24"/>
          <w:szCs w:val="24"/>
        </w:rPr>
        <w:t>6.</w:t>
      </w:r>
      <w:r>
        <w:rPr>
          <w:rFonts w:ascii="宋体" w:hAnsi="宋体"/>
          <w:sz w:val="24"/>
          <w:szCs w:val="24"/>
        </w:rPr>
        <w:t xml:space="preserve">  </w:t>
      </w:r>
      <w:r>
        <w:rPr>
          <w:rFonts w:hint="eastAsia" w:ascii="宋体" w:hAnsi="宋体"/>
          <w:sz w:val="24"/>
          <w:szCs w:val="24"/>
        </w:rPr>
        <w:t>新材料、新技术的运用是否合理；</w:t>
      </w:r>
    </w:p>
    <w:p>
      <w:pPr>
        <w:pStyle w:val="12"/>
        <w:spacing w:line="360" w:lineRule="auto"/>
        <w:ind w:firstLine="480"/>
        <w:rPr>
          <w:rFonts w:ascii="宋体" w:hAnsi="宋体"/>
          <w:sz w:val="24"/>
          <w:szCs w:val="24"/>
        </w:rPr>
      </w:pPr>
      <w:r>
        <w:rPr>
          <w:rFonts w:hint="eastAsia" w:ascii="宋体" w:hAnsi="宋体"/>
          <w:sz w:val="24"/>
          <w:szCs w:val="24"/>
        </w:rPr>
        <w:t>7.</w:t>
      </w:r>
      <w:r>
        <w:rPr>
          <w:rFonts w:ascii="宋体" w:hAnsi="宋体"/>
          <w:sz w:val="24"/>
          <w:szCs w:val="24"/>
        </w:rPr>
        <w:t xml:space="preserve">  </w:t>
      </w:r>
      <w:r>
        <w:rPr>
          <w:rFonts w:hint="eastAsia" w:ascii="宋体" w:hAnsi="宋体"/>
          <w:sz w:val="24"/>
          <w:szCs w:val="24"/>
        </w:rPr>
        <w:t>建筑物中重点噪声源的布置、隔声减振设计是否能满足要求；</w:t>
      </w:r>
    </w:p>
    <w:p>
      <w:pPr>
        <w:pStyle w:val="12"/>
        <w:spacing w:line="360" w:lineRule="auto"/>
        <w:ind w:firstLine="480"/>
        <w:rPr>
          <w:rFonts w:ascii="宋体" w:hAnsi="宋体"/>
          <w:sz w:val="24"/>
          <w:szCs w:val="24"/>
        </w:rPr>
      </w:pPr>
      <w:r>
        <w:rPr>
          <w:rFonts w:hint="eastAsia" w:ascii="宋体" w:hAnsi="宋体"/>
          <w:sz w:val="24"/>
          <w:szCs w:val="24"/>
        </w:rPr>
        <w:t>8.</w:t>
      </w:r>
      <w:r>
        <w:rPr>
          <w:rFonts w:ascii="宋体" w:hAnsi="宋体"/>
          <w:sz w:val="24"/>
          <w:szCs w:val="24"/>
        </w:rPr>
        <w:t xml:space="preserve">  </w:t>
      </w:r>
      <w:r>
        <w:rPr>
          <w:rFonts w:hint="eastAsia" w:ascii="宋体" w:hAnsi="宋体"/>
          <w:sz w:val="24"/>
          <w:szCs w:val="24"/>
        </w:rPr>
        <w:t>防火、防水、防潮、无障碍设计是否符合规范要求；</w:t>
      </w:r>
    </w:p>
    <w:p>
      <w:pPr>
        <w:pStyle w:val="12"/>
        <w:spacing w:line="360" w:lineRule="auto"/>
        <w:ind w:firstLine="480"/>
        <w:rPr>
          <w:rFonts w:ascii="宋体" w:hAnsi="宋体"/>
          <w:sz w:val="24"/>
          <w:szCs w:val="24"/>
        </w:rPr>
      </w:pPr>
      <w:r>
        <w:rPr>
          <w:rFonts w:hint="eastAsia" w:ascii="宋体" w:hAnsi="宋体"/>
          <w:sz w:val="24"/>
          <w:szCs w:val="24"/>
        </w:rPr>
        <w:t>9.</w:t>
      </w:r>
      <w:r>
        <w:rPr>
          <w:rFonts w:ascii="宋体" w:hAnsi="宋体"/>
          <w:sz w:val="24"/>
          <w:szCs w:val="24"/>
        </w:rPr>
        <w:t xml:space="preserve">  </w:t>
      </w:r>
      <w:r>
        <w:rPr>
          <w:rFonts w:hint="eastAsia" w:ascii="宋体" w:hAnsi="宋体"/>
          <w:sz w:val="24"/>
          <w:szCs w:val="24"/>
        </w:rPr>
        <w:t>图纸深度是否满足《建筑工程设计文件编制深度规定》的要求；</w:t>
      </w:r>
    </w:p>
    <w:p>
      <w:pPr>
        <w:pStyle w:val="12"/>
        <w:spacing w:line="360" w:lineRule="auto"/>
        <w:ind w:firstLineChars="175"/>
        <w:rPr>
          <w:rFonts w:ascii="宋体" w:hAnsi="宋体"/>
          <w:sz w:val="24"/>
          <w:szCs w:val="24"/>
        </w:rPr>
      </w:pPr>
      <w:r>
        <w:rPr>
          <w:rFonts w:hint="eastAsia" w:ascii="宋体" w:hAnsi="宋体"/>
          <w:sz w:val="24"/>
          <w:szCs w:val="24"/>
        </w:rPr>
        <w:t>10.</w:t>
      </w:r>
      <w:r>
        <w:rPr>
          <w:rFonts w:ascii="宋体" w:hAnsi="宋体"/>
          <w:sz w:val="24"/>
          <w:szCs w:val="24"/>
        </w:rPr>
        <w:t xml:space="preserve"> </w:t>
      </w:r>
      <w:r>
        <w:rPr>
          <w:rFonts w:hint="eastAsia" w:ascii="宋体" w:hAnsi="宋体"/>
          <w:sz w:val="24"/>
          <w:szCs w:val="24"/>
        </w:rPr>
        <w:t>总平面图是否按初步设计批复意见及评审纪要进行修改、落实；</w:t>
      </w:r>
    </w:p>
    <w:p>
      <w:pPr>
        <w:pStyle w:val="12"/>
        <w:spacing w:line="360" w:lineRule="auto"/>
        <w:ind w:firstLineChars="175"/>
        <w:rPr>
          <w:rFonts w:ascii="宋体" w:hAnsi="宋体"/>
          <w:sz w:val="24"/>
          <w:szCs w:val="24"/>
        </w:rPr>
      </w:pPr>
      <w:r>
        <w:rPr>
          <w:rFonts w:hint="eastAsia" w:ascii="宋体" w:hAnsi="宋体"/>
          <w:sz w:val="24"/>
          <w:szCs w:val="24"/>
        </w:rPr>
        <w:t>11.</w:t>
      </w:r>
      <w:r>
        <w:rPr>
          <w:rFonts w:ascii="宋体" w:hAnsi="宋体"/>
          <w:sz w:val="24"/>
          <w:szCs w:val="24"/>
        </w:rPr>
        <w:t xml:space="preserve"> </w:t>
      </w:r>
      <w:r>
        <w:rPr>
          <w:rFonts w:hint="eastAsia" w:ascii="宋体" w:hAnsi="宋体"/>
          <w:sz w:val="24"/>
          <w:szCs w:val="24"/>
        </w:rPr>
        <w:t>经济技术指标是否与初步设计批复吻合；</w:t>
      </w:r>
    </w:p>
    <w:p>
      <w:pPr>
        <w:pStyle w:val="12"/>
        <w:spacing w:line="360" w:lineRule="auto"/>
        <w:ind w:left="420" w:firstLine="0" w:firstLineChars="0"/>
        <w:rPr>
          <w:rFonts w:ascii="宋体" w:hAnsi="宋体"/>
          <w:sz w:val="24"/>
          <w:szCs w:val="24"/>
        </w:rPr>
      </w:pPr>
      <w:r>
        <w:rPr>
          <w:rFonts w:hint="eastAsia" w:ascii="宋体" w:hAnsi="宋体"/>
          <w:sz w:val="24"/>
          <w:szCs w:val="24"/>
        </w:rPr>
        <w:t>12.</w:t>
      </w:r>
      <w:r>
        <w:rPr>
          <w:rFonts w:ascii="宋体" w:hAnsi="宋体"/>
          <w:sz w:val="24"/>
          <w:szCs w:val="24"/>
        </w:rPr>
        <w:t xml:space="preserve"> </w:t>
      </w:r>
      <w:r>
        <w:rPr>
          <w:rFonts w:hint="eastAsia" w:ascii="宋体" w:hAnsi="宋体"/>
          <w:sz w:val="24"/>
          <w:szCs w:val="24"/>
        </w:rPr>
        <w:t>道路红线、建筑红线或用地界线与场地内的道路及建筑物、构筑物等的定位关系是否满足规范要求；</w:t>
      </w:r>
    </w:p>
    <w:p>
      <w:pPr>
        <w:pStyle w:val="12"/>
        <w:spacing w:line="360" w:lineRule="auto"/>
        <w:ind w:firstLineChars="175"/>
        <w:rPr>
          <w:rFonts w:ascii="宋体" w:hAnsi="宋体"/>
          <w:sz w:val="24"/>
          <w:szCs w:val="24"/>
        </w:rPr>
      </w:pPr>
      <w:r>
        <w:rPr>
          <w:rFonts w:hint="eastAsia" w:ascii="宋体" w:hAnsi="宋体"/>
          <w:sz w:val="24"/>
          <w:szCs w:val="24"/>
        </w:rPr>
        <w:t>13.</w:t>
      </w:r>
      <w:r>
        <w:rPr>
          <w:rFonts w:ascii="宋体" w:hAnsi="宋体"/>
          <w:sz w:val="24"/>
          <w:szCs w:val="24"/>
        </w:rPr>
        <w:t xml:space="preserve"> </w:t>
      </w:r>
      <w:r>
        <w:rPr>
          <w:rFonts w:hint="eastAsia" w:ascii="宋体" w:hAnsi="宋体"/>
          <w:sz w:val="24"/>
          <w:szCs w:val="24"/>
        </w:rPr>
        <w:t>建筑物及构筑物的总图定位坐标是否准确；</w:t>
      </w:r>
    </w:p>
    <w:p>
      <w:pPr>
        <w:pStyle w:val="12"/>
        <w:spacing w:line="360" w:lineRule="auto"/>
        <w:ind w:left="420" w:firstLine="0" w:firstLineChars="0"/>
        <w:rPr>
          <w:rFonts w:ascii="宋体" w:hAnsi="宋体"/>
          <w:sz w:val="24"/>
          <w:szCs w:val="24"/>
        </w:rPr>
      </w:pPr>
      <w:r>
        <w:rPr>
          <w:rFonts w:hint="eastAsia" w:ascii="宋体" w:hAnsi="宋体"/>
          <w:sz w:val="24"/>
          <w:szCs w:val="24"/>
        </w:rPr>
        <w:t>14.</w:t>
      </w:r>
      <w:r>
        <w:rPr>
          <w:rFonts w:ascii="宋体" w:hAnsi="宋体"/>
          <w:sz w:val="24"/>
          <w:szCs w:val="24"/>
        </w:rPr>
        <w:t xml:space="preserve"> </w:t>
      </w:r>
      <w:r>
        <w:rPr>
          <w:rFonts w:hint="eastAsia" w:ascii="宋体" w:hAnsi="宋体"/>
          <w:sz w:val="24"/>
          <w:szCs w:val="24"/>
        </w:rPr>
        <w:t>建筑物及构筑物的间距是否满足日照要求及相关规范要求；是否存在自遮挡问题（如低层区域内出现构架及线条过大的问题）；</w:t>
      </w:r>
    </w:p>
    <w:p>
      <w:pPr>
        <w:pStyle w:val="12"/>
        <w:spacing w:line="360" w:lineRule="auto"/>
        <w:ind w:left="420" w:firstLine="0" w:firstLineChars="0"/>
        <w:rPr>
          <w:rFonts w:ascii="宋体" w:hAnsi="宋体"/>
          <w:sz w:val="24"/>
          <w:szCs w:val="24"/>
        </w:rPr>
      </w:pPr>
      <w:r>
        <w:rPr>
          <w:rFonts w:hint="eastAsia" w:ascii="宋体" w:hAnsi="宋体"/>
          <w:sz w:val="24"/>
          <w:szCs w:val="24"/>
        </w:rPr>
        <w:t>15.</w:t>
      </w:r>
      <w:r>
        <w:rPr>
          <w:rFonts w:ascii="宋体" w:hAnsi="宋体"/>
          <w:sz w:val="24"/>
          <w:szCs w:val="24"/>
        </w:rPr>
        <w:t xml:space="preserve"> </w:t>
      </w:r>
      <w:r>
        <w:rPr>
          <w:rFonts w:hint="eastAsia" w:ascii="宋体" w:hAnsi="宋体"/>
          <w:sz w:val="24"/>
          <w:szCs w:val="24"/>
        </w:rPr>
        <w:t>建筑防火间距是否满足要求（特别复核当地对阳台、凸窗等突出外墙构件对防火间距的认定，复查并联建筑相邻防火分区之间的防火间距，地下室排烟井与建筑间距</w:t>
      </w:r>
    </w:p>
    <w:p>
      <w:pPr>
        <w:pStyle w:val="12"/>
        <w:spacing w:line="360" w:lineRule="auto"/>
        <w:ind w:firstLineChars="175"/>
        <w:rPr>
          <w:rFonts w:ascii="宋体" w:hAnsi="宋体"/>
          <w:sz w:val="24"/>
          <w:szCs w:val="24"/>
        </w:rPr>
      </w:pPr>
      <w:r>
        <w:rPr>
          <w:rFonts w:hint="eastAsia" w:ascii="宋体" w:hAnsi="宋体"/>
          <w:sz w:val="24"/>
          <w:szCs w:val="24"/>
        </w:rPr>
        <w:t>16.</w:t>
      </w:r>
      <w:r>
        <w:rPr>
          <w:rFonts w:ascii="宋体" w:hAnsi="宋体"/>
          <w:sz w:val="24"/>
          <w:szCs w:val="24"/>
        </w:rPr>
        <w:t xml:space="preserve"> </w:t>
      </w:r>
      <w:r>
        <w:rPr>
          <w:rFonts w:hint="eastAsia" w:ascii="宋体" w:hAnsi="宋体"/>
          <w:sz w:val="24"/>
          <w:szCs w:val="24"/>
        </w:rPr>
        <w:t>场地内的主要道路平面及主入口位置、地下车库入口位置是否合理；</w:t>
      </w:r>
    </w:p>
    <w:p>
      <w:pPr>
        <w:pStyle w:val="12"/>
        <w:spacing w:line="360" w:lineRule="auto"/>
        <w:ind w:firstLineChars="175"/>
        <w:rPr>
          <w:rFonts w:ascii="宋体" w:hAnsi="宋体"/>
          <w:sz w:val="24"/>
          <w:szCs w:val="24"/>
        </w:rPr>
      </w:pPr>
      <w:r>
        <w:rPr>
          <w:rFonts w:hint="eastAsia" w:ascii="宋体" w:hAnsi="宋体"/>
          <w:sz w:val="24"/>
          <w:szCs w:val="24"/>
        </w:rPr>
        <w:t>17.</w:t>
      </w:r>
      <w:r>
        <w:rPr>
          <w:rFonts w:ascii="宋体" w:hAnsi="宋体"/>
          <w:sz w:val="24"/>
          <w:szCs w:val="24"/>
        </w:rPr>
        <w:t xml:space="preserve"> </w:t>
      </w:r>
      <w:r>
        <w:rPr>
          <w:rFonts w:hint="eastAsia" w:ascii="宋体" w:hAnsi="宋体"/>
          <w:sz w:val="24"/>
          <w:szCs w:val="24"/>
        </w:rPr>
        <w:t>消防道路及消防登高面或登高场地的设置是否满足规范要求；</w:t>
      </w:r>
    </w:p>
    <w:p>
      <w:pPr>
        <w:pStyle w:val="12"/>
        <w:spacing w:line="360" w:lineRule="auto"/>
        <w:ind w:left="420" w:firstLine="0" w:firstLineChars="0"/>
        <w:rPr>
          <w:rFonts w:ascii="宋体" w:hAnsi="宋体"/>
          <w:sz w:val="24"/>
          <w:szCs w:val="24"/>
        </w:rPr>
      </w:pPr>
      <w:r>
        <w:rPr>
          <w:rFonts w:hint="eastAsia" w:ascii="宋体" w:hAnsi="宋体"/>
          <w:sz w:val="24"/>
          <w:szCs w:val="24"/>
        </w:rPr>
        <w:t>18.</w:t>
      </w:r>
      <w:r>
        <w:rPr>
          <w:rFonts w:ascii="宋体" w:hAnsi="宋体"/>
          <w:sz w:val="24"/>
          <w:szCs w:val="24"/>
        </w:rPr>
        <w:t xml:space="preserve"> </w:t>
      </w:r>
      <w:r>
        <w:rPr>
          <w:rFonts w:hint="eastAsia" w:ascii="宋体" w:hAnsi="宋体"/>
          <w:sz w:val="24"/>
          <w:szCs w:val="24"/>
        </w:rPr>
        <w:t>广场、停车场、运动场地、道路、无障碍设施、排水沟、挡土墙、护坡等的定位是否正确，标高和坡度是否正确合理；</w:t>
      </w:r>
    </w:p>
    <w:p>
      <w:pPr>
        <w:pStyle w:val="12"/>
        <w:spacing w:line="360" w:lineRule="auto"/>
        <w:ind w:firstLineChars="175"/>
        <w:rPr>
          <w:rFonts w:ascii="宋体" w:hAnsi="宋体"/>
          <w:sz w:val="24"/>
          <w:szCs w:val="24"/>
        </w:rPr>
      </w:pPr>
      <w:r>
        <w:rPr>
          <w:rFonts w:hint="eastAsia" w:ascii="宋体" w:hAnsi="宋体"/>
          <w:sz w:val="24"/>
          <w:szCs w:val="24"/>
        </w:rPr>
        <w:t>19.</w:t>
      </w:r>
      <w:r>
        <w:rPr>
          <w:rFonts w:ascii="宋体" w:hAnsi="宋体"/>
          <w:sz w:val="24"/>
          <w:szCs w:val="24"/>
        </w:rPr>
        <w:t xml:space="preserve"> </w:t>
      </w:r>
      <w:r>
        <w:rPr>
          <w:rFonts w:hint="eastAsia" w:ascii="宋体" w:hAnsi="宋体"/>
          <w:sz w:val="24"/>
          <w:szCs w:val="24"/>
        </w:rPr>
        <w:t>地下室范围线、风井、采光井是否与地上建筑冲突；</w:t>
      </w:r>
    </w:p>
    <w:p>
      <w:pPr>
        <w:pStyle w:val="12"/>
        <w:spacing w:line="360" w:lineRule="auto"/>
        <w:ind w:firstLineChars="175"/>
        <w:rPr>
          <w:rFonts w:ascii="宋体" w:hAnsi="宋体"/>
          <w:sz w:val="24"/>
          <w:szCs w:val="24"/>
        </w:rPr>
      </w:pPr>
      <w:r>
        <w:rPr>
          <w:rFonts w:hint="eastAsia" w:ascii="宋体" w:hAnsi="宋体"/>
          <w:sz w:val="24"/>
          <w:szCs w:val="24"/>
        </w:rPr>
        <w:t>20.</w:t>
      </w:r>
      <w:r>
        <w:rPr>
          <w:rFonts w:ascii="宋体" w:hAnsi="宋体"/>
          <w:sz w:val="24"/>
          <w:szCs w:val="24"/>
        </w:rPr>
        <w:t xml:space="preserve"> </w:t>
      </w:r>
      <w:r>
        <w:rPr>
          <w:rFonts w:hint="eastAsia" w:ascii="宋体" w:hAnsi="宋体"/>
          <w:sz w:val="24"/>
          <w:szCs w:val="24"/>
        </w:rPr>
        <w:t>图纸深度是否满足《建筑工程设计文件编制深度规定》的要求；</w:t>
      </w:r>
    </w:p>
    <w:p>
      <w:pPr>
        <w:pStyle w:val="12"/>
        <w:spacing w:line="360" w:lineRule="auto"/>
        <w:ind w:firstLineChars="175"/>
        <w:rPr>
          <w:rFonts w:ascii="宋体" w:hAnsi="宋体"/>
          <w:sz w:val="24"/>
          <w:szCs w:val="24"/>
        </w:rPr>
      </w:pPr>
      <w:r>
        <w:rPr>
          <w:rFonts w:hint="eastAsia" w:ascii="宋体" w:hAnsi="宋体"/>
          <w:sz w:val="24"/>
          <w:szCs w:val="24"/>
        </w:rPr>
        <w:t>21.</w:t>
      </w:r>
      <w:r>
        <w:rPr>
          <w:rFonts w:ascii="宋体" w:hAnsi="宋体"/>
          <w:sz w:val="24"/>
          <w:szCs w:val="24"/>
        </w:rPr>
        <w:t xml:space="preserve"> </w:t>
      </w:r>
      <w:r>
        <w:rPr>
          <w:rFonts w:hint="eastAsia" w:ascii="宋体" w:hAnsi="宋体"/>
          <w:sz w:val="24"/>
          <w:szCs w:val="24"/>
        </w:rPr>
        <w:t>建筑平面图是否按初步设计批复意见及评审纪要进行修改、落实；</w:t>
      </w:r>
    </w:p>
    <w:p>
      <w:pPr>
        <w:pStyle w:val="12"/>
        <w:spacing w:line="360" w:lineRule="auto"/>
        <w:ind w:left="420" w:firstLine="0" w:firstLineChars="0"/>
        <w:rPr>
          <w:rFonts w:ascii="宋体" w:hAnsi="宋体"/>
          <w:sz w:val="24"/>
          <w:szCs w:val="24"/>
        </w:rPr>
      </w:pPr>
      <w:r>
        <w:rPr>
          <w:rFonts w:hint="eastAsia" w:ascii="宋体" w:hAnsi="宋体"/>
          <w:sz w:val="24"/>
          <w:szCs w:val="24"/>
        </w:rPr>
        <w:t>22.</w:t>
      </w:r>
      <w:r>
        <w:rPr>
          <w:rFonts w:ascii="宋体" w:hAnsi="宋体"/>
          <w:sz w:val="24"/>
          <w:szCs w:val="24"/>
        </w:rPr>
        <w:t xml:space="preserve"> </w:t>
      </w:r>
      <w:r>
        <w:rPr>
          <w:rFonts w:hint="eastAsia" w:ascii="宋体" w:hAnsi="宋体"/>
          <w:sz w:val="24"/>
          <w:szCs w:val="24"/>
        </w:rPr>
        <w:t>建筑平面因销售需要进行后改造时，设计过程中是否为后续改造预留改造条件并确保改造后的结构安全；</w:t>
      </w:r>
    </w:p>
    <w:p>
      <w:pPr>
        <w:pStyle w:val="12"/>
        <w:spacing w:line="360" w:lineRule="auto"/>
        <w:ind w:left="420" w:firstLine="0" w:firstLineChars="0"/>
        <w:rPr>
          <w:rFonts w:ascii="宋体" w:hAnsi="宋体"/>
          <w:sz w:val="24"/>
          <w:szCs w:val="24"/>
        </w:rPr>
      </w:pPr>
      <w:r>
        <w:rPr>
          <w:rFonts w:hint="eastAsia" w:ascii="宋体" w:hAnsi="宋体"/>
          <w:sz w:val="24"/>
          <w:szCs w:val="24"/>
        </w:rPr>
        <w:t>23.</w:t>
      </w:r>
      <w:r>
        <w:rPr>
          <w:rFonts w:ascii="宋体" w:hAnsi="宋体"/>
          <w:sz w:val="24"/>
          <w:szCs w:val="24"/>
        </w:rPr>
        <w:t xml:space="preserve"> </w:t>
      </w:r>
      <w:r>
        <w:rPr>
          <w:rFonts w:hint="eastAsia" w:ascii="宋体" w:hAnsi="宋体"/>
          <w:sz w:val="24"/>
          <w:szCs w:val="24"/>
        </w:rPr>
        <w:t>应对节能审查、消防审查的临时性措施（如临时砌筑墙体）是否违反规范，是否有应对预案说明；</w:t>
      </w:r>
    </w:p>
    <w:p>
      <w:pPr>
        <w:pStyle w:val="12"/>
        <w:spacing w:line="360" w:lineRule="auto"/>
        <w:ind w:firstLineChars="175"/>
        <w:rPr>
          <w:rFonts w:ascii="宋体" w:hAnsi="宋体"/>
          <w:sz w:val="24"/>
          <w:szCs w:val="24"/>
        </w:rPr>
      </w:pPr>
      <w:r>
        <w:rPr>
          <w:rFonts w:hint="eastAsia" w:ascii="宋体" w:hAnsi="宋体"/>
          <w:sz w:val="24"/>
          <w:szCs w:val="24"/>
        </w:rPr>
        <w:t>24.</w:t>
      </w:r>
      <w:r>
        <w:rPr>
          <w:rFonts w:ascii="宋体" w:hAnsi="宋体"/>
          <w:sz w:val="24"/>
          <w:szCs w:val="24"/>
        </w:rPr>
        <w:t xml:space="preserve"> </w:t>
      </w:r>
      <w:r>
        <w:rPr>
          <w:rFonts w:hint="eastAsia" w:ascii="宋体" w:hAnsi="宋体"/>
          <w:sz w:val="24"/>
          <w:szCs w:val="24"/>
        </w:rPr>
        <w:t>建筑平面图与其他专业设计是否协调、有无冲突；</w:t>
      </w:r>
    </w:p>
    <w:p>
      <w:pPr>
        <w:pStyle w:val="12"/>
        <w:spacing w:line="360" w:lineRule="auto"/>
        <w:ind w:firstLineChars="175"/>
        <w:rPr>
          <w:rFonts w:ascii="宋体" w:hAnsi="宋体"/>
          <w:sz w:val="24"/>
          <w:szCs w:val="24"/>
        </w:rPr>
      </w:pPr>
      <w:r>
        <w:rPr>
          <w:rFonts w:hint="eastAsia" w:ascii="宋体" w:hAnsi="宋体"/>
          <w:sz w:val="24"/>
          <w:szCs w:val="24"/>
        </w:rPr>
        <w:t>25.</w:t>
      </w:r>
      <w:r>
        <w:rPr>
          <w:rFonts w:ascii="宋体" w:hAnsi="宋体"/>
          <w:sz w:val="24"/>
          <w:szCs w:val="24"/>
        </w:rPr>
        <w:t xml:space="preserve"> </w:t>
      </w:r>
      <w:r>
        <w:rPr>
          <w:rFonts w:hint="eastAsia" w:ascii="宋体" w:hAnsi="宋体"/>
          <w:sz w:val="24"/>
          <w:szCs w:val="24"/>
        </w:rPr>
        <w:t>室内外各种墙体的厚度及其与轴线的关系是否准确；</w:t>
      </w:r>
    </w:p>
    <w:p>
      <w:pPr>
        <w:pStyle w:val="12"/>
        <w:spacing w:line="360" w:lineRule="auto"/>
        <w:ind w:firstLineChars="175"/>
        <w:rPr>
          <w:rFonts w:ascii="宋体" w:hAnsi="宋体"/>
          <w:sz w:val="24"/>
          <w:szCs w:val="24"/>
        </w:rPr>
      </w:pPr>
      <w:r>
        <w:rPr>
          <w:rFonts w:hint="eastAsia" w:ascii="宋体" w:hAnsi="宋体"/>
          <w:sz w:val="24"/>
          <w:szCs w:val="24"/>
        </w:rPr>
        <w:t>26.</w:t>
      </w:r>
      <w:r>
        <w:rPr>
          <w:rFonts w:ascii="宋体" w:hAnsi="宋体"/>
          <w:sz w:val="24"/>
          <w:szCs w:val="24"/>
        </w:rPr>
        <w:t xml:space="preserve"> </w:t>
      </w:r>
      <w:r>
        <w:rPr>
          <w:rFonts w:hint="eastAsia" w:ascii="宋体" w:hAnsi="宋体"/>
          <w:sz w:val="24"/>
          <w:szCs w:val="24"/>
        </w:rPr>
        <w:t>壁柱、构造柱、框架柱的尺寸，定位及与轴线的关系是否准确；</w:t>
      </w:r>
    </w:p>
    <w:p>
      <w:pPr>
        <w:pStyle w:val="12"/>
        <w:spacing w:line="360" w:lineRule="auto"/>
        <w:ind w:firstLineChars="175"/>
        <w:rPr>
          <w:rFonts w:ascii="宋体" w:hAnsi="宋体"/>
          <w:sz w:val="24"/>
          <w:szCs w:val="24"/>
        </w:rPr>
      </w:pPr>
      <w:r>
        <w:rPr>
          <w:rFonts w:hint="eastAsia" w:ascii="宋体" w:hAnsi="宋体"/>
          <w:sz w:val="24"/>
          <w:szCs w:val="24"/>
        </w:rPr>
        <w:t>27.</w:t>
      </w:r>
      <w:r>
        <w:rPr>
          <w:rFonts w:ascii="宋体" w:hAnsi="宋体"/>
          <w:sz w:val="24"/>
          <w:szCs w:val="24"/>
        </w:rPr>
        <w:t xml:space="preserve"> </w:t>
      </w:r>
      <w:r>
        <w:rPr>
          <w:rFonts w:hint="eastAsia" w:ascii="宋体" w:hAnsi="宋体"/>
          <w:sz w:val="24"/>
          <w:szCs w:val="24"/>
        </w:rPr>
        <w:t>楼层之间墙、柱对应关系及与结构施工图对应关系是否准确；</w:t>
      </w:r>
    </w:p>
    <w:p>
      <w:pPr>
        <w:pStyle w:val="12"/>
        <w:spacing w:line="360" w:lineRule="auto"/>
        <w:ind w:firstLineChars="175"/>
        <w:rPr>
          <w:rFonts w:ascii="宋体" w:hAnsi="宋体"/>
          <w:sz w:val="24"/>
          <w:szCs w:val="24"/>
        </w:rPr>
      </w:pPr>
      <w:r>
        <w:rPr>
          <w:rFonts w:hint="eastAsia" w:ascii="宋体" w:hAnsi="宋体"/>
          <w:sz w:val="24"/>
          <w:szCs w:val="24"/>
        </w:rPr>
        <w:t>28.</w:t>
      </w:r>
      <w:r>
        <w:rPr>
          <w:rFonts w:ascii="宋体" w:hAnsi="宋体"/>
          <w:sz w:val="24"/>
          <w:szCs w:val="24"/>
        </w:rPr>
        <w:t xml:space="preserve"> </w:t>
      </w:r>
      <w:r>
        <w:rPr>
          <w:rFonts w:hint="eastAsia" w:ascii="宋体" w:hAnsi="宋体"/>
          <w:sz w:val="24"/>
          <w:szCs w:val="24"/>
        </w:rPr>
        <w:t>主要建筑设备和固定家具的位置及相关做法索引是否准确；</w:t>
      </w:r>
    </w:p>
    <w:p>
      <w:pPr>
        <w:pStyle w:val="12"/>
        <w:spacing w:line="360" w:lineRule="auto"/>
        <w:ind w:firstLineChars="175"/>
        <w:rPr>
          <w:rFonts w:ascii="宋体" w:hAnsi="宋体"/>
          <w:sz w:val="24"/>
          <w:szCs w:val="24"/>
        </w:rPr>
      </w:pPr>
      <w:r>
        <w:rPr>
          <w:rFonts w:hint="eastAsia" w:ascii="宋体" w:hAnsi="宋体"/>
          <w:sz w:val="24"/>
          <w:szCs w:val="24"/>
        </w:rPr>
        <w:t>29.</w:t>
      </w:r>
      <w:r>
        <w:rPr>
          <w:rFonts w:ascii="宋体" w:hAnsi="宋体"/>
          <w:sz w:val="24"/>
          <w:szCs w:val="24"/>
        </w:rPr>
        <w:t xml:space="preserve"> </w:t>
      </w:r>
      <w:r>
        <w:rPr>
          <w:rFonts w:hint="eastAsia" w:ascii="宋体" w:hAnsi="宋体"/>
          <w:sz w:val="24"/>
          <w:szCs w:val="24"/>
        </w:rPr>
        <w:t>电梯、自动扶梯、楼梯、步道、坡道的位置及相关做法索引是否准确；</w:t>
      </w:r>
    </w:p>
    <w:p>
      <w:pPr>
        <w:pStyle w:val="12"/>
        <w:spacing w:line="360" w:lineRule="auto"/>
        <w:ind w:left="420" w:leftChars="200" w:firstLine="0" w:firstLineChars="0"/>
        <w:rPr>
          <w:rFonts w:ascii="宋体" w:hAnsi="宋体"/>
          <w:sz w:val="24"/>
          <w:szCs w:val="24"/>
        </w:rPr>
      </w:pPr>
      <w:r>
        <w:rPr>
          <w:rFonts w:hint="eastAsia" w:ascii="宋体" w:hAnsi="宋体"/>
          <w:sz w:val="24"/>
          <w:szCs w:val="24"/>
        </w:rPr>
        <w:t>30.</w:t>
      </w:r>
      <w:r>
        <w:rPr>
          <w:rFonts w:ascii="宋体" w:hAnsi="宋体"/>
          <w:sz w:val="24"/>
          <w:szCs w:val="24"/>
        </w:rPr>
        <w:t xml:space="preserve"> </w:t>
      </w:r>
      <w:r>
        <w:rPr>
          <w:rFonts w:hint="eastAsia" w:ascii="宋体" w:hAnsi="宋体"/>
          <w:sz w:val="24"/>
          <w:szCs w:val="24"/>
        </w:rPr>
        <w:t>建筑楼地面面层构造是否按集团相应产品配置标准执行（含地下室地面、地下室顶板、普通房间、厨卫间，阳露台、平坡屋面等）；</w:t>
      </w:r>
    </w:p>
    <w:p>
      <w:pPr>
        <w:pStyle w:val="12"/>
        <w:spacing w:line="360" w:lineRule="auto"/>
        <w:ind w:left="420" w:firstLine="0" w:firstLineChars="0"/>
        <w:rPr>
          <w:rFonts w:ascii="宋体" w:hAnsi="宋体"/>
          <w:sz w:val="24"/>
          <w:szCs w:val="24"/>
        </w:rPr>
      </w:pPr>
      <w:r>
        <w:rPr>
          <w:rFonts w:hint="eastAsia" w:ascii="宋体" w:hAnsi="宋体"/>
          <w:sz w:val="24"/>
          <w:szCs w:val="24"/>
        </w:rPr>
        <w:t>31.</w:t>
      </w:r>
      <w:r>
        <w:rPr>
          <w:rFonts w:ascii="宋体" w:hAnsi="宋体"/>
          <w:sz w:val="24"/>
          <w:szCs w:val="24"/>
        </w:rPr>
        <w:t xml:space="preserve"> </w:t>
      </w:r>
      <w:r>
        <w:rPr>
          <w:rFonts w:hint="eastAsia" w:ascii="宋体" w:hAnsi="宋体"/>
          <w:sz w:val="24"/>
          <w:szCs w:val="24"/>
        </w:rPr>
        <w:t>楼地面预留孔洞、通气管道、管线竖井、烟囱、垃圾道等的位置、尺寸、做法索引等是否准确；</w:t>
      </w:r>
    </w:p>
    <w:p>
      <w:pPr>
        <w:pStyle w:val="12"/>
        <w:spacing w:line="360" w:lineRule="auto"/>
        <w:ind w:left="420" w:firstLine="0" w:firstLineChars="0"/>
        <w:rPr>
          <w:rFonts w:ascii="宋体" w:hAnsi="宋体"/>
          <w:sz w:val="24"/>
          <w:szCs w:val="24"/>
        </w:rPr>
      </w:pPr>
      <w:r>
        <w:rPr>
          <w:rFonts w:hint="eastAsia" w:ascii="宋体" w:hAnsi="宋体"/>
          <w:sz w:val="24"/>
          <w:szCs w:val="24"/>
        </w:rPr>
        <w:t>32.</w:t>
      </w:r>
      <w:r>
        <w:rPr>
          <w:rFonts w:ascii="宋体" w:hAnsi="宋体"/>
          <w:sz w:val="24"/>
          <w:szCs w:val="24"/>
        </w:rPr>
        <w:t xml:space="preserve"> </w:t>
      </w:r>
      <w:r>
        <w:rPr>
          <w:rFonts w:hint="eastAsia" w:ascii="宋体" w:hAnsi="宋体"/>
          <w:sz w:val="24"/>
          <w:szCs w:val="24"/>
        </w:rPr>
        <w:t>有水的下沉式房间（如下沉式卫生间）是否设置侧排，回填材料是否已明确，是否利于沉箱内积水排出；</w:t>
      </w:r>
    </w:p>
    <w:p>
      <w:pPr>
        <w:pStyle w:val="12"/>
        <w:spacing w:line="360" w:lineRule="auto"/>
        <w:ind w:firstLineChars="175"/>
        <w:rPr>
          <w:rFonts w:ascii="宋体" w:hAnsi="宋体"/>
          <w:sz w:val="24"/>
          <w:szCs w:val="24"/>
        </w:rPr>
      </w:pPr>
      <w:r>
        <w:rPr>
          <w:rFonts w:hint="eastAsia" w:ascii="宋体" w:hAnsi="宋体"/>
          <w:sz w:val="24"/>
          <w:szCs w:val="24"/>
        </w:rPr>
        <w:t>33.</w:t>
      </w:r>
      <w:r>
        <w:rPr>
          <w:rFonts w:ascii="宋体" w:hAnsi="宋体"/>
          <w:sz w:val="24"/>
          <w:szCs w:val="24"/>
        </w:rPr>
        <w:t xml:space="preserve"> </w:t>
      </w:r>
      <w:r>
        <w:rPr>
          <w:rFonts w:hint="eastAsia" w:ascii="宋体" w:hAnsi="宋体"/>
          <w:sz w:val="24"/>
          <w:szCs w:val="24"/>
        </w:rPr>
        <w:t>每层平面图防火分区面积和防火分区分隔位置是否准确；</w:t>
      </w:r>
    </w:p>
    <w:p>
      <w:pPr>
        <w:pStyle w:val="12"/>
        <w:spacing w:line="360" w:lineRule="auto"/>
        <w:ind w:firstLineChars="175"/>
        <w:rPr>
          <w:rFonts w:ascii="宋体" w:hAnsi="宋体"/>
          <w:sz w:val="24"/>
          <w:szCs w:val="24"/>
        </w:rPr>
      </w:pPr>
      <w:r>
        <w:rPr>
          <w:rFonts w:hint="eastAsia" w:ascii="宋体" w:hAnsi="宋体"/>
          <w:sz w:val="24"/>
          <w:szCs w:val="24"/>
        </w:rPr>
        <w:t>34.</w:t>
      </w:r>
      <w:r>
        <w:rPr>
          <w:rFonts w:ascii="宋体" w:hAnsi="宋体"/>
          <w:sz w:val="24"/>
          <w:szCs w:val="24"/>
        </w:rPr>
        <w:t xml:space="preserve"> </w:t>
      </w:r>
      <w:r>
        <w:rPr>
          <w:rFonts w:hint="eastAsia" w:ascii="宋体" w:hAnsi="宋体"/>
          <w:sz w:val="24"/>
          <w:szCs w:val="24"/>
        </w:rPr>
        <w:t>屋面做法及其使用部位，屋面的防水级别与做法是否合理、正确；</w:t>
      </w:r>
    </w:p>
    <w:p>
      <w:pPr>
        <w:pStyle w:val="12"/>
        <w:spacing w:line="360" w:lineRule="auto"/>
        <w:ind w:left="420" w:firstLine="0" w:firstLineChars="0"/>
        <w:rPr>
          <w:rFonts w:ascii="宋体" w:hAnsi="宋体"/>
          <w:sz w:val="24"/>
          <w:szCs w:val="24"/>
        </w:rPr>
      </w:pPr>
      <w:r>
        <w:rPr>
          <w:rFonts w:hint="eastAsia" w:ascii="宋体" w:hAnsi="宋体"/>
          <w:sz w:val="24"/>
          <w:szCs w:val="24"/>
        </w:rPr>
        <w:t>35.</w:t>
      </w:r>
      <w:r>
        <w:rPr>
          <w:rFonts w:ascii="宋体" w:hAnsi="宋体"/>
          <w:sz w:val="24"/>
          <w:szCs w:val="24"/>
        </w:rPr>
        <w:t xml:space="preserve"> </w:t>
      </w:r>
      <w:r>
        <w:rPr>
          <w:rFonts w:hint="eastAsia" w:ascii="宋体" w:hAnsi="宋体"/>
          <w:sz w:val="24"/>
          <w:szCs w:val="24"/>
        </w:rPr>
        <w:t>阳台、露台处防水做法及排水方式是否合理、正确；阳台需复核地漏排水能力，必要时可考虑设置排水沟；</w:t>
      </w:r>
    </w:p>
    <w:p>
      <w:pPr>
        <w:pStyle w:val="12"/>
        <w:spacing w:line="360" w:lineRule="auto"/>
        <w:ind w:firstLineChars="175"/>
        <w:rPr>
          <w:rFonts w:ascii="宋体" w:hAnsi="宋体"/>
          <w:sz w:val="24"/>
          <w:szCs w:val="24"/>
        </w:rPr>
      </w:pPr>
      <w:r>
        <w:rPr>
          <w:rFonts w:hint="eastAsia" w:ascii="宋体" w:hAnsi="宋体"/>
          <w:sz w:val="24"/>
          <w:szCs w:val="24"/>
        </w:rPr>
        <w:t>36.</w:t>
      </w:r>
      <w:r>
        <w:rPr>
          <w:rFonts w:ascii="宋体" w:hAnsi="宋体"/>
          <w:sz w:val="24"/>
          <w:szCs w:val="24"/>
        </w:rPr>
        <w:t xml:space="preserve"> </w:t>
      </w:r>
      <w:r>
        <w:rPr>
          <w:rFonts w:hint="eastAsia" w:ascii="宋体" w:hAnsi="宋体"/>
          <w:sz w:val="24"/>
          <w:szCs w:val="24"/>
        </w:rPr>
        <w:t>设备阳台需考虑设置地漏；</w:t>
      </w:r>
    </w:p>
    <w:p>
      <w:pPr>
        <w:pStyle w:val="12"/>
        <w:spacing w:line="360" w:lineRule="auto"/>
        <w:ind w:firstLineChars="175"/>
        <w:rPr>
          <w:rFonts w:ascii="宋体" w:hAnsi="宋体"/>
          <w:sz w:val="24"/>
          <w:szCs w:val="24"/>
        </w:rPr>
      </w:pPr>
      <w:r>
        <w:rPr>
          <w:rFonts w:hint="eastAsia" w:ascii="宋体" w:hAnsi="宋体"/>
          <w:sz w:val="24"/>
          <w:szCs w:val="24"/>
        </w:rPr>
        <w:t>37.</w:t>
      </w:r>
      <w:r>
        <w:rPr>
          <w:rFonts w:ascii="宋体" w:hAnsi="宋体"/>
          <w:sz w:val="24"/>
          <w:szCs w:val="24"/>
        </w:rPr>
        <w:t xml:space="preserve"> </w:t>
      </w:r>
      <w:r>
        <w:rPr>
          <w:rFonts w:hint="eastAsia" w:ascii="宋体" w:hAnsi="宋体"/>
          <w:sz w:val="24"/>
          <w:szCs w:val="24"/>
        </w:rPr>
        <w:t>变形缝位置、尺寸及相关做法索引是否准确；</w:t>
      </w:r>
    </w:p>
    <w:p>
      <w:pPr>
        <w:pStyle w:val="12"/>
        <w:spacing w:line="360" w:lineRule="auto"/>
        <w:ind w:firstLineChars="175"/>
        <w:rPr>
          <w:rFonts w:ascii="宋体" w:hAnsi="宋体"/>
          <w:sz w:val="24"/>
          <w:szCs w:val="24"/>
        </w:rPr>
      </w:pPr>
      <w:r>
        <w:rPr>
          <w:rFonts w:hint="eastAsia" w:ascii="宋体" w:hAnsi="宋体"/>
          <w:sz w:val="24"/>
          <w:szCs w:val="24"/>
        </w:rPr>
        <w:t>38.</w:t>
      </w:r>
      <w:r>
        <w:rPr>
          <w:rFonts w:ascii="宋体" w:hAnsi="宋体"/>
          <w:sz w:val="24"/>
          <w:szCs w:val="24"/>
        </w:rPr>
        <w:t xml:space="preserve"> </w:t>
      </w:r>
      <w:r>
        <w:rPr>
          <w:rFonts w:hint="eastAsia" w:ascii="宋体" w:hAnsi="宋体"/>
          <w:sz w:val="24"/>
          <w:szCs w:val="24"/>
        </w:rPr>
        <w:t>图纸深度是否满足《建筑工程设计文件编制深度规定》的要求；</w:t>
      </w:r>
    </w:p>
    <w:p>
      <w:pPr>
        <w:pStyle w:val="12"/>
        <w:spacing w:line="360" w:lineRule="auto"/>
        <w:ind w:left="420" w:leftChars="200" w:firstLine="0" w:firstLineChars="0"/>
        <w:rPr>
          <w:rFonts w:ascii="宋体" w:hAnsi="宋体"/>
          <w:sz w:val="24"/>
          <w:szCs w:val="24"/>
        </w:rPr>
      </w:pPr>
      <w:r>
        <w:rPr>
          <w:rFonts w:hint="eastAsia" w:ascii="宋体" w:hAnsi="宋体"/>
          <w:sz w:val="24"/>
          <w:szCs w:val="24"/>
        </w:rPr>
        <w:t>39.</w:t>
      </w:r>
      <w:r>
        <w:rPr>
          <w:rFonts w:ascii="宋体" w:hAnsi="宋体"/>
          <w:sz w:val="24"/>
          <w:szCs w:val="24"/>
        </w:rPr>
        <w:t xml:space="preserve"> </w:t>
      </w:r>
      <w:r>
        <w:rPr>
          <w:rFonts w:hint="eastAsia" w:ascii="宋体" w:hAnsi="宋体"/>
          <w:sz w:val="24"/>
          <w:szCs w:val="24"/>
        </w:rPr>
        <w:t>建筑立面图、剖面图是否按初步设计批复意见及评审纪要进行修改、落实；</w:t>
      </w:r>
    </w:p>
    <w:p>
      <w:pPr>
        <w:pStyle w:val="12"/>
        <w:spacing w:line="360" w:lineRule="auto"/>
        <w:ind w:firstLineChars="175"/>
        <w:rPr>
          <w:rFonts w:ascii="宋体" w:hAnsi="宋体"/>
          <w:sz w:val="24"/>
          <w:szCs w:val="24"/>
        </w:rPr>
      </w:pPr>
      <w:r>
        <w:rPr>
          <w:rFonts w:hint="eastAsia" w:ascii="宋体" w:hAnsi="宋体"/>
          <w:sz w:val="24"/>
          <w:szCs w:val="24"/>
        </w:rPr>
        <w:t>40.</w:t>
      </w:r>
      <w:r>
        <w:rPr>
          <w:rFonts w:ascii="宋体" w:hAnsi="宋体"/>
          <w:sz w:val="24"/>
          <w:szCs w:val="24"/>
        </w:rPr>
        <w:t xml:space="preserve"> </w:t>
      </w:r>
      <w:r>
        <w:rPr>
          <w:rFonts w:hint="eastAsia" w:ascii="宋体" w:hAnsi="宋体"/>
          <w:sz w:val="24"/>
          <w:szCs w:val="24"/>
        </w:rPr>
        <w:t>立面图和剖面图中的建筑做法与建筑总说明、节点大样是否一致；</w:t>
      </w:r>
    </w:p>
    <w:p>
      <w:pPr>
        <w:pStyle w:val="12"/>
        <w:spacing w:line="360" w:lineRule="auto"/>
        <w:ind w:firstLineChars="175"/>
        <w:rPr>
          <w:rFonts w:ascii="宋体" w:hAnsi="宋体"/>
          <w:sz w:val="24"/>
          <w:szCs w:val="24"/>
        </w:rPr>
      </w:pPr>
      <w:r>
        <w:rPr>
          <w:rFonts w:hint="eastAsia" w:ascii="宋体" w:hAnsi="宋体"/>
          <w:sz w:val="24"/>
          <w:szCs w:val="24"/>
        </w:rPr>
        <w:t>41.</w:t>
      </w:r>
      <w:r>
        <w:rPr>
          <w:rFonts w:ascii="宋体" w:hAnsi="宋体"/>
          <w:sz w:val="24"/>
          <w:szCs w:val="24"/>
        </w:rPr>
        <w:t xml:space="preserve"> </w:t>
      </w:r>
      <w:r>
        <w:rPr>
          <w:rFonts w:hint="eastAsia" w:ascii="宋体" w:hAnsi="宋体"/>
          <w:sz w:val="24"/>
          <w:szCs w:val="24"/>
        </w:rPr>
        <w:t>建筑立面标高关系是否准确；</w:t>
      </w:r>
    </w:p>
    <w:p>
      <w:pPr>
        <w:pStyle w:val="12"/>
        <w:spacing w:line="360" w:lineRule="auto"/>
        <w:ind w:firstLineChars="175"/>
        <w:rPr>
          <w:rFonts w:ascii="宋体" w:hAnsi="宋体"/>
          <w:sz w:val="24"/>
          <w:szCs w:val="24"/>
        </w:rPr>
      </w:pPr>
      <w:r>
        <w:rPr>
          <w:rFonts w:hint="eastAsia" w:ascii="宋体" w:hAnsi="宋体"/>
          <w:sz w:val="24"/>
          <w:szCs w:val="24"/>
        </w:rPr>
        <w:t>42.</w:t>
      </w:r>
      <w:r>
        <w:rPr>
          <w:rFonts w:ascii="宋体" w:hAnsi="宋体"/>
          <w:sz w:val="24"/>
          <w:szCs w:val="24"/>
        </w:rPr>
        <w:t xml:space="preserve"> </w:t>
      </w:r>
      <w:r>
        <w:rPr>
          <w:rFonts w:hint="eastAsia" w:ascii="宋体" w:hAnsi="宋体"/>
          <w:sz w:val="24"/>
          <w:szCs w:val="24"/>
        </w:rPr>
        <w:t>建筑立面是否能清晰表达建筑外轮廓及主要结构和构造部件的位置；</w:t>
      </w:r>
    </w:p>
    <w:p>
      <w:pPr>
        <w:pStyle w:val="12"/>
        <w:spacing w:line="360" w:lineRule="auto"/>
        <w:ind w:left="420" w:firstLine="0" w:firstLineChars="0"/>
        <w:rPr>
          <w:rFonts w:ascii="宋体" w:hAnsi="宋体"/>
          <w:sz w:val="24"/>
          <w:szCs w:val="24"/>
        </w:rPr>
      </w:pPr>
      <w:r>
        <w:rPr>
          <w:rFonts w:hint="eastAsia" w:ascii="宋体" w:hAnsi="宋体"/>
          <w:sz w:val="24"/>
          <w:szCs w:val="24"/>
        </w:rPr>
        <w:t>43.</w:t>
      </w:r>
      <w:r>
        <w:rPr>
          <w:rFonts w:ascii="宋体" w:hAnsi="宋体"/>
          <w:sz w:val="24"/>
          <w:szCs w:val="24"/>
        </w:rPr>
        <w:t xml:space="preserve"> </w:t>
      </w:r>
      <w:r>
        <w:rPr>
          <w:rFonts w:hint="eastAsia" w:ascii="宋体" w:hAnsi="宋体"/>
          <w:sz w:val="24"/>
          <w:szCs w:val="24"/>
        </w:rPr>
        <w:t>建筑剖面剖切位置是否具有代表性，是否齐全（应包括所有不同的楼层标高、外墙做法、屋面做法、梁柱关系等）；</w:t>
      </w:r>
    </w:p>
    <w:p>
      <w:pPr>
        <w:pStyle w:val="12"/>
        <w:spacing w:line="360" w:lineRule="auto"/>
        <w:ind w:firstLineChars="175"/>
        <w:rPr>
          <w:rFonts w:ascii="宋体" w:hAnsi="宋体"/>
          <w:sz w:val="24"/>
          <w:szCs w:val="24"/>
        </w:rPr>
      </w:pPr>
      <w:r>
        <w:rPr>
          <w:rFonts w:hint="eastAsia" w:ascii="宋体" w:hAnsi="宋体"/>
          <w:sz w:val="24"/>
          <w:szCs w:val="24"/>
        </w:rPr>
        <w:t>44.</w:t>
      </w:r>
      <w:r>
        <w:rPr>
          <w:rFonts w:ascii="宋体" w:hAnsi="宋体"/>
          <w:sz w:val="24"/>
          <w:szCs w:val="24"/>
        </w:rPr>
        <w:t xml:space="preserve"> </w:t>
      </w:r>
      <w:r>
        <w:rPr>
          <w:rFonts w:hint="eastAsia" w:ascii="宋体" w:hAnsi="宋体"/>
          <w:sz w:val="24"/>
          <w:szCs w:val="24"/>
        </w:rPr>
        <w:t>南方地区非石材外立面线条是否采用现浇结构；</w:t>
      </w:r>
    </w:p>
    <w:p>
      <w:pPr>
        <w:pStyle w:val="12"/>
        <w:spacing w:line="360" w:lineRule="auto"/>
        <w:ind w:left="420" w:leftChars="200" w:firstLine="0" w:firstLineChars="0"/>
        <w:rPr>
          <w:rFonts w:ascii="宋体" w:hAnsi="宋体"/>
          <w:sz w:val="24"/>
          <w:szCs w:val="24"/>
        </w:rPr>
      </w:pPr>
      <w:r>
        <w:rPr>
          <w:rFonts w:hint="eastAsia" w:ascii="宋体" w:hAnsi="宋体"/>
          <w:sz w:val="24"/>
          <w:szCs w:val="24"/>
        </w:rPr>
        <w:t>45.</w:t>
      </w:r>
      <w:r>
        <w:rPr>
          <w:rFonts w:ascii="宋体" w:hAnsi="宋体"/>
          <w:sz w:val="24"/>
          <w:szCs w:val="24"/>
        </w:rPr>
        <w:t xml:space="preserve"> </w:t>
      </w:r>
      <w:r>
        <w:rPr>
          <w:rFonts w:hint="eastAsia" w:ascii="宋体" w:hAnsi="宋体"/>
          <w:sz w:val="24"/>
          <w:szCs w:val="24"/>
        </w:rPr>
        <w:t>楼梯、电梯的平面位置、平面尺寸、门窗洞口的位置与建筑平面图是否一致；</w:t>
      </w:r>
    </w:p>
    <w:p>
      <w:pPr>
        <w:pStyle w:val="12"/>
        <w:spacing w:line="360" w:lineRule="auto"/>
        <w:ind w:firstLineChars="175"/>
        <w:rPr>
          <w:rFonts w:ascii="宋体" w:hAnsi="宋体"/>
          <w:sz w:val="24"/>
          <w:szCs w:val="24"/>
        </w:rPr>
      </w:pPr>
      <w:r>
        <w:rPr>
          <w:rFonts w:hint="eastAsia" w:ascii="宋体" w:hAnsi="宋体"/>
          <w:sz w:val="24"/>
          <w:szCs w:val="24"/>
        </w:rPr>
        <w:t>46.</w:t>
      </w:r>
      <w:r>
        <w:rPr>
          <w:rFonts w:ascii="宋体" w:hAnsi="宋体"/>
          <w:sz w:val="24"/>
          <w:szCs w:val="24"/>
        </w:rPr>
        <w:t xml:space="preserve"> </w:t>
      </w:r>
      <w:r>
        <w:rPr>
          <w:rFonts w:hint="eastAsia" w:ascii="宋体" w:hAnsi="宋体"/>
          <w:sz w:val="24"/>
          <w:szCs w:val="24"/>
        </w:rPr>
        <w:t>楼梯踏步尺寸、梯段净高及梯段梁净高是否符合规范要求；</w:t>
      </w:r>
    </w:p>
    <w:p>
      <w:pPr>
        <w:pStyle w:val="12"/>
        <w:spacing w:line="360" w:lineRule="auto"/>
        <w:ind w:firstLineChars="175"/>
        <w:rPr>
          <w:rFonts w:ascii="宋体" w:hAnsi="宋体"/>
          <w:sz w:val="24"/>
          <w:szCs w:val="24"/>
        </w:rPr>
      </w:pPr>
      <w:r>
        <w:rPr>
          <w:rFonts w:hint="eastAsia" w:ascii="宋体" w:hAnsi="宋体"/>
          <w:sz w:val="24"/>
          <w:szCs w:val="24"/>
        </w:rPr>
        <w:t>47.</w:t>
      </w:r>
      <w:r>
        <w:rPr>
          <w:rFonts w:ascii="宋体" w:hAnsi="宋体"/>
          <w:sz w:val="24"/>
          <w:szCs w:val="24"/>
        </w:rPr>
        <w:t xml:space="preserve"> </w:t>
      </w:r>
      <w:r>
        <w:rPr>
          <w:rFonts w:hint="eastAsia" w:ascii="宋体" w:hAnsi="宋体"/>
          <w:sz w:val="24"/>
          <w:szCs w:val="24"/>
        </w:rPr>
        <w:t>楼梯剖面与外窗的对应关系是否准确，是否具有施工的可行性；</w:t>
      </w:r>
    </w:p>
    <w:p>
      <w:pPr>
        <w:pStyle w:val="12"/>
        <w:spacing w:line="360" w:lineRule="auto"/>
        <w:ind w:left="420" w:leftChars="200" w:firstLine="0" w:firstLineChars="0"/>
        <w:rPr>
          <w:rFonts w:ascii="宋体" w:hAnsi="宋体"/>
          <w:sz w:val="24"/>
          <w:szCs w:val="24"/>
        </w:rPr>
      </w:pPr>
      <w:r>
        <w:rPr>
          <w:rFonts w:hint="eastAsia" w:ascii="宋体" w:hAnsi="宋体"/>
          <w:sz w:val="24"/>
          <w:szCs w:val="24"/>
        </w:rPr>
        <w:t>48.</w:t>
      </w:r>
      <w:r>
        <w:rPr>
          <w:rFonts w:ascii="宋体" w:hAnsi="宋体"/>
          <w:sz w:val="24"/>
          <w:szCs w:val="24"/>
        </w:rPr>
        <w:t xml:space="preserve"> </w:t>
      </w:r>
      <w:r>
        <w:rPr>
          <w:rFonts w:hint="eastAsia" w:ascii="宋体" w:hAnsi="宋体"/>
          <w:sz w:val="24"/>
          <w:szCs w:val="24"/>
        </w:rPr>
        <w:t>休息平台与梯段宽度、栏杆高度、栏杆垂直杆件间的净空是否符合规范要求；</w:t>
      </w:r>
    </w:p>
    <w:p>
      <w:pPr>
        <w:pStyle w:val="12"/>
        <w:spacing w:line="360" w:lineRule="auto"/>
        <w:ind w:firstLineChars="175"/>
        <w:rPr>
          <w:rFonts w:ascii="宋体" w:hAnsi="宋体"/>
          <w:sz w:val="24"/>
          <w:szCs w:val="24"/>
        </w:rPr>
      </w:pPr>
      <w:r>
        <w:rPr>
          <w:rFonts w:hint="eastAsia" w:ascii="宋体" w:hAnsi="宋体"/>
          <w:sz w:val="24"/>
          <w:szCs w:val="24"/>
        </w:rPr>
        <w:t>49.</w:t>
      </w:r>
      <w:r>
        <w:rPr>
          <w:rFonts w:ascii="宋体" w:hAnsi="宋体"/>
          <w:sz w:val="24"/>
          <w:szCs w:val="24"/>
        </w:rPr>
        <w:t xml:space="preserve"> </w:t>
      </w:r>
      <w:r>
        <w:rPr>
          <w:rFonts w:hint="eastAsia" w:ascii="宋体" w:hAnsi="宋体"/>
          <w:sz w:val="24"/>
          <w:szCs w:val="24"/>
        </w:rPr>
        <w:t>电梯基坑是否采取有组织排水措施；</w:t>
      </w:r>
    </w:p>
    <w:p>
      <w:pPr>
        <w:pStyle w:val="12"/>
        <w:spacing w:line="360" w:lineRule="auto"/>
        <w:ind w:left="420" w:leftChars="200" w:firstLine="0" w:firstLineChars="0"/>
        <w:rPr>
          <w:rFonts w:ascii="宋体" w:hAnsi="宋体"/>
          <w:sz w:val="24"/>
          <w:szCs w:val="24"/>
        </w:rPr>
      </w:pPr>
      <w:r>
        <w:rPr>
          <w:rFonts w:hint="eastAsia" w:ascii="宋体" w:hAnsi="宋体"/>
          <w:sz w:val="24"/>
          <w:szCs w:val="24"/>
        </w:rPr>
        <w:t>50.</w:t>
      </w:r>
      <w:r>
        <w:rPr>
          <w:rFonts w:ascii="宋体" w:hAnsi="宋体"/>
          <w:sz w:val="24"/>
          <w:szCs w:val="24"/>
        </w:rPr>
        <w:t xml:space="preserve"> </w:t>
      </w:r>
      <w:r>
        <w:rPr>
          <w:rFonts w:hint="eastAsia" w:ascii="宋体" w:hAnsi="宋体"/>
          <w:sz w:val="24"/>
          <w:szCs w:val="24"/>
        </w:rPr>
        <w:t>根据电梯厂商提供的具体说明及图纸，复核井道的尺寸、预留洞口的位置与尺寸、预埋件的位置与尺寸等是否合理；</w:t>
      </w:r>
    </w:p>
    <w:p>
      <w:pPr>
        <w:pStyle w:val="12"/>
        <w:spacing w:line="360" w:lineRule="auto"/>
        <w:ind w:firstLineChars="175"/>
        <w:rPr>
          <w:rFonts w:ascii="宋体" w:hAnsi="宋体"/>
          <w:sz w:val="24"/>
          <w:szCs w:val="24"/>
        </w:rPr>
      </w:pPr>
      <w:r>
        <w:rPr>
          <w:rFonts w:hint="eastAsia" w:ascii="宋体" w:hAnsi="宋体"/>
          <w:sz w:val="24"/>
          <w:szCs w:val="24"/>
        </w:rPr>
        <w:t>51.</w:t>
      </w:r>
      <w:r>
        <w:rPr>
          <w:rFonts w:ascii="宋体" w:hAnsi="宋体"/>
          <w:sz w:val="24"/>
          <w:szCs w:val="24"/>
        </w:rPr>
        <w:t xml:space="preserve"> </w:t>
      </w:r>
      <w:r>
        <w:rPr>
          <w:rFonts w:hint="eastAsia" w:ascii="宋体" w:hAnsi="宋体"/>
          <w:sz w:val="24"/>
          <w:szCs w:val="24"/>
        </w:rPr>
        <w:t>节点大样编号与平、立、剖面图标注是否相符；</w:t>
      </w:r>
    </w:p>
    <w:p>
      <w:pPr>
        <w:pStyle w:val="12"/>
        <w:spacing w:line="360" w:lineRule="auto"/>
        <w:ind w:left="420" w:leftChars="200" w:firstLine="0" w:firstLineChars="0"/>
        <w:rPr>
          <w:rFonts w:ascii="宋体" w:hAnsi="宋体"/>
          <w:sz w:val="24"/>
          <w:szCs w:val="24"/>
        </w:rPr>
      </w:pPr>
      <w:r>
        <w:rPr>
          <w:rFonts w:hint="eastAsia" w:ascii="宋体" w:hAnsi="宋体"/>
          <w:sz w:val="24"/>
          <w:szCs w:val="24"/>
        </w:rPr>
        <w:t>52.</w:t>
      </w:r>
      <w:r>
        <w:rPr>
          <w:rFonts w:ascii="宋体" w:hAnsi="宋体"/>
          <w:sz w:val="24"/>
          <w:szCs w:val="24"/>
        </w:rPr>
        <w:t xml:space="preserve"> </w:t>
      </w:r>
      <w:r>
        <w:rPr>
          <w:rFonts w:hint="eastAsia" w:ascii="宋体" w:hAnsi="宋体"/>
          <w:sz w:val="24"/>
          <w:szCs w:val="24"/>
        </w:rPr>
        <w:t>关键部位、复杂部位处墙身大样表达是否充分、完整，是否符合集团相关要求；</w:t>
      </w:r>
    </w:p>
    <w:p>
      <w:pPr>
        <w:pStyle w:val="12"/>
        <w:spacing w:line="360" w:lineRule="auto"/>
        <w:ind w:firstLineChars="175"/>
        <w:rPr>
          <w:rFonts w:ascii="宋体" w:hAnsi="宋体"/>
          <w:sz w:val="24"/>
          <w:szCs w:val="24"/>
        </w:rPr>
      </w:pPr>
      <w:r>
        <w:rPr>
          <w:rFonts w:hint="eastAsia" w:ascii="宋体" w:hAnsi="宋体"/>
          <w:sz w:val="24"/>
          <w:szCs w:val="24"/>
        </w:rPr>
        <w:t>53.</w:t>
      </w:r>
      <w:r>
        <w:rPr>
          <w:rFonts w:ascii="宋体" w:hAnsi="宋体"/>
          <w:sz w:val="24"/>
          <w:szCs w:val="24"/>
        </w:rPr>
        <w:t xml:space="preserve"> </w:t>
      </w:r>
      <w:r>
        <w:rPr>
          <w:rFonts w:hint="eastAsia" w:ascii="宋体" w:hAnsi="宋体"/>
          <w:sz w:val="24"/>
          <w:szCs w:val="24"/>
        </w:rPr>
        <w:t>节点大样所表达的内容如埋件、灯具、管线，是否与其它工种相符；</w:t>
      </w:r>
    </w:p>
    <w:p>
      <w:pPr>
        <w:pStyle w:val="12"/>
        <w:spacing w:line="360" w:lineRule="auto"/>
        <w:ind w:firstLineChars="175"/>
        <w:rPr>
          <w:rFonts w:ascii="宋体" w:hAnsi="宋体"/>
          <w:sz w:val="24"/>
          <w:szCs w:val="24"/>
        </w:rPr>
      </w:pPr>
      <w:r>
        <w:rPr>
          <w:rFonts w:hint="eastAsia" w:ascii="宋体" w:hAnsi="宋体"/>
          <w:sz w:val="24"/>
          <w:szCs w:val="24"/>
        </w:rPr>
        <w:t>54.</w:t>
      </w:r>
      <w:r>
        <w:rPr>
          <w:rFonts w:ascii="宋体" w:hAnsi="宋体"/>
          <w:sz w:val="24"/>
          <w:szCs w:val="24"/>
        </w:rPr>
        <w:t xml:space="preserve"> </w:t>
      </w:r>
      <w:r>
        <w:rPr>
          <w:rFonts w:hint="eastAsia" w:ascii="宋体" w:hAnsi="宋体"/>
          <w:sz w:val="24"/>
          <w:szCs w:val="24"/>
        </w:rPr>
        <w:t>研究节点实施的可行性，是否符合集团相关材料的施工工艺要求；</w:t>
      </w:r>
    </w:p>
    <w:p>
      <w:pPr>
        <w:pStyle w:val="12"/>
        <w:spacing w:line="360" w:lineRule="auto"/>
        <w:ind w:firstLineChars="175"/>
        <w:rPr>
          <w:rFonts w:ascii="宋体" w:hAnsi="宋体"/>
          <w:sz w:val="24"/>
          <w:szCs w:val="24"/>
        </w:rPr>
      </w:pPr>
      <w:r>
        <w:rPr>
          <w:rFonts w:hint="eastAsia" w:ascii="宋体" w:hAnsi="宋体"/>
          <w:sz w:val="24"/>
          <w:szCs w:val="24"/>
        </w:rPr>
        <w:t>55.</w:t>
      </w:r>
      <w:r>
        <w:rPr>
          <w:rFonts w:ascii="宋体" w:hAnsi="宋体"/>
          <w:sz w:val="24"/>
          <w:szCs w:val="24"/>
        </w:rPr>
        <w:t xml:space="preserve"> </w:t>
      </w:r>
      <w:r>
        <w:rPr>
          <w:rFonts w:hint="eastAsia" w:ascii="宋体" w:hAnsi="宋体"/>
          <w:sz w:val="24"/>
          <w:szCs w:val="24"/>
        </w:rPr>
        <w:t>门窗表中各型门窗的数量、型式是否与建筑平、立面图吻合；</w:t>
      </w:r>
    </w:p>
    <w:p>
      <w:pPr>
        <w:pStyle w:val="12"/>
        <w:spacing w:line="360" w:lineRule="auto"/>
        <w:ind w:left="420" w:leftChars="200" w:firstLine="0" w:firstLineChars="0"/>
        <w:rPr>
          <w:rFonts w:ascii="宋体" w:hAnsi="宋体"/>
          <w:sz w:val="24"/>
          <w:szCs w:val="24"/>
        </w:rPr>
      </w:pPr>
      <w:r>
        <w:rPr>
          <w:rFonts w:hint="eastAsia" w:ascii="宋体" w:hAnsi="宋体"/>
          <w:sz w:val="24"/>
          <w:szCs w:val="24"/>
        </w:rPr>
        <w:t>56.</w:t>
      </w:r>
      <w:r>
        <w:rPr>
          <w:rFonts w:ascii="宋体" w:hAnsi="宋体"/>
          <w:sz w:val="24"/>
          <w:szCs w:val="24"/>
        </w:rPr>
        <w:t xml:space="preserve"> </w:t>
      </w:r>
      <w:r>
        <w:rPr>
          <w:rFonts w:hint="eastAsia" w:ascii="宋体" w:hAnsi="宋体"/>
          <w:sz w:val="24"/>
          <w:szCs w:val="24"/>
        </w:rPr>
        <w:t>门窗的定位、开启方向及分格形式，门窗的类型、编号、数量、洞口尺寸与门窗表是否一致；</w:t>
      </w:r>
    </w:p>
    <w:p>
      <w:pPr>
        <w:pStyle w:val="12"/>
        <w:spacing w:line="360" w:lineRule="auto"/>
        <w:ind w:firstLineChars="175"/>
        <w:rPr>
          <w:rFonts w:ascii="宋体" w:hAnsi="宋体"/>
          <w:sz w:val="24"/>
          <w:szCs w:val="24"/>
        </w:rPr>
      </w:pPr>
      <w:r>
        <w:rPr>
          <w:rFonts w:hint="eastAsia" w:ascii="宋体" w:hAnsi="宋体"/>
          <w:sz w:val="24"/>
          <w:szCs w:val="24"/>
        </w:rPr>
        <w:t>57.</w:t>
      </w:r>
      <w:r>
        <w:rPr>
          <w:rFonts w:ascii="宋体" w:hAnsi="宋体"/>
          <w:sz w:val="24"/>
          <w:szCs w:val="24"/>
        </w:rPr>
        <w:t xml:space="preserve"> </w:t>
      </w:r>
      <w:r>
        <w:rPr>
          <w:rFonts w:hint="eastAsia" w:ascii="宋体" w:hAnsi="宋体"/>
          <w:sz w:val="24"/>
          <w:szCs w:val="24"/>
        </w:rPr>
        <w:t>地下室边界线、面积、车位数、人防设置是否满足规划部门要求；</w:t>
      </w:r>
    </w:p>
    <w:p>
      <w:pPr>
        <w:pStyle w:val="12"/>
        <w:spacing w:line="360" w:lineRule="auto"/>
        <w:ind w:firstLineChars="175"/>
        <w:rPr>
          <w:rFonts w:ascii="宋体" w:hAnsi="宋体"/>
          <w:sz w:val="24"/>
          <w:szCs w:val="24"/>
        </w:rPr>
      </w:pPr>
      <w:r>
        <w:rPr>
          <w:rFonts w:hint="eastAsia" w:ascii="宋体" w:hAnsi="宋体"/>
          <w:sz w:val="24"/>
          <w:szCs w:val="24"/>
        </w:rPr>
        <w:t>58.</w:t>
      </w:r>
      <w:r>
        <w:rPr>
          <w:rFonts w:ascii="宋体" w:hAnsi="宋体"/>
          <w:sz w:val="24"/>
          <w:szCs w:val="24"/>
        </w:rPr>
        <w:t xml:space="preserve"> </w:t>
      </w:r>
      <w:r>
        <w:rPr>
          <w:rFonts w:hint="eastAsia" w:ascii="宋体" w:hAnsi="宋体"/>
          <w:sz w:val="24"/>
          <w:szCs w:val="24"/>
        </w:rPr>
        <w:t>结构柱网能否满足行车出入、停车和转弯半径要求；</w:t>
      </w:r>
    </w:p>
    <w:p>
      <w:pPr>
        <w:pStyle w:val="12"/>
        <w:spacing w:line="360" w:lineRule="auto"/>
        <w:ind w:firstLineChars="175"/>
        <w:rPr>
          <w:rFonts w:ascii="宋体" w:hAnsi="宋体"/>
          <w:sz w:val="24"/>
          <w:szCs w:val="24"/>
        </w:rPr>
      </w:pPr>
      <w:r>
        <w:rPr>
          <w:rFonts w:hint="eastAsia" w:ascii="宋体" w:hAnsi="宋体"/>
          <w:sz w:val="24"/>
          <w:szCs w:val="24"/>
        </w:rPr>
        <w:t>59.</w:t>
      </w:r>
      <w:r>
        <w:rPr>
          <w:rFonts w:ascii="宋体" w:hAnsi="宋体"/>
          <w:sz w:val="24"/>
          <w:szCs w:val="24"/>
        </w:rPr>
        <w:t xml:space="preserve"> </w:t>
      </w:r>
      <w:r>
        <w:rPr>
          <w:rFonts w:hint="eastAsia" w:ascii="宋体" w:hAnsi="宋体"/>
          <w:sz w:val="24"/>
          <w:szCs w:val="24"/>
        </w:rPr>
        <w:t>地下室行车道净高及停车位净高是否满足设计任务书要求；</w:t>
      </w:r>
    </w:p>
    <w:p>
      <w:pPr>
        <w:pStyle w:val="12"/>
        <w:spacing w:line="360" w:lineRule="auto"/>
        <w:ind w:firstLineChars="175"/>
        <w:rPr>
          <w:rFonts w:ascii="宋体" w:hAnsi="宋体"/>
          <w:sz w:val="24"/>
          <w:szCs w:val="24"/>
        </w:rPr>
      </w:pPr>
      <w:r>
        <w:rPr>
          <w:rFonts w:hint="eastAsia" w:ascii="宋体" w:hAnsi="宋体"/>
          <w:sz w:val="24"/>
          <w:szCs w:val="24"/>
        </w:rPr>
        <w:t>60.</w:t>
      </w:r>
      <w:r>
        <w:rPr>
          <w:rFonts w:ascii="宋体" w:hAnsi="宋体"/>
          <w:sz w:val="24"/>
          <w:szCs w:val="24"/>
        </w:rPr>
        <w:t xml:space="preserve"> </w:t>
      </w:r>
      <w:r>
        <w:rPr>
          <w:rFonts w:hint="eastAsia" w:ascii="宋体" w:hAnsi="宋体"/>
          <w:sz w:val="24"/>
          <w:szCs w:val="24"/>
        </w:rPr>
        <w:t>相关设备用房面积、位置是否合理；</w:t>
      </w:r>
    </w:p>
    <w:p>
      <w:pPr>
        <w:pStyle w:val="12"/>
        <w:spacing w:line="360" w:lineRule="auto"/>
        <w:ind w:left="420" w:leftChars="200" w:firstLine="0" w:firstLineChars="0"/>
        <w:rPr>
          <w:rFonts w:ascii="宋体" w:hAnsi="宋体"/>
          <w:sz w:val="24"/>
          <w:szCs w:val="24"/>
        </w:rPr>
      </w:pPr>
      <w:r>
        <w:rPr>
          <w:rFonts w:hint="eastAsia" w:ascii="宋体" w:hAnsi="宋体"/>
          <w:sz w:val="24"/>
          <w:szCs w:val="24"/>
        </w:rPr>
        <w:t>61.</w:t>
      </w:r>
      <w:r>
        <w:rPr>
          <w:rFonts w:ascii="宋体" w:hAnsi="宋体"/>
          <w:sz w:val="24"/>
          <w:szCs w:val="24"/>
        </w:rPr>
        <w:t xml:space="preserve"> </w:t>
      </w:r>
      <w:r>
        <w:rPr>
          <w:rFonts w:hint="eastAsia" w:ascii="宋体" w:hAnsi="宋体"/>
          <w:sz w:val="24"/>
          <w:szCs w:val="24"/>
        </w:rPr>
        <w:t>变配电房、水泵房、发电机房是否考虑给排水及设置相应排水地漏；配电房的电缆沟应考虑设集水坑采用水泵进行排水；</w:t>
      </w:r>
    </w:p>
    <w:p>
      <w:pPr>
        <w:pStyle w:val="12"/>
        <w:spacing w:line="360" w:lineRule="auto"/>
        <w:ind w:firstLineChars="175"/>
        <w:rPr>
          <w:rFonts w:ascii="宋体" w:hAnsi="宋体"/>
          <w:sz w:val="24"/>
          <w:szCs w:val="24"/>
        </w:rPr>
      </w:pPr>
      <w:r>
        <w:rPr>
          <w:rFonts w:hint="eastAsia" w:ascii="宋体" w:hAnsi="宋体"/>
          <w:sz w:val="24"/>
          <w:szCs w:val="24"/>
        </w:rPr>
        <w:t>62.</w:t>
      </w:r>
      <w:r>
        <w:rPr>
          <w:rFonts w:ascii="宋体" w:hAnsi="宋体"/>
          <w:sz w:val="24"/>
          <w:szCs w:val="24"/>
        </w:rPr>
        <w:t xml:space="preserve"> </w:t>
      </w:r>
      <w:r>
        <w:rPr>
          <w:rFonts w:hint="eastAsia" w:ascii="宋体" w:hAnsi="宋体"/>
          <w:sz w:val="24"/>
          <w:szCs w:val="24"/>
        </w:rPr>
        <w:t>人防平面图里门洞的位置、尺寸与建筑平面图是否一致；</w:t>
      </w:r>
    </w:p>
    <w:p>
      <w:pPr>
        <w:pStyle w:val="12"/>
        <w:spacing w:line="360" w:lineRule="auto"/>
        <w:ind w:left="420" w:firstLine="0" w:firstLineChars="0"/>
        <w:rPr>
          <w:rFonts w:ascii="宋体" w:hAnsi="宋体"/>
          <w:sz w:val="24"/>
          <w:szCs w:val="24"/>
        </w:rPr>
      </w:pPr>
      <w:r>
        <w:rPr>
          <w:rFonts w:hint="eastAsia" w:ascii="宋体" w:hAnsi="宋体"/>
          <w:sz w:val="24"/>
          <w:szCs w:val="24"/>
        </w:rPr>
        <w:t>63.</w:t>
      </w:r>
      <w:r>
        <w:rPr>
          <w:rFonts w:ascii="宋体" w:hAnsi="宋体"/>
          <w:sz w:val="24"/>
          <w:szCs w:val="24"/>
        </w:rPr>
        <w:t xml:space="preserve"> </w:t>
      </w:r>
      <w:r>
        <w:rPr>
          <w:rFonts w:hint="eastAsia" w:ascii="宋体" w:hAnsi="宋体"/>
          <w:sz w:val="24"/>
          <w:szCs w:val="24"/>
        </w:rPr>
        <w:t>人防工程所在部位、防护等级、平战用途、防护面积、室内外出入口及进风排风口的布置是否满足规范要求；</w:t>
      </w:r>
    </w:p>
    <w:p>
      <w:pPr>
        <w:pStyle w:val="12"/>
        <w:spacing w:line="360" w:lineRule="auto"/>
        <w:ind w:left="420" w:leftChars="200" w:firstLine="0" w:firstLineChars="0"/>
        <w:rPr>
          <w:rFonts w:ascii="宋体" w:hAnsi="宋体"/>
          <w:sz w:val="24"/>
          <w:szCs w:val="24"/>
        </w:rPr>
      </w:pPr>
      <w:r>
        <w:rPr>
          <w:rFonts w:hint="eastAsia" w:ascii="宋体" w:hAnsi="宋体"/>
          <w:sz w:val="24"/>
          <w:szCs w:val="24"/>
        </w:rPr>
        <w:t>64.</w:t>
      </w:r>
      <w:r>
        <w:rPr>
          <w:rFonts w:ascii="宋体" w:hAnsi="宋体"/>
          <w:sz w:val="24"/>
          <w:szCs w:val="24"/>
        </w:rPr>
        <w:t xml:space="preserve"> </w:t>
      </w:r>
      <w:r>
        <w:rPr>
          <w:rFonts w:hint="eastAsia" w:ascii="宋体" w:hAnsi="宋体"/>
          <w:sz w:val="24"/>
          <w:szCs w:val="24"/>
        </w:rPr>
        <w:t>人防地下室防护区与大量防护区（即清洁区、半清洁区与污染区）的分界线是否明确，分界线上的各种孔口的防护设施是否完善；</w:t>
      </w:r>
    </w:p>
    <w:p>
      <w:pPr>
        <w:pStyle w:val="12"/>
        <w:spacing w:line="360" w:lineRule="auto"/>
        <w:ind w:left="420" w:firstLine="0" w:firstLineChars="0"/>
        <w:rPr>
          <w:rFonts w:ascii="宋体" w:hAnsi="宋体"/>
          <w:sz w:val="24"/>
          <w:szCs w:val="24"/>
        </w:rPr>
      </w:pPr>
      <w:r>
        <w:rPr>
          <w:rFonts w:hint="eastAsia" w:ascii="宋体" w:hAnsi="宋体"/>
          <w:sz w:val="24"/>
          <w:szCs w:val="24"/>
        </w:rPr>
        <w:t>65.</w:t>
      </w:r>
      <w:r>
        <w:rPr>
          <w:rFonts w:ascii="宋体" w:hAnsi="宋体"/>
          <w:sz w:val="24"/>
          <w:szCs w:val="24"/>
        </w:rPr>
        <w:t xml:space="preserve"> </w:t>
      </w:r>
      <w:r>
        <w:rPr>
          <w:rFonts w:hint="eastAsia" w:ascii="宋体" w:hAnsi="宋体"/>
          <w:sz w:val="24"/>
          <w:szCs w:val="24"/>
        </w:rPr>
        <w:t>平战结合的人防地下室平时使用与战时使用有矛盾时，某些门、窗洞口、分隔墙等的处理措施是否合理；</w:t>
      </w:r>
    </w:p>
    <w:p>
      <w:pPr>
        <w:pStyle w:val="12"/>
        <w:spacing w:line="360" w:lineRule="auto"/>
        <w:ind w:left="420" w:leftChars="200" w:firstLine="0" w:firstLineChars="0"/>
        <w:rPr>
          <w:rFonts w:ascii="宋体" w:hAnsi="宋体"/>
          <w:sz w:val="24"/>
          <w:szCs w:val="24"/>
        </w:rPr>
      </w:pPr>
      <w:r>
        <w:rPr>
          <w:rFonts w:hint="eastAsia" w:ascii="宋体" w:hAnsi="宋体"/>
          <w:sz w:val="24"/>
          <w:szCs w:val="24"/>
        </w:rPr>
        <w:t>66.</w:t>
      </w:r>
      <w:r>
        <w:rPr>
          <w:rFonts w:ascii="宋体" w:hAnsi="宋体"/>
          <w:sz w:val="24"/>
          <w:szCs w:val="24"/>
        </w:rPr>
        <w:t xml:space="preserve"> </w:t>
      </w:r>
      <w:r>
        <w:rPr>
          <w:rFonts w:hint="eastAsia" w:ascii="宋体" w:hAnsi="宋体"/>
          <w:sz w:val="24"/>
          <w:szCs w:val="24"/>
        </w:rPr>
        <w:t>根据人防产品生产厂商的具体说明及图纸，复核门的型号、预埋件的位置等；</w:t>
      </w:r>
    </w:p>
    <w:p>
      <w:pPr>
        <w:pStyle w:val="12"/>
        <w:spacing w:line="360" w:lineRule="auto"/>
        <w:ind w:left="420" w:firstLine="0" w:firstLineChars="0"/>
        <w:rPr>
          <w:rFonts w:ascii="宋体" w:hAnsi="宋体"/>
          <w:sz w:val="24"/>
          <w:szCs w:val="24"/>
        </w:rPr>
      </w:pPr>
      <w:r>
        <w:rPr>
          <w:rFonts w:hint="eastAsia" w:ascii="宋体" w:hAnsi="宋体"/>
          <w:sz w:val="24"/>
          <w:szCs w:val="24"/>
        </w:rPr>
        <w:t>67.</w:t>
      </w:r>
      <w:r>
        <w:rPr>
          <w:rFonts w:ascii="宋体" w:hAnsi="宋体"/>
          <w:sz w:val="24"/>
          <w:szCs w:val="24"/>
        </w:rPr>
        <w:t xml:space="preserve"> </w:t>
      </w:r>
      <w:r>
        <w:rPr>
          <w:rFonts w:hint="eastAsia" w:ascii="宋体" w:hAnsi="宋体"/>
          <w:sz w:val="24"/>
          <w:szCs w:val="24"/>
        </w:rPr>
        <w:t>设置在人防区的地下室入户门厅是否考虑入户舒适度；</w:t>
      </w:r>
    </w:p>
    <w:p>
      <w:pPr>
        <w:pStyle w:val="12"/>
        <w:spacing w:line="360" w:lineRule="auto"/>
        <w:ind w:firstLine="480"/>
        <w:rPr>
          <w:rFonts w:ascii="宋体" w:hAnsi="宋体"/>
          <w:sz w:val="24"/>
          <w:szCs w:val="24"/>
        </w:rPr>
      </w:pPr>
      <w:r>
        <w:rPr>
          <w:rFonts w:hint="eastAsia" w:ascii="宋体" w:hAnsi="宋体"/>
          <w:sz w:val="24"/>
          <w:szCs w:val="24"/>
        </w:rPr>
        <w:t>68.</w:t>
      </w:r>
      <w:r>
        <w:rPr>
          <w:rFonts w:ascii="宋体" w:hAnsi="宋体"/>
          <w:sz w:val="24"/>
          <w:szCs w:val="24"/>
        </w:rPr>
        <w:t xml:space="preserve"> </w:t>
      </w:r>
      <w:r>
        <w:rPr>
          <w:rFonts w:hint="eastAsia" w:ascii="宋体" w:hAnsi="宋体"/>
          <w:sz w:val="24"/>
          <w:szCs w:val="24"/>
        </w:rPr>
        <w:t xml:space="preserve">机动车库基地出入口应设置减速安全设施。 </w:t>
      </w:r>
    </w:p>
    <w:p>
      <w:pPr>
        <w:pStyle w:val="12"/>
        <w:spacing w:line="360" w:lineRule="auto"/>
        <w:ind w:left="420" w:leftChars="200" w:firstLine="0" w:firstLineChars="0"/>
        <w:rPr>
          <w:rFonts w:ascii="宋体" w:hAnsi="宋体"/>
          <w:sz w:val="24"/>
          <w:szCs w:val="24"/>
        </w:rPr>
      </w:pPr>
      <w:r>
        <w:rPr>
          <w:rFonts w:hint="eastAsia" w:ascii="宋体" w:hAnsi="宋体"/>
          <w:sz w:val="24"/>
          <w:szCs w:val="24"/>
        </w:rPr>
        <w:t>69.</w:t>
      </w:r>
      <w:r>
        <w:rPr>
          <w:rFonts w:ascii="宋体" w:hAnsi="宋体"/>
          <w:sz w:val="24"/>
          <w:szCs w:val="24"/>
        </w:rPr>
        <w:t xml:space="preserve"> </w:t>
      </w:r>
      <w:r>
        <w:rPr>
          <w:rFonts w:hint="eastAsia" w:ascii="宋体" w:hAnsi="宋体"/>
          <w:sz w:val="24"/>
          <w:szCs w:val="24"/>
        </w:rPr>
        <w:t xml:space="preserve">需要设置消防救援窗的高层住宅建筑或公共建筑，应在立面图中明确设置位置。 </w:t>
      </w:r>
    </w:p>
    <w:p>
      <w:pPr>
        <w:pStyle w:val="12"/>
        <w:spacing w:line="360" w:lineRule="auto"/>
        <w:ind w:left="420" w:firstLine="0" w:firstLineChars="0"/>
        <w:rPr>
          <w:rFonts w:ascii="宋体" w:hAnsi="宋体"/>
          <w:sz w:val="24"/>
          <w:szCs w:val="24"/>
        </w:rPr>
      </w:pPr>
      <w:r>
        <w:rPr>
          <w:rFonts w:hint="eastAsia" w:ascii="宋体" w:hAnsi="宋体"/>
          <w:sz w:val="24"/>
          <w:szCs w:val="24"/>
        </w:rPr>
        <w:t>70.</w:t>
      </w:r>
      <w:r>
        <w:rPr>
          <w:rFonts w:ascii="宋体" w:hAnsi="宋体"/>
          <w:sz w:val="24"/>
          <w:szCs w:val="24"/>
        </w:rPr>
        <w:t xml:space="preserve"> </w:t>
      </w:r>
      <w:r>
        <w:rPr>
          <w:rFonts w:hint="eastAsia" w:ascii="宋体" w:hAnsi="宋体"/>
          <w:sz w:val="24"/>
          <w:szCs w:val="24"/>
        </w:rPr>
        <w:t xml:space="preserve">立面图中应明确窗户的开启方式，不允许使用平推窗，高层外开窗应设置限位措施。 </w:t>
      </w:r>
    </w:p>
    <w:p>
      <w:pPr>
        <w:pStyle w:val="12"/>
        <w:spacing w:line="360" w:lineRule="auto"/>
        <w:ind w:left="420" w:firstLine="0" w:firstLineChars="0"/>
        <w:rPr>
          <w:rFonts w:ascii="宋体" w:hAnsi="宋体"/>
          <w:sz w:val="24"/>
          <w:szCs w:val="24"/>
        </w:rPr>
      </w:pPr>
      <w:r>
        <w:rPr>
          <w:rFonts w:hint="eastAsia" w:ascii="宋体" w:hAnsi="宋体"/>
          <w:sz w:val="24"/>
          <w:szCs w:val="24"/>
        </w:rPr>
        <w:t>71.</w:t>
      </w:r>
      <w:r>
        <w:rPr>
          <w:rFonts w:ascii="宋体" w:hAnsi="宋体"/>
          <w:sz w:val="24"/>
          <w:szCs w:val="24"/>
        </w:rPr>
        <w:t xml:space="preserve"> </w:t>
      </w:r>
      <w:r>
        <w:rPr>
          <w:rFonts w:hint="eastAsia" w:ascii="宋体" w:hAnsi="宋体"/>
          <w:sz w:val="24"/>
          <w:szCs w:val="24"/>
        </w:rPr>
        <w:t xml:space="preserve">位于阳台、外廊及开场楼梯平台下部的公共出入口，应设置防止物体坠落伤人的安全措施，如雨棚、防坠落网等。 </w:t>
      </w:r>
    </w:p>
    <w:p>
      <w:pPr>
        <w:pStyle w:val="12"/>
        <w:spacing w:line="360" w:lineRule="auto"/>
        <w:ind w:firstLine="480"/>
        <w:rPr>
          <w:rFonts w:ascii="宋体" w:hAnsi="宋体"/>
          <w:sz w:val="24"/>
          <w:szCs w:val="24"/>
        </w:rPr>
      </w:pPr>
      <w:r>
        <w:rPr>
          <w:rFonts w:hint="eastAsia" w:ascii="宋体" w:hAnsi="宋体"/>
          <w:sz w:val="24"/>
          <w:szCs w:val="24"/>
        </w:rPr>
        <w:t>72.</w:t>
      </w:r>
      <w:r>
        <w:rPr>
          <w:rFonts w:ascii="宋体" w:hAnsi="宋体"/>
          <w:sz w:val="24"/>
          <w:szCs w:val="24"/>
        </w:rPr>
        <w:t xml:space="preserve"> </w:t>
      </w:r>
      <w:r>
        <w:rPr>
          <w:rFonts w:hint="eastAsia" w:ascii="宋体" w:hAnsi="宋体"/>
          <w:sz w:val="24"/>
          <w:szCs w:val="24"/>
        </w:rPr>
        <w:t>住宅地下车库的门厅入口处进入车道前应留有足够的缓冲空间。</w:t>
      </w:r>
    </w:p>
    <w:p>
      <w:pPr>
        <w:pStyle w:val="12"/>
        <w:spacing w:line="360" w:lineRule="auto"/>
        <w:ind w:left="420" w:leftChars="200" w:firstLine="0" w:firstLineChars="0"/>
        <w:rPr>
          <w:rFonts w:ascii="宋体" w:hAnsi="宋体"/>
          <w:sz w:val="24"/>
          <w:szCs w:val="24"/>
        </w:rPr>
      </w:pPr>
      <w:r>
        <w:rPr>
          <w:rFonts w:hint="eastAsia" w:ascii="宋体" w:hAnsi="宋体"/>
          <w:sz w:val="24"/>
          <w:szCs w:val="24"/>
        </w:rPr>
        <w:t>73.</w:t>
      </w:r>
      <w:r>
        <w:rPr>
          <w:rFonts w:ascii="宋体" w:hAnsi="宋体"/>
          <w:sz w:val="24"/>
          <w:szCs w:val="24"/>
        </w:rPr>
        <w:t xml:space="preserve"> </w:t>
      </w:r>
      <w:r>
        <w:rPr>
          <w:rFonts w:hint="eastAsia" w:ascii="宋体" w:hAnsi="宋体"/>
          <w:sz w:val="24"/>
          <w:szCs w:val="24"/>
        </w:rPr>
        <w:t xml:space="preserve">地下车库出入口及地下室行车的主要行车流线的视距应满足相关规范要求。 </w:t>
      </w:r>
    </w:p>
    <w:p>
      <w:pPr>
        <w:pStyle w:val="12"/>
        <w:spacing w:line="360" w:lineRule="auto"/>
        <w:ind w:left="420" w:firstLine="0" w:firstLineChars="0"/>
        <w:rPr>
          <w:rFonts w:ascii="宋体" w:hAnsi="宋体"/>
          <w:sz w:val="24"/>
          <w:szCs w:val="24"/>
        </w:rPr>
      </w:pPr>
      <w:r>
        <w:rPr>
          <w:rFonts w:hint="eastAsia" w:ascii="宋体" w:hAnsi="宋体"/>
          <w:sz w:val="24"/>
          <w:szCs w:val="24"/>
        </w:rPr>
        <w:t>74.</w:t>
      </w:r>
      <w:r>
        <w:rPr>
          <w:rFonts w:ascii="宋体" w:hAnsi="宋体"/>
          <w:sz w:val="24"/>
          <w:szCs w:val="24"/>
        </w:rPr>
        <w:t xml:space="preserve"> </w:t>
      </w:r>
      <w:r>
        <w:rPr>
          <w:rFonts w:hint="eastAsia" w:ascii="宋体" w:hAnsi="宋体"/>
          <w:sz w:val="24"/>
          <w:szCs w:val="24"/>
        </w:rPr>
        <w:t xml:space="preserve">立面选材不应选择孔隙率较大的材料（如砂岩）、碱性石材（如大理石、石灰石）导致后期存在石材风化等安全隐患。 </w:t>
      </w:r>
    </w:p>
    <w:p>
      <w:pPr>
        <w:pStyle w:val="12"/>
        <w:spacing w:line="360" w:lineRule="auto"/>
        <w:ind w:left="420" w:firstLine="0" w:firstLineChars="0"/>
        <w:rPr>
          <w:rFonts w:ascii="宋体" w:hAnsi="宋体"/>
          <w:sz w:val="24"/>
          <w:szCs w:val="24"/>
        </w:rPr>
      </w:pPr>
      <w:r>
        <w:rPr>
          <w:rFonts w:hint="eastAsia" w:ascii="宋体" w:hAnsi="宋体"/>
          <w:sz w:val="24"/>
          <w:szCs w:val="24"/>
        </w:rPr>
        <w:t>75.</w:t>
      </w:r>
      <w:r>
        <w:rPr>
          <w:rFonts w:ascii="宋体" w:hAnsi="宋体"/>
          <w:sz w:val="24"/>
          <w:szCs w:val="24"/>
        </w:rPr>
        <w:t xml:space="preserve"> </w:t>
      </w:r>
      <w:r>
        <w:rPr>
          <w:rFonts w:hint="eastAsia" w:ascii="宋体" w:hAnsi="宋体"/>
          <w:sz w:val="24"/>
          <w:szCs w:val="24"/>
        </w:rPr>
        <w:t>项目分期交付时，如存在标准不统一的问题，应有统一面向客户的说辞，避免客诉。</w:t>
      </w:r>
    </w:p>
    <w:p>
      <w:pPr>
        <w:pStyle w:val="12"/>
        <w:spacing w:line="360" w:lineRule="auto"/>
        <w:ind w:left="420" w:firstLine="0" w:firstLineChars="0"/>
        <w:rPr>
          <w:rFonts w:ascii="宋体" w:hAnsi="宋体"/>
          <w:sz w:val="24"/>
          <w:szCs w:val="24"/>
        </w:rPr>
      </w:pPr>
      <w:r>
        <w:rPr>
          <w:rFonts w:hint="eastAsia" w:ascii="宋体" w:hAnsi="宋体"/>
          <w:sz w:val="24"/>
          <w:szCs w:val="24"/>
        </w:rPr>
        <w:t>76.</w:t>
      </w:r>
      <w:r>
        <w:rPr>
          <w:rFonts w:ascii="宋体" w:hAnsi="宋体"/>
          <w:sz w:val="24"/>
          <w:szCs w:val="24"/>
        </w:rPr>
        <w:t xml:space="preserve"> </w:t>
      </w:r>
      <w:r>
        <w:rPr>
          <w:rFonts w:hint="eastAsia" w:ascii="宋体" w:hAnsi="宋体"/>
          <w:sz w:val="24"/>
          <w:szCs w:val="24"/>
        </w:rPr>
        <w:t>建筑节能设计时不应采用临时性措施（砌内衬墙）等做法用以应对节能计算通过。</w:t>
      </w:r>
    </w:p>
    <w:p>
      <w:pPr>
        <w:pStyle w:val="12"/>
        <w:spacing w:line="360" w:lineRule="auto"/>
        <w:ind w:left="420" w:firstLine="0" w:firstLineChars="0"/>
        <w:rPr>
          <w:rFonts w:ascii="宋体" w:hAnsi="宋体"/>
          <w:sz w:val="24"/>
          <w:szCs w:val="24"/>
        </w:rPr>
      </w:pPr>
      <w:r>
        <w:rPr>
          <w:rFonts w:hint="eastAsia" w:ascii="宋体" w:hAnsi="宋体"/>
          <w:sz w:val="24"/>
          <w:szCs w:val="24"/>
        </w:rPr>
        <w:t>77.</w:t>
      </w:r>
      <w:r>
        <w:rPr>
          <w:rFonts w:ascii="宋体" w:hAnsi="宋体"/>
          <w:sz w:val="24"/>
          <w:szCs w:val="24"/>
        </w:rPr>
        <w:t xml:space="preserve"> </w:t>
      </w:r>
      <w:r>
        <w:rPr>
          <w:rFonts w:hint="eastAsia" w:ascii="宋体" w:hAnsi="宋体"/>
          <w:sz w:val="24"/>
          <w:szCs w:val="24"/>
        </w:rPr>
        <w:t>建筑设计不应有“为应对消防审查”而设计的临时性措施（如临时砌筑墙体、防火板，包括窗槛墙和窗间墙）。</w:t>
      </w:r>
    </w:p>
    <w:p>
      <w:pPr>
        <w:pStyle w:val="12"/>
        <w:spacing w:line="360" w:lineRule="auto"/>
        <w:ind w:left="420" w:firstLine="0" w:firstLineChars="0"/>
        <w:rPr>
          <w:rFonts w:ascii="宋体" w:hAnsi="宋体"/>
          <w:sz w:val="24"/>
          <w:szCs w:val="24"/>
        </w:rPr>
      </w:pPr>
      <w:r>
        <w:rPr>
          <w:rFonts w:hint="eastAsia" w:ascii="宋体" w:hAnsi="宋体"/>
          <w:sz w:val="24"/>
          <w:szCs w:val="24"/>
        </w:rPr>
        <w:t>78.</w:t>
      </w:r>
      <w:r>
        <w:rPr>
          <w:rFonts w:ascii="宋体" w:hAnsi="宋体"/>
          <w:sz w:val="24"/>
          <w:szCs w:val="24"/>
        </w:rPr>
        <w:t xml:space="preserve"> </w:t>
      </w:r>
      <w:r>
        <w:rPr>
          <w:rFonts w:hint="eastAsia" w:ascii="宋体" w:hAnsi="宋体"/>
          <w:sz w:val="24"/>
          <w:szCs w:val="24"/>
        </w:rPr>
        <w:t xml:space="preserve">地下室（尤其是主楼地下室） 完成并符合规范要求；储藏室应采用防霉防潮的措施。 </w:t>
      </w:r>
    </w:p>
    <w:p>
      <w:pPr>
        <w:pStyle w:val="12"/>
        <w:spacing w:line="360" w:lineRule="auto"/>
        <w:ind w:firstLineChars="175"/>
        <w:rPr>
          <w:rFonts w:ascii="宋体" w:hAnsi="宋体"/>
          <w:sz w:val="24"/>
          <w:szCs w:val="24"/>
        </w:rPr>
      </w:pPr>
      <w:r>
        <w:rPr>
          <w:rFonts w:hint="eastAsia" w:ascii="宋体" w:hAnsi="宋体"/>
          <w:sz w:val="24"/>
          <w:szCs w:val="24"/>
        </w:rPr>
        <w:t>79.</w:t>
      </w:r>
      <w:r>
        <w:rPr>
          <w:rFonts w:ascii="宋体" w:hAnsi="宋体"/>
          <w:sz w:val="24"/>
          <w:szCs w:val="24"/>
        </w:rPr>
        <w:t xml:space="preserve"> </w:t>
      </w:r>
      <w:r>
        <w:rPr>
          <w:rFonts w:hint="eastAsia" w:ascii="宋体" w:hAnsi="宋体"/>
          <w:sz w:val="24"/>
          <w:szCs w:val="24"/>
        </w:rPr>
        <w:t>自行车坡道不应存在转弯困难、使用不便的问题。</w:t>
      </w:r>
    </w:p>
    <w:p>
      <w:pPr>
        <w:pStyle w:val="12"/>
        <w:spacing w:line="360" w:lineRule="auto"/>
        <w:ind w:firstLineChars="175"/>
        <w:rPr>
          <w:rFonts w:ascii="宋体" w:hAnsi="宋体"/>
          <w:sz w:val="24"/>
          <w:szCs w:val="24"/>
        </w:rPr>
      </w:pPr>
      <w:r>
        <w:rPr>
          <w:rFonts w:hint="eastAsia" w:ascii="宋体" w:hAnsi="宋体"/>
          <w:sz w:val="24"/>
          <w:szCs w:val="24"/>
        </w:rPr>
        <w:t>80.</w:t>
      </w:r>
      <w:r>
        <w:rPr>
          <w:rFonts w:ascii="宋体" w:hAnsi="宋体"/>
          <w:sz w:val="24"/>
          <w:szCs w:val="24"/>
        </w:rPr>
        <w:t xml:space="preserve"> </w:t>
      </w:r>
      <w:r>
        <w:rPr>
          <w:rFonts w:hint="eastAsia" w:ascii="宋体" w:hAnsi="宋体"/>
          <w:sz w:val="24"/>
          <w:szCs w:val="24"/>
        </w:rPr>
        <w:t>自行车坡道宜设置顶盖，避免因雨雪天气湿滑而产生安全问题。</w:t>
      </w:r>
    </w:p>
    <w:p>
      <w:pPr>
        <w:pStyle w:val="12"/>
        <w:spacing w:line="360" w:lineRule="auto"/>
        <w:ind w:left="420" w:firstLine="0" w:firstLineChars="0"/>
        <w:rPr>
          <w:rFonts w:ascii="宋体" w:hAnsi="宋体"/>
          <w:sz w:val="24"/>
          <w:szCs w:val="24"/>
        </w:rPr>
      </w:pPr>
      <w:r>
        <w:rPr>
          <w:rFonts w:hint="eastAsia" w:ascii="宋体" w:hAnsi="宋体"/>
          <w:sz w:val="24"/>
          <w:szCs w:val="24"/>
        </w:rPr>
        <w:t>81.</w:t>
      </w:r>
      <w:r>
        <w:rPr>
          <w:rFonts w:ascii="宋体" w:hAnsi="宋体"/>
          <w:sz w:val="24"/>
          <w:szCs w:val="24"/>
        </w:rPr>
        <w:t xml:space="preserve"> </w:t>
      </w:r>
      <w:r>
        <w:rPr>
          <w:rFonts w:hint="eastAsia" w:ascii="宋体" w:hAnsi="宋体"/>
          <w:sz w:val="24"/>
          <w:szCs w:val="24"/>
        </w:rPr>
        <w:t>车位优化必须在工规证取得之前完成，避免实际交付车位与备案车位不一致。</w:t>
      </w:r>
    </w:p>
    <w:p>
      <w:pPr>
        <w:pStyle w:val="12"/>
        <w:ind w:left="420" w:firstLine="0" w:firstLineChars="0"/>
        <w:rPr>
          <w:rFonts w:ascii="宋体" w:hAnsi="宋体"/>
          <w:sz w:val="24"/>
          <w:szCs w:val="24"/>
        </w:rPr>
      </w:pPr>
    </w:p>
    <w:p>
      <w:pPr>
        <w:pStyle w:val="12"/>
        <w:spacing w:line="360" w:lineRule="auto"/>
        <w:ind w:left="420" w:firstLine="0" w:firstLineChars="0"/>
        <w:rPr>
          <w:b/>
          <w:sz w:val="24"/>
          <w:szCs w:val="24"/>
        </w:rPr>
      </w:pPr>
      <w:r>
        <w:rPr>
          <w:rFonts w:hint="eastAsia"/>
          <w:b/>
          <w:sz w:val="24"/>
          <w:szCs w:val="24"/>
        </w:rPr>
        <w:t>二、结构专业</w:t>
      </w:r>
    </w:p>
    <w:p>
      <w:pPr>
        <w:pStyle w:val="12"/>
        <w:spacing w:line="360" w:lineRule="auto"/>
        <w:ind w:firstLineChars="175"/>
        <w:rPr>
          <w:sz w:val="24"/>
          <w:szCs w:val="24"/>
        </w:rPr>
      </w:pPr>
      <w:r>
        <w:rPr>
          <w:rFonts w:hint="eastAsia"/>
          <w:sz w:val="24"/>
          <w:szCs w:val="24"/>
        </w:rPr>
        <w:t>1.</w:t>
      </w:r>
      <w:r>
        <w:rPr>
          <w:sz w:val="24"/>
          <w:szCs w:val="24"/>
        </w:rPr>
        <w:t xml:space="preserve">  </w:t>
      </w:r>
      <w:r>
        <w:rPr>
          <w:rFonts w:hint="eastAsia"/>
          <w:sz w:val="24"/>
          <w:szCs w:val="24"/>
        </w:rPr>
        <w:t>设计依据条件是否详尽、正确；</w:t>
      </w:r>
    </w:p>
    <w:p>
      <w:pPr>
        <w:pStyle w:val="12"/>
        <w:spacing w:line="360" w:lineRule="auto"/>
        <w:ind w:firstLineChars="175"/>
        <w:rPr>
          <w:sz w:val="24"/>
          <w:szCs w:val="24"/>
        </w:rPr>
      </w:pPr>
      <w:r>
        <w:rPr>
          <w:rFonts w:hint="eastAsia"/>
          <w:sz w:val="24"/>
          <w:szCs w:val="24"/>
        </w:rPr>
        <w:t>2.</w:t>
      </w:r>
      <w:r>
        <w:rPr>
          <w:sz w:val="24"/>
          <w:szCs w:val="24"/>
        </w:rPr>
        <w:t xml:space="preserve">  </w:t>
      </w:r>
      <w:r>
        <w:rPr>
          <w:rFonts w:hint="eastAsia"/>
          <w:sz w:val="24"/>
          <w:szCs w:val="24"/>
        </w:rPr>
        <w:t>使用的规范、规程、图集及计算软件是否适用，有效；</w:t>
      </w:r>
    </w:p>
    <w:p>
      <w:pPr>
        <w:pStyle w:val="12"/>
        <w:spacing w:line="360" w:lineRule="auto"/>
        <w:ind w:left="420" w:firstLine="0" w:firstLineChars="0"/>
        <w:rPr>
          <w:sz w:val="24"/>
          <w:szCs w:val="24"/>
        </w:rPr>
      </w:pPr>
      <w:r>
        <w:rPr>
          <w:rFonts w:hint="eastAsia"/>
          <w:sz w:val="24"/>
          <w:szCs w:val="24"/>
        </w:rPr>
        <w:t>3.</w:t>
      </w:r>
      <w:r>
        <w:rPr>
          <w:sz w:val="24"/>
          <w:szCs w:val="24"/>
        </w:rPr>
        <w:t xml:space="preserve">  </w:t>
      </w:r>
      <w:r>
        <w:rPr>
          <w:rFonts w:hint="eastAsia"/>
          <w:sz w:val="24"/>
          <w:szCs w:val="24"/>
        </w:rPr>
        <w:t>工程概况是否详尽：建筑结构类型及概况，建筑结构安全等级和设计使用年限，建筑抗震设防分类、抗震设防烈度（设计基本地震加速度及设计地震分组）、场地类别和钢筋混凝土结构抗震等级，地基基础设计等级，砌体结构施工质量控制等级，基本雪压和基本风压，地面粗糙度，人防工程抗力等级，设计±0.000标高所对应的绝对标高，持力层土层类型及承载力特征值，地下水类型及标高，防水设计水位和抗浮设计水位，场地的地震动参数等；</w:t>
      </w:r>
    </w:p>
    <w:p>
      <w:pPr>
        <w:pStyle w:val="12"/>
        <w:spacing w:line="360" w:lineRule="auto"/>
        <w:ind w:left="420" w:firstLine="0" w:firstLineChars="0"/>
        <w:rPr>
          <w:sz w:val="24"/>
          <w:szCs w:val="24"/>
        </w:rPr>
      </w:pPr>
      <w:r>
        <w:rPr>
          <w:rFonts w:hint="eastAsia"/>
          <w:sz w:val="24"/>
          <w:szCs w:val="24"/>
        </w:rPr>
        <w:t>4.</w:t>
      </w:r>
      <w:r>
        <w:rPr>
          <w:sz w:val="24"/>
          <w:szCs w:val="24"/>
        </w:rPr>
        <w:t xml:space="preserve">  </w:t>
      </w:r>
      <w:r>
        <w:rPr>
          <w:rFonts w:hint="eastAsia"/>
          <w:sz w:val="24"/>
          <w:szCs w:val="24"/>
        </w:rPr>
        <w:t>受力钢筋混凝土保护层厚度、结构材料选用和统一构造做法、标准图集选用是否正确；</w:t>
      </w:r>
    </w:p>
    <w:p>
      <w:pPr>
        <w:pStyle w:val="12"/>
        <w:spacing w:line="360" w:lineRule="auto"/>
        <w:ind w:left="420" w:firstLine="0" w:firstLineChars="0"/>
        <w:rPr>
          <w:sz w:val="24"/>
          <w:szCs w:val="24"/>
        </w:rPr>
      </w:pPr>
      <w:r>
        <w:rPr>
          <w:rFonts w:hint="eastAsia"/>
          <w:sz w:val="24"/>
          <w:szCs w:val="24"/>
        </w:rPr>
        <w:t>5.</w:t>
      </w:r>
      <w:r>
        <w:rPr>
          <w:sz w:val="24"/>
          <w:szCs w:val="24"/>
        </w:rPr>
        <w:t xml:space="preserve">  </w:t>
      </w:r>
      <w:r>
        <w:rPr>
          <w:rFonts w:hint="eastAsia"/>
          <w:sz w:val="24"/>
          <w:szCs w:val="24"/>
        </w:rPr>
        <w:t>对涉及使用、施工等方面需做说明的问题是否已做交代，如后浇带设置、封闭时间及所用材料性能、施工程序、专业配合及施工质量验收的特殊要求等；</w:t>
      </w:r>
    </w:p>
    <w:p>
      <w:pPr>
        <w:pStyle w:val="12"/>
        <w:spacing w:line="360" w:lineRule="auto"/>
        <w:ind w:left="420" w:firstLine="0" w:firstLineChars="0"/>
        <w:rPr>
          <w:sz w:val="24"/>
          <w:szCs w:val="24"/>
        </w:rPr>
      </w:pPr>
      <w:r>
        <w:rPr>
          <w:rFonts w:hint="eastAsia"/>
          <w:sz w:val="24"/>
          <w:szCs w:val="24"/>
        </w:rPr>
        <w:t>6.</w:t>
      </w:r>
      <w:r>
        <w:rPr>
          <w:sz w:val="24"/>
          <w:szCs w:val="24"/>
        </w:rPr>
        <w:t xml:space="preserve">  </w:t>
      </w:r>
      <w:r>
        <w:rPr>
          <w:rFonts w:hint="eastAsia"/>
          <w:sz w:val="24"/>
          <w:szCs w:val="24"/>
        </w:rPr>
        <w:t>是否正确使用岩土工程勘察报告所提供的岩土参数、场地的地震动参数；是否正确采用岩土工程勘察报告对基础形式、地基处理、防腐蚀措施等提出的建议并采取了相应措施。地基液化，湿陷及其他不良地质作用，地基土冻结深度等描述是否正确，相应的处理措施是否落实；</w:t>
      </w:r>
    </w:p>
    <w:p>
      <w:pPr>
        <w:pStyle w:val="12"/>
        <w:spacing w:line="360" w:lineRule="auto"/>
        <w:ind w:left="420" w:firstLine="0" w:firstLineChars="0"/>
        <w:rPr>
          <w:sz w:val="24"/>
          <w:szCs w:val="24"/>
        </w:rPr>
      </w:pPr>
      <w:r>
        <w:rPr>
          <w:rFonts w:hint="eastAsia"/>
          <w:sz w:val="24"/>
          <w:szCs w:val="24"/>
        </w:rPr>
        <w:t>7.</w:t>
      </w:r>
      <w:r>
        <w:rPr>
          <w:sz w:val="24"/>
          <w:szCs w:val="24"/>
        </w:rPr>
        <w:t xml:space="preserve">  </w:t>
      </w:r>
      <w:r>
        <w:rPr>
          <w:rFonts w:hint="eastAsia"/>
          <w:sz w:val="24"/>
          <w:szCs w:val="24"/>
        </w:rPr>
        <w:t>需考虑地下水位对地下建筑影响的工程，设计及计算所采用的防水设计水位和抗浮设计水位是否符合《岩土工程勘察报告》所提供的水位；</w:t>
      </w:r>
    </w:p>
    <w:p>
      <w:pPr>
        <w:pStyle w:val="12"/>
        <w:spacing w:line="360" w:lineRule="auto"/>
        <w:ind w:left="420" w:firstLine="0" w:firstLineChars="0"/>
        <w:rPr>
          <w:sz w:val="24"/>
          <w:szCs w:val="24"/>
        </w:rPr>
      </w:pPr>
      <w:r>
        <w:rPr>
          <w:rFonts w:hint="eastAsia"/>
          <w:sz w:val="24"/>
          <w:szCs w:val="24"/>
        </w:rPr>
        <w:t>8.</w:t>
      </w:r>
      <w:r>
        <w:rPr>
          <w:sz w:val="24"/>
          <w:szCs w:val="24"/>
        </w:rPr>
        <w:t xml:space="preserve">  </w:t>
      </w:r>
      <w:r>
        <w:rPr>
          <w:rFonts w:hint="eastAsia"/>
          <w:sz w:val="24"/>
          <w:szCs w:val="24"/>
        </w:rPr>
        <w:t>设计荷载的取值及其他参数是否合理准确；规范未做出具体规定的荷载是否注明使用荷载的标准值；</w:t>
      </w:r>
    </w:p>
    <w:p>
      <w:pPr>
        <w:pStyle w:val="12"/>
        <w:spacing w:line="360" w:lineRule="auto"/>
        <w:ind w:left="420" w:firstLine="0" w:firstLineChars="0"/>
        <w:rPr>
          <w:sz w:val="24"/>
          <w:szCs w:val="24"/>
        </w:rPr>
      </w:pPr>
      <w:r>
        <w:rPr>
          <w:rFonts w:hint="eastAsia"/>
          <w:sz w:val="24"/>
          <w:szCs w:val="24"/>
        </w:rPr>
        <w:t>9.</w:t>
      </w:r>
      <w:r>
        <w:rPr>
          <w:sz w:val="24"/>
          <w:szCs w:val="24"/>
        </w:rPr>
        <w:t xml:space="preserve">  </w:t>
      </w:r>
      <w:r>
        <w:rPr>
          <w:rFonts w:hint="eastAsia"/>
          <w:sz w:val="24"/>
          <w:szCs w:val="24"/>
        </w:rPr>
        <w:t>混凝土结构的环境类别、材料选用、强度等级、材料性能（包括钢材强屈比等性能指标）、耐久性设计和施工质量的特别要求等是否准确合理；墙体材料（包括±0.000以下的墙体材料）是否符合工程所在地墙改政策的规定；</w:t>
      </w:r>
    </w:p>
    <w:p>
      <w:pPr>
        <w:pStyle w:val="12"/>
        <w:spacing w:line="360" w:lineRule="auto"/>
        <w:ind w:left="420" w:firstLine="0" w:firstLineChars="0"/>
        <w:rPr>
          <w:sz w:val="24"/>
          <w:szCs w:val="24"/>
        </w:rPr>
      </w:pPr>
      <w:r>
        <w:rPr>
          <w:rFonts w:hint="eastAsia"/>
          <w:sz w:val="24"/>
          <w:szCs w:val="24"/>
        </w:rPr>
        <w:t>10.</w:t>
      </w:r>
      <w:r>
        <w:rPr>
          <w:sz w:val="24"/>
          <w:szCs w:val="24"/>
        </w:rPr>
        <w:t xml:space="preserve"> </w:t>
      </w:r>
      <w:r>
        <w:rPr>
          <w:rFonts w:hint="eastAsia"/>
          <w:sz w:val="24"/>
          <w:szCs w:val="24"/>
        </w:rPr>
        <w:t>建筑物的耐火等级、耐火极限、钢结构防火、防腐蚀及施工安装要求是否准确合理；</w:t>
      </w:r>
    </w:p>
    <w:p>
      <w:pPr>
        <w:pStyle w:val="12"/>
        <w:spacing w:line="360" w:lineRule="auto"/>
        <w:ind w:left="420" w:firstLine="0" w:firstLineChars="0"/>
        <w:rPr>
          <w:sz w:val="24"/>
          <w:szCs w:val="24"/>
        </w:rPr>
      </w:pPr>
      <w:r>
        <w:rPr>
          <w:rFonts w:hint="eastAsia"/>
          <w:sz w:val="24"/>
          <w:szCs w:val="24"/>
        </w:rPr>
        <w:t>11.</w:t>
      </w:r>
      <w:r>
        <w:rPr>
          <w:sz w:val="24"/>
          <w:szCs w:val="24"/>
        </w:rPr>
        <w:t xml:space="preserve"> </w:t>
      </w:r>
      <w:r>
        <w:rPr>
          <w:rFonts w:hint="eastAsia"/>
          <w:sz w:val="24"/>
          <w:szCs w:val="24"/>
        </w:rPr>
        <w:t>变形缝、后浇带设置的位置和技术要求是否合理，是否与整个工程进度安排矛盾。结构伸缩缝的最大间距超过规范规定时，是否采取了减少温度作用和混凝土收缩对结构影响的可靠措施；</w:t>
      </w:r>
    </w:p>
    <w:p>
      <w:pPr>
        <w:pStyle w:val="12"/>
        <w:spacing w:line="360" w:lineRule="auto"/>
        <w:ind w:left="420" w:firstLine="0" w:firstLineChars="0"/>
        <w:rPr>
          <w:sz w:val="24"/>
          <w:szCs w:val="24"/>
        </w:rPr>
      </w:pPr>
      <w:r>
        <w:rPr>
          <w:rFonts w:hint="eastAsia"/>
          <w:sz w:val="24"/>
          <w:szCs w:val="24"/>
        </w:rPr>
        <w:t>12.</w:t>
      </w:r>
      <w:r>
        <w:rPr>
          <w:sz w:val="24"/>
          <w:szCs w:val="24"/>
        </w:rPr>
        <w:t xml:space="preserve"> </w:t>
      </w:r>
      <w:r>
        <w:rPr>
          <w:rFonts w:hint="eastAsia"/>
          <w:sz w:val="24"/>
          <w:szCs w:val="24"/>
        </w:rPr>
        <w:t>填充墙、女儿墙和其他非结构构件与主体结构的连接是否符合规范规定，是否安全可靠；</w:t>
      </w:r>
    </w:p>
    <w:p>
      <w:pPr>
        <w:pStyle w:val="12"/>
        <w:spacing w:line="360" w:lineRule="auto"/>
        <w:ind w:left="420" w:leftChars="200" w:firstLine="0" w:firstLineChars="0"/>
        <w:rPr>
          <w:sz w:val="24"/>
          <w:szCs w:val="24"/>
        </w:rPr>
      </w:pPr>
      <w:r>
        <w:rPr>
          <w:rFonts w:hint="eastAsia"/>
          <w:sz w:val="24"/>
          <w:szCs w:val="24"/>
        </w:rPr>
        <w:t>13.</w:t>
      </w:r>
      <w:r>
        <w:rPr>
          <w:sz w:val="24"/>
          <w:szCs w:val="24"/>
        </w:rPr>
        <w:t xml:space="preserve"> </w:t>
      </w:r>
      <w:r>
        <w:rPr>
          <w:rFonts w:hint="eastAsia"/>
          <w:sz w:val="24"/>
          <w:szCs w:val="24"/>
        </w:rPr>
        <w:t>对幕墙结构、钢结构、网架结构、索膜结构等是否委托专业设计单位进行设计，是否明确高层类建筑单体中的石材幕墙、玻璃幕墙、铝板幕墙等外墙装饰工程的结构体系设计使用年限不得少于 50 年；</w:t>
      </w:r>
    </w:p>
    <w:p>
      <w:pPr>
        <w:pStyle w:val="12"/>
        <w:spacing w:line="360" w:lineRule="auto"/>
        <w:ind w:left="420" w:firstLine="0" w:firstLineChars="0"/>
        <w:rPr>
          <w:sz w:val="24"/>
          <w:szCs w:val="24"/>
        </w:rPr>
      </w:pPr>
      <w:r>
        <w:rPr>
          <w:rFonts w:hint="eastAsia"/>
          <w:sz w:val="24"/>
          <w:szCs w:val="24"/>
        </w:rPr>
        <w:t>14.</w:t>
      </w:r>
      <w:r>
        <w:rPr>
          <w:sz w:val="24"/>
          <w:szCs w:val="24"/>
        </w:rPr>
        <w:t xml:space="preserve"> </w:t>
      </w:r>
      <w:r>
        <w:rPr>
          <w:rFonts w:hint="eastAsia"/>
          <w:sz w:val="24"/>
          <w:szCs w:val="24"/>
        </w:rPr>
        <w:t>外墙底层±0.000 标高覆土部位是否注明要做防水加强处理；如已注明，是否要求防水层上口高出±0.000 标高线不小于 200mm，下口低于±0.000 标高线不小于200mm；</w:t>
      </w:r>
    </w:p>
    <w:p>
      <w:pPr>
        <w:pStyle w:val="12"/>
        <w:spacing w:line="360" w:lineRule="auto"/>
        <w:ind w:left="420" w:firstLine="0" w:firstLineChars="0"/>
        <w:rPr>
          <w:sz w:val="24"/>
          <w:szCs w:val="24"/>
        </w:rPr>
      </w:pPr>
      <w:r>
        <w:rPr>
          <w:rFonts w:hint="eastAsia"/>
          <w:sz w:val="24"/>
          <w:szCs w:val="24"/>
        </w:rPr>
        <w:t>15.</w:t>
      </w:r>
      <w:r>
        <w:rPr>
          <w:sz w:val="24"/>
          <w:szCs w:val="24"/>
        </w:rPr>
        <w:t xml:space="preserve"> </w:t>
      </w:r>
      <w:r>
        <w:rPr>
          <w:rFonts w:hint="eastAsia"/>
          <w:sz w:val="24"/>
          <w:szCs w:val="24"/>
        </w:rPr>
        <w:t>阳台、露台、空调搁板、外墙大线脚、有水楼地面等部位墙体根部是否注明要做一次成型的强度等级不小于C20 素混凝土翻边，如已注明，是否要求其高度不应低于墙外侧地坪装饰完成面，且不应小于 120mm；</w:t>
      </w:r>
    </w:p>
    <w:p>
      <w:pPr>
        <w:pStyle w:val="12"/>
        <w:spacing w:line="360" w:lineRule="auto"/>
        <w:ind w:left="420" w:leftChars="200" w:firstLine="0" w:firstLineChars="0"/>
        <w:rPr>
          <w:sz w:val="24"/>
          <w:szCs w:val="24"/>
        </w:rPr>
      </w:pPr>
      <w:r>
        <w:rPr>
          <w:rFonts w:hint="eastAsia"/>
          <w:sz w:val="24"/>
          <w:szCs w:val="24"/>
        </w:rPr>
        <w:t>16.</w:t>
      </w:r>
      <w:r>
        <w:rPr>
          <w:sz w:val="24"/>
          <w:szCs w:val="24"/>
        </w:rPr>
        <w:t xml:space="preserve"> </w:t>
      </w:r>
      <w:r>
        <w:rPr>
          <w:rFonts w:hint="eastAsia"/>
          <w:sz w:val="24"/>
          <w:szCs w:val="24"/>
        </w:rPr>
        <w:t>砌体工程，门（窗）垛砌体宽度小于 120mm 时，是否采用钢筋混凝土现浇；</w:t>
      </w:r>
    </w:p>
    <w:p>
      <w:pPr>
        <w:pStyle w:val="12"/>
        <w:spacing w:line="360" w:lineRule="auto"/>
        <w:ind w:left="420" w:firstLine="0" w:firstLineChars="0"/>
        <w:rPr>
          <w:sz w:val="24"/>
          <w:szCs w:val="24"/>
        </w:rPr>
      </w:pPr>
      <w:r>
        <w:rPr>
          <w:rFonts w:hint="eastAsia"/>
          <w:sz w:val="24"/>
          <w:szCs w:val="24"/>
        </w:rPr>
        <w:t>17.</w:t>
      </w:r>
      <w:r>
        <w:rPr>
          <w:sz w:val="24"/>
          <w:szCs w:val="24"/>
        </w:rPr>
        <w:t xml:space="preserve"> </w:t>
      </w:r>
      <w:r>
        <w:rPr>
          <w:rFonts w:hint="eastAsia"/>
          <w:sz w:val="24"/>
          <w:szCs w:val="24"/>
        </w:rPr>
        <w:t>砌体工程在窗台标高处是否设置现浇钢筋混凝土板带，对板带是否有以下要求：带的厚度不应小于 60mm，混凝土强度等级不应小于 C20，纵向配筋不应少于3Φ8，伸入墙体每边不应小于 120mm；</w:t>
      </w:r>
    </w:p>
    <w:p>
      <w:pPr>
        <w:pStyle w:val="12"/>
        <w:spacing w:line="360" w:lineRule="auto"/>
        <w:ind w:left="420" w:firstLine="0" w:firstLineChars="0"/>
        <w:rPr>
          <w:sz w:val="24"/>
          <w:szCs w:val="24"/>
        </w:rPr>
      </w:pPr>
      <w:r>
        <w:rPr>
          <w:rFonts w:hint="eastAsia"/>
          <w:sz w:val="24"/>
          <w:szCs w:val="24"/>
        </w:rPr>
        <w:t>18.</w:t>
      </w:r>
      <w:r>
        <w:rPr>
          <w:sz w:val="24"/>
          <w:szCs w:val="24"/>
        </w:rPr>
        <w:t xml:space="preserve"> </w:t>
      </w:r>
      <w:r>
        <w:rPr>
          <w:rFonts w:hint="eastAsia"/>
          <w:sz w:val="24"/>
          <w:szCs w:val="24"/>
        </w:rPr>
        <w:t>穿越结构的孔洞必须预留，布置在结构内的管线必须预埋或者压槽，禁止结构后开洞、开槽</w:t>
      </w:r>
    </w:p>
    <w:p>
      <w:pPr>
        <w:pStyle w:val="12"/>
        <w:spacing w:line="360" w:lineRule="auto"/>
        <w:ind w:left="420" w:firstLine="0" w:firstLineChars="0"/>
        <w:rPr>
          <w:sz w:val="24"/>
          <w:szCs w:val="24"/>
        </w:rPr>
      </w:pPr>
      <w:r>
        <w:rPr>
          <w:rFonts w:hint="eastAsia"/>
          <w:sz w:val="24"/>
          <w:szCs w:val="24"/>
        </w:rPr>
        <w:t>19.</w:t>
      </w:r>
      <w:r>
        <w:rPr>
          <w:sz w:val="24"/>
          <w:szCs w:val="24"/>
        </w:rPr>
        <w:t xml:space="preserve"> </w:t>
      </w:r>
      <w:r>
        <w:rPr>
          <w:rFonts w:hint="eastAsia"/>
          <w:sz w:val="24"/>
          <w:szCs w:val="24"/>
        </w:rPr>
        <w:t>建筑楼地面面层构造是否按集团相应产品配置标准执行（含地下室地面、地下室顶板、普通房间、厨卫间，阳露台、平坡屋面等）。</w:t>
      </w:r>
    </w:p>
    <w:p>
      <w:pPr>
        <w:pStyle w:val="12"/>
        <w:spacing w:line="360" w:lineRule="auto"/>
        <w:ind w:left="420" w:leftChars="200" w:firstLine="0" w:firstLineChars="0"/>
        <w:rPr>
          <w:sz w:val="24"/>
          <w:szCs w:val="24"/>
        </w:rPr>
      </w:pPr>
      <w:r>
        <w:rPr>
          <w:rFonts w:hint="eastAsia"/>
          <w:sz w:val="24"/>
          <w:szCs w:val="24"/>
        </w:rPr>
        <w:t>20.</w:t>
      </w:r>
      <w:r>
        <w:rPr>
          <w:sz w:val="24"/>
          <w:szCs w:val="24"/>
        </w:rPr>
        <w:t xml:space="preserve"> </w:t>
      </w:r>
      <w:r>
        <w:rPr>
          <w:rFonts w:hint="eastAsia"/>
          <w:sz w:val="24"/>
          <w:szCs w:val="24"/>
        </w:rPr>
        <w:t>建筑外墙面防水保温构造是否按集团相应的产品配置标准执行（含地下室外墙防及保护层）。</w:t>
      </w:r>
    </w:p>
    <w:p>
      <w:pPr>
        <w:pStyle w:val="12"/>
        <w:spacing w:line="360" w:lineRule="auto"/>
        <w:ind w:left="420" w:firstLine="0" w:firstLineChars="0"/>
        <w:rPr>
          <w:sz w:val="24"/>
          <w:szCs w:val="24"/>
        </w:rPr>
      </w:pPr>
      <w:r>
        <w:rPr>
          <w:rFonts w:hint="eastAsia"/>
          <w:sz w:val="24"/>
          <w:szCs w:val="24"/>
        </w:rPr>
        <w:t>21.</w:t>
      </w:r>
      <w:r>
        <w:rPr>
          <w:sz w:val="24"/>
          <w:szCs w:val="24"/>
        </w:rPr>
        <w:t xml:space="preserve"> </w:t>
      </w:r>
      <w:r>
        <w:rPr>
          <w:rFonts w:hint="eastAsia"/>
          <w:sz w:val="24"/>
          <w:szCs w:val="24"/>
        </w:rPr>
        <w:t>建筑外墙面防水保温构造是否按集团相应的产品配置标准执行（含地下室外墙防水及保护层）。</w:t>
      </w:r>
    </w:p>
    <w:p>
      <w:pPr>
        <w:pStyle w:val="12"/>
        <w:spacing w:line="360" w:lineRule="auto"/>
        <w:ind w:left="420" w:firstLine="0" w:firstLineChars="0"/>
        <w:rPr>
          <w:sz w:val="24"/>
          <w:szCs w:val="24"/>
        </w:rPr>
      </w:pPr>
      <w:r>
        <w:rPr>
          <w:rFonts w:hint="eastAsia"/>
          <w:sz w:val="24"/>
          <w:szCs w:val="24"/>
        </w:rPr>
        <w:t>22.</w:t>
      </w:r>
      <w:r>
        <w:rPr>
          <w:sz w:val="24"/>
          <w:szCs w:val="24"/>
        </w:rPr>
        <w:t xml:space="preserve"> </w:t>
      </w:r>
      <w:r>
        <w:rPr>
          <w:rFonts w:hint="eastAsia"/>
          <w:sz w:val="24"/>
          <w:szCs w:val="24"/>
        </w:rPr>
        <w:t>基础的埋深、选型、布置、计算方法是否合理，基础底面标高不同或局部未达到勘察报告建议的持力层时结构处理措施是否得当；</w:t>
      </w:r>
    </w:p>
    <w:p>
      <w:pPr>
        <w:pStyle w:val="12"/>
        <w:spacing w:line="360" w:lineRule="auto"/>
        <w:ind w:left="420" w:leftChars="200" w:firstLine="0" w:firstLineChars="0"/>
        <w:rPr>
          <w:sz w:val="24"/>
          <w:szCs w:val="24"/>
        </w:rPr>
      </w:pPr>
      <w:r>
        <w:rPr>
          <w:rFonts w:hint="eastAsia"/>
          <w:sz w:val="24"/>
          <w:szCs w:val="24"/>
        </w:rPr>
        <w:t>23.</w:t>
      </w:r>
      <w:r>
        <w:rPr>
          <w:sz w:val="24"/>
          <w:szCs w:val="24"/>
        </w:rPr>
        <w:t xml:space="preserve"> </w:t>
      </w:r>
      <w:r>
        <w:rPr>
          <w:rFonts w:hint="eastAsia"/>
          <w:sz w:val="24"/>
          <w:szCs w:val="24"/>
        </w:rPr>
        <w:t>人工地基的处理方案和技术要求是否合理，施工、检测及验收要求是否明确；</w:t>
      </w:r>
    </w:p>
    <w:p>
      <w:pPr>
        <w:pStyle w:val="12"/>
        <w:spacing w:line="360" w:lineRule="auto"/>
        <w:ind w:left="420" w:firstLine="0" w:firstLineChars="0"/>
        <w:rPr>
          <w:sz w:val="24"/>
          <w:szCs w:val="24"/>
        </w:rPr>
      </w:pPr>
      <w:r>
        <w:rPr>
          <w:rFonts w:hint="eastAsia"/>
          <w:sz w:val="24"/>
          <w:szCs w:val="24"/>
        </w:rPr>
        <w:t>24.</w:t>
      </w:r>
      <w:r>
        <w:rPr>
          <w:sz w:val="24"/>
          <w:szCs w:val="24"/>
        </w:rPr>
        <w:t xml:space="preserve"> </w:t>
      </w:r>
      <w:r>
        <w:rPr>
          <w:rFonts w:hint="eastAsia"/>
          <w:sz w:val="24"/>
          <w:szCs w:val="24"/>
        </w:rPr>
        <w:t>对有液化土层的地基，是否根据建筑的抗震设防类别、地基液化等级，结合具体情况采取了相应的措施；</w:t>
      </w:r>
    </w:p>
    <w:p>
      <w:pPr>
        <w:pStyle w:val="12"/>
        <w:spacing w:line="360" w:lineRule="auto"/>
        <w:ind w:left="420" w:firstLine="0" w:firstLineChars="0"/>
        <w:rPr>
          <w:sz w:val="24"/>
          <w:szCs w:val="24"/>
        </w:rPr>
      </w:pPr>
      <w:r>
        <w:rPr>
          <w:rFonts w:hint="eastAsia"/>
          <w:sz w:val="24"/>
          <w:szCs w:val="24"/>
        </w:rPr>
        <w:t>25.</w:t>
      </w:r>
      <w:r>
        <w:rPr>
          <w:sz w:val="24"/>
          <w:szCs w:val="24"/>
        </w:rPr>
        <w:t xml:space="preserve"> </w:t>
      </w:r>
      <w:r>
        <w:rPr>
          <w:rFonts w:hint="eastAsia"/>
          <w:sz w:val="24"/>
          <w:szCs w:val="24"/>
        </w:rPr>
        <w:t>存在软弱下卧层时，是否对下卧层进行了强度和变形验算；对软弱下卧层的处理是否合理；</w:t>
      </w:r>
    </w:p>
    <w:p>
      <w:pPr>
        <w:pStyle w:val="12"/>
        <w:spacing w:line="360" w:lineRule="auto"/>
        <w:ind w:left="420" w:firstLine="0" w:firstLineChars="0"/>
        <w:rPr>
          <w:sz w:val="24"/>
          <w:szCs w:val="24"/>
        </w:rPr>
      </w:pPr>
      <w:r>
        <w:rPr>
          <w:rFonts w:hint="eastAsia"/>
          <w:sz w:val="24"/>
          <w:szCs w:val="24"/>
        </w:rPr>
        <w:t>26.</w:t>
      </w:r>
      <w:r>
        <w:rPr>
          <w:sz w:val="24"/>
          <w:szCs w:val="24"/>
        </w:rPr>
        <w:t xml:space="preserve"> </w:t>
      </w:r>
      <w:r>
        <w:rPr>
          <w:rFonts w:hint="eastAsia"/>
          <w:sz w:val="24"/>
          <w:szCs w:val="24"/>
        </w:rPr>
        <w:t>深基坑施工中是否提出了应注意的安全问题，基坑开挖和工程降水时有无消除对毗邻建筑物的影响及确保边坡稳定的措施；</w:t>
      </w:r>
    </w:p>
    <w:p>
      <w:pPr>
        <w:pStyle w:val="12"/>
        <w:spacing w:line="360" w:lineRule="auto"/>
        <w:ind w:left="420" w:firstLine="0" w:firstLineChars="0"/>
        <w:rPr>
          <w:sz w:val="24"/>
          <w:szCs w:val="24"/>
        </w:rPr>
      </w:pPr>
      <w:r>
        <w:rPr>
          <w:rFonts w:hint="eastAsia"/>
          <w:sz w:val="24"/>
          <w:szCs w:val="24"/>
        </w:rPr>
        <w:t>27.</w:t>
      </w:r>
      <w:r>
        <w:rPr>
          <w:sz w:val="24"/>
          <w:szCs w:val="24"/>
        </w:rPr>
        <w:t xml:space="preserve"> </w:t>
      </w:r>
      <w:r>
        <w:rPr>
          <w:rFonts w:hint="eastAsia"/>
          <w:sz w:val="24"/>
          <w:szCs w:val="24"/>
        </w:rPr>
        <w:t>桩基类型选择、桩的布置、试桩要求、成桩方法、终止沉桩条件、桩的检测及桩基的施工质量验收要求是否明确；单桩、群桩的承载力计算是否正确；桩身混凝土强度是否满足桩的承载力设计要求；当桩周土层产生的沉降超过基桩的沉降时，设计是否根据规范要求考虑了桩侧负摩阻力；</w:t>
      </w:r>
    </w:p>
    <w:p>
      <w:pPr>
        <w:pStyle w:val="12"/>
        <w:spacing w:line="360" w:lineRule="auto"/>
        <w:ind w:left="420" w:firstLine="0" w:firstLineChars="0"/>
        <w:rPr>
          <w:sz w:val="24"/>
          <w:szCs w:val="24"/>
        </w:rPr>
      </w:pPr>
      <w:r>
        <w:rPr>
          <w:rFonts w:hint="eastAsia"/>
          <w:sz w:val="24"/>
          <w:szCs w:val="24"/>
        </w:rPr>
        <w:t>28.</w:t>
      </w:r>
      <w:r>
        <w:rPr>
          <w:sz w:val="24"/>
          <w:szCs w:val="24"/>
        </w:rPr>
        <w:t xml:space="preserve"> </w:t>
      </w:r>
      <w:r>
        <w:rPr>
          <w:rFonts w:hint="eastAsia"/>
          <w:sz w:val="24"/>
          <w:szCs w:val="24"/>
        </w:rPr>
        <w:t>地下室底板、顶板和外墙计算采用的荷载取值（包括地下室外墙的地下水压力及地面荷载等）是否符合实际情况；地下室的防水及抗渗措施是否符合规范规定，是否合理；</w:t>
      </w:r>
    </w:p>
    <w:p>
      <w:pPr>
        <w:pStyle w:val="12"/>
        <w:spacing w:line="360" w:lineRule="auto"/>
        <w:ind w:left="420" w:firstLine="0" w:firstLineChars="0"/>
        <w:rPr>
          <w:sz w:val="24"/>
          <w:szCs w:val="24"/>
        </w:rPr>
      </w:pPr>
      <w:r>
        <w:rPr>
          <w:rFonts w:hint="eastAsia"/>
          <w:sz w:val="24"/>
          <w:szCs w:val="24"/>
        </w:rPr>
        <w:t>29.</w:t>
      </w:r>
      <w:r>
        <w:rPr>
          <w:sz w:val="24"/>
          <w:szCs w:val="24"/>
        </w:rPr>
        <w:t xml:space="preserve"> </w:t>
      </w:r>
      <w:r>
        <w:rPr>
          <w:rFonts w:hint="eastAsia"/>
          <w:sz w:val="24"/>
          <w:szCs w:val="24"/>
        </w:rPr>
        <w:t>地基承载力及变形计算、桩基沉降验算、高层建筑高层部分与裙房间差异沉降控制和处理是否正确；</w:t>
      </w:r>
    </w:p>
    <w:p>
      <w:pPr>
        <w:pStyle w:val="12"/>
        <w:spacing w:line="360" w:lineRule="auto"/>
        <w:ind w:firstLineChars="175"/>
        <w:rPr>
          <w:sz w:val="24"/>
          <w:szCs w:val="24"/>
        </w:rPr>
      </w:pPr>
      <w:r>
        <w:rPr>
          <w:rFonts w:hint="eastAsia"/>
          <w:sz w:val="24"/>
          <w:szCs w:val="24"/>
        </w:rPr>
        <w:t>30.</w:t>
      </w:r>
      <w:r>
        <w:rPr>
          <w:sz w:val="24"/>
          <w:szCs w:val="24"/>
        </w:rPr>
        <w:t xml:space="preserve"> </w:t>
      </w:r>
      <w:r>
        <w:rPr>
          <w:rFonts w:hint="eastAsia"/>
          <w:sz w:val="24"/>
          <w:szCs w:val="24"/>
        </w:rPr>
        <w:t>电梯井基坑的尺寸和底面标高与基础是否协调；</w:t>
      </w:r>
    </w:p>
    <w:p>
      <w:pPr>
        <w:pStyle w:val="12"/>
        <w:spacing w:line="360" w:lineRule="auto"/>
        <w:ind w:left="420" w:leftChars="200" w:firstLine="0" w:firstLineChars="0"/>
        <w:rPr>
          <w:sz w:val="24"/>
          <w:szCs w:val="24"/>
        </w:rPr>
      </w:pPr>
      <w:r>
        <w:rPr>
          <w:rFonts w:hint="eastAsia"/>
          <w:sz w:val="24"/>
          <w:szCs w:val="24"/>
        </w:rPr>
        <w:t>31.</w:t>
      </w:r>
      <w:r>
        <w:rPr>
          <w:sz w:val="24"/>
          <w:szCs w:val="24"/>
        </w:rPr>
        <w:t xml:space="preserve"> </w:t>
      </w:r>
      <w:r>
        <w:rPr>
          <w:rFonts w:hint="eastAsia"/>
          <w:sz w:val="24"/>
          <w:szCs w:val="24"/>
        </w:rPr>
        <w:t>是否要求进行沉降观测，如要进行观测，沉降观测措施是否落实，是否正确；</w:t>
      </w:r>
    </w:p>
    <w:p>
      <w:pPr>
        <w:pStyle w:val="12"/>
        <w:spacing w:line="360" w:lineRule="auto"/>
        <w:ind w:left="420" w:firstLine="0" w:firstLineChars="0"/>
        <w:rPr>
          <w:sz w:val="24"/>
          <w:szCs w:val="24"/>
        </w:rPr>
      </w:pPr>
      <w:r>
        <w:rPr>
          <w:rFonts w:hint="eastAsia"/>
          <w:sz w:val="24"/>
          <w:szCs w:val="24"/>
        </w:rPr>
        <w:t>32.</w:t>
      </w:r>
      <w:r>
        <w:rPr>
          <w:sz w:val="24"/>
          <w:szCs w:val="24"/>
        </w:rPr>
        <w:t xml:space="preserve"> </w:t>
      </w:r>
      <w:r>
        <w:rPr>
          <w:rFonts w:hint="eastAsia"/>
          <w:sz w:val="24"/>
          <w:szCs w:val="24"/>
        </w:rPr>
        <w:t>房屋结构的高度是否在规范、规程规定的最大适用高度以内；超限高层建筑（适用最大高度超限、适用结构类型超限及体型规则性超限的建筑）是否执行了建设行政主管部门在初步设计阶段的抗震设防专项审查意见；</w:t>
      </w:r>
    </w:p>
    <w:p>
      <w:pPr>
        <w:pStyle w:val="12"/>
        <w:spacing w:line="360" w:lineRule="auto"/>
        <w:ind w:left="420" w:firstLine="0" w:firstLineChars="0"/>
        <w:rPr>
          <w:sz w:val="24"/>
          <w:szCs w:val="24"/>
        </w:rPr>
      </w:pPr>
      <w:r>
        <w:rPr>
          <w:rFonts w:hint="eastAsia"/>
          <w:sz w:val="24"/>
          <w:szCs w:val="24"/>
        </w:rPr>
        <w:t>33.</w:t>
      </w:r>
      <w:r>
        <w:rPr>
          <w:sz w:val="24"/>
          <w:szCs w:val="24"/>
        </w:rPr>
        <w:t xml:space="preserve"> </w:t>
      </w:r>
      <w:r>
        <w:rPr>
          <w:rFonts w:hint="eastAsia"/>
          <w:sz w:val="24"/>
          <w:szCs w:val="24"/>
        </w:rPr>
        <w:t>结构的平面布置是否规则，抗力体系布置、刚度质量分布是否对称；对平面不规则的结构是否采取了有效措施；</w:t>
      </w:r>
    </w:p>
    <w:p>
      <w:pPr>
        <w:pStyle w:val="12"/>
        <w:spacing w:line="360" w:lineRule="auto"/>
        <w:ind w:left="420" w:firstLine="0" w:firstLineChars="0"/>
        <w:rPr>
          <w:sz w:val="24"/>
          <w:szCs w:val="24"/>
        </w:rPr>
      </w:pPr>
      <w:r>
        <w:rPr>
          <w:rFonts w:hint="eastAsia"/>
          <w:sz w:val="24"/>
          <w:szCs w:val="24"/>
        </w:rPr>
        <w:t>34.</w:t>
      </w:r>
      <w:r>
        <w:rPr>
          <w:sz w:val="24"/>
          <w:szCs w:val="24"/>
        </w:rPr>
        <w:t xml:space="preserve"> </w:t>
      </w:r>
      <w:r>
        <w:rPr>
          <w:rFonts w:hint="eastAsia"/>
          <w:sz w:val="24"/>
          <w:szCs w:val="24"/>
        </w:rPr>
        <w:t>结构竖向高宽比控制、竖向抗侧力构件的连续性及截面尺寸、结构材料强度等级变化是否合理；对竖向不规则结构（侧向刚度不规则、竖向抗侧力构件不连续、楼层承载力突变、竖向局部水平外伸或内缩等）是否采取了有效措施；</w:t>
      </w:r>
    </w:p>
    <w:p>
      <w:pPr>
        <w:pStyle w:val="12"/>
        <w:spacing w:line="360" w:lineRule="auto"/>
        <w:ind w:left="420" w:firstLine="0" w:firstLineChars="0"/>
        <w:rPr>
          <w:sz w:val="24"/>
          <w:szCs w:val="24"/>
        </w:rPr>
      </w:pPr>
      <w:r>
        <w:rPr>
          <w:rFonts w:hint="eastAsia"/>
          <w:sz w:val="24"/>
          <w:szCs w:val="24"/>
        </w:rPr>
        <w:t>35.</w:t>
      </w:r>
      <w:r>
        <w:rPr>
          <w:sz w:val="24"/>
          <w:szCs w:val="24"/>
        </w:rPr>
        <w:t xml:space="preserve"> </w:t>
      </w:r>
      <w:r>
        <w:rPr>
          <w:rFonts w:hint="eastAsia"/>
          <w:sz w:val="24"/>
          <w:szCs w:val="24"/>
        </w:rPr>
        <w:t>主楼与裙房的连接处理是否正确；结构伸缩缝、沉降缝、抗震缝设置是否满足规范要求；当主楼与裙房间不设缝时是否采取了有效措施；</w:t>
      </w:r>
    </w:p>
    <w:p>
      <w:pPr>
        <w:pStyle w:val="12"/>
        <w:spacing w:line="360" w:lineRule="auto"/>
        <w:ind w:left="420" w:firstLine="0" w:firstLineChars="0"/>
        <w:rPr>
          <w:sz w:val="24"/>
          <w:szCs w:val="24"/>
        </w:rPr>
      </w:pPr>
      <w:r>
        <w:rPr>
          <w:rFonts w:hint="eastAsia"/>
          <w:sz w:val="24"/>
          <w:szCs w:val="24"/>
        </w:rPr>
        <w:t>36.</w:t>
      </w:r>
      <w:r>
        <w:rPr>
          <w:sz w:val="24"/>
          <w:szCs w:val="24"/>
        </w:rPr>
        <w:t xml:space="preserve"> </w:t>
      </w:r>
      <w:r>
        <w:rPr>
          <w:rFonts w:hint="eastAsia"/>
          <w:sz w:val="24"/>
          <w:szCs w:val="24"/>
        </w:rPr>
        <w:t>转换层结构选型是否合理，转换层结构上下层楼板及抗侧力构件是否按规范要求进行了加强；</w:t>
      </w:r>
    </w:p>
    <w:p>
      <w:pPr>
        <w:pStyle w:val="12"/>
        <w:spacing w:line="360" w:lineRule="auto"/>
        <w:ind w:firstLineChars="175"/>
        <w:rPr>
          <w:sz w:val="24"/>
          <w:szCs w:val="24"/>
        </w:rPr>
      </w:pPr>
      <w:r>
        <w:rPr>
          <w:rFonts w:hint="eastAsia"/>
          <w:sz w:val="24"/>
          <w:szCs w:val="24"/>
        </w:rPr>
        <w:t>37.</w:t>
      </w:r>
      <w:r>
        <w:rPr>
          <w:sz w:val="24"/>
          <w:szCs w:val="24"/>
        </w:rPr>
        <w:t xml:space="preserve"> </w:t>
      </w:r>
      <w:r>
        <w:rPr>
          <w:rFonts w:hint="eastAsia"/>
          <w:sz w:val="24"/>
          <w:szCs w:val="24"/>
        </w:rPr>
        <w:t>结构平面图和详图的轴线、尺寸、标高是否正确；</w:t>
      </w:r>
    </w:p>
    <w:p>
      <w:pPr>
        <w:pStyle w:val="12"/>
        <w:spacing w:line="360" w:lineRule="auto"/>
        <w:ind w:left="420" w:firstLine="0" w:firstLineChars="0"/>
        <w:rPr>
          <w:sz w:val="24"/>
          <w:szCs w:val="24"/>
        </w:rPr>
      </w:pPr>
      <w:r>
        <w:rPr>
          <w:rFonts w:hint="eastAsia"/>
          <w:sz w:val="24"/>
          <w:szCs w:val="24"/>
        </w:rPr>
        <w:t>38.</w:t>
      </w:r>
      <w:r>
        <w:rPr>
          <w:sz w:val="24"/>
          <w:szCs w:val="24"/>
        </w:rPr>
        <w:t xml:space="preserve"> </w:t>
      </w:r>
      <w:r>
        <w:rPr>
          <w:rFonts w:hint="eastAsia"/>
          <w:sz w:val="24"/>
          <w:szCs w:val="24"/>
        </w:rPr>
        <w:t>构件的截面尺寸是否合理并满足其他专业设计的要求，各构件的空间结构关系是否合理，有无错、漏的构件设计。柱、剪力墙截面变化位置及做法是否表达清晰，主次梁建筑的传力路线是否清晰，主次梁高是否矛盾；</w:t>
      </w:r>
    </w:p>
    <w:p>
      <w:pPr>
        <w:pStyle w:val="12"/>
        <w:spacing w:line="360" w:lineRule="auto"/>
        <w:ind w:left="420" w:leftChars="200" w:firstLine="0" w:firstLineChars="0"/>
        <w:rPr>
          <w:sz w:val="24"/>
          <w:szCs w:val="24"/>
        </w:rPr>
      </w:pPr>
      <w:r>
        <w:rPr>
          <w:rFonts w:hint="eastAsia"/>
          <w:sz w:val="24"/>
          <w:szCs w:val="24"/>
        </w:rPr>
        <w:t>39.</w:t>
      </w:r>
      <w:r>
        <w:rPr>
          <w:sz w:val="24"/>
          <w:szCs w:val="24"/>
        </w:rPr>
        <w:t xml:space="preserve"> </w:t>
      </w:r>
      <w:r>
        <w:rPr>
          <w:rFonts w:hint="eastAsia"/>
          <w:sz w:val="24"/>
          <w:szCs w:val="24"/>
        </w:rPr>
        <w:t>钢筋混凝土结构的配筋是否正确，混凝土标号及每平方米的含钢量的合理性；</w:t>
      </w:r>
    </w:p>
    <w:p>
      <w:pPr>
        <w:pStyle w:val="12"/>
        <w:spacing w:line="360" w:lineRule="auto"/>
        <w:ind w:left="420" w:leftChars="200" w:firstLine="0" w:firstLineChars="0"/>
        <w:rPr>
          <w:sz w:val="24"/>
          <w:szCs w:val="24"/>
        </w:rPr>
      </w:pPr>
      <w:r>
        <w:rPr>
          <w:rFonts w:hint="eastAsia"/>
          <w:sz w:val="24"/>
          <w:szCs w:val="24"/>
        </w:rPr>
        <w:t>40.</w:t>
      </w:r>
      <w:r>
        <w:rPr>
          <w:sz w:val="24"/>
          <w:szCs w:val="24"/>
        </w:rPr>
        <w:t xml:space="preserve"> </w:t>
      </w:r>
      <w:r>
        <w:rPr>
          <w:rFonts w:hint="eastAsia"/>
          <w:sz w:val="24"/>
          <w:szCs w:val="24"/>
        </w:rPr>
        <w:t>建筑及设备专业是否存在对结构的不利影响，例如建筑开角窗及设备在梁上开洞等，是否已采取可靠措施；</w:t>
      </w:r>
    </w:p>
    <w:p>
      <w:pPr>
        <w:pStyle w:val="12"/>
        <w:spacing w:line="360" w:lineRule="auto"/>
        <w:ind w:left="420" w:firstLine="0" w:firstLineChars="0"/>
        <w:rPr>
          <w:sz w:val="24"/>
          <w:szCs w:val="24"/>
        </w:rPr>
      </w:pPr>
      <w:r>
        <w:rPr>
          <w:rFonts w:hint="eastAsia"/>
          <w:sz w:val="24"/>
          <w:szCs w:val="24"/>
        </w:rPr>
        <w:t>41.</w:t>
      </w:r>
      <w:r>
        <w:rPr>
          <w:sz w:val="24"/>
          <w:szCs w:val="24"/>
        </w:rPr>
        <w:t xml:space="preserve"> </w:t>
      </w:r>
      <w:r>
        <w:rPr>
          <w:rFonts w:hint="eastAsia"/>
          <w:sz w:val="24"/>
          <w:szCs w:val="24"/>
        </w:rPr>
        <w:t>房屋局部采用小型钢网架、钢桁架、钢雨篷等钢结构时，与主体结构的连接是否正确；</w:t>
      </w:r>
    </w:p>
    <w:p>
      <w:pPr>
        <w:pStyle w:val="12"/>
        <w:spacing w:line="360" w:lineRule="auto"/>
        <w:ind w:firstLineChars="175"/>
        <w:rPr>
          <w:sz w:val="24"/>
          <w:szCs w:val="24"/>
        </w:rPr>
      </w:pPr>
      <w:r>
        <w:rPr>
          <w:rFonts w:hint="eastAsia"/>
          <w:sz w:val="24"/>
          <w:szCs w:val="24"/>
        </w:rPr>
        <w:t>42.</w:t>
      </w:r>
      <w:r>
        <w:rPr>
          <w:sz w:val="24"/>
          <w:szCs w:val="24"/>
        </w:rPr>
        <w:t xml:space="preserve"> </w:t>
      </w:r>
      <w:r>
        <w:rPr>
          <w:rFonts w:hint="eastAsia"/>
          <w:sz w:val="24"/>
          <w:szCs w:val="24"/>
        </w:rPr>
        <w:t>梁柱节点（特别是框支梁）钢筋配置是否太密，有无具体的措施；</w:t>
      </w:r>
    </w:p>
    <w:p>
      <w:pPr>
        <w:pStyle w:val="12"/>
        <w:spacing w:line="360" w:lineRule="auto"/>
        <w:ind w:firstLineChars="175"/>
        <w:rPr>
          <w:sz w:val="24"/>
          <w:szCs w:val="24"/>
        </w:rPr>
      </w:pPr>
      <w:r>
        <w:rPr>
          <w:rFonts w:hint="eastAsia"/>
          <w:sz w:val="24"/>
          <w:szCs w:val="24"/>
        </w:rPr>
        <w:t>43.</w:t>
      </w:r>
      <w:r>
        <w:rPr>
          <w:sz w:val="24"/>
          <w:szCs w:val="24"/>
        </w:rPr>
        <w:t xml:space="preserve"> </w:t>
      </w:r>
      <w:r>
        <w:rPr>
          <w:rFonts w:hint="eastAsia"/>
          <w:sz w:val="24"/>
          <w:szCs w:val="24"/>
        </w:rPr>
        <w:t>结构易开裂部位（如建筑物角部，体型变化处）是否构造加强；</w:t>
      </w:r>
    </w:p>
    <w:p>
      <w:pPr>
        <w:pStyle w:val="12"/>
        <w:spacing w:line="360" w:lineRule="auto"/>
        <w:ind w:left="420" w:firstLine="0" w:firstLineChars="0"/>
        <w:rPr>
          <w:sz w:val="24"/>
          <w:szCs w:val="24"/>
        </w:rPr>
      </w:pPr>
      <w:r>
        <w:rPr>
          <w:rFonts w:hint="eastAsia"/>
          <w:sz w:val="24"/>
          <w:szCs w:val="24"/>
        </w:rPr>
        <w:t>44.</w:t>
      </w:r>
      <w:r>
        <w:rPr>
          <w:sz w:val="24"/>
          <w:szCs w:val="24"/>
        </w:rPr>
        <w:t xml:space="preserve"> </w:t>
      </w:r>
      <w:r>
        <w:rPr>
          <w:rFonts w:hint="eastAsia"/>
          <w:sz w:val="24"/>
          <w:szCs w:val="24"/>
        </w:rPr>
        <w:t>钢筋混凝土楼盖中，当梁、板跨度较大，或楼面梁高度较小（包括扁梁），或悬臂构件悬臂长度较大时，其承载力、挠度和裂缝是否满足规范的要求；</w:t>
      </w:r>
    </w:p>
    <w:p>
      <w:pPr>
        <w:pStyle w:val="12"/>
        <w:spacing w:line="360" w:lineRule="auto"/>
        <w:ind w:left="420" w:firstLine="0" w:firstLineChars="0"/>
        <w:rPr>
          <w:sz w:val="24"/>
          <w:szCs w:val="24"/>
        </w:rPr>
      </w:pPr>
      <w:r>
        <w:rPr>
          <w:rFonts w:hint="eastAsia"/>
          <w:sz w:val="24"/>
          <w:szCs w:val="24"/>
        </w:rPr>
        <w:t>45.</w:t>
      </w:r>
      <w:r>
        <w:rPr>
          <w:sz w:val="24"/>
          <w:szCs w:val="24"/>
        </w:rPr>
        <w:t xml:space="preserve"> </w:t>
      </w:r>
      <w:r>
        <w:rPr>
          <w:rFonts w:hint="eastAsia"/>
          <w:sz w:val="24"/>
          <w:szCs w:val="24"/>
        </w:rPr>
        <w:t>预应力混凝土结构构件是否按具体情况对制作、运输及安装等施工阶段进行了验算。 锚具选择、预应力张拉的过程控制是否明确，是否符合规范要求；有粘结预应力筋的灌浆要求是否明确；</w:t>
      </w:r>
    </w:p>
    <w:p>
      <w:pPr>
        <w:pStyle w:val="12"/>
        <w:spacing w:line="360" w:lineRule="auto"/>
        <w:ind w:left="420" w:firstLine="0" w:firstLineChars="0"/>
        <w:rPr>
          <w:sz w:val="24"/>
          <w:szCs w:val="24"/>
        </w:rPr>
      </w:pPr>
      <w:r>
        <w:rPr>
          <w:rFonts w:hint="eastAsia"/>
          <w:sz w:val="24"/>
          <w:szCs w:val="24"/>
        </w:rPr>
        <w:t>46.</w:t>
      </w:r>
      <w:r>
        <w:rPr>
          <w:sz w:val="24"/>
          <w:szCs w:val="24"/>
        </w:rPr>
        <w:t xml:space="preserve"> </w:t>
      </w:r>
      <w:r>
        <w:rPr>
          <w:rFonts w:hint="eastAsia"/>
          <w:sz w:val="24"/>
          <w:szCs w:val="24"/>
        </w:rPr>
        <w:t>钢结构设计图中是否注明了所采用的钢材的型号和质量等级、连接材料型号、以及焊缝质量等级和检测要求；是否注明了钢结构的耐火等级、除锈等级及涂装要求。钢构件的节点构造是否齐全，合理并符合规范要求（注意螺栓连接中螺栓的最大、最小容许间距）；</w:t>
      </w:r>
    </w:p>
    <w:p>
      <w:pPr>
        <w:pStyle w:val="12"/>
        <w:spacing w:line="360" w:lineRule="auto"/>
        <w:ind w:firstLineChars="175"/>
        <w:rPr>
          <w:sz w:val="24"/>
          <w:szCs w:val="24"/>
        </w:rPr>
      </w:pPr>
      <w:r>
        <w:rPr>
          <w:rFonts w:hint="eastAsia"/>
          <w:sz w:val="24"/>
          <w:szCs w:val="24"/>
        </w:rPr>
        <w:t>47.</w:t>
      </w:r>
      <w:r>
        <w:rPr>
          <w:sz w:val="24"/>
          <w:szCs w:val="24"/>
        </w:rPr>
        <w:t xml:space="preserve"> </w:t>
      </w:r>
      <w:r>
        <w:rPr>
          <w:rFonts w:hint="eastAsia"/>
          <w:sz w:val="24"/>
          <w:szCs w:val="24"/>
        </w:rPr>
        <w:t>各节点详图、大样图是否准确、适用，与建筑设计有无矛盾；</w:t>
      </w:r>
    </w:p>
    <w:p>
      <w:pPr>
        <w:pStyle w:val="12"/>
        <w:spacing w:line="360" w:lineRule="auto"/>
        <w:ind w:firstLineChars="175"/>
        <w:rPr>
          <w:sz w:val="24"/>
          <w:szCs w:val="24"/>
        </w:rPr>
      </w:pPr>
      <w:r>
        <w:rPr>
          <w:rFonts w:hint="eastAsia"/>
          <w:sz w:val="24"/>
          <w:szCs w:val="24"/>
        </w:rPr>
        <w:t>48.</w:t>
      </w:r>
      <w:r>
        <w:rPr>
          <w:sz w:val="24"/>
          <w:szCs w:val="24"/>
        </w:rPr>
        <w:t xml:space="preserve"> </w:t>
      </w:r>
      <w:r>
        <w:rPr>
          <w:rFonts w:hint="eastAsia"/>
          <w:sz w:val="24"/>
          <w:szCs w:val="24"/>
        </w:rPr>
        <w:t>结构复杂部位是否处理到位；</w:t>
      </w:r>
    </w:p>
    <w:p>
      <w:pPr>
        <w:pStyle w:val="12"/>
        <w:spacing w:line="360" w:lineRule="auto"/>
        <w:ind w:left="420" w:firstLine="0" w:firstLineChars="0"/>
        <w:rPr>
          <w:sz w:val="24"/>
          <w:szCs w:val="24"/>
        </w:rPr>
      </w:pPr>
      <w:r>
        <w:rPr>
          <w:rFonts w:hint="eastAsia"/>
          <w:sz w:val="24"/>
          <w:szCs w:val="24"/>
        </w:rPr>
        <w:t>49.</w:t>
      </w:r>
      <w:r>
        <w:rPr>
          <w:sz w:val="24"/>
          <w:szCs w:val="24"/>
        </w:rPr>
        <w:t xml:space="preserve"> </w:t>
      </w:r>
      <w:r>
        <w:rPr>
          <w:rFonts w:hint="eastAsia"/>
          <w:sz w:val="24"/>
          <w:szCs w:val="24"/>
        </w:rPr>
        <w:t>构造做法是否准确；</w:t>
      </w:r>
    </w:p>
    <w:p>
      <w:pPr>
        <w:pStyle w:val="12"/>
        <w:spacing w:line="360" w:lineRule="auto"/>
        <w:ind w:firstLineChars="175"/>
        <w:rPr>
          <w:sz w:val="24"/>
          <w:szCs w:val="24"/>
        </w:rPr>
      </w:pPr>
      <w:r>
        <w:rPr>
          <w:rFonts w:hint="eastAsia"/>
          <w:sz w:val="24"/>
          <w:szCs w:val="24"/>
        </w:rPr>
        <w:t>50.</w:t>
      </w:r>
      <w:r>
        <w:rPr>
          <w:sz w:val="24"/>
          <w:szCs w:val="24"/>
        </w:rPr>
        <w:t xml:space="preserve"> </w:t>
      </w:r>
      <w:r>
        <w:rPr>
          <w:rFonts w:hint="eastAsia"/>
          <w:sz w:val="24"/>
          <w:szCs w:val="24"/>
        </w:rPr>
        <w:t>结构设计应满足集团限额要求, 设计委托合同中应明确。</w:t>
      </w:r>
    </w:p>
    <w:p>
      <w:pPr>
        <w:pStyle w:val="12"/>
        <w:spacing w:line="360" w:lineRule="auto"/>
        <w:ind w:firstLineChars="175"/>
        <w:rPr>
          <w:sz w:val="24"/>
          <w:szCs w:val="24"/>
        </w:rPr>
      </w:pPr>
      <w:r>
        <w:rPr>
          <w:rFonts w:hint="eastAsia"/>
          <w:sz w:val="24"/>
          <w:szCs w:val="24"/>
        </w:rPr>
        <w:t>51.</w:t>
      </w:r>
      <w:r>
        <w:rPr>
          <w:sz w:val="24"/>
          <w:szCs w:val="24"/>
        </w:rPr>
        <w:t xml:space="preserve"> </w:t>
      </w:r>
      <w:r>
        <w:rPr>
          <w:rFonts w:hint="eastAsia"/>
          <w:sz w:val="24"/>
          <w:szCs w:val="24"/>
        </w:rPr>
        <w:t>尽量避免设置结构转换层，若需设置需做方案对比分析</w:t>
      </w:r>
    </w:p>
    <w:p>
      <w:pPr>
        <w:pStyle w:val="12"/>
        <w:spacing w:line="360" w:lineRule="auto"/>
        <w:ind w:firstLineChars="175"/>
        <w:rPr>
          <w:sz w:val="24"/>
          <w:szCs w:val="24"/>
        </w:rPr>
      </w:pPr>
      <w:r>
        <w:rPr>
          <w:rFonts w:hint="eastAsia"/>
          <w:sz w:val="24"/>
          <w:szCs w:val="24"/>
        </w:rPr>
        <w:t>52.</w:t>
      </w:r>
      <w:r>
        <w:rPr>
          <w:sz w:val="24"/>
          <w:szCs w:val="24"/>
        </w:rPr>
        <w:t xml:space="preserve"> </w:t>
      </w:r>
      <w:r>
        <w:rPr>
          <w:rFonts w:hint="eastAsia"/>
          <w:sz w:val="24"/>
          <w:szCs w:val="24"/>
        </w:rPr>
        <w:t>无地下室的住宅首层应设置结构板</w:t>
      </w:r>
    </w:p>
    <w:p>
      <w:pPr>
        <w:pStyle w:val="12"/>
        <w:spacing w:line="360" w:lineRule="auto"/>
        <w:ind w:left="420" w:leftChars="200" w:firstLine="0" w:firstLineChars="0"/>
        <w:rPr>
          <w:sz w:val="24"/>
          <w:szCs w:val="24"/>
        </w:rPr>
      </w:pPr>
      <w:r>
        <w:rPr>
          <w:rFonts w:hint="eastAsia"/>
          <w:sz w:val="24"/>
          <w:szCs w:val="24"/>
        </w:rPr>
        <w:t>53.</w:t>
      </w:r>
      <w:r>
        <w:rPr>
          <w:sz w:val="24"/>
          <w:szCs w:val="24"/>
        </w:rPr>
        <w:t xml:space="preserve"> </w:t>
      </w:r>
      <w:r>
        <w:rPr>
          <w:rFonts w:hint="eastAsia"/>
          <w:sz w:val="24"/>
          <w:szCs w:val="24"/>
        </w:rPr>
        <w:t>有水房间结构地面应设置有效的结构降板，与相邻房间结构面高差宜为 5cm</w:t>
      </w:r>
    </w:p>
    <w:p>
      <w:pPr>
        <w:pStyle w:val="12"/>
        <w:spacing w:line="360" w:lineRule="auto"/>
        <w:ind w:left="420" w:leftChars="200" w:firstLine="0" w:firstLineChars="0"/>
        <w:rPr>
          <w:sz w:val="24"/>
          <w:szCs w:val="24"/>
        </w:rPr>
      </w:pPr>
      <w:r>
        <w:rPr>
          <w:rFonts w:hint="eastAsia"/>
          <w:sz w:val="24"/>
          <w:szCs w:val="24"/>
        </w:rPr>
        <w:t>54.</w:t>
      </w:r>
      <w:r>
        <w:rPr>
          <w:sz w:val="24"/>
          <w:szCs w:val="24"/>
        </w:rPr>
        <w:t xml:space="preserve"> </w:t>
      </w:r>
      <w:r>
        <w:rPr>
          <w:rFonts w:hint="eastAsia"/>
          <w:sz w:val="24"/>
          <w:szCs w:val="24"/>
        </w:rPr>
        <w:t>平屋面应设置有檐沟（至少在建筑面层内设置檐沟），以利于屋面组织排水。</w:t>
      </w:r>
    </w:p>
    <w:p>
      <w:pPr>
        <w:pStyle w:val="12"/>
        <w:spacing w:line="360" w:lineRule="auto"/>
        <w:ind w:left="420" w:firstLine="0" w:firstLineChars="0"/>
        <w:rPr>
          <w:sz w:val="24"/>
          <w:szCs w:val="24"/>
        </w:rPr>
      </w:pPr>
      <w:r>
        <w:rPr>
          <w:rFonts w:hint="eastAsia"/>
          <w:sz w:val="24"/>
          <w:szCs w:val="24"/>
        </w:rPr>
        <w:t>55.</w:t>
      </w:r>
      <w:r>
        <w:rPr>
          <w:sz w:val="24"/>
          <w:szCs w:val="24"/>
        </w:rPr>
        <w:t xml:space="preserve"> </w:t>
      </w:r>
      <w:r>
        <w:rPr>
          <w:rFonts w:hint="eastAsia"/>
          <w:sz w:val="24"/>
          <w:szCs w:val="24"/>
        </w:rPr>
        <w:t>无地下室的门厅入口处应设置结构板，防止过大沉降</w:t>
      </w:r>
    </w:p>
    <w:p>
      <w:pPr>
        <w:pStyle w:val="12"/>
        <w:spacing w:line="360" w:lineRule="auto"/>
        <w:ind w:left="420" w:firstLine="0" w:firstLineChars="0"/>
        <w:rPr>
          <w:sz w:val="24"/>
          <w:szCs w:val="24"/>
        </w:rPr>
      </w:pPr>
    </w:p>
    <w:p>
      <w:pPr>
        <w:pStyle w:val="12"/>
        <w:spacing w:line="360" w:lineRule="auto"/>
        <w:ind w:left="420" w:firstLine="0" w:firstLineChars="0"/>
        <w:rPr>
          <w:b/>
          <w:sz w:val="24"/>
          <w:szCs w:val="24"/>
        </w:rPr>
      </w:pPr>
      <w:r>
        <w:rPr>
          <w:rFonts w:hint="eastAsia"/>
          <w:b/>
          <w:sz w:val="24"/>
          <w:szCs w:val="24"/>
        </w:rPr>
        <w:t>三、水专业</w:t>
      </w:r>
    </w:p>
    <w:p>
      <w:pPr>
        <w:pStyle w:val="12"/>
        <w:spacing w:line="360" w:lineRule="auto"/>
        <w:ind w:left="420" w:firstLine="0" w:firstLineChars="0"/>
        <w:rPr>
          <w:sz w:val="24"/>
          <w:szCs w:val="24"/>
        </w:rPr>
      </w:pPr>
      <w:r>
        <w:rPr>
          <w:rFonts w:hint="eastAsia"/>
          <w:sz w:val="24"/>
          <w:szCs w:val="24"/>
        </w:rPr>
        <w:t>1.</w:t>
      </w:r>
      <w:r>
        <w:rPr>
          <w:sz w:val="24"/>
          <w:szCs w:val="24"/>
        </w:rPr>
        <w:t xml:space="preserve">  </w:t>
      </w:r>
      <w:r>
        <w:rPr>
          <w:rFonts w:hint="eastAsia"/>
          <w:sz w:val="24"/>
          <w:szCs w:val="24"/>
        </w:rPr>
        <w:t>水施总说明涉及范围是否明确；编制依据是否齐全；技术性能要求是否符合规范的相关规定；</w:t>
      </w:r>
    </w:p>
    <w:p>
      <w:pPr>
        <w:pStyle w:val="12"/>
        <w:spacing w:line="360" w:lineRule="auto"/>
        <w:ind w:left="420" w:leftChars="200" w:firstLine="0" w:firstLineChars="0"/>
        <w:rPr>
          <w:sz w:val="24"/>
          <w:szCs w:val="24"/>
        </w:rPr>
      </w:pPr>
      <w:r>
        <w:rPr>
          <w:rFonts w:hint="eastAsia"/>
          <w:sz w:val="24"/>
          <w:szCs w:val="24"/>
        </w:rPr>
        <w:t xml:space="preserve">2. </w:t>
      </w:r>
      <w:r>
        <w:rPr>
          <w:sz w:val="24"/>
          <w:szCs w:val="24"/>
        </w:rPr>
        <w:t xml:space="preserve"> </w:t>
      </w:r>
      <w:r>
        <w:rPr>
          <w:rFonts w:hint="eastAsia"/>
          <w:sz w:val="24"/>
          <w:szCs w:val="24"/>
        </w:rPr>
        <w:t>给排水平面图、系统图是否满足设计规范要求，图纸表达是否清晰、完整、正确；系统图、平面图、大样图的表达是否一致；</w:t>
      </w:r>
    </w:p>
    <w:p>
      <w:pPr>
        <w:pStyle w:val="12"/>
        <w:spacing w:line="360" w:lineRule="auto"/>
        <w:ind w:left="420" w:leftChars="200" w:firstLine="0" w:firstLineChars="0"/>
        <w:rPr>
          <w:sz w:val="24"/>
          <w:szCs w:val="24"/>
        </w:rPr>
      </w:pPr>
      <w:r>
        <w:rPr>
          <w:rFonts w:hint="eastAsia"/>
          <w:sz w:val="24"/>
          <w:szCs w:val="24"/>
        </w:rPr>
        <w:t>3.</w:t>
      </w:r>
      <w:r>
        <w:rPr>
          <w:sz w:val="24"/>
          <w:szCs w:val="24"/>
        </w:rPr>
        <w:t xml:space="preserve">  </w:t>
      </w:r>
      <w:r>
        <w:rPr>
          <w:rFonts w:hint="eastAsia"/>
          <w:sz w:val="24"/>
          <w:szCs w:val="24"/>
        </w:rPr>
        <w:t>水施材料表内容、数量是否齐全；规格、技术性能是否符合标准的相关规定；选材是否合理、明确；</w:t>
      </w:r>
    </w:p>
    <w:p>
      <w:pPr>
        <w:pStyle w:val="12"/>
        <w:spacing w:line="360" w:lineRule="auto"/>
        <w:ind w:left="420" w:leftChars="200" w:firstLine="0" w:firstLineChars="0"/>
        <w:rPr>
          <w:sz w:val="24"/>
          <w:szCs w:val="24"/>
        </w:rPr>
      </w:pPr>
      <w:r>
        <w:rPr>
          <w:rFonts w:hint="eastAsia"/>
          <w:sz w:val="24"/>
          <w:szCs w:val="24"/>
        </w:rPr>
        <w:t>4.</w:t>
      </w:r>
      <w:r>
        <w:rPr>
          <w:sz w:val="24"/>
          <w:szCs w:val="24"/>
        </w:rPr>
        <w:t xml:space="preserve">  </w:t>
      </w:r>
      <w:r>
        <w:rPr>
          <w:rFonts w:hint="eastAsia"/>
          <w:sz w:val="24"/>
          <w:szCs w:val="24"/>
        </w:rPr>
        <w:t>冷热水、消防和排水系统管道的管径、坡度、走向、检查口（井）布局是否合理、标高是否正确，与其它管线的安装位置、标高是否有矛盾，水平与垂直间距是否符合规范要求；</w:t>
      </w:r>
    </w:p>
    <w:p>
      <w:pPr>
        <w:pStyle w:val="12"/>
        <w:spacing w:line="360" w:lineRule="auto"/>
        <w:ind w:left="420" w:firstLine="0" w:firstLineChars="0"/>
        <w:rPr>
          <w:sz w:val="24"/>
          <w:szCs w:val="24"/>
        </w:rPr>
      </w:pPr>
      <w:r>
        <w:rPr>
          <w:rFonts w:hint="eastAsia"/>
          <w:sz w:val="24"/>
          <w:szCs w:val="24"/>
        </w:rPr>
        <w:t>5.</w:t>
      </w:r>
      <w:r>
        <w:rPr>
          <w:sz w:val="24"/>
          <w:szCs w:val="24"/>
        </w:rPr>
        <w:t xml:space="preserve">  </w:t>
      </w:r>
      <w:r>
        <w:rPr>
          <w:rFonts w:hint="eastAsia"/>
          <w:sz w:val="24"/>
          <w:szCs w:val="24"/>
        </w:rPr>
        <w:t>管道井、水表阀门井、窨井、化糞池等位置、尺寸、数量是否合理、隐蔽和美观，是否便于操作、维护；</w:t>
      </w:r>
    </w:p>
    <w:p>
      <w:pPr>
        <w:pStyle w:val="12"/>
        <w:spacing w:line="360" w:lineRule="auto"/>
        <w:ind w:left="420" w:firstLine="0" w:firstLineChars="0"/>
        <w:rPr>
          <w:sz w:val="24"/>
          <w:szCs w:val="24"/>
        </w:rPr>
      </w:pPr>
      <w:r>
        <w:rPr>
          <w:rFonts w:hint="eastAsia"/>
          <w:sz w:val="24"/>
          <w:szCs w:val="24"/>
        </w:rPr>
        <w:t>6.</w:t>
      </w:r>
      <w:r>
        <w:rPr>
          <w:sz w:val="24"/>
          <w:szCs w:val="24"/>
        </w:rPr>
        <w:t xml:space="preserve">  </w:t>
      </w:r>
      <w:r>
        <w:rPr>
          <w:rFonts w:hint="eastAsia"/>
          <w:sz w:val="24"/>
          <w:szCs w:val="24"/>
        </w:rPr>
        <w:t>冷热水供水方式的选择、容量配置、设备选型、材料选用、机房布局是否符合经济合理、先进适用的原则，设备材料的性能和品质是否符合项目的定位要求；</w:t>
      </w:r>
    </w:p>
    <w:p>
      <w:pPr>
        <w:pStyle w:val="12"/>
        <w:spacing w:line="360" w:lineRule="auto"/>
        <w:ind w:left="420" w:firstLine="0" w:firstLineChars="0"/>
        <w:rPr>
          <w:sz w:val="24"/>
          <w:szCs w:val="24"/>
        </w:rPr>
      </w:pPr>
      <w:r>
        <w:rPr>
          <w:rFonts w:hint="eastAsia"/>
          <w:sz w:val="24"/>
          <w:szCs w:val="24"/>
        </w:rPr>
        <w:t>7.</w:t>
      </w:r>
      <w:r>
        <w:rPr>
          <w:sz w:val="24"/>
          <w:szCs w:val="24"/>
        </w:rPr>
        <w:t xml:space="preserve">  </w:t>
      </w:r>
      <w:r>
        <w:rPr>
          <w:rFonts w:hint="eastAsia"/>
          <w:sz w:val="24"/>
          <w:szCs w:val="24"/>
        </w:rPr>
        <w:t>建筑外立面上的雨水管设置的数量、位置是否合理、颜色是否与外墙颜色协调。暗埋于外墙(石材幕墙、玻璃幕墙、铝板幕墙等)装饰面层内的雨水管是否选用钢塑复合管、镀锌钢管等较耐久的金属管材；</w:t>
      </w:r>
    </w:p>
    <w:p>
      <w:pPr>
        <w:pStyle w:val="12"/>
        <w:spacing w:line="360" w:lineRule="auto"/>
        <w:ind w:left="420" w:firstLine="0" w:firstLineChars="0"/>
        <w:rPr>
          <w:sz w:val="24"/>
          <w:szCs w:val="24"/>
        </w:rPr>
      </w:pPr>
      <w:r>
        <w:rPr>
          <w:rFonts w:hint="eastAsia"/>
          <w:sz w:val="24"/>
          <w:szCs w:val="24"/>
        </w:rPr>
        <w:t>8.</w:t>
      </w:r>
      <w:r>
        <w:rPr>
          <w:sz w:val="24"/>
          <w:szCs w:val="24"/>
        </w:rPr>
        <w:t xml:space="preserve">  </w:t>
      </w:r>
      <w:r>
        <w:rPr>
          <w:rFonts w:hint="eastAsia"/>
          <w:sz w:val="24"/>
          <w:szCs w:val="24"/>
        </w:rPr>
        <w:t>地下室车库内给排水系统的各种设备、管道、消防喷头、消火栓等设施的安装位置及标高与其它专业的安装是否冲突，车库的净高度是否满足规范要求；</w:t>
      </w:r>
    </w:p>
    <w:p>
      <w:pPr>
        <w:pStyle w:val="12"/>
        <w:spacing w:line="360" w:lineRule="auto"/>
        <w:ind w:left="420" w:firstLine="0" w:firstLineChars="0"/>
        <w:rPr>
          <w:sz w:val="24"/>
          <w:szCs w:val="24"/>
        </w:rPr>
      </w:pPr>
      <w:r>
        <w:rPr>
          <w:rFonts w:hint="eastAsia"/>
          <w:sz w:val="24"/>
          <w:szCs w:val="24"/>
        </w:rPr>
        <w:t>9.</w:t>
      </w:r>
      <w:r>
        <w:rPr>
          <w:sz w:val="24"/>
          <w:szCs w:val="24"/>
        </w:rPr>
        <w:t xml:space="preserve">  </w:t>
      </w:r>
      <w:r>
        <w:rPr>
          <w:rFonts w:hint="eastAsia"/>
          <w:sz w:val="24"/>
          <w:szCs w:val="24"/>
        </w:rPr>
        <w:t>是否按消防规范的要求，设置了相应的消火栓、自动喷水、水喷雾消防等灭火设施，消防水量水压、蓄水池的容积等技术参数是否合理；</w:t>
      </w:r>
    </w:p>
    <w:p>
      <w:pPr>
        <w:pStyle w:val="12"/>
        <w:spacing w:line="360" w:lineRule="auto"/>
        <w:ind w:left="420" w:firstLine="0" w:firstLineChars="0"/>
        <w:rPr>
          <w:sz w:val="24"/>
          <w:szCs w:val="24"/>
        </w:rPr>
      </w:pPr>
      <w:r>
        <w:rPr>
          <w:rFonts w:hint="eastAsia"/>
          <w:sz w:val="24"/>
          <w:szCs w:val="24"/>
        </w:rPr>
        <w:t>10.</w:t>
      </w:r>
      <w:r>
        <w:rPr>
          <w:sz w:val="24"/>
          <w:szCs w:val="24"/>
        </w:rPr>
        <w:t xml:space="preserve"> </w:t>
      </w:r>
      <w:r>
        <w:rPr>
          <w:rFonts w:hint="eastAsia"/>
          <w:sz w:val="24"/>
          <w:szCs w:val="24"/>
        </w:rPr>
        <w:t>水泵、水处理设备、水加热设备、冷却塔、消防设施等选型是否安全，是否符合系统设计的需要；</w:t>
      </w:r>
    </w:p>
    <w:p>
      <w:pPr>
        <w:pStyle w:val="12"/>
        <w:spacing w:line="360" w:lineRule="auto"/>
        <w:ind w:left="420" w:leftChars="200" w:firstLine="0" w:firstLineChars="0"/>
        <w:rPr>
          <w:sz w:val="24"/>
          <w:szCs w:val="24"/>
        </w:rPr>
      </w:pPr>
      <w:r>
        <w:rPr>
          <w:rFonts w:hint="eastAsia"/>
          <w:sz w:val="24"/>
          <w:szCs w:val="24"/>
        </w:rPr>
        <w:t>11.</w:t>
      </w:r>
      <w:r>
        <w:rPr>
          <w:sz w:val="24"/>
          <w:szCs w:val="24"/>
        </w:rPr>
        <w:t xml:space="preserve"> </w:t>
      </w:r>
      <w:r>
        <w:rPr>
          <w:rFonts w:hint="eastAsia"/>
          <w:sz w:val="24"/>
          <w:szCs w:val="24"/>
        </w:rPr>
        <w:t>空调冷凝水排放管位置、数量的设置与空调机位、空调孔的位置是否冲突；</w:t>
      </w:r>
    </w:p>
    <w:p>
      <w:pPr>
        <w:pStyle w:val="12"/>
        <w:spacing w:line="360" w:lineRule="auto"/>
        <w:ind w:left="420" w:leftChars="200" w:firstLine="0" w:firstLineChars="0"/>
        <w:rPr>
          <w:sz w:val="24"/>
          <w:szCs w:val="24"/>
        </w:rPr>
      </w:pPr>
      <w:r>
        <w:rPr>
          <w:rFonts w:hint="eastAsia"/>
          <w:sz w:val="24"/>
          <w:szCs w:val="24"/>
        </w:rPr>
        <w:t>12.</w:t>
      </w:r>
      <w:r>
        <w:rPr>
          <w:sz w:val="24"/>
          <w:szCs w:val="24"/>
        </w:rPr>
        <w:t xml:space="preserve"> </w:t>
      </w:r>
      <w:r>
        <w:rPr>
          <w:rFonts w:hint="eastAsia"/>
          <w:sz w:val="24"/>
          <w:szCs w:val="24"/>
        </w:rPr>
        <w:t>酒店、会所、商铺等经营场所的排水系统是否单独设置，是否与住宅分开设置；</w:t>
      </w:r>
    </w:p>
    <w:p>
      <w:pPr>
        <w:pStyle w:val="12"/>
        <w:spacing w:line="360" w:lineRule="auto"/>
        <w:ind w:firstLineChars="175"/>
        <w:rPr>
          <w:sz w:val="24"/>
          <w:szCs w:val="24"/>
        </w:rPr>
      </w:pPr>
      <w:r>
        <w:rPr>
          <w:rFonts w:hint="eastAsia"/>
          <w:sz w:val="24"/>
          <w:szCs w:val="24"/>
        </w:rPr>
        <w:t>13.</w:t>
      </w:r>
      <w:r>
        <w:rPr>
          <w:sz w:val="24"/>
          <w:szCs w:val="24"/>
        </w:rPr>
        <w:t xml:space="preserve"> </w:t>
      </w:r>
      <w:r>
        <w:rPr>
          <w:rFonts w:hint="eastAsia"/>
          <w:sz w:val="24"/>
          <w:szCs w:val="24"/>
        </w:rPr>
        <w:t>卫生间干区及精装修住宅的厨房地面是否设置地漏；</w:t>
      </w:r>
    </w:p>
    <w:p>
      <w:pPr>
        <w:pStyle w:val="12"/>
        <w:spacing w:line="360" w:lineRule="auto"/>
        <w:ind w:left="420" w:leftChars="200" w:firstLine="0" w:firstLineChars="0"/>
        <w:rPr>
          <w:sz w:val="24"/>
          <w:szCs w:val="24"/>
        </w:rPr>
      </w:pPr>
      <w:r>
        <w:rPr>
          <w:rFonts w:hint="eastAsia"/>
          <w:sz w:val="24"/>
          <w:szCs w:val="24"/>
        </w:rPr>
        <w:t>14.</w:t>
      </w:r>
      <w:r>
        <w:rPr>
          <w:sz w:val="24"/>
          <w:szCs w:val="24"/>
        </w:rPr>
        <w:t xml:space="preserve"> </w:t>
      </w:r>
      <w:r>
        <w:rPr>
          <w:rFonts w:hint="eastAsia"/>
          <w:sz w:val="24"/>
          <w:szCs w:val="24"/>
        </w:rPr>
        <w:t>厨房、卫生间排水横支管最低点距完成地面的净高是否满足2300mm的最低限；</w:t>
      </w:r>
    </w:p>
    <w:p>
      <w:pPr>
        <w:pStyle w:val="12"/>
        <w:spacing w:line="360" w:lineRule="auto"/>
        <w:ind w:left="420" w:firstLine="0" w:firstLineChars="0"/>
        <w:rPr>
          <w:sz w:val="24"/>
          <w:szCs w:val="24"/>
        </w:rPr>
      </w:pPr>
      <w:r>
        <w:rPr>
          <w:rFonts w:hint="eastAsia"/>
          <w:sz w:val="24"/>
          <w:szCs w:val="24"/>
        </w:rPr>
        <w:t>15.</w:t>
      </w:r>
      <w:r>
        <w:rPr>
          <w:sz w:val="24"/>
          <w:szCs w:val="24"/>
        </w:rPr>
        <w:t xml:space="preserve"> </w:t>
      </w:r>
      <w:r>
        <w:rPr>
          <w:rFonts w:hint="eastAsia"/>
          <w:sz w:val="24"/>
          <w:szCs w:val="24"/>
        </w:rPr>
        <w:t>淋浴房是否采用不小于DN75的地漏及排水管；住宅的露台长度大于4m或面积大于6㎡时，或阳台长度大于5m或面积大于8㎡时，是否设置双地漏；面积较小的阳、露台采用单个地漏时，地漏规格是否不小于DN75；</w:t>
      </w:r>
    </w:p>
    <w:p>
      <w:pPr>
        <w:pStyle w:val="12"/>
        <w:spacing w:line="360" w:lineRule="auto"/>
        <w:ind w:left="420" w:firstLine="0" w:firstLineChars="0"/>
        <w:rPr>
          <w:sz w:val="24"/>
          <w:szCs w:val="24"/>
        </w:rPr>
      </w:pPr>
      <w:r>
        <w:rPr>
          <w:rFonts w:hint="eastAsia"/>
          <w:sz w:val="24"/>
          <w:szCs w:val="24"/>
        </w:rPr>
        <w:t>16.</w:t>
      </w:r>
      <w:r>
        <w:rPr>
          <w:sz w:val="24"/>
          <w:szCs w:val="24"/>
        </w:rPr>
        <w:t xml:space="preserve"> </w:t>
      </w:r>
      <w:r>
        <w:rPr>
          <w:rFonts w:hint="eastAsia"/>
          <w:sz w:val="24"/>
          <w:szCs w:val="24"/>
        </w:rPr>
        <w:t>别墅和排屋的敞开式阳台、露台及多高层建筑的露台是否配套设置地漏和溢水管；溢水管是否满足以下条件：位于地漏附近且管径不小于DN50，管底高于地漏完成面20～30mm；</w:t>
      </w:r>
    </w:p>
    <w:p>
      <w:pPr>
        <w:pStyle w:val="12"/>
        <w:spacing w:line="360" w:lineRule="auto"/>
        <w:ind w:left="420" w:firstLine="0" w:firstLineChars="0"/>
        <w:rPr>
          <w:sz w:val="24"/>
          <w:szCs w:val="24"/>
        </w:rPr>
      </w:pPr>
      <w:r>
        <w:rPr>
          <w:rFonts w:hint="eastAsia"/>
          <w:sz w:val="24"/>
          <w:szCs w:val="24"/>
        </w:rPr>
        <w:t>17.</w:t>
      </w:r>
      <w:r>
        <w:rPr>
          <w:sz w:val="24"/>
          <w:szCs w:val="24"/>
        </w:rPr>
        <w:t xml:space="preserve"> </w:t>
      </w:r>
      <w:r>
        <w:rPr>
          <w:rFonts w:hint="eastAsia"/>
          <w:sz w:val="24"/>
          <w:szCs w:val="24"/>
        </w:rPr>
        <w:t>地下车库及上人屋面是否设计了保洁用水源及排水系统，并单独装表计量；水表是否实行一户一表；会所、商铺等经营场所水表是否单独计量；</w:t>
      </w:r>
    </w:p>
    <w:p>
      <w:pPr>
        <w:pStyle w:val="12"/>
        <w:spacing w:line="360" w:lineRule="auto"/>
        <w:ind w:left="420" w:firstLine="0" w:firstLineChars="0"/>
        <w:rPr>
          <w:sz w:val="24"/>
          <w:szCs w:val="24"/>
        </w:rPr>
      </w:pPr>
      <w:r>
        <w:rPr>
          <w:rFonts w:hint="eastAsia"/>
          <w:sz w:val="24"/>
          <w:szCs w:val="24"/>
        </w:rPr>
        <w:t>18.</w:t>
      </w:r>
      <w:r>
        <w:rPr>
          <w:sz w:val="24"/>
          <w:szCs w:val="24"/>
        </w:rPr>
        <w:t xml:space="preserve"> </w:t>
      </w:r>
      <w:r>
        <w:rPr>
          <w:rFonts w:hint="eastAsia"/>
          <w:sz w:val="24"/>
          <w:szCs w:val="24"/>
        </w:rPr>
        <w:t>高层地下室和转换层水平排水干管(含底部弯头)及排出管是否选用柔性接口铸铁排水管；</w:t>
      </w:r>
    </w:p>
    <w:p>
      <w:pPr>
        <w:pStyle w:val="12"/>
        <w:spacing w:line="360" w:lineRule="auto"/>
        <w:ind w:left="420" w:firstLine="0" w:firstLineChars="0"/>
        <w:rPr>
          <w:sz w:val="24"/>
          <w:szCs w:val="24"/>
        </w:rPr>
      </w:pPr>
      <w:r>
        <w:rPr>
          <w:rFonts w:hint="eastAsia"/>
          <w:sz w:val="24"/>
          <w:szCs w:val="24"/>
        </w:rPr>
        <w:t>19.</w:t>
      </w:r>
      <w:r>
        <w:rPr>
          <w:sz w:val="24"/>
          <w:szCs w:val="24"/>
        </w:rPr>
        <w:t xml:space="preserve"> </w:t>
      </w:r>
      <w:r>
        <w:rPr>
          <w:rFonts w:hint="eastAsia"/>
          <w:sz w:val="24"/>
          <w:szCs w:val="24"/>
        </w:rPr>
        <w:t>雨水管是否避免利用私家阳台或私家露台间接排水；雨水立管是否在底部设置排水暗井并直接接入；</w:t>
      </w:r>
    </w:p>
    <w:p>
      <w:pPr>
        <w:pStyle w:val="12"/>
        <w:spacing w:line="360" w:lineRule="auto"/>
        <w:ind w:left="420" w:firstLine="0" w:firstLineChars="0"/>
        <w:rPr>
          <w:sz w:val="24"/>
          <w:szCs w:val="24"/>
        </w:rPr>
      </w:pPr>
      <w:r>
        <w:rPr>
          <w:rFonts w:hint="eastAsia"/>
          <w:sz w:val="24"/>
          <w:szCs w:val="24"/>
        </w:rPr>
        <w:t>20.</w:t>
      </w:r>
      <w:r>
        <w:rPr>
          <w:sz w:val="24"/>
          <w:szCs w:val="24"/>
        </w:rPr>
        <w:t xml:space="preserve"> </w:t>
      </w:r>
      <w:r>
        <w:rPr>
          <w:rFonts w:hint="eastAsia"/>
          <w:sz w:val="24"/>
          <w:szCs w:val="24"/>
        </w:rPr>
        <w:t>室外给排水系统检查井、害井、化粪池等是否避免设置在小区主要道路和单元出入口处，是否设置在绿化带或其它隐蔽部位；</w:t>
      </w:r>
      <w:r>
        <w:rPr>
          <w:sz w:val="24"/>
          <w:szCs w:val="24"/>
        </w:rPr>
        <w:t xml:space="preserve"> </w:t>
      </w:r>
    </w:p>
    <w:p>
      <w:pPr>
        <w:pStyle w:val="12"/>
        <w:spacing w:line="360" w:lineRule="auto"/>
        <w:ind w:left="420" w:firstLine="0" w:firstLineChars="0"/>
        <w:rPr>
          <w:sz w:val="24"/>
          <w:szCs w:val="24"/>
        </w:rPr>
      </w:pPr>
      <w:r>
        <w:rPr>
          <w:rFonts w:hint="eastAsia"/>
          <w:sz w:val="24"/>
          <w:szCs w:val="24"/>
        </w:rPr>
        <w:t>21.</w:t>
      </w:r>
      <w:r>
        <w:rPr>
          <w:sz w:val="24"/>
          <w:szCs w:val="24"/>
        </w:rPr>
        <w:t xml:space="preserve"> </w:t>
      </w:r>
      <w:r>
        <w:rPr>
          <w:rFonts w:hint="eastAsia"/>
          <w:sz w:val="24"/>
          <w:szCs w:val="24"/>
        </w:rPr>
        <w:t>生活给水管系统所涉及的主材、配件及辅料必须达到饮用水卫生标准。钢塑复合管采用螺纹连接时，不得使用厚白漆等会对水质产生污染的密封材料等。</w:t>
      </w:r>
    </w:p>
    <w:p>
      <w:pPr>
        <w:pStyle w:val="12"/>
        <w:spacing w:line="360" w:lineRule="auto"/>
        <w:ind w:firstLineChars="175"/>
        <w:rPr>
          <w:sz w:val="24"/>
          <w:szCs w:val="24"/>
        </w:rPr>
      </w:pPr>
      <w:r>
        <w:rPr>
          <w:rFonts w:hint="eastAsia"/>
          <w:sz w:val="24"/>
          <w:szCs w:val="24"/>
        </w:rPr>
        <w:t>22.</w:t>
      </w:r>
      <w:r>
        <w:rPr>
          <w:sz w:val="24"/>
          <w:szCs w:val="24"/>
        </w:rPr>
        <w:t xml:space="preserve"> </w:t>
      </w:r>
      <w:r>
        <w:rPr>
          <w:rFonts w:hint="eastAsia"/>
          <w:sz w:val="24"/>
          <w:szCs w:val="24"/>
        </w:rPr>
        <w:t>地下室汽车库消火栓箱的箱门方便开启，且不影响车位的正常停车。</w:t>
      </w:r>
    </w:p>
    <w:p>
      <w:pPr>
        <w:pStyle w:val="12"/>
        <w:spacing w:line="360" w:lineRule="auto"/>
        <w:ind w:left="420" w:leftChars="200" w:firstLine="0" w:firstLineChars="0"/>
        <w:rPr>
          <w:sz w:val="24"/>
          <w:szCs w:val="24"/>
        </w:rPr>
      </w:pPr>
      <w:r>
        <w:rPr>
          <w:rFonts w:hint="eastAsia"/>
          <w:sz w:val="24"/>
          <w:szCs w:val="24"/>
        </w:rPr>
        <w:t>23.</w:t>
      </w:r>
      <w:r>
        <w:rPr>
          <w:sz w:val="24"/>
          <w:szCs w:val="24"/>
        </w:rPr>
        <w:t xml:space="preserve"> </w:t>
      </w:r>
      <w:r>
        <w:rPr>
          <w:rFonts w:hint="eastAsia"/>
          <w:sz w:val="24"/>
          <w:szCs w:val="24"/>
        </w:rPr>
        <w:t>消防电梯基坑应设提升排水设施；非消防电梯与消防电梯相邻时，基坑排水应与消防电梯排水系统连通。</w:t>
      </w:r>
    </w:p>
    <w:p>
      <w:pPr>
        <w:pStyle w:val="12"/>
        <w:spacing w:line="360" w:lineRule="auto"/>
        <w:ind w:left="420" w:firstLine="0" w:firstLineChars="0"/>
        <w:rPr>
          <w:sz w:val="24"/>
          <w:szCs w:val="24"/>
        </w:rPr>
      </w:pPr>
      <w:r>
        <w:rPr>
          <w:rFonts w:hint="eastAsia"/>
          <w:sz w:val="24"/>
          <w:szCs w:val="24"/>
        </w:rPr>
        <w:t>24.</w:t>
      </w:r>
      <w:r>
        <w:rPr>
          <w:sz w:val="24"/>
          <w:szCs w:val="24"/>
        </w:rPr>
        <w:t xml:space="preserve"> </w:t>
      </w:r>
      <w:r>
        <w:rPr>
          <w:rFonts w:hint="eastAsia"/>
          <w:sz w:val="24"/>
          <w:szCs w:val="24"/>
        </w:rPr>
        <w:t>生活给水管道与管件的连接方式应符合技术规范要求。如户内给水管采用薄壁不锈钢管时，连接方式应选用双卡压连接，不得选用承插氩弧焊接的连接方式。</w:t>
      </w:r>
    </w:p>
    <w:p>
      <w:pPr>
        <w:pStyle w:val="12"/>
        <w:spacing w:line="360" w:lineRule="auto"/>
        <w:ind w:firstLineChars="175"/>
        <w:rPr>
          <w:sz w:val="24"/>
          <w:szCs w:val="24"/>
        </w:rPr>
      </w:pPr>
      <w:r>
        <w:rPr>
          <w:rFonts w:hint="eastAsia"/>
          <w:sz w:val="24"/>
          <w:szCs w:val="24"/>
        </w:rPr>
        <w:t>25.</w:t>
      </w:r>
      <w:r>
        <w:rPr>
          <w:sz w:val="24"/>
          <w:szCs w:val="24"/>
        </w:rPr>
        <w:t xml:space="preserve"> </w:t>
      </w:r>
      <w:r>
        <w:rPr>
          <w:rFonts w:hint="eastAsia"/>
          <w:sz w:val="24"/>
          <w:szCs w:val="24"/>
        </w:rPr>
        <w:t>雨水管不得利用私家阳台或私家使用的露台间接排水。</w:t>
      </w:r>
    </w:p>
    <w:p>
      <w:pPr>
        <w:pStyle w:val="12"/>
        <w:spacing w:line="360" w:lineRule="auto"/>
        <w:ind w:left="420" w:firstLine="0" w:firstLineChars="0"/>
        <w:rPr>
          <w:sz w:val="24"/>
          <w:szCs w:val="24"/>
        </w:rPr>
      </w:pPr>
      <w:r>
        <w:rPr>
          <w:rFonts w:hint="eastAsia"/>
          <w:sz w:val="24"/>
          <w:szCs w:val="24"/>
        </w:rPr>
        <w:t>26.</w:t>
      </w:r>
      <w:r>
        <w:rPr>
          <w:sz w:val="24"/>
          <w:szCs w:val="24"/>
        </w:rPr>
        <w:t xml:space="preserve"> </w:t>
      </w:r>
      <w:r>
        <w:rPr>
          <w:rFonts w:hint="eastAsia"/>
          <w:sz w:val="24"/>
          <w:szCs w:val="24"/>
        </w:rPr>
        <w:t>设备阳台要有足够的检修通道、操作空间； 除华南冬暖地区外， 明装外露的给水管、阀门和附件必须要有防冻保温措施。</w:t>
      </w:r>
    </w:p>
    <w:p>
      <w:pPr>
        <w:pStyle w:val="12"/>
        <w:spacing w:line="360" w:lineRule="auto"/>
        <w:ind w:left="420" w:firstLine="0" w:firstLineChars="0"/>
        <w:rPr>
          <w:sz w:val="24"/>
          <w:szCs w:val="24"/>
        </w:rPr>
      </w:pPr>
      <w:r>
        <w:rPr>
          <w:rFonts w:hint="eastAsia"/>
          <w:sz w:val="24"/>
          <w:szCs w:val="24"/>
        </w:rPr>
        <w:t>27.</w:t>
      </w:r>
      <w:r>
        <w:rPr>
          <w:sz w:val="24"/>
          <w:szCs w:val="24"/>
        </w:rPr>
        <w:t xml:space="preserve"> </w:t>
      </w:r>
      <w:r>
        <w:rPr>
          <w:rFonts w:hint="eastAsia"/>
          <w:sz w:val="24"/>
          <w:szCs w:val="24"/>
        </w:rPr>
        <w:t>公共屋面上及公共地下室需要预留保洁用水（含拖把池），水池排水应就近接入集水井，并独立设置水表。</w:t>
      </w:r>
    </w:p>
    <w:p>
      <w:pPr>
        <w:pStyle w:val="12"/>
        <w:spacing w:line="360" w:lineRule="auto"/>
        <w:ind w:left="420" w:leftChars="200" w:firstLine="0" w:firstLineChars="0"/>
        <w:rPr>
          <w:sz w:val="24"/>
          <w:szCs w:val="24"/>
        </w:rPr>
      </w:pPr>
      <w:r>
        <w:rPr>
          <w:rFonts w:hint="eastAsia"/>
          <w:sz w:val="24"/>
          <w:szCs w:val="24"/>
        </w:rPr>
        <w:t>28.</w:t>
      </w:r>
      <w:r>
        <w:rPr>
          <w:sz w:val="24"/>
          <w:szCs w:val="24"/>
        </w:rPr>
        <w:t xml:space="preserve"> </w:t>
      </w:r>
      <w:r>
        <w:rPr>
          <w:rFonts w:hint="eastAsia"/>
          <w:sz w:val="24"/>
          <w:szCs w:val="24"/>
        </w:rPr>
        <w:t>阳台洗衣机和水池的排水应单独设置废水立管，其排水不得接入雨水系统。</w:t>
      </w:r>
    </w:p>
    <w:p>
      <w:pPr>
        <w:pStyle w:val="12"/>
        <w:spacing w:line="360" w:lineRule="auto"/>
        <w:ind w:left="420" w:firstLine="0" w:firstLineChars="0"/>
        <w:rPr>
          <w:sz w:val="24"/>
          <w:szCs w:val="24"/>
        </w:rPr>
      </w:pPr>
      <w:r>
        <w:rPr>
          <w:rFonts w:hint="eastAsia"/>
          <w:sz w:val="24"/>
          <w:szCs w:val="24"/>
        </w:rPr>
        <w:t>29.</w:t>
      </w:r>
      <w:r>
        <w:rPr>
          <w:sz w:val="24"/>
          <w:szCs w:val="24"/>
        </w:rPr>
        <w:t xml:space="preserve"> </w:t>
      </w:r>
      <w:r>
        <w:rPr>
          <w:rFonts w:hint="eastAsia"/>
          <w:sz w:val="24"/>
          <w:szCs w:val="24"/>
        </w:rPr>
        <w:t>排水管及雨水管管材的选用要根据当地政府特殊要求或地域气候特征进行设计（如：上海禁止室内使用铸铁管；沈阳地区管道容易结冰冻裂，雨水管材要便于维修及更换，不适合安装在幕墙内暗敷）。</w:t>
      </w:r>
    </w:p>
    <w:p>
      <w:pPr>
        <w:pStyle w:val="12"/>
        <w:spacing w:line="360" w:lineRule="auto"/>
        <w:ind w:firstLineChars="175"/>
        <w:rPr>
          <w:sz w:val="24"/>
          <w:szCs w:val="24"/>
        </w:rPr>
      </w:pPr>
      <w:r>
        <w:rPr>
          <w:rFonts w:hint="eastAsia"/>
          <w:sz w:val="24"/>
          <w:szCs w:val="24"/>
        </w:rPr>
        <w:t>30.</w:t>
      </w:r>
      <w:r>
        <w:rPr>
          <w:sz w:val="24"/>
          <w:szCs w:val="24"/>
        </w:rPr>
        <w:t xml:space="preserve"> </w:t>
      </w:r>
      <w:r>
        <w:rPr>
          <w:rFonts w:hint="eastAsia"/>
          <w:sz w:val="24"/>
          <w:szCs w:val="24"/>
        </w:rPr>
        <w:t>给排水管井道内应设置地漏及专用排水立管。</w:t>
      </w:r>
    </w:p>
    <w:p>
      <w:pPr>
        <w:pStyle w:val="12"/>
        <w:spacing w:line="360" w:lineRule="auto"/>
        <w:ind w:left="420" w:firstLine="0" w:firstLineChars="0"/>
        <w:rPr>
          <w:sz w:val="24"/>
          <w:szCs w:val="24"/>
        </w:rPr>
      </w:pPr>
      <w:r>
        <w:rPr>
          <w:rFonts w:hint="eastAsia"/>
          <w:sz w:val="24"/>
          <w:szCs w:val="24"/>
        </w:rPr>
        <w:t>31.</w:t>
      </w:r>
      <w:r>
        <w:rPr>
          <w:sz w:val="24"/>
          <w:szCs w:val="24"/>
        </w:rPr>
        <w:t xml:space="preserve"> </w:t>
      </w:r>
      <w:r>
        <w:rPr>
          <w:rFonts w:hint="eastAsia"/>
          <w:sz w:val="24"/>
          <w:szCs w:val="24"/>
        </w:rPr>
        <w:t>一层或有架空层的二层要独立设置排水系统，不得与上部楼层合用立管。</w:t>
      </w:r>
    </w:p>
    <w:p>
      <w:pPr>
        <w:pStyle w:val="12"/>
        <w:spacing w:line="360" w:lineRule="auto"/>
        <w:ind w:firstLineChars="0"/>
        <w:rPr>
          <w:b/>
          <w:sz w:val="24"/>
          <w:szCs w:val="24"/>
        </w:rPr>
      </w:pPr>
      <w:r>
        <w:rPr>
          <w:rFonts w:hint="eastAsia"/>
          <w:b/>
          <w:sz w:val="24"/>
          <w:szCs w:val="24"/>
        </w:rPr>
        <w:t xml:space="preserve">四、暖通专业 </w:t>
      </w:r>
    </w:p>
    <w:p>
      <w:pPr>
        <w:pStyle w:val="12"/>
        <w:spacing w:line="360" w:lineRule="auto"/>
        <w:ind w:left="420" w:leftChars="200" w:firstLine="0" w:firstLineChars="0"/>
        <w:rPr>
          <w:sz w:val="24"/>
          <w:szCs w:val="24"/>
        </w:rPr>
      </w:pPr>
      <w:r>
        <w:rPr>
          <w:rFonts w:hint="eastAsia"/>
          <w:sz w:val="24"/>
          <w:szCs w:val="24"/>
        </w:rPr>
        <w:t>1.</w:t>
      </w:r>
      <w:r>
        <w:rPr>
          <w:sz w:val="24"/>
          <w:szCs w:val="24"/>
        </w:rPr>
        <w:t xml:space="preserve">  </w:t>
      </w:r>
      <w:r>
        <w:rPr>
          <w:rFonts w:hint="eastAsia"/>
          <w:sz w:val="24"/>
          <w:szCs w:val="24"/>
        </w:rPr>
        <w:t>暖通施工图是否满足规范要求，与其他专业设计有无矛盾，是否存在影响使用功能的情况；图纸表达是否清晰、完整、正确；系统图、平面图、大样图的表达内容是否一致；暖通空调设计参数和空调系统选择是否合理；</w:t>
      </w:r>
    </w:p>
    <w:p>
      <w:pPr>
        <w:pStyle w:val="12"/>
        <w:spacing w:line="360" w:lineRule="auto"/>
        <w:ind w:left="420" w:leftChars="200" w:firstLine="0" w:firstLineChars="0"/>
        <w:rPr>
          <w:sz w:val="24"/>
          <w:szCs w:val="24"/>
        </w:rPr>
      </w:pPr>
      <w:r>
        <w:rPr>
          <w:rFonts w:hint="eastAsia"/>
          <w:sz w:val="24"/>
          <w:szCs w:val="24"/>
        </w:rPr>
        <w:t>2.</w:t>
      </w:r>
      <w:r>
        <w:rPr>
          <w:sz w:val="24"/>
          <w:szCs w:val="24"/>
        </w:rPr>
        <w:t xml:space="preserve">  </w:t>
      </w:r>
      <w:r>
        <w:rPr>
          <w:rFonts w:hint="eastAsia"/>
          <w:sz w:val="24"/>
          <w:szCs w:val="24"/>
        </w:rPr>
        <w:t>暖通空调系统的容量配置、总冷热负荷的选择、设备选型、材料选用、机房及管线布局是否符合经济合理、先进适用的原则，设备材料的性能和品质是否符合项目的定位要求；</w:t>
      </w:r>
    </w:p>
    <w:p>
      <w:pPr>
        <w:pStyle w:val="12"/>
        <w:spacing w:line="360" w:lineRule="auto"/>
        <w:ind w:left="420" w:leftChars="200" w:firstLine="0" w:firstLineChars="0"/>
        <w:rPr>
          <w:sz w:val="24"/>
          <w:szCs w:val="24"/>
        </w:rPr>
      </w:pPr>
      <w:r>
        <w:rPr>
          <w:rFonts w:hint="eastAsia"/>
          <w:sz w:val="24"/>
          <w:szCs w:val="24"/>
        </w:rPr>
        <w:t>3.</w:t>
      </w:r>
      <w:r>
        <w:rPr>
          <w:sz w:val="24"/>
          <w:szCs w:val="24"/>
        </w:rPr>
        <w:t xml:space="preserve">  </w:t>
      </w:r>
      <w:r>
        <w:rPr>
          <w:rFonts w:hint="eastAsia"/>
          <w:sz w:val="24"/>
          <w:szCs w:val="24"/>
        </w:rPr>
        <w:t>各种设备进入设备机房的运输通道是否畅通，设备、管道和阀门布局是否合理；</w:t>
      </w:r>
    </w:p>
    <w:p>
      <w:pPr>
        <w:pStyle w:val="12"/>
        <w:spacing w:line="360" w:lineRule="auto"/>
        <w:ind w:left="420" w:leftChars="200" w:firstLine="0" w:firstLineChars="0"/>
        <w:rPr>
          <w:sz w:val="24"/>
          <w:szCs w:val="24"/>
        </w:rPr>
      </w:pPr>
      <w:r>
        <w:rPr>
          <w:rFonts w:hint="eastAsia"/>
          <w:sz w:val="24"/>
          <w:szCs w:val="24"/>
        </w:rPr>
        <w:t>4.</w:t>
      </w:r>
      <w:r>
        <w:rPr>
          <w:sz w:val="24"/>
          <w:szCs w:val="24"/>
        </w:rPr>
        <w:t xml:space="preserve">  </w:t>
      </w:r>
      <w:r>
        <w:rPr>
          <w:rFonts w:hint="eastAsia"/>
          <w:sz w:val="24"/>
          <w:szCs w:val="24"/>
        </w:rPr>
        <w:t>供暖管道及编号、散热器数量、阀门、固定支架等装置是否标明；通风空调设备、风管平面位置及其定位尺寸、风管尺寸是否标明；设备规格、型号、性能等技术参数及数量是否明确；</w:t>
      </w:r>
    </w:p>
    <w:p>
      <w:pPr>
        <w:pStyle w:val="12"/>
        <w:spacing w:line="360" w:lineRule="auto"/>
        <w:ind w:left="420" w:leftChars="200" w:firstLine="0" w:firstLineChars="0"/>
        <w:rPr>
          <w:sz w:val="24"/>
          <w:szCs w:val="24"/>
        </w:rPr>
      </w:pPr>
      <w:r>
        <w:rPr>
          <w:rFonts w:hint="eastAsia"/>
          <w:sz w:val="24"/>
          <w:szCs w:val="24"/>
        </w:rPr>
        <w:t>5.</w:t>
      </w:r>
      <w:r>
        <w:rPr>
          <w:sz w:val="24"/>
          <w:szCs w:val="24"/>
        </w:rPr>
        <w:t xml:space="preserve">  </w:t>
      </w:r>
      <w:r>
        <w:rPr>
          <w:rFonts w:hint="eastAsia"/>
          <w:sz w:val="24"/>
          <w:szCs w:val="24"/>
        </w:rPr>
        <w:t>对于采用风冷热泵或有冷却塔的空调系统，室外空调设备的安装位置是否适当，是否避免出现因空调设备的安装对建筑立面、运行噪音对周边环境产生不良影响的情况；</w:t>
      </w:r>
    </w:p>
    <w:p>
      <w:pPr>
        <w:pStyle w:val="12"/>
        <w:spacing w:line="360" w:lineRule="auto"/>
        <w:ind w:left="420" w:leftChars="200" w:firstLine="0" w:firstLineChars="0"/>
        <w:rPr>
          <w:sz w:val="24"/>
          <w:szCs w:val="24"/>
        </w:rPr>
      </w:pPr>
      <w:r>
        <w:rPr>
          <w:rFonts w:hint="eastAsia"/>
          <w:sz w:val="24"/>
          <w:szCs w:val="24"/>
        </w:rPr>
        <w:t>6.</w:t>
      </w:r>
      <w:r>
        <w:rPr>
          <w:sz w:val="24"/>
          <w:szCs w:val="24"/>
        </w:rPr>
        <w:t xml:space="preserve">  </w:t>
      </w:r>
      <w:r>
        <w:rPr>
          <w:rFonts w:hint="eastAsia"/>
          <w:sz w:val="24"/>
          <w:szCs w:val="24"/>
        </w:rPr>
        <w:t>吊顶内暗装的风机盘管、空调箱、风机箱、风口、风阀和空调管线的安装位置及标高是否满足室内装修吊顶的要求；</w:t>
      </w:r>
    </w:p>
    <w:p>
      <w:pPr>
        <w:pStyle w:val="12"/>
        <w:spacing w:line="360" w:lineRule="auto"/>
        <w:ind w:left="420" w:leftChars="200" w:firstLine="0" w:firstLineChars="0"/>
        <w:rPr>
          <w:sz w:val="24"/>
          <w:szCs w:val="24"/>
        </w:rPr>
      </w:pPr>
      <w:r>
        <w:rPr>
          <w:rFonts w:hint="eastAsia"/>
          <w:sz w:val="24"/>
          <w:szCs w:val="24"/>
        </w:rPr>
        <w:t>7.</w:t>
      </w:r>
      <w:r>
        <w:rPr>
          <w:sz w:val="24"/>
          <w:szCs w:val="24"/>
        </w:rPr>
        <w:t xml:space="preserve">  </w:t>
      </w:r>
      <w:r>
        <w:rPr>
          <w:rFonts w:hint="eastAsia"/>
          <w:sz w:val="24"/>
          <w:szCs w:val="24"/>
        </w:rPr>
        <w:t>暖通空调风道井、管道井的尺寸是否合适，检修门的位置和朝向是否合理；</w:t>
      </w:r>
    </w:p>
    <w:p>
      <w:pPr>
        <w:pStyle w:val="12"/>
        <w:spacing w:line="360" w:lineRule="auto"/>
        <w:ind w:left="420" w:leftChars="200" w:firstLine="0" w:firstLineChars="0"/>
        <w:rPr>
          <w:sz w:val="24"/>
          <w:szCs w:val="24"/>
        </w:rPr>
      </w:pPr>
      <w:r>
        <w:rPr>
          <w:rFonts w:hint="eastAsia"/>
          <w:sz w:val="24"/>
          <w:szCs w:val="24"/>
        </w:rPr>
        <w:t>8.</w:t>
      </w:r>
      <w:r>
        <w:rPr>
          <w:sz w:val="24"/>
          <w:szCs w:val="24"/>
        </w:rPr>
        <w:t xml:space="preserve">  </w:t>
      </w:r>
      <w:r>
        <w:rPr>
          <w:rFonts w:hint="eastAsia"/>
          <w:sz w:val="24"/>
          <w:szCs w:val="24"/>
        </w:rPr>
        <w:t>住宅建筑的空调室外机平台尺寸是否合适，安装位置是否影响外立面效果，冷媒管道和冷凝水管安装是否便利；</w:t>
      </w:r>
    </w:p>
    <w:p>
      <w:pPr>
        <w:pStyle w:val="12"/>
        <w:spacing w:line="360" w:lineRule="auto"/>
        <w:ind w:left="420" w:leftChars="200" w:firstLine="0" w:firstLineChars="0"/>
        <w:rPr>
          <w:sz w:val="24"/>
          <w:szCs w:val="24"/>
        </w:rPr>
      </w:pPr>
      <w:r>
        <w:rPr>
          <w:rFonts w:hint="eastAsia"/>
          <w:sz w:val="24"/>
          <w:szCs w:val="24"/>
        </w:rPr>
        <w:t>9.</w:t>
      </w:r>
      <w:r>
        <w:rPr>
          <w:sz w:val="24"/>
          <w:szCs w:val="24"/>
        </w:rPr>
        <w:t xml:space="preserve">  </w:t>
      </w:r>
      <w:r>
        <w:rPr>
          <w:rFonts w:hint="eastAsia"/>
          <w:sz w:val="24"/>
          <w:szCs w:val="24"/>
        </w:rPr>
        <w:t>地下室车库内暖通空调和防排烟系统的各种设备、管道、风管、风阀风口等设施的安装位置及标高与其它专业的安装是否冲突，车库净高是否满足规范要求；监控中心是否独立设置机房专用空调；弱电设备间是否配置机械通风装置；电梯机房应预留分体空调的安装条件</w:t>
      </w:r>
    </w:p>
    <w:p>
      <w:pPr>
        <w:pStyle w:val="12"/>
        <w:spacing w:line="360" w:lineRule="auto"/>
        <w:ind w:left="420" w:leftChars="200" w:firstLine="0" w:firstLineChars="0"/>
        <w:rPr>
          <w:sz w:val="24"/>
          <w:szCs w:val="24"/>
        </w:rPr>
      </w:pPr>
      <w:r>
        <w:rPr>
          <w:rFonts w:hint="eastAsia"/>
          <w:sz w:val="24"/>
          <w:szCs w:val="24"/>
        </w:rPr>
        <w:t>10.</w:t>
      </w:r>
      <w:r>
        <w:rPr>
          <w:sz w:val="24"/>
          <w:szCs w:val="24"/>
        </w:rPr>
        <w:t xml:space="preserve"> </w:t>
      </w:r>
      <w:r>
        <w:rPr>
          <w:rFonts w:hint="eastAsia"/>
          <w:sz w:val="24"/>
          <w:szCs w:val="24"/>
        </w:rPr>
        <w:t>变频多联式空调机是否达到国家能效等级一级标准，其它空调机组是否不低于国家能效等级二级标准；</w:t>
      </w:r>
    </w:p>
    <w:p>
      <w:pPr>
        <w:pStyle w:val="12"/>
        <w:spacing w:line="360" w:lineRule="auto"/>
        <w:ind w:left="420" w:leftChars="200" w:firstLine="0" w:firstLineChars="0"/>
        <w:rPr>
          <w:sz w:val="24"/>
          <w:szCs w:val="24"/>
        </w:rPr>
      </w:pPr>
      <w:r>
        <w:rPr>
          <w:rFonts w:hint="eastAsia"/>
          <w:sz w:val="24"/>
          <w:szCs w:val="24"/>
        </w:rPr>
        <w:t>11.</w:t>
      </w:r>
      <w:r>
        <w:rPr>
          <w:sz w:val="24"/>
          <w:szCs w:val="24"/>
        </w:rPr>
        <w:t xml:space="preserve"> </w:t>
      </w:r>
      <w:r>
        <w:rPr>
          <w:rFonts w:hint="eastAsia"/>
          <w:sz w:val="24"/>
          <w:szCs w:val="24"/>
        </w:rPr>
        <w:t>空调室内机采用吊顶下送风时，送、回风口的水平距离是否满足 1500mm 的最低限；</w:t>
      </w:r>
    </w:p>
    <w:p>
      <w:pPr>
        <w:pStyle w:val="12"/>
        <w:spacing w:line="360" w:lineRule="auto"/>
        <w:ind w:left="420" w:leftChars="200" w:firstLine="0" w:firstLineChars="0"/>
        <w:rPr>
          <w:sz w:val="24"/>
          <w:szCs w:val="24"/>
        </w:rPr>
      </w:pPr>
      <w:r>
        <w:rPr>
          <w:rFonts w:hint="eastAsia"/>
          <w:sz w:val="24"/>
          <w:szCs w:val="24"/>
        </w:rPr>
        <w:t>12.</w:t>
      </w:r>
      <w:r>
        <w:rPr>
          <w:sz w:val="24"/>
          <w:szCs w:val="24"/>
        </w:rPr>
        <w:t xml:space="preserve"> </w:t>
      </w:r>
      <w:r>
        <w:rPr>
          <w:rFonts w:hint="eastAsia"/>
          <w:sz w:val="24"/>
          <w:szCs w:val="24"/>
        </w:rPr>
        <w:t>新风系统中的室外新风进口是否远离排气、排烟等空气污染源，水平距离是否满足 2000mm 的最低限；</w:t>
      </w:r>
    </w:p>
    <w:p>
      <w:pPr>
        <w:pStyle w:val="12"/>
        <w:spacing w:line="360" w:lineRule="auto"/>
        <w:ind w:firstLineChars="175"/>
        <w:rPr>
          <w:sz w:val="24"/>
          <w:szCs w:val="24"/>
        </w:rPr>
      </w:pPr>
      <w:r>
        <w:rPr>
          <w:rFonts w:hint="eastAsia"/>
          <w:sz w:val="24"/>
          <w:szCs w:val="24"/>
        </w:rPr>
        <w:t>13.</w:t>
      </w:r>
      <w:r>
        <w:rPr>
          <w:sz w:val="24"/>
          <w:szCs w:val="24"/>
        </w:rPr>
        <w:t xml:space="preserve"> </w:t>
      </w:r>
      <w:r>
        <w:rPr>
          <w:rFonts w:hint="eastAsia"/>
          <w:sz w:val="24"/>
          <w:szCs w:val="24"/>
        </w:rPr>
        <w:t>设备阳台或空调机位处的通风百叶是否保证 80%以上的透风率；</w:t>
      </w:r>
    </w:p>
    <w:p>
      <w:pPr>
        <w:pStyle w:val="12"/>
        <w:spacing w:line="360" w:lineRule="auto"/>
        <w:ind w:firstLineChars="175"/>
        <w:rPr>
          <w:sz w:val="24"/>
          <w:szCs w:val="24"/>
        </w:rPr>
      </w:pPr>
      <w:r>
        <w:rPr>
          <w:rFonts w:hint="eastAsia"/>
          <w:sz w:val="24"/>
          <w:szCs w:val="24"/>
        </w:rPr>
        <w:t>14.</w:t>
      </w:r>
      <w:r>
        <w:rPr>
          <w:sz w:val="24"/>
          <w:szCs w:val="24"/>
        </w:rPr>
        <w:t xml:space="preserve"> </w:t>
      </w:r>
      <w:r>
        <w:rPr>
          <w:rFonts w:hint="eastAsia"/>
          <w:sz w:val="24"/>
          <w:szCs w:val="24"/>
        </w:rPr>
        <w:t>厨房和卫生问竖向烟气井道是否避免多管合并、转弯和转换位置；</w:t>
      </w:r>
    </w:p>
    <w:p>
      <w:pPr>
        <w:pStyle w:val="12"/>
        <w:spacing w:line="360" w:lineRule="auto"/>
        <w:ind w:left="420" w:leftChars="200" w:firstLine="0" w:firstLineChars="0"/>
        <w:rPr>
          <w:sz w:val="24"/>
          <w:szCs w:val="24"/>
        </w:rPr>
      </w:pPr>
      <w:r>
        <w:rPr>
          <w:rFonts w:hint="eastAsia"/>
          <w:sz w:val="24"/>
          <w:szCs w:val="24"/>
        </w:rPr>
        <w:t>15.</w:t>
      </w:r>
      <w:r>
        <w:rPr>
          <w:sz w:val="24"/>
          <w:szCs w:val="24"/>
        </w:rPr>
        <w:t xml:space="preserve"> </w:t>
      </w:r>
      <w:r>
        <w:rPr>
          <w:rFonts w:hint="eastAsia"/>
          <w:sz w:val="24"/>
          <w:szCs w:val="24"/>
        </w:rPr>
        <w:t>空调冷凝水是否进行有组织排放，冷凝水总管(立管)的底部是否设置水封；</w:t>
      </w:r>
    </w:p>
    <w:p>
      <w:pPr>
        <w:pStyle w:val="12"/>
        <w:spacing w:line="360" w:lineRule="auto"/>
        <w:ind w:left="420" w:leftChars="200" w:firstLine="0" w:firstLineChars="0"/>
        <w:rPr>
          <w:sz w:val="24"/>
          <w:szCs w:val="24"/>
        </w:rPr>
      </w:pPr>
      <w:r>
        <w:rPr>
          <w:rFonts w:hint="eastAsia"/>
          <w:sz w:val="24"/>
          <w:szCs w:val="24"/>
        </w:rPr>
        <w:t>16.</w:t>
      </w:r>
      <w:r>
        <w:rPr>
          <w:sz w:val="24"/>
          <w:szCs w:val="24"/>
        </w:rPr>
        <w:t xml:space="preserve"> </w:t>
      </w:r>
      <w:r>
        <w:rPr>
          <w:rFonts w:hint="eastAsia"/>
          <w:sz w:val="24"/>
          <w:szCs w:val="24"/>
        </w:rPr>
        <w:t>冷冻机房、锅炉房、空调机房、风机房、水泵房是否采取有效隔声、降噪和减振措施，设备运行噪音指标是否符合国家有关环保标准。</w:t>
      </w:r>
    </w:p>
    <w:p>
      <w:pPr>
        <w:pStyle w:val="12"/>
        <w:spacing w:line="360" w:lineRule="auto"/>
        <w:ind w:left="420" w:leftChars="200" w:firstLine="0" w:firstLineChars="0"/>
        <w:rPr>
          <w:sz w:val="24"/>
          <w:szCs w:val="24"/>
        </w:rPr>
      </w:pPr>
      <w:r>
        <w:rPr>
          <w:rFonts w:hint="eastAsia"/>
          <w:sz w:val="24"/>
          <w:szCs w:val="24"/>
        </w:rPr>
        <w:t>17.</w:t>
      </w:r>
      <w:r>
        <w:rPr>
          <w:sz w:val="24"/>
          <w:szCs w:val="24"/>
        </w:rPr>
        <w:t xml:space="preserve"> </w:t>
      </w:r>
      <w:r>
        <w:rPr>
          <w:rFonts w:hint="eastAsia"/>
          <w:sz w:val="24"/>
          <w:szCs w:val="24"/>
        </w:rPr>
        <w:t>空调设计和安装时，是否合理组织室外机的气流和排风，是否避免出现空调排风对冲、气流短路、热岛效应等情况；</w:t>
      </w:r>
    </w:p>
    <w:p>
      <w:pPr>
        <w:pStyle w:val="12"/>
        <w:spacing w:line="360" w:lineRule="auto"/>
        <w:ind w:left="420" w:leftChars="200" w:firstLine="0" w:firstLineChars="0"/>
        <w:rPr>
          <w:sz w:val="24"/>
          <w:szCs w:val="24"/>
        </w:rPr>
      </w:pPr>
      <w:r>
        <w:rPr>
          <w:rFonts w:hint="eastAsia"/>
          <w:sz w:val="24"/>
          <w:szCs w:val="24"/>
        </w:rPr>
        <w:t>18.</w:t>
      </w:r>
      <w:r>
        <w:rPr>
          <w:sz w:val="24"/>
          <w:szCs w:val="24"/>
        </w:rPr>
        <w:t xml:space="preserve"> </w:t>
      </w:r>
      <w:r>
        <w:rPr>
          <w:rFonts w:hint="eastAsia"/>
          <w:sz w:val="24"/>
          <w:szCs w:val="24"/>
        </w:rPr>
        <w:t>户式中央空调和新风系统主机不应与卧室相邻，尽量避免与书房和起居室相邻，防止空调运行噪音影响业主的正常生活。</w:t>
      </w:r>
    </w:p>
    <w:p>
      <w:pPr>
        <w:pStyle w:val="12"/>
        <w:spacing w:line="360" w:lineRule="auto"/>
        <w:ind w:left="420" w:leftChars="200" w:firstLine="0" w:firstLineChars="0"/>
        <w:rPr>
          <w:sz w:val="24"/>
          <w:szCs w:val="24"/>
        </w:rPr>
      </w:pPr>
      <w:r>
        <w:rPr>
          <w:rFonts w:hint="eastAsia"/>
          <w:sz w:val="24"/>
          <w:szCs w:val="24"/>
        </w:rPr>
        <w:t>19.</w:t>
      </w:r>
      <w:r>
        <w:rPr>
          <w:sz w:val="24"/>
          <w:szCs w:val="24"/>
        </w:rPr>
        <w:t xml:space="preserve"> </w:t>
      </w:r>
      <w:r>
        <w:rPr>
          <w:rFonts w:hint="eastAsia"/>
          <w:sz w:val="24"/>
          <w:szCs w:val="24"/>
        </w:rPr>
        <w:t>设备阳台的面积应满足设备安装、检修空间和通风散热要求；设备阳台应有检修通道，维修人员能够直接方便到达。</w:t>
      </w:r>
    </w:p>
    <w:p>
      <w:pPr>
        <w:pStyle w:val="12"/>
        <w:spacing w:line="360" w:lineRule="auto"/>
        <w:ind w:left="420" w:leftChars="200" w:firstLine="0" w:firstLineChars="0"/>
        <w:rPr>
          <w:sz w:val="24"/>
          <w:szCs w:val="24"/>
        </w:rPr>
      </w:pPr>
      <w:r>
        <w:rPr>
          <w:rFonts w:hint="eastAsia"/>
          <w:sz w:val="24"/>
          <w:szCs w:val="24"/>
        </w:rPr>
        <w:t>20.</w:t>
      </w:r>
      <w:r>
        <w:rPr>
          <w:sz w:val="24"/>
          <w:szCs w:val="24"/>
        </w:rPr>
        <w:t xml:space="preserve"> </w:t>
      </w:r>
      <w:r>
        <w:rPr>
          <w:rFonts w:hint="eastAsia"/>
          <w:sz w:val="24"/>
          <w:szCs w:val="24"/>
        </w:rPr>
        <w:t>空调机位应不得占用生活阳台面积或向阳台内排放热量，空调机位处应设置排水地漏。</w:t>
      </w:r>
    </w:p>
    <w:p>
      <w:pPr>
        <w:pStyle w:val="12"/>
        <w:spacing w:line="360" w:lineRule="auto"/>
        <w:ind w:left="420" w:leftChars="200" w:firstLine="0" w:firstLineChars="0"/>
        <w:rPr>
          <w:sz w:val="24"/>
          <w:szCs w:val="24"/>
        </w:rPr>
      </w:pPr>
      <w:r>
        <w:rPr>
          <w:rFonts w:hint="eastAsia"/>
          <w:sz w:val="24"/>
          <w:szCs w:val="24"/>
        </w:rPr>
        <w:t>21.</w:t>
      </w:r>
      <w:r>
        <w:rPr>
          <w:sz w:val="24"/>
          <w:szCs w:val="24"/>
        </w:rPr>
        <w:t xml:space="preserve"> </w:t>
      </w:r>
      <w:r>
        <w:rPr>
          <w:rFonts w:hint="eastAsia"/>
          <w:sz w:val="24"/>
          <w:szCs w:val="24"/>
        </w:rPr>
        <w:t>根据项目所在地的气象特点，结合地下室结露潮湿情况，设计时应充分考虑防结露的技术措施，如地下汽车库应设计风幕机、工业除湿机的电源、排水等安装条件，地下室单元入户门厅（或电梯厅）、 地下储藏室应标配小型移动式除湿机。</w:t>
      </w:r>
    </w:p>
    <w:p>
      <w:pPr>
        <w:pStyle w:val="12"/>
        <w:spacing w:line="360" w:lineRule="auto"/>
        <w:ind w:left="420" w:leftChars="200" w:firstLine="0" w:firstLineChars="0"/>
        <w:rPr>
          <w:sz w:val="24"/>
          <w:szCs w:val="24"/>
        </w:rPr>
      </w:pPr>
      <w:r>
        <w:rPr>
          <w:rFonts w:hint="eastAsia"/>
          <w:sz w:val="24"/>
          <w:szCs w:val="24"/>
        </w:rPr>
        <w:t>22.</w:t>
      </w:r>
      <w:r>
        <w:rPr>
          <w:sz w:val="24"/>
          <w:szCs w:val="24"/>
        </w:rPr>
        <w:t xml:space="preserve"> </w:t>
      </w:r>
      <w:r>
        <w:rPr>
          <w:rFonts w:hint="eastAsia"/>
          <w:sz w:val="24"/>
          <w:szCs w:val="24"/>
        </w:rPr>
        <w:t>空调机安装位置不应影响相邻房间的房间采光通风，不影响公共部位的正常使用。</w:t>
      </w:r>
    </w:p>
    <w:p>
      <w:pPr>
        <w:pStyle w:val="12"/>
        <w:spacing w:line="360" w:lineRule="auto"/>
        <w:ind w:left="420" w:leftChars="200" w:firstLine="0" w:firstLineChars="0"/>
        <w:rPr>
          <w:sz w:val="24"/>
          <w:szCs w:val="24"/>
        </w:rPr>
      </w:pPr>
      <w:r>
        <w:rPr>
          <w:rFonts w:hint="eastAsia"/>
          <w:sz w:val="24"/>
          <w:szCs w:val="24"/>
        </w:rPr>
        <w:t>23.</w:t>
      </w:r>
      <w:r>
        <w:rPr>
          <w:sz w:val="24"/>
          <w:szCs w:val="24"/>
        </w:rPr>
        <w:t xml:space="preserve"> </w:t>
      </w:r>
      <w:r>
        <w:rPr>
          <w:rFonts w:hint="eastAsia"/>
          <w:sz w:val="24"/>
          <w:szCs w:val="24"/>
        </w:rPr>
        <w:t>空调机位设置应避免出现空调室外机气流对冲、气流短路、热岛效应等不利于空调散热的现象。</w:t>
      </w:r>
    </w:p>
    <w:p>
      <w:pPr>
        <w:pStyle w:val="12"/>
        <w:spacing w:line="360" w:lineRule="auto"/>
        <w:ind w:left="420" w:leftChars="200" w:firstLine="0" w:firstLineChars="0"/>
        <w:rPr>
          <w:sz w:val="24"/>
          <w:szCs w:val="24"/>
        </w:rPr>
      </w:pPr>
      <w:r>
        <w:rPr>
          <w:rFonts w:hint="eastAsia"/>
          <w:sz w:val="24"/>
          <w:szCs w:val="24"/>
        </w:rPr>
        <w:t>24.</w:t>
      </w:r>
      <w:r>
        <w:rPr>
          <w:sz w:val="24"/>
          <w:szCs w:val="24"/>
        </w:rPr>
        <w:t xml:space="preserve"> </w:t>
      </w:r>
      <w:r>
        <w:rPr>
          <w:rFonts w:hint="eastAsia"/>
          <w:sz w:val="24"/>
          <w:szCs w:val="24"/>
        </w:rPr>
        <w:t>通风和防排烟系统的烟气道、透气管、排气口、排烟口不得设置在私家庭院或属于业主独自使用的空间内。</w:t>
      </w:r>
    </w:p>
    <w:p>
      <w:pPr>
        <w:pStyle w:val="12"/>
        <w:spacing w:line="360" w:lineRule="auto"/>
        <w:ind w:left="420" w:leftChars="200" w:firstLine="0" w:firstLineChars="0"/>
        <w:rPr>
          <w:sz w:val="24"/>
          <w:szCs w:val="24"/>
        </w:rPr>
      </w:pPr>
      <w:r>
        <w:rPr>
          <w:rFonts w:hint="eastAsia"/>
          <w:sz w:val="24"/>
          <w:szCs w:val="24"/>
        </w:rPr>
        <w:t>25.</w:t>
      </w:r>
      <w:r>
        <w:rPr>
          <w:sz w:val="24"/>
          <w:szCs w:val="24"/>
        </w:rPr>
        <w:t xml:space="preserve"> </w:t>
      </w:r>
      <w:r>
        <w:rPr>
          <w:rFonts w:hint="eastAsia"/>
          <w:sz w:val="24"/>
          <w:szCs w:val="24"/>
        </w:rPr>
        <w:t>地板采暖系统集分水器位置应便于操作和维修，方便排水和排气；集分水器不宜设置在卧室、走入式衣橱和卫生间内。</w:t>
      </w:r>
    </w:p>
    <w:p>
      <w:pPr>
        <w:pStyle w:val="12"/>
        <w:spacing w:line="360" w:lineRule="auto"/>
        <w:ind w:left="420" w:leftChars="200" w:firstLine="0" w:firstLineChars="0"/>
        <w:rPr>
          <w:sz w:val="24"/>
          <w:szCs w:val="24"/>
        </w:rPr>
      </w:pPr>
      <w:r>
        <w:rPr>
          <w:rFonts w:hint="eastAsia"/>
          <w:sz w:val="24"/>
          <w:szCs w:val="24"/>
        </w:rPr>
        <w:t>26.</w:t>
      </w:r>
      <w:r>
        <w:rPr>
          <w:sz w:val="24"/>
          <w:szCs w:val="24"/>
        </w:rPr>
        <w:t xml:space="preserve"> </w:t>
      </w:r>
      <w:r>
        <w:rPr>
          <w:rFonts w:hint="eastAsia"/>
          <w:sz w:val="24"/>
          <w:szCs w:val="24"/>
        </w:rPr>
        <w:t>住宅厨房烟道应采用薄壁不锈钢成品烟道，制作和连接方式应采用氩弧焊接和法兰连接。</w:t>
      </w:r>
    </w:p>
    <w:p>
      <w:pPr>
        <w:pStyle w:val="12"/>
        <w:spacing w:line="360" w:lineRule="auto"/>
        <w:ind w:left="420" w:leftChars="200" w:firstLine="0" w:firstLineChars="0"/>
        <w:rPr>
          <w:sz w:val="24"/>
          <w:szCs w:val="24"/>
        </w:rPr>
      </w:pPr>
    </w:p>
    <w:p>
      <w:pPr>
        <w:pStyle w:val="12"/>
        <w:spacing w:line="360" w:lineRule="auto"/>
        <w:ind w:left="420" w:firstLine="0" w:firstLineChars="0"/>
        <w:rPr>
          <w:rFonts w:ascii="宋体" w:hAnsi="宋体" w:cs="宋体"/>
          <w:b/>
          <w:sz w:val="24"/>
          <w:szCs w:val="24"/>
        </w:rPr>
      </w:pPr>
      <w:r>
        <w:rPr>
          <w:rFonts w:hint="eastAsia" w:ascii="宋体" w:hAnsi="宋体" w:cs="宋体"/>
          <w:b/>
          <w:sz w:val="24"/>
          <w:szCs w:val="24"/>
        </w:rPr>
        <w:t>五、电气专业</w:t>
      </w:r>
    </w:p>
    <w:p>
      <w:pPr>
        <w:pStyle w:val="12"/>
        <w:spacing w:line="360" w:lineRule="auto"/>
        <w:ind w:left="420" w:firstLine="0" w:firstLineChars="0"/>
        <w:rPr>
          <w:sz w:val="24"/>
          <w:szCs w:val="24"/>
        </w:rPr>
      </w:pPr>
      <w:r>
        <w:rPr>
          <w:rFonts w:hint="eastAsia"/>
          <w:sz w:val="24"/>
          <w:szCs w:val="24"/>
        </w:rPr>
        <w:t>1.</w:t>
      </w:r>
      <w:r>
        <w:rPr>
          <w:sz w:val="24"/>
          <w:szCs w:val="24"/>
        </w:rPr>
        <w:t xml:space="preserve">  </w:t>
      </w:r>
      <w:r>
        <w:rPr>
          <w:rFonts w:hint="eastAsia"/>
          <w:sz w:val="24"/>
          <w:szCs w:val="24"/>
        </w:rPr>
        <w:t>电施总说明涉及范围是否明确；编制依据是否齐全；技术性能要求是否符合规范的相关规定。与其他专业设计有无矛盾，是否存在影响使用功能的情况；</w:t>
      </w:r>
    </w:p>
    <w:p>
      <w:pPr>
        <w:pStyle w:val="12"/>
        <w:spacing w:line="360" w:lineRule="auto"/>
        <w:ind w:left="420" w:firstLine="0" w:firstLineChars="0"/>
        <w:rPr>
          <w:sz w:val="24"/>
          <w:szCs w:val="24"/>
        </w:rPr>
      </w:pPr>
      <w:r>
        <w:rPr>
          <w:rFonts w:hint="eastAsia"/>
          <w:sz w:val="24"/>
          <w:szCs w:val="24"/>
        </w:rPr>
        <w:t xml:space="preserve">2. </w:t>
      </w:r>
      <w:r>
        <w:rPr>
          <w:sz w:val="24"/>
          <w:szCs w:val="24"/>
        </w:rPr>
        <w:t xml:space="preserve"> </w:t>
      </w:r>
      <w:r>
        <w:rPr>
          <w:rFonts w:hint="eastAsia"/>
          <w:sz w:val="24"/>
          <w:szCs w:val="24"/>
        </w:rPr>
        <w:t>配变电系统、动力系统、照明系统、控制系统、建筑物防雷接地系统、线路敷设等是否满足设计规范要求，图纸表达是否清晰、完整、正确；</w:t>
      </w:r>
    </w:p>
    <w:p>
      <w:pPr>
        <w:pStyle w:val="12"/>
        <w:spacing w:line="360" w:lineRule="auto"/>
        <w:ind w:left="420" w:firstLine="0" w:firstLineChars="0"/>
        <w:rPr>
          <w:sz w:val="24"/>
          <w:szCs w:val="24"/>
        </w:rPr>
      </w:pPr>
      <w:r>
        <w:rPr>
          <w:rFonts w:hint="eastAsia"/>
          <w:sz w:val="24"/>
          <w:szCs w:val="24"/>
        </w:rPr>
        <w:t>3.</w:t>
      </w:r>
      <w:r>
        <w:rPr>
          <w:sz w:val="24"/>
          <w:szCs w:val="24"/>
        </w:rPr>
        <w:t xml:space="preserve">  </w:t>
      </w:r>
      <w:r>
        <w:rPr>
          <w:rFonts w:hint="eastAsia"/>
          <w:sz w:val="24"/>
          <w:szCs w:val="24"/>
        </w:rPr>
        <w:t>总容量及各回路的容量是否满足使用要求，电线、电缆的线径及保护管管径是否合理；是否已考虑今后扩容的需要；</w:t>
      </w:r>
    </w:p>
    <w:p>
      <w:pPr>
        <w:pStyle w:val="12"/>
        <w:spacing w:line="360" w:lineRule="auto"/>
        <w:ind w:left="420" w:firstLine="0" w:firstLineChars="0"/>
        <w:rPr>
          <w:sz w:val="24"/>
          <w:szCs w:val="24"/>
        </w:rPr>
      </w:pPr>
      <w:r>
        <w:rPr>
          <w:rFonts w:hint="eastAsia"/>
          <w:sz w:val="24"/>
          <w:szCs w:val="24"/>
        </w:rPr>
        <w:t>4.</w:t>
      </w:r>
      <w:r>
        <w:rPr>
          <w:sz w:val="24"/>
          <w:szCs w:val="24"/>
        </w:rPr>
        <w:t xml:space="preserve">  </w:t>
      </w:r>
      <w:r>
        <w:rPr>
          <w:rFonts w:hint="eastAsia"/>
          <w:sz w:val="24"/>
          <w:szCs w:val="24"/>
        </w:rPr>
        <w:t>开关、插座、灯具、电表箱、配电箱、弱电箱位置的设置、分布、管线走向设置是否合理性；电器装置和用电设备之间是否考虑间接触电保护；</w:t>
      </w:r>
    </w:p>
    <w:p>
      <w:pPr>
        <w:pStyle w:val="12"/>
        <w:spacing w:line="360" w:lineRule="auto"/>
        <w:ind w:firstLineChars="175"/>
        <w:rPr>
          <w:sz w:val="24"/>
          <w:szCs w:val="24"/>
        </w:rPr>
      </w:pPr>
      <w:r>
        <w:rPr>
          <w:rFonts w:hint="eastAsia"/>
          <w:sz w:val="24"/>
          <w:szCs w:val="24"/>
        </w:rPr>
        <w:t>5.</w:t>
      </w:r>
      <w:r>
        <w:rPr>
          <w:sz w:val="24"/>
          <w:szCs w:val="24"/>
        </w:rPr>
        <w:t xml:space="preserve">  </w:t>
      </w:r>
      <w:r>
        <w:rPr>
          <w:rFonts w:hint="eastAsia"/>
          <w:sz w:val="24"/>
          <w:szCs w:val="24"/>
        </w:rPr>
        <w:t>强弱电井道的尺寸是否合适，检修门的位置和朝向是否合理；</w:t>
      </w:r>
    </w:p>
    <w:p>
      <w:pPr>
        <w:pStyle w:val="12"/>
        <w:spacing w:line="360" w:lineRule="auto"/>
        <w:ind w:left="420" w:firstLine="0" w:firstLineChars="0"/>
        <w:rPr>
          <w:sz w:val="24"/>
          <w:szCs w:val="24"/>
        </w:rPr>
      </w:pPr>
      <w:r>
        <w:rPr>
          <w:rFonts w:hint="eastAsia"/>
          <w:sz w:val="24"/>
          <w:szCs w:val="24"/>
        </w:rPr>
        <w:t>6.</w:t>
      </w:r>
      <w:r>
        <w:rPr>
          <w:sz w:val="24"/>
          <w:szCs w:val="24"/>
        </w:rPr>
        <w:t xml:space="preserve">  </w:t>
      </w:r>
      <w:r>
        <w:rPr>
          <w:rFonts w:hint="eastAsia"/>
          <w:sz w:val="24"/>
          <w:szCs w:val="24"/>
        </w:rPr>
        <w:t>建筑物的防直击雷、防侧击雷、防雷击电磁脉冲及防雷电波侵入措施是否符合规范相关条文的要求；有关防雷接地及建筑电气系统的工作接地和安全接地电阻值是否符合有关规定；室外是否预留了接地电阻测试点，位置是否合理；</w:t>
      </w:r>
    </w:p>
    <w:p>
      <w:pPr>
        <w:pStyle w:val="12"/>
        <w:spacing w:line="360" w:lineRule="auto"/>
        <w:ind w:left="420" w:leftChars="200" w:firstLine="0" w:firstLineChars="0"/>
        <w:rPr>
          <w:sz w:val="24"/>
          <w:szCs w:val="24"/>
        </w:rPr>
      </w:pPr>
      <w:r>
        <w:rPr>
          <w:rFonts w:hint="eastAsia"/>
          <w:sz w:val="24"/>
          <w:szCs w:val="24"/>
        </w:rPr>
        <w:t>7.</w:t>
      </w:r>
      <w:r>
        <w:rPr>
          <w:sz w:val="24"/>
          <w:szCs w:val="24"/>
        </w:rPr>
        <w:t xml:space="preserve">  </w:t>
      </w:r>
      <w:r>
        <w:rPr>
          <w:rFonts w:hint="eastAsia"/>
          <w:sz w:val="24"/>
          <w:szCs w:val="24"/>
        </w:rPr>
        <w:t>设备、管道的布局是否合理，土建预留的吊装孔洞尺寸是否能满足设备吊装的需要；</w:t>
      </w:r>
    </w:p>
    <w:p>
      <w:pPr>
        <w:pStyle w:val="12"/>
        <w:spacing w:line="360" w:lineRule="auto"/>
        <w:ind w:left="420" w:firstLine="0" w:firstLineChars="0"/>
        <w:rPr>
          <w:sz w:val="24"/>
          <w:szCs w:val="24"/>
        </w:rPr>
      </w:pPr>
      <w:r>
        <w:rPr>
          <w:rFonts w:hint="eastAsia"/>
          <w:sz w:val="24"/>
          <w:szCs w:val="24"/>
        </w:rPr>
        <w:t>8.</w:t>
      </w:r>
      <w:r>
        <w:rPr>
          <w:sz w:val="24"/>
          <w:szCs w:val="24"/>
        </w:rPr>
        <w:t xml:space="preserve">  </w:t>
      </w:r>
      <w:r>
        <w:rPr>
          <w:rFonts w:hint="eastAsia"/>
          <w:sz w:val="24"/>
          <w:szCs w:val="24"/>
        </w:rPr>
        <w:t>弱电施工图的设计是否符合国家及地方有关规范和规程的要求，是否符合《住宅项目弱电设计导则》，设计深度是否达到了要求，并经建筑及相关专业确认和相关行业部门的签证，与其他专业的施工图有无矛盾，是否存在影响使用功能的情况；</w:t>
      </w:r>
    </w:p>
    <w:p>
      <w:pPr>
        <w:pStyle w:val="12"/>
        <w:spacing w:line="360" w:lineRule="auto"/>
        <w:ind w:left="420" w:firstLine="0" w:firstLineChars="0"/>
        <w:rPr>
          <w:sz w:val="24"/>
          <w:szCs w:val="24"/>
        </w:rPr>
      </w:pPr>
      <w:r>
        <w:rPr>
          <w:rFonts w:hint="eastAsia"/>
          <w:sz w:val="24"/>
          <w:szCs w:val="24"/>
        </w:rPr>
        <w:t>9.</w:t>
      </w:r>
      <w:r>
        <w:rPr>
          <w:sz w:val="24"/>
          <w:szCs w:val="24"/>
        </w:rPr>
        <w:t xml:space="preserve">  </w:t>
      </w:r>
      <w:r>
        <w:rPr>
          <w:rFonts w:hint="eastAsia"/>
          <w:sz w:val="24"/>
          <w:szCs w:val="24"/>
        </w:rPr>
        <w:t>火灾自动报警及消防联动系统、安全防范系统、通信网络系统、信息网络系统、监控与管理系统、综合布线系统、防雷与接地等系统结构是否合理，弱电系统图与平面布置图是否一致，有无矛盾；</w:t>
      </w:r>
    </w:p>
    <w:p>
      <w:pPr>
        <w:pStyle w:val="12"/>
        <w:spacing w:line="360" w:lineRule="auto"/>
        <w:ind w:left="420" w:firstLine="0" w:firstLineChars="0"/>
        <w:rPr>
          <w:sz w:val="24"/>
          <w:szCs w:val="24"/>
        </w:rPr>
      </w:pPr>
      <w:r>
        <w:rPr>
          <w:rFonts w:hint="eastAsia"/>
          <w:sz w:val="24"/>
          <w:szCs w:val="24"/>
        </w:rPr>
        <w:t>10.</w:t>
      </w:r>
      <w:r>
        <w:rPr>
          <w:sz w:val="24"/>
          <w:szCs w:val="24"/>
        </w:rPr>
        <w:t xml:space="preserve"> </w:t>
      </w:r>
      <w:r>
        <w:rPr>
          <w:rFonts w:hint="eastAsia"/>
          <w:sz w:val="24"/>
          <w:szCs w:val="24"/>
        </w:rPr>
        <w:t>弱电（监控）中心机房、各相关通信运营商的通信机房、弱电井的面积、位置、高度、预留套管等是否合理和满足规范要求；通信电（光）缆的进线方式、弱电（监控）</w:t>
      </w:r>
    </w:p>
    <w:p>
      <w:pPr>
        <w:pStyle w:val="12"/>
        <w:spacing w:line="360" w:lineRule="auto"/>
        <w:ind w:firstLine="480"/>
        <w:rPr>
          <w:sz w:val="24"/>
          <w:szCs w:val="24"/>
        </w:rPr>
      </w:pPr>
      <w:r>
        <w:rPr>
          <w:rFonts w:hint="eastAsia"/>
          <w:sz w:val="24"/>
          <w:szCs w:val="24"/>
        </w:rPr>
        <w:t>中心机房内的设备布置、弱电井内的设备布置等是否合理和满足规范要求；</w:t>
      </w:r>
    </w:p>
    <w:p>
      <w:pPr>
        <w:pStyle w:val="12"/>
        <w:spacing w:line="360" w:lineRule="auto"/>
        <w:ind w:firstLineChars="175"/>
        <w:rPr>
          <w:sz w:val="24"/>
          <w:szCs w:val="24"/>
        </w:rPr>
      </w:pPr>
      <w:r>
        <w:rPr>
          <w:rFonts w:hint="eastAsia"/>
          <w:sz w:val="24"/>
          <w:szCs w:val="24"/>
        </w:rPr>
        <w:t>11.</w:t>
      </w:r>
      <w:r>
        <w:rPr>
          <w:sz w:val="24"/>
          <w:szCs w:val="24"/>
        </w:rPr>
        <w:t xml:space="preserve"> </w:t>
      </w:r>
      <w:r>
        <w:rPr>
          <w:rFonts w:hint="eastAsia"/>
          <w:sz w:val="24"/>
          <w:szCs w:val="24"/>
        </w:rPr>
        <w:t>电缆光缆的型号规格和配比是否合理；</w:t>
      </w:r>
    </w:p>
    <w:p>
      <w:pPr>
        <w:pStyle w:val="12"/>
        <w:spacing w:line="360" w:lineRule="auto"/>
        <w:ind w:left="420" w:firstLine="0" w:firstLineChars="0"/>
        <w:rPr>
          <w:sz w:val="24"/>
          <w:szCs w:val="24"/>
        </w:rPr>
      </w:pPr>
      <w:r>
        <w:rPr>
          <w:rFonts w:hint="eastAsia"/>
          <w:sz w:val="24"/>
          <w:szCs w:val="24"/>
        </w:rPr>
        <w:t>12.</w:t>
      </w:r>
      <w:r>
        <w:rPr>
          <w:sz w:val="24"/>
          <w:szCs w:val="24"/>
        </w:rPr>
        <w:t xml:space="preserve"> </w:t>
      </w:r>
      <w:r>
        <w:rPr>
          <w:rFonts w:hint="eastAsia"/>
          <w:sz w:val="24"/>
          <w:szCs w:val="24"/>
        </w:rPr>
        <w:t>电缆光缆保护管的管径或桥架规格及各子系统入户管管径是否合理，选用的管材是否符合规范或公司的要求，进建筑体管道的防水设计是否符合要求并配有详图；</w:t>
      </w:r>
    </w:p>
    <w:p>
      <w:pPr>
        <w:pStyle w:val="12"/>
        <w:spacing w:line="360" w:lineRule="auto"/>
        <w:ind w:left="420" w:firstLine="0" w:firstLineChars="0"/>
        <w:rPr>
          <w:sz w:val="24"/>
          <w:szCs w:val="24"/>
        </w:rPr>
      </w:pPr>
      <w:r>
        <w:rPr>
          <w:rFonts w:hint="eastAsia"/>
          <w:sz w:val="24"/>
          <w:szCs w:val="24"/>
        </w:rPr>
        <w:t>13.</w:t>
      </w:r>
      <w:r>
        <w:rPr>
          <w:sz w:val="24"/>
          <w:szCs w:val="24"/>
        </w:rPr>
        <w:t xml:space="preserve"> </w:t>
      </w:r>
      <w:r>
        <w:rPr>
          <w:rFonts w:hint="eastAsia"/>
          <w:sz w:val="24"/>
          <w:szCs w:val="24"/>
        </w:rPr>
        <w:t>平面上各种信息插座（如数据、语音、电视等插座）布置是否合理；户内若安装报警探测器，各种报警探测器的选型、安装位置是否合理；</w:t>
      </w:r>
    </w:p>
    <w:p>
      <w:pPr>
        <w:pStyle w:val="12"/>
        <w:spacing w:line="360" w:lineRule="auto"/>
        <w:ind w:left="420" w:firstLine="0" w:firstLineChars="0"/>
        <w:rPr>
          <w:sz w:val="24"/>
          <w:szCs w:val="24"/>
        </w:rPr>
      </w:pPr>
      <w:r>
        <w:rPr>
          <w:rFonts w:hint="eastAsia"/>
          <w:sz w:val="24"/>
          <w:szCs w:val="24"/>
        </w:rPr>
        <w:t>14.</w:t>
      </w:r>
      <w:r>
        <w:rPr>
          <w:sz w:val="24"/>
          <w:szCs w:val="24"/>
        </w:rPr>
        <w:t xml:space="preserve"> </w:t>
      </w:r>
      <w:r>
        <w:rPr>
          <w:rFonts w:hint="eastAsia"/>
          <w:sz w:val="24"/>
          <w:szCs w:val="24"/>
        </w:rPr>
        <w:t>弱电箱与其他专业的箱体（如电表箱、水表箱等）位置的设置、分布是否符合规范；户内弱电箱、可视对讲户内机的位置是否合理；</w:t>
      </w:r>
    </w:p>
    <w:p>
      <w:pPr>
        <w:pStyle w:val="12"/>
        <w:spacing w:line="360" w:lineRule="auto"/>
        <w:ind w:firstLineChars="175"/>
        <w:rPr>
          <w:sz w:val="24"/>
          <w:szCs w:val="24"/>
        </w:rPr>
      </w:pPr>
      <w:r>
        <w:rPr>
          <w:rFonts w:hint="eastAsia"/>
          <w:sz w:val="24"/>
          <w:szCs w:val="24"/>
        </w:rPr>
        <w:t>15.</w:t>
      </w:r>
      <w:r>
        <w:rPr>
          <w:sz w:val="24"/>
          <w:szCs w:val="24"/>
        </w:rPr>
        <w:t xml:space="preserve"> </w:t>
      </w:r>
      <w:r>
        <w:rPr>
          <w:rFonts w:hint="eastAsia"/>
          <w:sz w:val="24"/>
          <w:szCs w:val="24"/>
        </w:rPr>
        <w:t>室外管井的布置是否合理；</w:t>
      </w:r>
    </w:p>
    <w:p>
      <w:pPr>
        <w:pStyle w:val="12"/>
        <w:spacing w:line="360" w:lineRule="auto"/>
        <w:ind w:firstLineChars="175"/>
        <w:rPr>
          <w:sz w:val="24"/>
          <w:szCs w:val="24"/>
        </w:rPr>
      </w:pPr>
      <w:r>
        <w:rPr>
          <w:rFonts w:hint="eastAsia"/>
          <w:sz w:val="24"/>
          <w:szCs w:val="24"/>
        </w:rPr>
        <w:t>16.</w:t>
      </w:r>
      <w:r>
        <w:rPr>
          <w:sz w:val="24"/>
          <w:szCs w:val="24"/>
        </w:rPr>
        <w:t xml:space="preserve"> </w:t>
      </w:r>
      <w:r>
        <w:rPr>
          <w:rFonts w:hint="eastAsia"/>
          <w:sz w:val="24"/>
          <w:szCs w:val="24"/>
        </w:rPr>
        <w:t>是否避免在房屋屋面阴脊线处设置有避雷针；</w:t>
      </w:r>
    </w:p>
    <w:p>
      <w:pPr>
        <w:pStyle w:val="12"/>
        <w:spacing w:line="360" w:lineRule="auto"/>
        <w:ind w:firstLineChars="175"/>
        <w:rPr>
          <w:sz w:val="24"/>
          <w:szCs w:val="24"/>
        </w:rPr>
      </w:pPr>
      <w:r>
        <w:rPr>
          <w:rFonts w:hint="eastAsia"/>
          <w:sz w:val="24"/>
          <w:szCs w:val="24"/>
        </w:rPr>
        <w:t>17.</w:t>
      </w:r>
      <w:r>
        <w:rPr>
          <w:sz w:val="24"/>
          <w:szCs w:val="24"/>
        </w:rPr>
        <w:t xml:space="preserve"> </w:t>
      </w:r>
      <w:r>
        <w:rPr>
          <w:rFonts w:hint="eastAsia"/>
          <w:sz w:val="24"/>
          <w:szCs w:val="24"/>
        </w:rPr>
        <w:t>会议室投影仪幕布前的照明回路是否单独设置；</w:t>
      </w:r>
    </w:p>
    <w:p>
      <w:pPr>
        <w:pStyle w:val="12"/>
        <w:spacing w:line="360" w:lineRule="auto"/>
        <w:ind w:firstLineChars="175"/>
        <w:rPr>
          <w:sz w:val="24"/>
          <w:szCs w:val="24"/>
        </w:rPr>
      </w:pPr>
      <w:r>
        <w:rPr>
          <w:rFonts w:hint="eastAsia"/>
          <w:sz w:val="24"/>
          <w:szCs w:val="24"/>
        </w:rPr>
        <w:t>18.</w:t>
      </w:r>
      <w:r>
        <w:rPr>
          <w:sz w:val="24"/>
          <w:szCs w:val="24"/>
        </w:rPr>
        <w:t xml:space="preserve"> </w:t>
      </w:r>
      <w:r>
        <w:rPr>
          <w:rFonts w:hint="eastAsia"/>
          <w:sz w:val="24"/>
          <w:szCs w:val="24"/>
        </w:rPr>
        <w:t>园区室外照明控制是否采用光控结合手动的方式；</w:t>
      </w:r>
    </w:p>
    <w:p>
      <w:pPr>
        <w:pStyle w:val="12"/>
        <w:spacing w:line="360" w:lineRule="auto"/>
        <w:ind w:left="420" w:firstLine="0" w:firstLineChars="0"/>
        <w:rPr>
          <w:sz w:val="24"/>
          <w:szCs w:val="24"/>
        </w:rPr>
      </w:pPr>
      <w:r>
        <w:rPr>
          <w:rFonts w:hint="eastAsia"/>
          <w:sz w:val="24"/>
          <w:szCs w:val="24"/>
        </w:rPr>
        <w:t>19.</w:t>
      </w:r>
      <w:r>
        <w:rPr>
          <w:sz w:val="24"/>
          <w:szCs w:val="24"/>
        </w:rPr>
        <w:t xml:space="preserve"> </w:t>
      </w:r>
      <w:r>
        <w:rPr>
          <w:rFonts w:hint="eastAsia"/>
          <w:sz w:val="24"/>
          <w:szCs w:val="24"/>
        </w:rPr>
        <w:t>监控中心是否设置门禁；门禁系统的管理中心是否设在小区的物业服务中心，是否避免设在监控中心；</w:t>
      </w:r>
    </w:p>
    <w:p>
      <w:pPr>
        <w:pStyle w:val="12"/>
        <w:spacing w:line="360" w:lineRule="auto"/>
        <w:ind w:left="420" w:firstLine="0" w:firstLineChars="0"/>
        <w:rPr>
          <w:sz w:val="24"/>
          <w:szCs w:val="24"/>
        </w:rPr>
      </w:pPr>
      <w:r>
        <w:rPr>
          <w:rFonts w:hint="eastAsia"/>
          <w:sz w:val="24"/>
          <w:szCs w:val="24"/>
        </w:rPr>
        <w:t>20.</w:t>
      </w:r>
      <w:r>
        <w:rPr>
          <w:sz w:val="24"/>
          <w:szCs w:val="24"/>
        </w:rPr>
        <w:t xml:space="preserve"> </w:t>
      </w:r>
      <w:r>
        <w:rPr>
          <w:rFonts w:hint="eastAsia"/>
          <w:sz w:val="24"/>
          <w:szCs w:val="24"/>
        </w:rPr>
        <w:t>通信、数据、电视、可视对讲系统的所有进线、水平线缆等是否均在户内弱电箱内通过标准模块端接；</w:t>
      </w:r>
    </w:p>
    <w:p>
      <w:pPr>
        <w:pStyle w:val="12"/>
        <w:spacing w:line="360" w:lineRule="auto"/>
        <w:ind w:left="420" w:leftChars="200" w:firstLine="0" w:firstLineChars="0"/>
        <w:rPr>
          <w:sz w:val="24"/>
          <w:szCs w:val="24"/>
        </w:rPr>
      </w:pPr>
      <w:r>
        <w:rPr>
          <w:rFonts w:hint="eastAsia"/>
          <w:sz w:val="24"/>
          <w:szCs w:val="24"/>
        </w:rPr>
        <w:t>21.</w:t>
      </w:r>
      <w:r>
        <w:rPr>
          <w:sz w:val="24"/>
          <w:szCs w:val="24"/>
        </w:rPr>
        <w:t xml:space="preserve"> </w:t>
      </w:r>
      <w:r>
        <w:rPr>
          <w:rFonts w:hint="eastAsia"/>
          <w:sz w:val="24"/>
          <w:szCs w:val="24"/>
        </w:rPr>
        <w:t>除通讯、有线、网络公共设备外，弱电系统其它设备的电源是否均采用独立的不间断电源；</w:t>
      </w:r>
    </w:p>
    <w:p>
      <w:pPr>
        <w:pStyle w:val="12"/>
        <w:spacing w:line="360" w:lineRule="auto"/>
        <w:ind w:firstLineChars="175"/>
        <w:rPr>
          <w:sz w:val="24"/>
          <w:szCs w:val="24"/>
        </w:rPr>
      </w:pPr>
      <w:r>
        <w:rPr>
          <w:rFonts w:hint="eastAsia"/>
          <w:sz w:val="24"/>
          <w:szCs w:val="24"/>
        </w:rPr>
        <w:t>22.</w:t>
      </w:r>
      <w:r>
        <w:rPr>
          <w:sz w:val="24"/>
          <w:szCs w:val="24"/>
        </w:rPr>
        <w:t xml:space="preserve"> </w:t>
      </w:r>
      <w:r>
        <w:rPr>
          <w:rFonts w:hint="eastAsia"/>
          <w:sz w:val="24"/>
          <w:szCs w:val="24"/>
        </w:rPr>
        <w:t>设置凸面反光镜的地下车库出入口是否同时设置车辆出入提示系统；</w:t>
      </w:r>
    </w:p>
    <w:p>
      <w:pPr>
        <w:pStyle w:val="12"/>
        <w:spacing w:line="360" w:lineRule="auto"/>
        <w:ind w:left="420" w:firstLine="0" w:firstLineChars="0"/>
        <w:rPr>
          <w:sz w:val="24"/>
          <w:szCs w:val="24"/>
        </w:rPr>
      </w:pPr>
      <w:r>
        <w:rPr>
          <w:rFonts w:hint="eastAsia"/>
          <w:sz w:val="24"/>
          <w:szCs w:val="24"/>
        </w:rPr>
        <w:t>23.</w:t>
      </w:r>
      <w:r>
        <w:rPr>
          <w:sz w:val="24"/>
          <w:szCs w:val="24"/>
        </w:rPr>
        <w:t xml:space="preserve"> </w:t>
      </w:r>
      <w:r>
        <w:rPr>
          <w:rFonts w:hint="eastAsia"/>
          <w:sz w:val="24"/>
          <w:szCs w:val="24"/>
        </w:rPr>
        <w:t>进户门是否预留门磁报警装置接口；户内所有卫生间是否预留紧急求助按钮接口；厨房间是否预留可燃气体泄漏报警装置接口；</w:t>
      </w:r>
    </w:p>
    <w:p>
      <w:pPr>
        <w:pStyle w:val="12"/>
        <w:spacing w:line="360" w:lineRule="auto"/>
        <w:ind w:left="420" w:firstLine="0" w:firstLineChars="0"/>
        <w:rPr>
          <w:sz w:val="24"/>
          <w:szCs w:val="24"/>
        </w:rPr>
      </w:pPr>
      <w:r>
        <w:rPr>
          <w:rFonts w:hint="eastAsia"/>
          <w:sz w:val="24"/>
          <w:szCs w:val="24"/>
        </w:rPr>
        <w:t>24.</w:t>
      </w:r>
      <w:r>
        <w:rPr>
          <w:sz w:val="24"/>
          <w:szCs w:val="24"/>
        </w:rPr>
        <w:t xml:space="preserve"> </w:t>
      </w:r>
      <w:r>
        <w:rPr>
          <w:rFonts w:hint="eastAsia"/>
          <w:sz w:val="24"/>
          <w:szCs w:val="24"/>
        </w:rPr>
        <w:t>多、高层公寓是否在大平台、大线角、相邻阳台、露台等部位预留防盗报警装置接口，是否在底层、顶层等容易攀爬的住宅房间外窗、阳台或露台门窗等部位预留防盗报警装置接口；</w:t>
      </w:r>
    </w:p>
    <w:p>
      <w:pPr>
        <w:pStyle w:val="12"/>
        <w:spacing w:line="360" w:lineRule="auto"/>
        <w:ind w:left="420" w:firstLine="0" w:firstLineChars="0"/>
        <w:rPr>
          <w:sz w:val="24"/>
          <w:szCs w:val="24"/>
        </w:rPr>
      </w:pPr>
      <w:r>
        <w:rPr>
          <w:rFonts w:hint="eastAsia"/>
          <w:sz w:val="24"/>
          <w:szCs w:val="24"/>
        </w:rPr>
        <w:t>25.</w:t>
      </w:r>
      <w:r>
        <w:rPr>
          <w:sz w:val="24"/>
          <w:szCs w:val="24"/>
        </w:rPr>
        <w:t xml:space="preserve"> </w:t>
      </w:r>
      <w:r>
        <w:rPr>
          <w:rFonts w:hint="eastAsia"/>
          <w:sz w:val="24"/>
          <w:szCs w:val="24"/>
        </w:rPr>
        <w:t>消防控制室应置于一层，若设置在地下室，应设置直通室外的通道，或咨询当地消防部门的意见，并做好相应的防水、防潮等技术措施。</w:t>
      </w:r>
    </w:p>
    <w:p>
      <w:pPr>
        <w:pStyle w:val="12"/>
        <w:spacing w:line="360" w:lineRule="auto"/>
        <w:ind w:firstLineChars="175"/>
        <w:rPr>
          <w:sz w:val="24"/>
          <w:szCs w:val="24"/>
        </w:rPr>
      </w:pPr>
      <w:r>
        <w:rPr>
          <w:rFonts w:hint="eastAsia"/>
          <w:sz w:val="24"/>
          <w:szCs w:val="24"/>
        </w:rPr>
        <w:t>26.</w:t>
      </w:r>
      <w:r>
        <w:rPr>
          <w:sz w:val="24"/>
          <w:szCs w:val="24"/>
        </w:rPr>
        <w:t xml:space="preserve"> </w:t>
      </w:r>
      <w:r>
        <w:rPr>
          <w:rFonts w:hint="eastAsia"/>
          <w:sz w:val="24"/>
          <w:szCs w:val="24"/>
        </w:rPr>
        <w:t>各类电气设备用房不应设置在卫生间、厨房等有积水场所的正下方。</w:t>
      </w:r>
    </w:p>
    <w:p>
      <w:pPr>
        <w:pStyle w:val="12"/>
        <w:spacing w:line="360" w:lineRule="auto"/>
        <w:ind w:firstLineChars="175"/>
        <w:rPr>
          <w:sz w:val="24"/>
          <w:szCs w:val="24"/>
        </w:rPr>
      </w:pPr>
      <w:r>
        <w:rPr>
          <w:rFonts w:hint="eastAsia"/>
          <w:sz w:val="24"/>
          <w:szCs w:val="24"/>
        </w:rPr>
        <w:t>27.</w:t>
      </w:r>
      <w:r>
        <w:rPr>
          <w:sz w:val="24"/>
          <w:szCs w:val="24"/>
        </w:rPr>
        <w:t xml:space="preserve"> </w:t>
      </w:r>
      <w:r>
        <w:rPr>
          <w:rFonts w:hint="eastAsia"/>
          <w:sz w:val="24"/>
          <w:szCs w:val="24"/>
        </w:rPr>
        <w:t>配电箱（柜）等电气设施的上方不应设置给排水管道、阀门等。</w:t>
      </w:r>
    </w:p>
    <w:p>
      <w:pPr>
        <w:pStyle w:val="12"/>
        <w:spacing w:line="360" w:lineRule="auto"/>
        <w:ind w:left="420" w:firstLine="0" w:firstLineChars="0"/>
        <w:rPr>
          <w:sz w:val="24"/>
          <w:szCs w:val="24"/>
        </w:rPr>
      </w:pPr>
      <w:r>
        <w:rPr>
          <w:rFonts w:hint="eastAsia"/>
          <w:sz w:val="24"/>
          <w:szCs w:val="24"/>
        </w:rPr>
        <w:t>28.</w:t>
      </w:r>
      <w:r>
        <w:rPr>
          <w:sz w:val="24"/>
          <w:szCs w:val="24"/>
        </w:rPr>
        <w:t xml:space="preserve"> </w:t>
      </w:r>
      <w:r>
        <w:rPr>
          <w:rFonts w:hint="eastAsia"/>
          <w:sz w:val="24"/>
          <w:szCs w:val="24"/>
        </w:rPr>
        <w:t>变配电房位置应避免设置在建筑住宅的正上方、正下方或贴邻布置，否则应作消音屏蔽处理及降噪措施。</w:t>
      </w:r>
    </w:p>
    <w:p>
      <w:pPr>
        <w:pStyle w:val="12"/>
        <w:spacing w:line="360" w:lineRule="auto"/>
        <w:ind w:left="420" w:firstLine="0" w:firstLineChars="0"/>
        <w:rPr>
          <w:sz w:val="24"/>
          <w:szCs w:val="24"/>
        </w:rPr>
      </w:pPr>
      <w:r>
        <w:rPr>
          <w:rFonts w:hint="eastAsia"/>
          <w:sz w:val="24"/>
          <w:szCs w:val="24"/>
        </w:rPr>
        <w:t>29.</w:t>
      </w:r>
      <w:r>
        <w:rPr>
          <w:sz w:val="24"/>
          <w:szCs w:val="24"/>
        </w:rPr>
        <w:t xml:space="preserve"> </w:t>
      </w:r>
      <w:r>
        <w:rPr>
          <w:rFonts w:hint="eastAsia"/>
          <w:sz w:val="24"/>
          <w:szCs w:val="24"/>
        </w:rPr>
        <w:t>应急电源联络切换应经济合理，应满足消防用电及市电停电时小区安全运行的重要负荷的供电要求，包括电梯、生活水泵、排水泵等保障性负荷。</w:t>
      </w:r>
    </w:p>
    <w:p>
      <w:pPr>
        <w:pStyle w:val="12"/>
        <w:spacing w:line="360" w:lineRule="auto"/>
        <w:ind w:left="420" w:firstLine="0" w:firstLineChars="0"/>
        <w:rPr>
          <w:sz w:val="24"/>
          <w:szCs w:val="24"/>
        </w:rPr>
      </w:pPr>
      <w:r>
        <w:rPr>
          <w:rFonts w:hint="eastAsia"/>
          <w:sz w:val="24"/>
          <w:szCs w:val="24"/>
        </w:rPr>
        <w:t>30.</w:t>
      </w:r>
      <w:r>
        <w:rPr>
          <w:sz w:val="24"/>
          <w:szCs w:val="24"/>
        </w:rPr>
        <w:t xml:space="preserve"> </w:t>
      </w:r>
      <w:r>
        <w:rPr>
          <w:rFonts w:hint="eastAsia"/>
          <w:sz w:val="24"/>
          <w:szCs w:val="24"/>
        </w:rPr>
        <w:t>照明和动力配电箱宜设置在室内环境。在潮湿易结露区域、室外区域等配电箱应选用户外密闭型配电箱。</w:t>
      </w:r>
    </w:p>
    <w:p>
      <w:pPr>
        <w:pStyle w:val="12"/>
        <w:spacing w:line="360" w:lineRule="auto"/>
        <w:ind w:left="420" w:firstLine="0" w:firstLineChars="0"/>
        <w:rPr>
          <w:sz w:val="24"/>
          <w:szCs w:val="24"/>
        </w:rPr>
      </w:pPr>
      <w:r>
        <w:rPr>
          <w:rFonts w:hint="eastAsia"/>
          <w:sz w:val="24"/>
          <w:szCs w:val="24"/>
        </w:rPr>
        <w:t>31.</w:t>
      </w:r>
      <w:r>
        <w:rPr>
          <w:sz w:val="24"/>
          <w:szCs w:val="24"/>
        </w:rPr>
        <w:t xml:space="preserve"> </w:t>
      </w:r>
      <w:r>
        <w:rPr>
          <w:rFonts w:hint="eastAsia"/>
          <w:sz w:val="24"/>
          <w:szCs w:val="24"/>
        </w:rPr>
        <w:t>安装在 1.8 米以下的电源插座采用安全防护型插座；厨房、卫生间、阳台、私家花园及洗衣机等处电源插座应选防溅型插座。</w:t>
      </w:r>
    </w:p>
    <w:p>
      <w:pPr>
        <w:pStyle w:val="12"/>
        <w:spacing w:line="360" w:lineRule="auto"/>
        <w:ind w:left="420" w:leftChars="200" w:firstLine="0" w:firstLineChars="0"/>
        <w:rPr>
          <w:sz w:val="24"/>
          <w:szCs w:val="24"/>
        </w:rPr>
      </w:pPr>
      <w:r>
        <w:rPr>
          <w:rFonts w:hint="eastAsia"/>
          <w:sz w:val="24"/>
          <w:szCs w:val="24"/>
        </w:rPr>
        <w:t>32.多地块或多分期开发的项目，应考虑各电气系统均能正常使用； 合用有人值守的消控中心，应考虑预留用于连通不同地块之间弱电信号线缆的路由，各地块的分机房仍需设计。</w:t>
      </w:r>
    </w:p>
    <w:p>
      <w:pPr>
        <w:pStyle w:val="12"/>
        <w:spacing w:line="360" w:lineRule="auto"/>
        <w:ind w:left="420" w:firstLine="0" w:firstLineChars="0"/>
        <w:rPr>
          <w:sz w:val="24"/>
          <w:szCs w:val="24"/>
        </w:rPr>
      </w:pPr>
      <w:r>
        <w:rPr>
          <w:rFonts w:hint="eastAsia"/>
          <w:sz w:val="24"/>
          <w:szCs w:val="24"/>
        </w:rPr>
        <w:t>33.</w:t>
      </w:r>
      <w:r>
        <w:rPr>
          <w:sz w:val="24"/>
          <w:szCs w:val="24"/>
        </w:rPr>
        <w:t xml:space="preserve"> </w:t>
      </w:r>
      <w:r>
        <w:rPr>
          <w:rFonts w:hint="eastAsia"/>
          <w:sz w:val="24"/>
          <w:szCs w:val="24"/>
        </w:rPr>
        <w:t>强弱电垂直井道设计应考虑必要的施工条件和维修空间，规避出现电气井道内部空间过小、井道开门过小、井道开门难以到达等问题。</w:t>
      </w:r>
    </w:p>
    <w:p>
      <w:pPr>
        <w:pStyle w:val="12"/>
        <w:spacing w:line="360" w:lineRule="auto"/>
        <w:ind w:left="420" w:firstLine="0" w:firstLineChars="0"/>
        <w:rPr>
          <w:sz w:val="24"/>
          <w:szCs w:val="24"/>
        </w:rPr>
      </w:pPr>
      <w:r>
        <w:rPr>
          <w:rFonts w:hint="eastAsia"/>
          <w:sz w:val="24"/>
          <w:szCs w:val="24"/>
        </w:rPr>
        <w:t>34.</w:t>
      </w:r>
      <w:r>
        <w:rPr>
          <w:sz w:val="24"/>
          <w:szCs w:val="24"/>
        </w:rPr>
        <w:t xml:space="preserve"> </w:t>
      </w:r>
      <w:r>
        <w:rPr>
          <w:rFonts w:hint="eastAsia"/>
          <w:sz w:val="24"/>
          <w:szCs w:val="24"/>
        </w:rPr>
        <w:t>电缆沟、电井的盖板采用下沉式，满足上部的装潢要求，人（手）孔井的大小应按需设计。在满足使用和维护要求的前提下尽量减少尺寸，位置应尽量隐蔽，不设置在车行道上。</w:t>
      </w:r>
    </w:p>
    <w:p>
      <w:pPr>
        <w:pStyle w:val="12"/>
        <w:spacing w:line="360" w:lineRule="auto"/>
        <w:ind w:left="420" w:firstLine="0" w:firstLineChars="0"/>
        <w:rPr>
          <w:sz w:val="24"/>
          <w:szCs w:val="24"/>
        </w:rPr>
      </w:pPr>
      <w:r>
        <w:rPr>
          <w:rFonts w:hint="eastAsia"/>
          <w:sz w:val="24"/>
          <w:szCs w:val="24"/>
        </w:rPr>
        <w:t>35.</w:t>
      </w:r>
      <w:r>
        <w:rPr>
          <w:sz w:val="24"/>
          <w:szCs w:val="24"/>
        </w:rPr>
        <w:t xml:space="preserve"> </w:t>
      </w:r>
      <w:r>
        <w:rPr>
          <w:rFonts w:hint="eastAsia"/>
          <w:sz w:val="24"/>
          <w:szCs w:val="24"/>
        </w:rPr>
        <w:t>公共部位的配电箱安装位置应尽量隐蔽，不应设置在主要出入口和住户入口位置。配电箱的底部标高应不低于 1.5m。</w:t>
      </w:r>
    </w:p>
    <w:p>
      <w:pPr>
        <w:pStyle w:val="12"/>
        <w:spacing w:line="360" w:lineRule="auto"/>
        <w:ind w:left="420" w:firstLine="0" w:firstLineChars="0"/>
        <w:rPr>
          <w:sz w:val="24"/>
          <w:szCs w:val="24"/>
        </w:rPr>
      </w:pPr>
    </w:p>
    <w:p>
      <w:pPr>
        <w:pStyle w:val="12"/>
        <w:spacing w:line="360" w:lineRule="auto"/>
        <w:ind w:left="420" w:firstLine="0" w:firstLineChars="0"/>
        <w:rPr>
          <w:b/>
          <w:sz w:val="24"/>
          <w:szCs w:val="24"/>
        </w:rPr>
      </w:pPr>
      <w:r>
        <w:rPr>
          <w:rFonts w:hint="eastAsia"/>
          <w:b/>
          <w:sz w:val="24"/>
          <w:szCs w:val="24"/>
        </w:rPr>
        <w:t>六、各专业交圈问题</w:t>
      </w:r>
    </w:p>
    <w:p>
      <w:pPr>
        <w:pStyle w:val="12"/>
        <w:spacing w:line="360" w:lineRule="auto"/>
        <w:ind w:left="420" w:firstLine="0" w:firstLineChars="0"/>
        <w:rPr>
          <w:sz w:val="24"/>
          <w:szCs w:val="24"/>
        </w:rPr>
      </w:pPr>
      <w:r>
        <w:rPr>
          <w:rFonts w:hint="eastAsia"/>
          <w:sz w:val="24"/>
          <w:szCs w:val="24"/>
        </w:rPr>
        <w:t>1.</w:t>
      </w:r>
      <w:r>
        <w:rPr>
          <w:sz w:val="24"/>
          <w:szCs w:val="24"/>
        </w:rPr>
        <w:t xml:space="preserve">  </w:t>
      </w:r>
      <w:r>
        <w:rPr>
          <w:rFonts w:hint="eastAsia"/>
          <w:sz w:val="24"/>
          <w:szCs w:val="24"/>
        </w:rPr>
        <w:t>建施图与结施图中柱（剪力墙）定位、截面尺寸是否一致；当柱、剪力墙截面尺寸变化时，是否考虑变化后给外立面及电梯井、楼梯间带来的影响；</w:t>
      </w:r>
    </w:p>
    <w:p>
      <w:pPr>
        <w:pStyle w:val="12"/>
        <w:spacing w:line="360" w:lineRule="auto"/>
        <w:ind w:left="420" w:leftChars="200" w:firstLine="0" w:firstLineChars="0"/>
        <w:rPr>
          <w:sz w:val="24"/>
          <w:szCs w:val="24"/>
        </w:rPr>
      </w:pPr>
      <w:r>
        <w:rPr>
          <w:rFonts w:hint="eastAsia"/>
          <w:sz w:val="24"/>
          <w:szCs w:val="24"/>
        </w:rPr>
        <w:t>2.</w:t>
      </w:r>
      <w:r>
        <w:rPr>
          <w:sz w:val="24"/>
          <w:szCs w:val="24"/>
        </w:rPr>
        <w:t xml:space="preserve">  </w:t>
      </w:r>
      <w:r>
        <w:rPr>
          <w:rFonts w:hint="eastAsia"/>
          <w:sz w:val="24"/>
          <w:szCs w:val="24"/>
        </w:rPr>
        <w:t>建施图剪力墙上预留孔洞的位置、尺寸、标高是否对结构受力构件有影响；</w:t>
      </w:r>
    </w:p>
    <w:p>
      <w:pPr>
        <w:pStyle w:val="12"/>
        <w:spacing w:line="360" w:lineRule="auto"/>
        <w:ind w:left="420" w:firstLine="0" w:firstLineChars="0"/>
        <w:rPr>
          <w:sz w:val="24"/>
          <w:szCs w:val="24"/>
        </w:rPr>
      </w:pPr>
      <w:r>
        <w:rPr>
          <w:rFonts w:hint="eastAsia"/>
          <w:sz w:val="24"/>
          <w:szCs w:val="24"/>
        </w:rPr>
        <w:t>3.</w:t>
      </w:r>
      <w:r>
        <w:rPr>
          <w:sz w:val="24"/>
          <w:szCs w:val="24"/>
        </w:rPr>
        <w:t xml:space="preserve">  </w:t>
      </w:r>
      <w:r>
        <w:rPr>
          <w:rFonts w:hint="eastAsia"/>
          <w:sz w:val="24"/>
          <w:szCs w:val="24"/>
        </w:rPr>
        <w:t>结施图中柱、剪力墙及梁的布置是否避开建施图的门窗洞口，是否凸出填充墙，应综合建筑平面、剖面、立面进行协调；</w:t>
      </w:r>
    </w:p>
    <w:p>
      <w:pPr>
        <w:pStyle w:val="12"/>
        <w:spacing w:line="360" w:lineRule="auto"/>
        <w:ind w:firstLineChars="175"/>
        <w:rPr>
          <w:sz w:val="24"/>
          <w:szCs w:val="24"/>
        </w:rPr>
      </w:pPr>
      <w:r>
        <w:rPr>
          <w:rFonts w:hint="eastAsia"/>
          <w:sz w:val="24"/>
          <w:szCs w:val="24"/>
        </w:rPr>
        <w:t>4.</w:t>
      </w:r>
      <w:r>
        <w:rPr>
          <w:sz w:val="24"/>
          <w:szCs w:val="24"/>
        </w:rPr>
        <w:t xml:space="preserve">  </w:t>
      </w:r>
      <w:r>
        <w:rPr>
          <w:rFonts w:hint="eastAsia"/>
          <w:sz w:val="24"/>
          <w:szCs w:val="24"/>
        </w:rPr>
        <w:t>建施图与结施图中预留空洞（如烟道、管井）位置和大小是否一致；</w:t>
      </w:r>
    </w:p>
    <w:p>
      <w:pPr>
        <w:pStyle w:val="12"/>
        <w:spacing w:line="360" w:lineRule="auto"/>
        <w:ind w:left="420" w:firstLine="0" w:firstLineChars="0"/>
        <w:rPr>
          <w:sz w:val="24"/>
          <w:szCs w:val="24"/>
        </w:rPr>
      </w:pPr>
      <w:r>
        <w:rPr>
          <w:rFonts w:hint="eastAsia"/>
          <w:sz w:val="24"/>
          <w:szCs w:val="24"/>
        </w:rPr>
        <w:t>5.</w:t>
      </w:r>
      <w:r>
        <w:rPr>
          <w:sz w:val="24"/>
          <w:szCs w:val="24"/>
        </w:rPr>
        <w:t xml:space="preserve">  </w:t>
      </w:r>
      <w:r>
        <w:rPr>
          <w:rFonts w:hint="eastAsia"/>
          <w:sz w:val="24"/>
          <w:szCs w:val="24"/>
        </w:rPr>
        <w:t>建施图与结施图的楼梯间位置与尺寸是否一致；楼梯梁净高是否符合建筑要求；楼梯休息平台梁、楼梯柱是否满足建筑外窗的设置；</w:t>
      </w:r>
    </w:p>
    <w:p>
      <w:pPr>
        <w:pStyle w:val="12"/>
        <w:spacing w:line="360" w:lineRule="auto"/>
        <w:ind w:left="420" w:leftChars="200" w:firstLine="0" w:firstLineChars="0"/>
        <w:rPr>
          <w:sz w:val="24"/>
          <w:szCs w:val="24"/>
        </w:rPr>
      </w:pPr>
      <w:r>
        <w:rPr>
          <w:rFonts w:hint="eastAsia"/>
          <w:sz w:val="24"/>
          <w:szCs w:val="24"/>
        </w:rPr>
        <w:t>6.</w:t>
      </w:r>
      <w:r>
        <w:rPr>
          <w:sz w:val="24"/>
          <w:szCs w:val="24"/>
        </w:rPr>
        <w:t xml:space="preserve">  </w:t>
      </w:r>
      <w:r>
        <w:rPr>
          <w:rFonts w:hint="eastAsia"/>
          <w:sz w:val="24"/>
          <w:szCs w:val="24"/>
        </w:rPr>
        <w:t>建施图与结施图的电梯井平面位置与尺寸是否一致，电梯井门洞位置、尺寸、预留洞、埋件是否对结构受力构件有影响；</w:t>
      </w:r>
    </w:p>
    <w:p>
      <w:pPr>
        <w:pStyle w:val="12"/>
        <w:spacing w:line="360" w:lineRule="auto"/>
        <w:ind w:left="420" w:firstLine="0" w:firstLineChars="0"/>
        <w:rPr>
          <w:sz w:val="24"/>
          <w:szCs w:val="24"/>
        </w:rPr>
      </w:pPr>
      <w:r>
        <w:rPr>
          <w:rFonts w:hint="eastAsia"/>
          <w:sz w:val="24"/>
          <w:szCs w:val="24"/>
        </w:rPr>
        <w:t>7.</w:t>
      </w:r>
      <w:r>
        <w:rPr>
          <w:sz w:val="24"/>
          <w:szCs w:val="24"/>
        </w:rPr>
        <w:t xml:space="preserve">  </w:t>
      </w:r>
      <w:r>
        <w:rPr>
          <w:rFonts w:hint="eastAsia"/>
          <w:sz w:val="24"/>
          <w:szCs w:val="24"/>
        </w:rPr>
        <w:t>因建筑楼地面做法不同，建筑标高与结构标高的对应关系是否准确；厕浴等局部降低的房间在结施图中是否一致；</w:t>
      </w:r>
    </w:p>
    <w:p>
      <w:pPr>
        <w:pStyle w:val="12"/>
        <w:spacing w:line="360" w:lineRule="auto"/>
        <w:ind w:firstLineChars="175"/>
        <w:rPr>
          <w:sz w:val="24"/>
          <w:szCs w:val="24"/>
        </w:rPr>
      </w:pPr>
      <w:r>
        <w:rPr>
          <w:rFonts w:hint="eastAsia"/>
          <w:sz w:val="24"/>
          <w:szCs w:val="24"/>
        </w:rPr>
        <w:t>8.</w:t>
      </w:r>
      <w:r>
        <w:rPr>
          <w:sz w:val="24"/>
          <w:szCs w:val="24"/>
        </w:rPr>
        <w:t xml:space="preserve">  </w:t>
      </w:r>
      <w:r>
        <w:rPr>
          <w:rFonts w:hint="eastAsia"/>
          <w:sz w:val="24"/>
          <w:szCs w:val="24"/>
        </w:rPr>
        <w:t>幕墙埋件与结构埋件是否一致；</w:t>
      </w:r>
    </w:p>
    <w:p>
      <w:pPr>
        <w:pStyle w:val="12"/>
        <w:spacing w:line="360" w:lineRule="auto"/>
        <w:ind w:firstLineChars="175"/>
        <w:rPr>
          <w:sz w:val="24"/>
          <w:szCs w:val="24"/>
        </w:rPr>
      </w:pPr>
      <w:r>
        <w:rPr>
          <w:rFonts w:hint="eastAsia"/>
          <w:sz w:val="24"/>
          <w:szCs w:val="24"/>
        </w:rPr>
        <w:t>9.</w:t>
      </w:r>
      <w:r>
        <w:rPr>
          <w:sz w:val="24"/>
          <w:szCs w:val="24"/>
        </w:rPr>
        <w:t xml:space="preserve">  </w:t>
      </w:r>
      <w:r>
        <w:rPr>
          <w:rFonts w:hint="eastAsia"/>
          <w:sz w:val="24"/>
          <w:szCs w:val="24"/>
        </w:rPr>
        <w:t>建筑装饰线条与结构构件是否协调；</w:t>
      </w:r>
    </w:p>
    <w:p>
      <w:pPr>
        <w:pStyle w:val="12"/>
        <w:spacing w:line="360" w:lineRule="auto"/>
        <w:ind w:left="420" w:firstLine="0" w:firstLineChars="0"/>
        <w:rPr>
          <w:sz w:val="24"/>
          <w:szCs w:val="24"/>
        </w:rPr>
      </w:pPr>
      <w:r>
        <w:rPr>
          <w:rFonts w:hint="eastAsia"/>
          <w:sz w:val="24"/>
          <w:szCs w:val="24"/>
        </w:rPr>
        <w:t>10.</w:t>
      </w:r>
      <w:r>
        <w:rPr>
          <w:sz w:val="24"/>
          <w:szCs w:val="24"/>
        </w:rPr>
        <w:t xml:space="preserve"> </w:t>
      </w:r>
      <w:r>
        <w:rPr>
          <w:rFonts w:hint="eastAsia"/>
          <w:sz w:val="24"/>
          <w:szCs w:val="24"/>
        </w:rPr>
        <w:t>室外管沟、管架、各种管井的平面位置、间距是否符合规范要求；根据管线的标高、走向、坡度、沟内根数等确定层间间距是否符合规范要求；管线交叉重叠时是否相碰；沟内管线排列方式和顺序是否符合规范要求；</w:t>
      </w:r>
    </w:p>
    <w:p>
      <w:pPr>
        <w:pStyle w:val="12"/>
        <w:spacing w:line="360" w:lineRule="auto"/>
        <w:ind w:left="420" w:firstLine="0" w:firstLineChars="0"/>
        <w:rPr>
          <w:sz w:val="24"/>
          <w:szCs w:val="24"/>
        </w:rPr>
      </w:pPr>
      <w:r>
        <w:rPr>
          <w:rFonts w:hint="eastAsia"/>
          <w:sz w:val="24"/>
          <w:szCs w:val="24"/>
        </w:rPr>
        <w:t>11.</w:t>
      </w:r>
      <w:r>
        <w:rPr>
          <w:sz w:val="24"/>
          <w:szCs w:val="24"/>
        </w:rPr>
        <w:t xml:space="preserve"> </w:t>
      </w:r>
      <w:r>
        <w:rPr>
          <w:rFonts w:hint="eastAsia"/>
          <w:sz w:val="24"/>
          <w:szCs w:val="24"/>
        </w:rPr>
        <w:t>室内管线的标高、间距是否符合规范要求；与其它专业的安装是否冲突；净高是否满足要求；</w:t>
      </w:r>
    </w:p>
    <w:p>
      <w:pPr>
        <w:pStyle w:val="12"/>
        <w:spacing w:line="360" w:lineRule="auto"/>
        <w:ind w:firstLineChars="175"/>
        <w:rPr>
          <w:sz w:val="24"/>
          <w:szCs w:val="24"/>
        </w:rPr>
      </w:pPr>
      <w:r>
        <w:rPr>
          <w:rFonts w:hint="eastAsia"/>
          <w:sz w:val="24"/>
          <w:szCs w:val="24"/>
        </w:rPr>
        <w:t>12.</w:t>
      </w:r>
      <w:r>
        <w:rPr>
          <w:sz w:val="24"/>
          <w:szCs w:val="24"/>
        </w:rPr>
        <w:t xml:space="preserve"> </w:t>
      </w:r>
      <w:r>
        <w:rPr>
          <w:rFonts w:hint="eastAsia"/>
          <w:sz w:val="24"/>
          <w:szCs w:val="24"/>
        </w:rPr>
        <w:t>梁、剪力墙预留洞的位置、数量、标高等与水电暖管线是否协调；</w:t>
      </w:r>
    </w:p>
    <w:p>
      <w:pPr>
        <w:pStyle w:val="12"/>
        <w:spacing w:line="360" w:lineRule="auto"/>
        <w:ind w:firstLineChars="175"/>
        <w:rPr>
          <w:sz w:val="24"/>
          <w:szCs w:val="24"/>
        </w:rPr>
      </w:pPr>
      <w:r>
        <w:rPr>
          <w:rFonts w:hint="eastAsia"/>
          <w:sz w:val="24"/>
          <w:szCs w:val="24"/>
        </w:rPr>
        <w:t>13.</w:t>
      </w:r>
      <w:r>
        <w:rPr>
          <w:sz w:val="24"/>
          <w:szCs w:val="24"/>
        </w:rPr>
        <w:t xml:space="preserve"> </w:t>
      </w:r>
      <w:r>
        <w:rPr>
          <w:rFonts w:hint="eastAsia"/>
          <w:sz w:val="24"/>
          <w:szCs w:val="24"/>
        </w:rPr>
        <w:t>板预留孔洞的位置、尺寸与水电暖管井是否统一；</w:t>
      </w:r>
    </w:p>
    <w:p>
      <w:pPr>
        <w:pStyle w:val="12"/>
        <w:spacing w:line="360" w:lineRule="auto"/>
        <w:ind w:left="420" w:firstLine="0" w:firstLineChars="0"/>
        <w:rPr>
          <w:sz w:val="24"/>
          <w:szCs w:val="24"/>
        </w:rPr>
      </w:pPr>
      <w:r>
        <w:rPr>
          <w:rFonts w:hint="eastAsia"/>
          <w:sz w:val="24"/>
          <w:szCs w:val="24"/>
        </w:rPr>
        <w:t>14.</w:t>
      </w:r>
      <w:r>
        <w:rPr>
          <w:sz w:val="24"/>
          <w:szCs w:val="24"/>
        </w:rPr>
        <w:t xml:space="preserve"> </w:t>
      </w:r>
      <w:r>
        <w:rPr>
          <w:rFonts w:hint="eastAsia"/>
          <w:sz w:val="24"/>
          <w:szCs w:val="24"/>
        </w:rPr>
        <w:t>根据结构梁底标高及水电暖各种管线的标高，确定各部位建筑吊顶的标高是否可以实现；</w:t>
      </w:r>
    </w:p>
    <w:p>
      <w:pPr>
        <w:pStyle w:val="12"/>
        <w:spacing w:line="360" w:lineRule="auto"/>
        <w:ind w:left="420" w:leftChars="200" w:firstLine="0" w:firstLineChars="0"/>
        <w:rPr>
          <w:sz w:val="24"/>
          <w:szCs w:val="24"/>
        </w:rPr>
      </w:pPr>
      <w:r>
        <w:rPr>
          <w:rFonts w:hint="eastAsia"/>
          <w:sz w:val="24"/>
          <w:szCs w:val="24"/>
        </w:rPr>
        <w:t>15.</w:t>
      </w:r>
      <w:r>
        <w:rPr>
          <w:sz w:val="24"/>
          <w:szCs w:val="24"/>
        </w:rPr>
        <w:t xml:space="preserve"> </w:t>
      </w:r>
      <w:r>
        <w:rPr>
          <w:rFonts w:hint="eastAsia"/>
          <w:sz w:val="24"/>
          <w:szCs w:val="24"/>
        </w:rPr>
        <w:t>根据建筑使用功能的要求，协调吊顶上灯具、风口、烟感、喷淋等的位置、尺寸；</w:t>
      </w:r>
    </w:p>
    <w:p>
      <w:pPr>
        <w:pStyle w:val="12"/>
        <w:spacing w:line="360" w:lineRule="auto"/>
        <w:ind w:left="420" w:firstLine="0" w:firstLineChars="0"/>
        <w:rPr>
          <w:sz w:val="24"/>
          <w:szCs w:val="24"/>
        </w:rPr>
      </w:pPr>
      <w:r>
        <w:rPr>
          <w:rFonts w:hint="eastAsia"/>
          <w:sz w:val="24"/>
          <w:szCs w:val="24"/>
        </w:rPr>
        <w:t>16.</w:t>
      </w:r>
      <w:r>
        <w:rPr>
          <w:sz w:val="24"/>
          <w:szCs w:val="24"/>
        </w:rPr>
        <w:t xml:space="preserve"> </w:t>
      </w:r>
      <w:r>
        <w:rPr>
          <w:rFonts w:hint="eastAsia"/>
          <w:sz w:val="24"/>
          <w:szCs w:val="24"/>
        </w:rPr>
        <w:t>协调外墙上风口、风管、管线等与立面图的关系。</w:t>
      </w:r>
    </w:p>
    <w:p>
      <w:pPr>
        <w:rPr>
          <w:rFonts w:hint="eastAsia"/>
          <w:b/>
          <w:bCs/>
          <w:sz w:val="32"/>
          <w:szCs w:val="32"/>
        </w:rPr>
      </w:pPr>
      <w:r>
        <w:rPr>
          <w:rFonts w:hint="eastAsia"/>
          <w:b/>
          <w:bCs/>
          <w:sz w:val="32"/>
          <w:szCs w:val="32"/>
        </w:rPr>
        <w:br w:type="page"/>
      </w:r>
    </w:p>
    <w:p>
      <w:pPr>
        <w:keepNext w:val="0"/>
        <w:keepLines w:val="0"/>
        <w:pageBreakBefore w:val="0"/>
        <w:widowControl w:val="0"/>
        <w:kinsoku/>
        <w:wordWrap/>
        <w:overflowPunct/>
        <w:topLinePunct w:val="0"/>
        <w:autoSpaceDE/>
        <w:autoSpaceDN/>
        <w:bidi w:val="0"/>
        <w:adjustRightInd/>
        <w:snapToGrid/>
        <w:textAlignment w:val="auto"/>
        <w:outlineLvl w:val="0"/>
        <w:rPr>
          <w:rFonts w:hint="eastAsia" w:ascii="宋体" w:hAnsi="宋体" w:cs="宋体"/>
          <w:b/>
          <w:sz w:val="32"/>
          <w:szCs w:val="32"/>
        </w:rPr>
      </w:pPr>
      <w:r>
        <w:rPr>
          <w:rFonts w:hint="eastAsia" w:ascii="宋体" w:hAnsi="宋体" w:cs="宋体"/>
          <w:b/>
          <w:sz w:val="32"/>
          <w:szCs w:val="32"/>
        </w:rPr>
        <w:t>第二部分 弱电智能化设计</w:t>
      </w:r>
    </w:p>
    <w:p>
      <w:pPr>
        <w:spacing w:line="360" w:lineRule="auto"/>
        <w:outlineLvl w:val="9"/>
        <w:rPr>
          <w:rFonts w:ascii="宋体" w:hAnsi="宋体"/>
          <w:b/>
          <w:sz w:val="28"/>
          <w:szCs w:val="28"/>
        </w:rPr>
      </w:pPr>
      <w:r>
        <w:rPr>
          <w:rFonts w:hint="eastAsia" w:ascii="宋体" w:hAnsi="宋体"/>
          <w:b/>
          <w:sz w:val="28"/>
          <w:szCs w:val="28"/>
        </w:rPr>
        <w:t>一、项目概况</w:t>
      </w:r>
    </w:p>
    <w:p>
      <w:pPr>
        <w:spacing w:line="360" w:lineRule="auto"/>
        <w:outlineLvl w:val="9"/>
        <w:rPr>
          <w:rFonts w:ascii="宋体" w:hAnsi="宋体"/>
          <w:b/>
          <w:sz w:val="30"/>
          <w:szCs w:val="30"/>
        </w:rPr>
      </w:pPr>
      <w:r>
        <w:rPr>
          <w:rFonts w:hint="eastAsia" w:ascii="宋体" w:hAnsi="宋体"/>
          <w:color w:val="0D0D0D"/>
          <w:sz w:val="24"/>
        </w:rPr>
        <w:t>详见本项目规划建筑方案招标设计任务书。</w:t>
      </w:r>
    </w:p>
    <w:p>
      <w:pPr>
        <w:spacing w:line="360" w:lineRule="auto"/>
        <w:outlineLvl w:val="9"/>
        <w:rPr>
          <w:rFonts w:ascii="宋体" w:hAnsi="宋体"/>
          <w:b/>
          <w:sz w:val="28"/>
          <w:szCs w:val="28"/>
        </w:rPr>
      </w:pPr>
      <w:r>
        <w:rPr>
          <w:rFonts w:hint="eastAsia" w:ascii="宋体" w:hAnsi="宋体"/>
          <w:b/>
          <w:sz w:val="28"/>
          <w:szCs w:val="28"/>
        </w:rPr>
        <w:t>二、设计范围及内容</w:t>
      </w:r>
    </w:p>
    <w:p>
      <w:pPr>
        <w:pStyle w:val="8"/>
        <w:tabs>
          <w:tab w:val="left" w:pos="0"/>
          <w:tab w:val="center" w:pos="4394"/>
          <w:tab w:val="clear" w:pos="425"/>
        </w:tabs>
        <w:spacing w:line="360" w:lineRule="auto"/>
        <w:ind w:left="0" w:firstLine="480" w:firstLineChars="200"/>
        <w:rPr>
          <w:rFonts w:ascii="宋体" w:hAnsi="宋体"/>
          <w:color w:val="auto"/>
          <w:kern w:val="2"/>
          <w:sz w:val="24"/>
        </w:rPr>
      </w:pPr>
      <w:r>
        <w:rPr>
          <w:rFonts w:hint="eastAsia" w:ascii="宋体" w:hAnsi="宋体"/>
          <w:color w:val="auto"/>
          <w:kern w:val="2"/>
          <w:sz w:val="24"/>
        </w:rPr>
        <w:t>对</w:t>
      </w:r>
      <w:r>
        <w:rPr>
          <w:rFonts w:hint="eastAsia" w:ascii="宋体" w:hAnsi="宋体"/>
          <w:sz w:val="24"/>
        </w:rPr>
        <w:t>本项目</w:t>
      </w:r>
      <w:r>
        <w:rPr>
          <w:rFonts w:hint="eastAsia" w:ascii="宋体" w:hAnsi="宋体"/>
          <w:color w:val="auto"/>
          <w:kern w:val="2"/>
          <w:sz w:val="24"/>
        </w:rPr>
        <w:t>进行智能系统设计，包括但不限于</w:t>
      </w:r>
      <w:r>
        <w:rPr>
          <w:rFonts w:hint="eastAsia" w:ascii="宋体" w:hAnsi="宋体"/>
          <w:color w:val="0D0D0D"/>
          <w:sz w:val="24"/>
        </w:rPr>
        <w:t>住宅板块及公建配套、沿街商业、幼儿园等，</w:t>
      </w:r>
      <w:r>
        <w:rPr>
          <w:rFonts w:hint="eastAsia" w:ascii="宋体" w:hAnsi="宋体"/>
          <w:color w:val="auto"/>
          <w:kern w:val="2"/>
          <w:sz w:val="24"/>
        </w:rPr>
        <w:t>并提供最终施工图纸。</w:t>
      </w:r>
    </w:p>
    <w:p>
      <w:pPr>
        <w:pStyle w:val="8"/>
        <w:tabs>
          <w:tab w:val="left" w:pos="0"/>
          <w:tab w:val="center" w:pos="4394"/>
          <w:tab w:val="clear" w:pos="425"/>
        </w:tabs>
        <w:spacing w:line="360" w:lineRule="auto"/>
        <w:ind w:left="0" w:firstLine="480" w:firstLineChars="200"/>
        <w:rPr>
          <w:rFonts w:ascii="宋体" w:hAnsi="宋体"/>
          <w:color w:val="auto"/>
          <w:kern w:val="2"/>
          <w:sz w:val="24"/>
        </w:rPr>
      </w:pPr>
      <w:r>
        <w:rPr>
          <w:rFonts w:hint="eastAsia" w:ascii="宋体" w:hAnsi="宋体"/>
          <w:sz w:val="24"/>
        </w:rPr>
        <w:t>本项目智能化系统需根据《GTH8291-2018住宅建筑智能化设计导则》要求进行设计，智能化基础系统</w:t>
      </w:r>
      <w:r>
        <w:rPr>
          <w:rFonts w:hint="eastAsia" w:ascii="宋体" w:hAnsi="宋体"/>
          <w:color w:val="auto"/>
          <w:kern w:val="2"/>
          <w:sz w:val="24"/>
        </w:rPr>
        <w:t>设计内容如下（包括但不限于）：</w:t>
      </w:r>
    </w:p>
    <w:tbl>
      <w:tblPr>
        <w:tblStyle w:val="9"/>
        <w:tblW w:w="5002"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0" w:type="dxa"/>
          <w:bottom w:w="0" w:type="dxa"/>
          <w:right w:w="0" w:type="dxa"/>
        </w:tblCellMar>
      </w:tblPr>
      <w:tblGrid>
        <w:gridCol w:w="1041"/>
        <w:gridCol w:w="1027"/>
        <w:gridCol w:w="4118"/>
        <w:gridCol w:w="215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tblHeader/>
          <w:jc w:val="center"/>
        </w:trPr>
        <w:tc>
          <w:tcPr>
            <w:tcW w:w="624" w:type="pct"/>
            <w:tcBorders>
              <w:top w:val="single" w:color="auto" w:sz="12" w:space="0"/>
              <w:left w:val="single" w:color="auto" w:sz="12" w:space="0"/>
            </w:tcBorders>
          </w:tcPr>
          <w:p>
            <w:pPr>
              <w:spacing w:before="78" w:beforeLines="25" w:after="78" w:afterLines="25"/>
              <w:jc w:val="center"/>
              <w:rPr>
                <w:rFonts w:ascii="宋体" w:hAnsi="宋体"/>
                <w:b/>
                <w:sz w:val="24"/>
              </w:rPr>
            </w:pPr>
            <w:r>
              <w:rPr>
                <w:rFonts w:hint="eastAsia" w:ascii="宋体" w:hAnsi="宋体"/>
                <w:b/>
                <w:sz w:val="24"/>
              </w:rPr>
              <w:t>序号</w:t>
            </w:r>
          </w:p>
        </w:tc>
        <w:tc>
          <w:tcPr>
            <w:tcW w:w="3085" w:type="pct"/>
            <w:gridSpan w:val="2"/>
            <w:tcBorders>
              <w:top w:val="single" w:color="auto" w:sz="12" w:space="0"/>
              <w:left w:val="single" w:color="auto" w:sz="12" w:space="0"/>
            </w:tcBorders>
            <w:tcMar>
              <w:top w:w="19" w:type="dxa"/>
              <w:left w:w="19" w:type="dxa"/>
              <w:bottom w:w="0" w:type="dxa"/>
              <w:right w:w="19" w:type="dxa"/>
            </w:tcMar>
            <w:vAlign w:val="center"/>
          </w:tcPr>
          <w:p>
            <w:pPr>
              <w:spacing w:before="78" w:beforeLines="25" w:after="78" w:afterLines="25"/>
              <w:jc w:val="center"/>
              <w:rPr>
                <w:rFonts w:ascii="宋体" w:hAnsi="宋体"/>
                <w:b/>
                <w:sz w:val="24"/>
              </w:rPr>
            </w:pPr>
            <w:r>
              <w:rPr>
                <w:rFonts w:hint="eastAsia" w:ascii="宋体" w:hAnsi="宋体"/>
                <w:b/>
                <w:sz w:val="24"/>
              </w:rPr>
              <w:t>系统名称</w:t>
            </w:r>
          </w:p>
        </w:tc>
        <w:tc>
          <w:tcPr>
            <w:tcW w:w="1291" w:type="pct"/>
            <w:tcBorders>
              <w:top w:val="single" w:color="auto" w:sz="12" w:space="0"/>
              <w:right w:val="single" w:color="auto" w:sz="12" w:space="0"/>
            </w:tcBorders>
            <w:vAlign w:val="center"/>
          </w:tcPr>
          <w:p>
            <w:pPr>
              <w:spacing w:before="78" w:beforeLines="25" w:after="78" w:afterLines="25"/>
              <w:jc w:val="center"/>
              <w:rPr>
                <w:rFonts w:ascii="宋体" w:hAnsi="宋体"/>
                <w:b/>
                <w:sz w:val="24"/>
              </w:rPr>
            </w:pPr>
            <w:r>
              <w:rPr>
                <w:rFonts w:hint="eastAsia" w:ascii="宋体" w:hAnsi="宋体"/>
                <w:b/>
                <w:sz w:val="24"/>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jc w:val="center"/>
        </w:trPr>
        <w:tc>
          <w:tcPr>
            <w:tcW w:w="624" w:type="pct"/>
            <w:tcBorders>
              <w:left w:val="single" w:color="auto" w:sz="12" w:space="0"/>
            </w:tcBorders>
          </w:tcPr>
          <w:p>
            <w:pPr>
              <w:spacing w:before="78" w:beforeLines="25" w:after="78" w:afterLines="25"/>
              <w:jc w:val="center"/>
              <w:rPr>
                <w:rFonts w:ascii="宋体" w:hAnsi="宋体"/>
                <w:bCs/>
                <w:sz w:val="24"/>
              </w:rPr>
            </w:pPr>
            <w:r>
              <w:rPr>
                <w:rFonts w:hint="eastAsia" w:ascii="宋体" w:hAnsi="宋体"/>
                <w:bCs/>
                <w:sz w:val="24"/>
              </w:rPr>
              <w:t>1</w:t>
            </w:r>
          </w:p>
        </w:tc>
        <w:tc>
          <w:tcPr>
            <w:tcW w:w="616" w:type="pct"/>
            <w:vMerge w:val="restart"/>
            <w:tcBorders>
              <w:left w:val="single" w:color="auto" w:sz="12" w:space="0"/>
            </w:tcBorders>
            <w:tcMar>
              <w:top w:w="19" w:type="dxa"/>
              <w:left w:w="19" w:type="dxa"/>
              <w:bottom w:w="0" w:type="dxa"/>
              <w:right w:w="19" w:type="dxa"/>
            </w:tcMar>
            <w:vAlign w:val="center"/>
          </w:tcPr>
          <w:p>
            <w:pPr>
              <w:spacing w:before="78" w:beforeLines="25" w:after="78" w:afterLines="25"/>
              <w:jc w:val="center"/>
              <w:rPr>
                <w:rFonts w:ascii="宋体" w:hAnsi="宋体"/>
                <w:bCs/>
                <w:sz w:val="24"/>
              </w:rPr>
            </w:pPr>
            <w:r>
              <w:rPr>
                <w:rFonts w:hint="eastAsia" w:ascii="宋体" w:hAnsi="宋体"/>
                <w:bCs/>
                <w:sz w:val="24"/>
              </w:rPr>
              <w:t>信</w:t>
            </w:r>
          </w:p>
          <w:p>
            <w:pPr>
              <w:spacing w:before="78" w:beforeLines="25" w:after="78" w:afterLines="25"/>
              <w:jc w:val="center"/>
              <w:rPr>
                <w:rFonts w:ascii="宋体" w:hAnsi="宋体"/>
                <w:bCs/>
                <w:sz w:val="24"/>
              </w:rPr>
            </w:pPr>
            <w:r>
              <w:rPr>
                <w:rFonts w:hint="eastAsia" w:ascii="宋体" w:hAnsi="宋体"/>
                <w:bCs/>
                <w:sz w:val="24"/>
              </w:rPr>
              <w:t>息</w:t>
            </w:r>
          </w:p>
          <w:p>
            <w:pPr>
              <w:spacing w:before="78" w:beforeLines="25" w:after="78" w:afterLines="25"/>
              <w:jc w:val="center"/>
              <w:rPr>
                <w:rFonts w:ascii="宋体" w:hAnsi="宋体"/>
                <w:bCs/>
                <w:sz w:val="24"/>
              </w:rPr>
            </w:pPr>
            <w:r>
              <w:rPr>
                <w:rFonts w:hint="eastAsia" w:ascii="宋体" w:hAnsi="宋体"/>
                <w:bCs/>
                <w:sz w:val="24"/>
              </w:rPr>
              <w:t>设</w:t>
            </w:r>
          </w:p>
          <w:p>
            <w:pPr>
              <w:spacing w:before="78" w:beforeLines="25" w:after="78" w:afterLines="25"/>
              <w:jc w:val="center"/>
              <w:rPr>
                <w:rFonts w:ascii="宋体" w:hAnsi="宋体"/>
                <w:bCs/>
                <w:sz w:val="24"/>
              </w:rPr>
            </w:pPr>
            <w:r>
              <w:rPr>
                <w:rFonts w:hint="eastAsia" w:ascii="宋体" w:hAnsi="宋体"/>
                <w:bCs/>
                <w:sz w:val="24"/>
              </w:rPr>
              <w:t>施</w:t>
            </w:r>
          </w:p>
          <w:p>
            <w:pPr>
              <w:spacing w:before="78" w:beforeLines="25" w:after="78" w:afterLines="25"/>
              <w:jc w:val="center"/>
              <w:rPr>
                <w:rFonts w:ascii="宋体" w:hAnsi="宋体"/>
                <w:bCs/>
                <w:sz w:val="24"/>
              </w:rPr>
            </w:pPr>
            <w:r>
              <w:rPr>
                <w:rFonts w:hint="eastAsia" w:ascii="宋体" w:hAnsi="宋体"/>
                <w:bCs/>
                <w:sz w:val="24"/>
              </w:rPr>
              <w:t>系</w:t>
            </w:r>
          </w:p>
          <w:p>
            <w:pPr>
              <w:spacing w:before="78" w:beforeLines="25" w:after="78" w:afterLines="25"/>
              <w:jc w:val="center"/>
              <w:rPr>
                <w:rFonts w:ascii="宋体" w:hAnsi="宋体"/>
                <w:sz w:val="24"/>
              </w:rPr>
            </w:pPr>
            <w:r>
              <w:rPr>
                <w:rFonts w:hint="eastAsia" w:ascii="宋体" w:hAnsi="宋体"/>
                <w:bCs/>
                <w:sz w:val="24"/>
              </w:rPr>
              <w:t>统</w:t>
            </w:r>
          </w:p>
        </w:tc>
        <w:tc>
          <w:tcPr>
            <w:tcW w:w="2469" w:type="pct"/>
            <w:tcMar>
              <w:top w:w="19" w:type="dxa"/>
              <w:left w:w="19" w:type="dxa"/>
              <w:bottom w:w="0" w:type="dxa"/>
              <w:right w:w="19" w:type="dxa"/>
            </w:tcMar>
            <w:vAlign w:val="center"/>
          </w:tcPr>
          <w:p>
            <w:pPr>
              <w:spacing w:before="78" w:beforeLines="25" w:after="78" w:afterLines="25"/>
              <w:jc w:val="center"/>
              <w:rPr>
                <w:rFonts w:ascii="宋体" w:hAnsi="宋体"/>
                <w:sz w:val="24"/>
              </w:rPr>
            </w:pPr>
            <w:r>
              <w:rPr>
                <w:rFonts w:hint="eastAsia" w:ascii="宋体" w:hAnsi="宋体"/>
                <w:sz w:val="24"/>
              </w:rPr>
              <w:t>通信接入系统</w:t>
            </w:r>
          </w:p>
        </w:tc>
        <w:tc>
          <w:tcPr>
            <w:tcW w:w="1291" w:type="pct"/>
            <w:tcBorders>
              <w:right w:val="single" w:color="auto" w:sz="12" w:space="0"/>
            </w:tcBorders>
            <w:vAlign w:val="center"/>
          </w:tcPr>
          <w:p>
            <w:pPr>
              <w:spacing w:before="78" w:beforeLines="25" w:after="78" w:afterLines="25"/>
              <w:jc w:val="center"/>
              <w:rPr>
                <w:rFonts w:ascii="宋体" w:hAnsi="宋体"/>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jc w:val="center"/>
        </w:trPr>
        <w:tc>
          <w:tcPr>
            <w:tcW w:w="624" w:type="pct"/>
            <w:tcBorders>
              <w:left w:val="single" w:color="auto" w:sz="12" w:space="0"/>
            </w:tcBorders>
          </w:tcPr>
          <w:p>
            <w:pPr>
              <w:spacing w:before="78" w:beforeLines="25" w:after="78" w:afterLines="25"/>
              <w:jc w:val="center"/>
              <w:rPr>
                <w:rFonts w:ascii="宋体" w:hAnsi="宋体"/>
                <w:bCs/>
                <w:sz w:val="24"/>
              </w:rPr>
            </w:pPr>
            <w:r>
              <w:rPr>
                <w:rFonts w:hint="eastAsia" w:ascii="宋体" w:hAnsi="宋体"/>
                <w:bCs/>
                <w:sz w:val="24"/>
              </w:rPr>
              <w:t>2</w:t>
            </w:r>
          </w:p>
        </w:tc>
        <w:tc>
          <w:tcPr>
            <w:tcW w:w="616" w:type="pct"/>
            <w:vMerge w:val="continue"/>
            <w:tcBorders>
              <w:left w:val="single" w:color="auto" w:sz="12" w:space="0"/>
            </w:tcBorders>
            <w:vAlign w:val="center"/>
          </w:tcPr>
          <w:p>
            <w:pPr>
              <w:spacing w:before="78" w:beforeLines="25" w:after="78" w:afterLines="25"/>
              <w:jc w:val="center"/>
              <w:rPr>
                <w:rFonts w:ascii="宋体" w:hAnsi="宋体"/>
                <w:sz w:val="24"/>
              </w:rPr>
            </w:pPr>
          </w:p>
        </w:tc>
        <w:tc>
          <w:tcPr>
            <w:tcW w:w="2469" w:type="pct"/>
            <w:tcMar>
              <w:top w:w="19" w:type="dxa"/>
              <w:left w:w="19" w:type="dxa"/>
              <w:bottom w:w="0" w:type="dxa"/>
              <w:right w:w="19" w:type="dxa"/>
            </w:tcMar>
            <w:vAlign w:val="center"/>
          </w:tcPr>
          <w:p>
            <w:pPr>
              <w:spacing w:before="78" w:beforeLines="25" w:after="78" w:afterLines="25"/>
              <w:jc w:val="center"/>
              <w:rPr>
                <w:rFonts w:ascii="宋体" w:hAnsi="宋体"/>
                <w:sz w:val="24"/>
              </w:rPr>
            </w:pPr>
            <w:r>
              <w:rPr>
                <w:rFonts w:hint="eastAsia" w:ascii="宋体" w:hAnsi="宋体"/>
                <w:sz w:val="24"/>
              </w:rPr>
              <w:t>信息网络系统</w:t>
            </w:r>
          </w:p>
        </w:tc>
        <w:tc>
          <w:tcPr>
            <w:tcW w:w="1291" w:type="pct"/>
            <w:tcBorders>
              <w:right w:val="single" w:color="auto" w:sz="12" w:space="0"/>
            </w:tcBorders>
            <w:vAlign w:val="center"/>
          </w:tcPr>
          <w:p>
            <w:pPr>
              <w:spacing w:before="78" w:beforeLines="25" w:after="78" w:afterLines="25"/>
              <w:jc w:val="center"/>
              <w:rPr>
                <w:rFonts w:ascii="宋体" w:hAnsi="宋体"/>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6" w:hRule="atLeast"/>
          <w:jc w:val="center"/>
        </w:trPr>
        <w:tc>
          <w:tcPr>
            <w:tcW w:w="624" w:type="pct"/>
            <w:tcBorders>
              <w:left w:val="single" w:color="auto" w:sz="12" w:space="0"/>
            </w:tcBorders>
          </w:tcPr>
          <w:p>
            <w:pPr>
              <w:spacing w:before="78" w:beforeLines="25" w:after="78" w:afterLines="25"/>
              <w:jc w:val="center"/>
              <w:rPr>
                <w:rFonts w:ascii="宋体" w:hAnsi="宋体"/>
                <w:sz w:val="24"/>
              </w:rPr>
            </w:pPr>
            <w:r>
              <w:rPr>
                <w:rFonts w:hint="eastAsia" w:ascii="宋体" w:hAnsi="宋体"/>
                <w:sz w:val="24"/>
              </w:rPr>
              <w:t>3</w:t>
            </w:r>
          </w:p>
        </w:tc>
        <w:tc>
          <w:tcPr>
            <w:tcW w:w="616" w:type="pct"/>
            <w:vMerge w:val="continue"/>
            <w:tcBorders>
              <w:left w:val="single" w:color="auto" w:sz="12" w:space="0"/>
            </w:tcBorders>
            <w:vAlign w:val="center"/>
          </w:tcPr>
          <w:p>
            <w:pPr>
              <w:spacing w:before="78" w:beforeLines="25" w:after="78" w:afterLines="25"/>
              <w:jc w:val="center"/>
              <w:rPr>
                <w:rFonts w:ascii="宋体" w:hAnsi="宋体"/>
                <w:sz w:val="24"/>
              </w:rPr>
            </w:pPr>
          </w:p>
        </w:tc>
        <w:tc>
          <w:tcPr>
            <w:tcW w:w="2469" w:type="pct"/>
            <w:tcMar>
              <w:top w:w="19" w:type="dxa"/>
              <w:left w:w="19" w:type="dxa"/>
              <w:bottom w:w="0" w:type="dxa"/>
              <w:right w:w="19" w:type="dxa"/>
            </w:tcMar>
            <w:vAlign w:val="center"/>
          </w:tcPr>
          <w:p>
            <w:pPr>
              <w:spacing w:before="78" w:beforeLines="25" w:after="78" w:afterLines="25"/>
              <w:jc w:val="center"/>
              <w:rPr>
                <w:rFonts w:ascii="宋体" w:hAnsi="宋体"/>
                <w:sz w:val="24"/>
              </w:rPr>
            </w:pPr>
            <w:r>
              <w:rPr>
                <w:rFonts w:hint="eastAsia" w:ascii="宋体" w:hAnsi="宋体"/>
                <w:sz w:val="24"/>
              </w:rPr>
              <w:t>有线电视系统</w:t>
            </w:r>
          </w:p>
        </w:tc>
        <w:tc>
          <w:tcPr>
            <w:tcW w:w="1291" w:type="pct"/>
            <w:tcBorders>
              <w:right w:val="single" w:color="auto" w:sz="12" w:space="0"/>
            </w:tcBorders>
            <w:vAlign w:val="center"/>
          </w:tcPr>
          <w:p>
            <w:pPr>
              <w:spacing w:before="78" w:beforeLines="25" w:after="78" w:afterLines="25"/>
              <w:jc w:val="center"/>
              <w:rPr>
                <w:rFonts w:ascii="宋体" w:hAnsi="宋体"/>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6" w:hRule="atLeast"/>
          <w:jc w:val="center"/>
        </w:trPr>
        <w:tc>
          <w:tcPr>
            <w:tcW w:w="624" w:type="pct"/>
            <w:tcBorders>
              <w:left w:val="single" w:color="auto" w:sz="12" w:space="0"/>
            </w:tcBorders>
          </w:tcPr>
          <w:p>
            <w:pPr>
              <w:spacing w:before="78" w:beforeLines="25" w:after="78" w:afterLines="25"/>
              <w:jc w:val="center"/>
              <w:rPr>
                <w:rFonts w:ascii="宋体" w:hAnsi="宋体"/>
                <w:sz w:val="24"/>
              </w:rPr>
            </w:pPr>
            <w:r>
              <w:rPr>
                <w:rFonts w:hint="eastAsia" w:ascii="宋体" w:hAnsi="宋体"/>
                <w:sz w:val="24"/>
              </w:rPr>
              <w:t>4</w:t>
            </w:r>
          </w:p>
        </w:tc>
        <w:tc>
          <w:tcPr>
            <w:tcW w:w="616" w:type="pct"/>
            <w:vMerge w:val="continue"/>
            <w:tcBorders>
              <w:left w:val="single" w:color="auto" w:sz="12" w:space="0"/>
            </w:tcBorders>
            <w:vAlign w:val="center"/>
          </w:tcPr>
          <w:p>
            <w:pPr>
              <w:spacing w:before="78" w:beforeLines="25" w:after="78" w:afterLines="25"/>
              <w:jc w:val="center"/>
              <w:rPr>
                <w:rFonts w:ascii="宋体" w:hAnsi="宋体"/>
                <w:sz w:val="24"/>
              </w:rPr>
            </w:pPr>
          </w:p>
        </w:tc>
        <w:tc>
          <w:tcPr>
            <w:tcW w:w="2469" w:type="pct"/>
            <w:tcMar>
              <w:top w:w="19" w:type="dxa"/>
              <w:left w:w="19" w:type="dxa"/>
              <w:bottom w:w="0" w:type="dxa"/>
              <w:right w:w="19" w:type="dxa"/>
            </w:tcMar>
            <w:vAlign w:val="center"/>
          </w:tcPr>
          <w:p>
            <w:pPr>
              <w:spacing w:before="78" w:beforeLines="25" w:after="78" w:afterLines="25"/>
              <w:jc w:val="center"/>
              <w:rPr>
                <w:rFonts w:ascii="宋体" w:hAnsi="宋体"/>
                <w:sz w:val="24"/>
              </w:rPr>
            </w:pPr>
            <w:r>
              <w:rPr>
                <w:rFonts w:hint="eastAsia" w:ascii="宋体" w:hAnsi="宋体"/>
                <w:sz w:val="24"/>
              </w:rPr>
              <w:t>综合布线系统</w:t>
            </w:r>
          </w:p>
        </w:tc>
        <w:tc>
          <w:tcPr>
            <w:tcW w:w="1291" w:type="pct"/>
            <w:tcBorders>
              <w:right w:val="single" w:color="auto" w:sz="12" w:space="0"/>
            </w:tcBorders>
            <w:vAlign w:val="center"/>
          </w:tcPr>
          <w:p>
            <w:pPr>
              <w:spacing w:before="78" w:beforeLines="25" w:after="78" w:afterLines="25"/>
              <w:jc w:val="center"/>
              <w:rPr>
                <w:rFonts w:ascii="宋体" w:hAnsi="宋体"/>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26" w:hRule="atLeast"/>
          <w:jc w:val="center"/>
        </w:trPr>
        <w:tc>
          <w:tcPr>
            <w:tcW w:w="624" w:type="pct"/>
            <w:tcBorders>
              <w:left w:val="single" w:color="auto" w:sz="12" w:space="0"/>
            </w:tcBorders>
          </w:tcPr>
          <w:p>
            <w:pPr>
              <w:spacing w:before="78" w:beforeLines="25" w:after="78" w:afterLines="25"/>
              <w:jc w:val="center"/>
              <w:rPr>
                <w:rFonts w:ascii="宋体" w:hAnsi="宋体"/>
                <w:sz w:val="24"/>
              </w:rPr>
            </w:pPr>
            <w:r>
              <w:rPr>
                <w:rFonts w:hint="eastAsia" w:ascii="宋体" w:hAnsi="宋体"/>
                <w:sz w:val="24"/>
              </w:rPr>
              <w:t>5</w:t>
            </w:r>
          </w:p>
        </w:tc>
        <w:tc>
          <w:tcPr>
            <w:tcW w:w="616" w:type="pct"/>
            <w:vMerge w:val="continue"/>
            <w:tcBorders>
              <w:left w:val="single" w:color="auto" w:sz="12" w:space="0"/>
            </w:tcBorders>
            <w:vAlign w:val="center"/>
          </w:tcPr>
          <w:p>
            <w:pPr>
              <w:spacing w:before="78" w:beforeLines="25" w:after="78" w:afterLines="25"/>
              <w:jc w:val="center"/>
              <w:rPr>
                <w:rFonts w:ascii="宋体" w:hAnsi="宋体"/>
                <w:sz w:val="24"/>
              </w:rPr>
            </w:pPr>
          </w:p>
        </w:tc>
        <w:tc>
          <w:tcPr>
            <w:tcW w:w="2469" w:type="pct"/>
            <w:tcMar>
              <w:top w:w="19" w:type="dxa"/>
              <w:left w:w="19" w:type="dxa"/>
              <w:bottom w:w="0" w:type="dxa"/>
              <w:right w:w="19" w:type="dxa"/>
            </w:tcMar>
            <w:vAlign w:val="center"/>
          </w:tcPr>
          <w:p>
            <w:pPr>
              <w:spacing w:before="78" w:beforeLines="25" w:after="78" w:afterLines="25"/>
              <w:jc w:val="center"/>
              <w:rPr>
                <w:rFonts w:ascii="宋体" w:hAnsi="宋体"/>
                <w:sz w:val="24"/>
              </w:rPr>
            </w:pPr>
            <w:r>
              <w:rPr>
                <w:rFonts w:hint="eastAsia" w:ascii="宋体" w:hAnsi="宋体"/>
                <w:sz w:val="24"/>
              </w:rPr>
              <w:t>移动通信室内信号覆盖系统</w:t>
            </w:r>
          </w:p>
        </w:tc>
        <w:tc>
          <w:tcPr>
            <w:tcW w:w="1291" w:type="pct"/>
            <w:tcBorders>
              <w:right w:val="single" w:color="auto" w:sz="12" w:space="0"/>
            </w:tcBorders>
            <w:vAlign w:val="center"/>
          </w:tcPr>
          <w:p>
            <w:pPr>
              <w:spacing w:before="78" w:beforeLines="25" w:after="78" w:afterLines="25"/>
              <w:jc w:val="center"/>
              <w:rPr>
                <w:rFonts w:ascii="宋体" w:hAnsi="宋体"/>
                <w:sz w:val="24"/>
              </w:rPr>
            </w:pPr>
            <w:r>
              <w:rPr>
                <w:rFonts w:hint="eastAsia" w:ascii="宋体" w:hAnsi="宋体"/>
                <w:sz w:val="24"/>
              </w:rPr>
              <w:t>统筹综合管路</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8" w:hRule="atLeast"/>
          <w:jc w:val="center"/>
        </w:trPr>
        <w:tc>
          <w:tcPr>
            <w:tcW w:w="624" w:type="pct"/>
            <w:tcBorders>
              <w:left w:val="single" w:color="auto" w:sz="12" w:space="0"/>
            </w:tcBorders>
          </w:tcPr>
          <w:p>
            <w:pPr>
              <w:spacing w:before="78" w:beforeLines="25" w:after="78" w:afterLines="25"/>
              <w:jc w:val="center"/>
              <w:rPr>
                <w:rFonts w:ascii="宋体" w:hAnsi="宋体"/>
                <w:sz w:val="24"/>
              </w:rPr>
            </w:pPr>
            <w:r>
              <w:rPr>
                <w:rFonts w:hint="eastAsia" w:ascii="宋体" w:hAnsi="宋体"/>
                <w:sz w:val="24"/>
              </w:rPr>
              <w:t>6</w:t>
            </w:r>
          </w:p>
        </w:tc>
        <w:tc>
          <w:tcPr>
            <w:tcW w:w="616" w:type="pct"/>
            <w:vMerge w:val="continue"/>
            <w:tcBorders>
              <w:left w:val="single" w:color="auto" w:sz="12" w:space="0"/>
            </w:tcBorders>
            <w:vAlign w:val="center"/>
          </w:tcPr>
          <w:p>
            <w:pPr>
              <w:spacing w:before="78" w:beforeLines="25" w:after="78" w:afterLines="25"/>
              <w:jc w:val="center"/>
              <w:rPr>
                <w:rFonts w:ascii="宋体" w:hAnsi="宋体"/>
                <w:sz w:val="24"/>
              </w:rPr>
            </w:pPr>
          </w:p>
        </w:tc>
        <w:tc>
          <w:tcPr>
            <w:tcW w:w="2469" w:type="pct"/>
            <w:tcMar>
              <w:top w:w="19" w:type="dxa"/>
              <w:left w:w="19" w:type="dxa"/>
              <w:bottom w:w="0" w:type="dxa"/>
              <w:right w:w="19" w:type="dxa"/>
            </w:tcMar>
            <w:vAlign w:val="center"/>
          </w:tcPr>
          <w:p>
            <w:pPr>
              <w:spacing w:before="78" w:beforeLines="25" w:after="78" w:afterLines="25"/>
              <w:jc w:val="center"/>
              <w:rPr>
                <w:rFonts w:ascii="宋体" w:hAnsi="宋体"/>
                <w:sz w:val="24"/>
              </w:rPr>
            </w:pPr>
            <w:r>
              <w:rPr>
                <w:rFonts w:hint="eastAsia" w:ascii="宋体" w:hAnsi="宋体"/>
                <w:sz w:val="24"/>
              </w:rPr>
              <w:t>无线对讲系统</w:t>
            </w:r>
          </w:p>
        </w:tc>
        <w:tc>
          <w:tcPr>
            <w:tcW w:w="1291" w:type="pct"/>
            <w:tcBorders>
              <w:right w:val="single" w:color="auto" w:sz="12" w:space="0"/>
            </w:tcBorders>
            <w:vAlign w:val="center"/>
          </w:tcPr>
          <w:p>
            <w:pPr>
              <w:spacing w:before="78" w:beforeLines="25" w:after="78" w:afterLines="25"/>
              <w:jc w:val="center"/>
              <w:rPr>
                <w:rFonts w:ascii="宋体" w:hAnsi="宋体"/>
                <w:sz w:val="24"/>
              </w:rPr>
            </w:pPr>
            <w:r>
              <w:rPr>
                <w:rFonts w:hint="eastAsia" w:ascii="宋体" w:hAnsi="宋体"/>
                <w:sz w:val="24"/>
              </w:rPr>
              <w:t>结合物业管理需求配置</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8" w:hRule="atLeast"/>
          <w:jc w:val="center"/>
        </w:trPr>
        <w:tc>
          <w:tcPr>
            <w:tcW w:w="624" w:type="pct"/>
            <w:tcBorders>
              <w:left w:val="single" w:color="auto" w:sz="12" w:space="0"/>
            </w:tcBorders>
          </w:tcPr>
          <w:p>
            <w:pPr>
              <w:spacing w:before="78" w:beforeLines="25" w:after="78" w:afterLines="25"/>
              <w:jc w:val="center"/>
              <w:rPr>
                <w:rFonts w:ascii="宋体" w:hAnsi="宋体"/>
                <w:sz w:val="24"/>
              </w:rPr>
            </w:pPr>
            <w:r>
              <w:rPr>
                <w:rFonts w:hint="eastAsia" w:ascii="宋体" w:hAnsi="宋体"/>
                <w:sz w:val="24"/>
              </w:rPr>
              <w:t>7</w:t>
            </w:r>
          </w:p>
        </w:tc>
        <w:tc>
          <w:tcPr>
            <w:tcW w:w="616" w:type="pct"/>
            <w:vMerge w:val="continue"/>
            <w:tcBorders>
              <w:left w:val="single" w:color="auto" w:sz="12" w:space="0"/>
            </w:tcBorders>
            <w:vAlign w:val="center"/>
          </w:tcPr>
          <w:p>
            <w:pPr>
              <w:spacing w:before="78" w:beforeLines="25" w:after="78" w:afterLines="25"/>
              <w:jc w:val="center"/>
              <w:rPr>
                <w:rFonts w:ascii="宋体" w:hAnsi="宋体"/>
                <w:sz w:val="24"/>
              </w:rPr>
            </w:pPr>
          </w:p>
        </w:tc>
        <w:tc>
          <w:tcPr>
            <w:tcW w:w="2469" w:type="pct"/>
            <w:tcMar>
              <w:top w:w="19" w:type="dxa"/>
              <w:left w:w="19" w:type="dxa"/>
              <w:bottom w:w="0" w:type="dxa"/>
              <w:right w:w="19" w:type="dxa"/>
            </w:tcMar>
            <w:vAlign w:val="center"/>
          </w:tcPr>
          <w:p>
            <w:pPr>
              <w:spacing w:before="78" w:beforeLines="25" w:after="78" w:afterLines="25"/>
              <w:jc w:val="center"/>
              <w:rPr>
                <w:rFonts w:ascii="宋体" w:hAnsi="宋体"/>
                <w:sz w:val="24"/>
              </w:rPr>
            </w:pPr>
            <w:r>
              <w:rPr>
                <w:rFonts w:hint="eastAsia" w:ascii="宋体" w:hAnsi="宋体"/>
                <w:sz w:val="24"/>
              </w:rPr>
              <w:t>公共广播系统</w:t>
            </w:r>
          </w:p>
        </w:tc>
        <w:tc>
          <w:tcPr>
            <w:tcW w:w="1291" w:type="pct"/>
            <w:tcBorders>
              <w:right w:val="single" w:color="auto" w:sz="12" w:space="0"/>
            </w:tcBorders>
            <w:vAlign w:val="center"/>
          </w:tcPr>
          <w:p>
            <w:pPr>
              <w:spacing w:before="78" w:beforeLines="25" w:after="78" w:afterLines="25"/>
              <w:jc w:val="center"/>
              <w:rPr>
                <w:rFonts w:ascii="宋体" w:hAnsi="宋体"/>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0" w:hRule="atLeast"/>
          <w:jc w:val="center"/>
        </w:trPr>
        <w:tc>
          <w:tcPr>
            <w:tcW w:w="624" w:type="pct"/>
            <w:tcBorders>
              <w:left w:val="single" w:color="auto" w:sz="12" w:space="0"/>
            </w:tcBorders>
          </w:tcPr>
          <w:p>
            <w:pPr>
              <w:spacing w:before="78" w:beforeLines="25" w:after="78" w:afterLines="25"/>
              <w:jc w:val="center"/>
              <w:rPr>
                <w:rFonts w:ascii="宋体" w:hAnsi="宋体"/>
                <w:sz w:val="24"/>
              </w:rPr>
            </w:pPr>
            <w:r>
              <w:rPr>
                <w:rFonts w:hint="eastAsia" w:ascii="宋体" w:hAnsi="宋体"/>
                <w:sz w:val="24"/>
              </w:rPr>
              <w:t>8</w:t>
            </w:r>
          </w:p>
        </w:tc>
        <w:tc>
          <w:tcPr>
            <w:tcW w:w="616" w:type="pct"/>
            <w:vMerge w:val="restart"/>
            <w:tcBorders>
              <w:left w:val="single" w:color="auto" w:sz="12" w:space="0"/>
            </w:tcBorders>
            <w:tcMar>
              <w:top w:w="19" w:type="dxa"/>
              <w:left w:w="19" w:type="dxa"/>
              <w:bottom w:w="0" w:type="dxa"/>
              <w:right w:w="19" w:type="dxa"/>
            </w:tcMar>
            <w:vAlign w:val="center"/>
          </w:tcPr>
          <w:p>
            <w:pPr>
              <w:spacing w:before="78" w:beforeLines="25" w:after="78" w:afterLines="25"/>
              <w:jc w:val="center"/>
              <w:rPr>
                <w:rFonts w:ascii="宋体" w:hAnsi="宋体"/>
                <w:bCs/>
                <w:sz w:val="24"/>
              </w:rPr>
            </w:pPr>
            <w:r>
              <w:rPr>
                <w:rFonts w:hint="eastAsia" w:ascii="宋体" w:hAnsi="宋体"/>
                <w:bCs/>
                <w:sz w:val="24"/>
              </w:rPr>
              <w:t>建筑</w:t>
            </w:r>
          </w:p>
          <w:p>
            <w:pPr>
              <w:spacing w:before="78" w:beforeLines="25" w:after="78" w:afterLines="25"/>
              <w:jc w:val="center"/>
              <w:rPr>
                <w:rFonts w:ascii="宋体" w:hAnsi="宋体"/>
                <w:bCs/>
                <w:sz w:val="24"/>
              </w:rPr>
            </w:pPr>
            <w:r>
              <w:rPr>
                <w:rFonts w:hint="eastAsia" w:ascii="宋体" w:hAnsi="宋体"/>
                <w:bCs/>
                <w:sz w:val="24"/>
              </w:rPr>
              <w:t>设备</w:t>
            </w:r>
          </w:p>
          <w:p>
            <w:pPr>
              <w:spacing w:before="78" w:beforeLines="25" w:after="78" w:afterLines="25"/>
              <w:jc w:val="center"/>
              <w:rPr>
                <w:rFonts w:ascii="宋体" w:hAnsi="宋体"/>
                <w:bCs/>
                <w:sz w:val="24"/>
              </w:rPr>
            </w:pPr>
            <w:r>
              <w:rPr>
                <w:rFonts w:hint="eastAsia" w:ascii="宋体" w:hAnsi="宋体"/>
                <w:bCs/>
                <w:sz w:val="24"/>
              </w:rPr>
              <w:t>管理</w:t>
            </w:r>
          </w:p>
          <w:p>
            <w:pPr>
              <w:spacing w:before="78" w:beforeLines="25" w:after="78" w:afterLines="25"/>
              <w:jc w:val="center"/>
              <w:rPr>
                <w:rFonts w:ascii="宋体" w:hAnsi="宋体"/>
                <w:bCs/>
                <w:sz w:val="24"/>
              </w:rPr>
            </w:pPr>
            <w:r>
              <w:rPr>
                <w:rFonts w:hint="eastAsia" w:ascii="宋体" w:hAnsi="宋体"/>
                <w:bCs/>
                <w:sz w:val="24"/>
              </w:rPr>
              <w:t>系统</w:t>
            </w:r>
          </w:p>
        </w:tc>
        <w:tc>
          <w:tcPr>
            <w:tcW w:w="2469" w:type="pct"/>
            <w:vAlign w:val="center"/>
          </w:tcPr>
          <w:p>
            <w:pPr>
              <w:spacing w:before="78" w:beforeLines="25" w:after="78" w:afterLines="25"/>
              <w:jc w:val="center"/>
              <w:rPr>
                <w:rFonts w:ascii="宋体" w:hAnsi="宋体"/>
                <w:bCs/>
                <w:sz w:val="24"/>
              </w:rPr>
            </w:pPr>
            <w:r>
              <w:rPr>
                <w:rFonts w:hint="eastAsia" w:ascii="宋体" w:hAnsi="宋体"/>
                <w:bCs/>
                <w:sz w:val="24"/>
              </w:rPr>
              <w:t>建筑设备监控系统</w:t>
            </w:r>
          </w:p>
        </w:tc>
        <w:tc>
          <w:tcPr>
            <w:tcW w:w="1291" w:type="pct"/>
            <w:tcBorders>
              <w:right w:val="single" w:color="auto" w:sz="12" w:space="0"/>
            </w:tcBorders>
            <w:vAlign w:val="center"/>
          </w:tcPr>
          <w:p>
            <w:pPr>
              <w:spacing w:before="78" w:beforeLines="25" w:after="78" w:afterLines="25"/>
              <w:jc w:val="center"/>
              <w:rPr>
                <w:rFonts w:ascii="宋体" w:hAnsi="宋体"/>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jc w:val="center"/>
        </w:trPr>
        <w:tc>
          <w:tcPr>
            <w:tcW w:w="624" w:type="pct"/>
            <w:tcBorders>
              <w:left w:val="single" w:color="auto" w:sz="12" w:space="0"/>
            </w:tcBorders>
          </w:tcPr>
          <w:p>
            <w:pPr>
              <w:spacing w:before="78" w:beforeLines="25" w:after="78" w:afterLines="25"/>
              <w:jc w:val="center"/>
              <w:rPr>
                <w:rFonts w:ascii="宋体" w:hAnsi="宋体"/>
                <w:sz w:val="24"/>
              </w:rPr>
            </w:pPr>
            <w:r>
              <w:rPr>
                <w:rFonts w:hint="eastAsia" w:ascii="宋体" w:hAnsi="宋体"/>
                <w:sz w:val="24"/>
              </w:rPr>
              <w:t>9</w:t>
            </w:r>
          </w:p>
        </w:tc>
        <w:tc>
          <w:tcPr>
            <w:tcW w:w="616" w:type="pct"/>
            <w:vMerge w:val="continue"/>
            <w:tcBorders>
              <w:left w:val="single" w:color="auto" w:sz="12" w:space="0"/>
            </w:tcBorders>
            <w:tcMar>
              <w:top w:w="19" w:type="dxa"/>
              <w:left w:w="19" w:type="dxa"/>
              <w:bottom w:w="0" w:type="dxa"/>
              <w:right w:w="19" w:type="dxa"/>
            </w:tcMar>
            <w:vAlign w:val="center"/>
          </w:tcPr>
          <w:p>
            <w:pPr>
              <w:spacing w:before="78" w:beforeLines="25" w:after="78" w:afterLines="25"/>
              <w:jc w:val="center"/>
              <w:rPr>
                <w:rFonts w:ascii="宋体" w:hAnsi="宋体"/>
                <w:bCs/>
                <w:sz w:val="24"/>
              </w:rPr>
            </w:pPr>
          </w:p>
        </w:tc>
        <w:tc>
          <w:tcPr>
            <w:tcW w:w="2469" w:type="pct"/>
            <w:vAlign w:val="center"/>
          </w:tcPr>
          <w:p>
            <w:pPr>
              <w:spacing w:before="78" w:beforeLines="25" w:after="78" w:afterLines="25"/>
              <w:jc w:val="center"/>
              <w:rPr>
                <w:rFonts w:ascii="宋体" w:hAnsi="宋体"/>
                <w:sz w:val="24"/>
              </w:rPr>
            </w:pPr>
            <w:r>
              <w:rPr>
                <w:rFonts w:hint="eastAsia" w:ascii="宋体" w:hAnsi="宋体"/>
                <w:bCs/>
                <w:sz w:val="24"/>
              </w:rPr>
              <w:t>建筑能耗管理系统</w:t>
            </w:r>
          </w:p>
        </w:tc>
        <w:tc>
          <w:tcPr>
            <w:tcW w:w="1291" w:type="pct"/>
            <w:tcBorders>
              <w:right w:val="single" w:color="auto" w:sz="12" w:space="0"/>
            </w:tcBorders>
            <w:vAlign w:val="center"/>
          </w:tcPr>
          <w:p>
            <w:pPr>
              <w:spacing w:before="78" w:beforeLines="25" w:after="78" w:afterLines="25"/>
              <w:jc w:val="center"/>
              <w:rPr>
                <w:rFonts w:ascii="宋体" w:hAnsi="宋体"/>
                <w:sz w:val="24"/>
              </w:rPr>
            </w:pPr>
            <w:r>
              <w:rPr>
                <w:rFonts w:ascii="宋体" w:hAnsi="宋体"/>
                <w:sz w:val="24"/>
              </w:rPr>
              <w:t>预留管路</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jc w:val="center"/>
        </w:trPr>
        <w:tc>
          <w:tcPr>
            <w:tcW w:w="624" w:type="pct"/>
            <w:tcBorders>
              <w:left w:val="single" w:color="auto" w:sz="12" w:space="0"/>
            </w:tcBorders>
          </w:tcPr>
          <w:p>
            <w:pPr>
              <w:spacing w:before="78" w:beforeLines="25" w:after="78" w:afterLines="25"/>
              <w:jc w:val="center"/>
              <w:rPr>
                <w:rFonts w:ascii="宋体" w:hAnsi="宋体"/>
                <w:sz w:val="24"/>
              </w:rPr>
            </w:pPr>
            <w:r>
              <w:rPr>
                <w:rFonts w:hint="eastAsia" w:ascii="宋体" w:hAnsi="宋体"/>
                <w:sz w:val="24"/>
              </w:rPr>
              <w:t>10</w:t>
            </w:r>
          </w:p>
        </w:tc>
        <w:tc>
          <w:tcPr>
            <w:tcW w:w="616" w:type="pct"/>
            <w:vMerge w:val="restart"/>
            <w:tcBorders>
              <w:left w:val="single" w:color="auto" w:sz="12" w:space="0"/>
            </w:tcBorders>
            <w:tcMar>
              <w:top w:w="19" w:type="dxa"/>
              <w:left w:w="19" w:type="dxa"/>
              <w:bottom w:w="0" w:type="dxa"/>
              <w:right w:w="19" w:type="dxa"/>
            </w:tcMar>
            <w:vAlign w:val="center"/>
          </w:tcPr>
          <w:p>
            <w:pPr>
              <w:spacing w:before="78" w:beforeLines="25" w:after="78" w:afterLines="25"/>
              <w:jc w:val="center"/>
              <w:rPr>
                <w:rFonts w:ascii="宋体" w:hAnsi="宋体"/>
                <w:bCs/>
                <w:sz w:val="24"/>
              </w:rPr>
            </w:pPr>
            <w:r>
              <w:rPr>
                <w:rFonts w:hint="eastAsia" w:ascii="宋体" w:hAnsi="宋体"/>
                <w:bCs/>
                <w:sz w:val="24"/>
              </w:rPr>
              <w:t>公</w:t>
            </w:r>
          </w:p>
          <w:p>
            <w:pPr>
              <w:spacing w:before="78" w:beforeLines="25" w:after="78" w:afterLines="25"/>
              <w:jc w:val="center"/>
              <w:rPr>
                <w:rFonts w:ascii="宋体" w:hAnsi="宋体"/>
                <w:bCs/>
                <w:sz w:val="24"/>
              </w:rPr>
            </w:pPr>
            <w:r>
              <w:rPr>
                <w:rFonts w:hint="eastAsia" w:ascii="宋体" w:hAnsi="宋体"/>
                <w:bCs/>
                <w:sz w:val="24"/>
              </w:rPr>
              <w:t>共</w:t>
            </w:r>
          </w:p>
          <w:p>
            <w:pPr>
              <w:spacing w:before="78" w:beforeLines="25" w:after="78" w:afterLines="25"/>
              <w:jc w:val="center"/>
              <w:rPr>
                <w:rFonts w:ascii="宋体" w:hAnsi="宋体"/>
                <w:bCs/>
                <w:sz w:val="24"/>
              </w:rPr>
            </w:pPr>
            <w:r>
              <w:rPr>
                <w:rFonts w:hint="eastAsia" w:ascii="宋体" w:hAnsi="宋体"/>
                <w:bCs/>
                <w:sz w:val="24"/>
              </w:rPr>
              <w:t>安</w:t>
            </w:r>
          </w:p>
          <w:p>
            <w:pPr>
              <w:spacing w:before="78" w:beforeLines="25" w:after="78" w:afterLines="25"/>
              <w:jc w:val="center"/>
              <w:rPr>
                <w:rFonts w:ascii="宋体" w:hAnsi="宋体"/>
                <w:bCs/>
                <w:sz w:val="24"/>
              </w:rPr>
            </w:pPr>
            <w:r>
              <w:rPr>
                <w:rFonts w:hint="eastAsia" w:ascii="宋体" w:hAnsi="宋体"/>
                <w:bCs/>
                <w:sz w:val="24"/>
              </w:rPr>
              <w:t>全</w:t>
            </w:r>
          </w:p>
          <w:p>
            <w:pPr>
              <w:spacing w:before="78" w:beforeLines="25" w:after="78" w:afterLines="25"/>
              <w:jc w:val="center"/>
              <w:rPr>
                <w:rFonts w:ascii="宋体" w:hAnsi="宋体"/>
                <w:bCs/>
                <w:sz w:val="24"/>
              </w:rPr>
            </w:pPr>
            <w:r>
              <w:rPr>
                <w:rFonts w:hint="eastAsia" w:ascii="宋体" w:hAnsi="宋体"/>
                <w:bCs/>
                <w:sz w:val="24"/>
              </w:rPr>
              <w:t>系</w:t>
            </w:r>
          </w:p>
          <w:p>
            <w:pPr>
              <w:spacing w:before="78" w:beforeLines="25" w:after="78" w:afterLines="25"/>
              <w:jc w:val="center"/>
              <w:rPr>
                <w:rFonts w:ascii="宋体" w:hAnsi="宋体"/>
                <w:sz w:val="24"/>
              </w:rPr>
            </w:pPr>
            <w:r>
              <w:rPr>
                <w:rFonts w:hint="eastAsia" w:ascii="宋体" w:hAnsi="宋体"/>
                <w:bCs/>
                <w:sz w:val="24"/>
              </w:rPr>
              <w:t>统</w:t>
            </w:r>
          </w:p>
        </w:tc>
        <w:tc>
          <w:tcPr>
            <w:tcW w:w="2469" w:type="pct"/>
            <w:tcMar>
              <w:top w:w="19" w:type="dxa"/>
              <w:left w:w="19" w:type="dxa"/>
              <w:bottom w:w="0" w:type="dxa"/>
              <w:right w:w="19" w:type="dxa"/>
            </w:tcMar>
            <w:vAlign w:val="center"/>
          </w:tcPr>
          <w:p>
            <w:pPr>
              <w:spacing w:before="78" w:beforeLines="25" w:after="78" w:afterLines="25"/>
              <w:jc w:val="center"/>
              <w:rPr>
                <w:rFonts w:ascii="宋体" w:hAnsi="宋体"/>
                <w:sz w:val="24"/>
              </w:rPr>
            </w:pPr>
            <w:r>
              <w:rPr>
                <w:rFonts w:hint="eastAsia" w:ascii="宋体" w:hAnsi="宋体"/>
                <w:sz w:val="24"/>
              </w:rPr>
              <w:t>入侵报警系统</w:t>
            </w:r>
          </w:p>
        </w:tc>
        <w:tc>
          <w:tcPr>
            <w:tcW w:w="1291" w:type="pct"/>
            <w:tcBorders>
              <w:right w:val="single" w:color="auto" w:sz="12" w:space="0"/>
            </w:tcBorders>
            <w:vAlign w:val="center"/>
          </w:tcPr>
          <w:p>
            <w:pPr>
              <w:spacing w:before="78" w:beforeLines="25" w:after="78" w:afterLines="25"/>
              <w:jc w:val="center"/>
              <w:rPr>
                <w:rFonts w:ascii="宋体" w:hAnsi="宋体"/>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jc w:val="center"/>
        </w:trPr>
        <w:tc>
          <w:tcPr>
            <w:tcW w:w="624" w:type="pct"/>
            <w:tcBorders>
              <w:left w:val="single" w:color="auto" w:sz="12" w:space="0"/>
            </w:tcBorders>
          </w:tcPr>
          <w:p>
            <w:pPr>
              <w:spacing w:before="78" w:beforeLines="25" w:after="78" w:afterLines="25"/>
              <w:jc w:val="center"/>
              <w:rPr>
                <w:rFonts w:ascii="宋体" w:hAnsi="宋体"/>
                <w:sz w:val="24"/>
              </w:rPr>
            </w:pPr>
            <w:r>
              <w:rPr>
                <w:rFonts w:hint="eastAsia" w:ascii="宋体" w:hAnsi="宋体"/>
                <w:sz w:val="24"/>
              </w:rPr>
              <w:t>11</w:t>
            </w:r>
          </w:p>
        </w:tc>
        <w:tc>
          <w:tcPr>
            <w:tcW w:w="616" w:type="pct"/>
            <w:vMerge w:val="continue"/>
            <w:tcBorders>
              <w:left w:val="single" w:color="auto" w:sz="12" w:space="0"/>
            </w:tcBorders>
            <w:tcMar>
              <w:top w:w="19" w:type="dxa"/>
              <w:left w:w="19" w:type="dxa"/>
              <w:bottom w:w="0" w:type="dxa"/>
              <w:right w:w="19" w:type="dxa"/>
            </w:tcMar>
            <w:vAlign w:val="center"/>
          </w:tcPr>
          <w:p>
            <w:pPr>
              <w:spacing w:before="78" w:beforeLines="25" w:after="78" w:afterLines="25"/>
              <w:jc w:val="center"/>
              <w:rPr>
                <w:rFonts w:ascii="宋体" w:hAnsi="宋体"/>
                <w:bCs/>
                <w:sz w:val="24"/>
              </w:rPr>
            </w:pPr>
          </w:p>
        </w:tc>
        <w:tc>
          <w:tcPr>
            <w:tcW w:w="2469" w:type="pct"/>
            <w:tcMar>
              <w:top w:w="19" w:type="dxa"/>
              <w:left w:w="19" w:type="dxa"/>
              <w:bottom w:w="0" w:type="dxa"/>
              <w:right w:w="19" w:type="dxa"/>
            </w:tcMar>
            <w:vAlign w:val="center"/>
          </w:tcPr>
          <w:p>
            <w:pPr>
              <w:spacing w:before="78" w:beforeLines="25" w:after="78" w:afterLines="25"/>
              <w:jc w:val="center"/>
              <w:rPr>
                <w:rFonts w:ascii="宋体" w:hAnsi="宋体"/>
                <w:sz w:val="24"/>
              </w:rPr>
            </w:pPr>
            <w:r>
              <w:rPr>
                <w:rFonts w:hint="eastAsia" w:ascii="宋体" w:hAnsi="宋体"/>
                <w:sz w:val="24"/>
              </w:rPr>
              <w:t>视频安防监控系统</w:t>
            </w:r>
          </w:p>
        </w:tc>
        <w:tc>
          <w:tcPr>
            <w:tcW w:w="1291" w:type="pct"/>
            <w:tcBorders>
              <w:right w:val="single" w:color="auto" w:sz="12" w:space="0"/>
            </w:tcBorders>
            <w:vAlign w:val="center"/>
          </w:tcPr>
          <w:p>
            <w:pPr>
              <w:spacing w:before="78" w:beforeLines="25" w:after="78" w:afterLines="25"/>
              <w:jc w:val="center"/>
              <w:rPr>
                <w:rFonts w:ascii="宋体" w:hAnsi="宋体"/>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jc w:val="center"/>
        </w:trPr>
        <w:tc>
          <w:tcPr>
            <w:tcW w:w="624" w:type="pct"/>
            <w:tcBorders>
              <w:left w:val="single" w:color="auto" w:sz="12" w:space="0"/>
            </w:tcBorders>
          </w:tcPr>
          <w:p>
            <w:pPr>
              <w:spacing w:before="78" w:beforeLines="25" w:after="78" w:afterLines="25"/>
              <w:jc w:val="center"/>
              <w:rPr>
                <w:rFonts w:ascii="宋体" w:hAnsi="宋体"/>
                <w:sz w:val="24"/>
              </w:rPr>
            </w:pPr>
            <w:r>
              <w:rPr>
                <w:rFonts w:hint="eastAsia" w:ascii="宋体" w:hAnsi="宋体"/>
                <w:sz w:val="24"/>
              </w:rPr>
              <w:t>12</w:t>
            </w:r>
          </w:p>
        </w:tc>
        <w:tc>
          <w:tcPr>
            <w:tcW w:w="616" w:type="pct"/>
            <w:vMerge w:val="continue"/>
            <w:tcBorders>
              <w:left w:val="single" w:color="auto" w:sz="12" w:space="0"/>
            </w:tcBorders>
            <w:vAlign w:val="center"/>
          </w:tcPr>
          <w:p>
            <w:pPr>
              <w:spacing w:before="78" w:beforeLines="25" w:after="78" w:afterLines="25"/>
              <w:jc w:val="center"/>
              <w:rPr>
                <w:rFonts w:ascii="宋体" w:hAnsi="宋体"/>
                <w:sz w:val="24"/>
              </w:rPr>
            </w:pPr>
          </w:p>
        </w:tc>
        <w:tc>
          <w:tcPr>
            <w:tcW w:w="2469" w:type="pct"/>
            <w:tcMar>
              <w:top w:w="19" w:type="dxa"/>
              <w:left w:w="19" w:type="dxa"/>
              <w:bottom w:w="0" w:type="dxa"/>
              <w:right w:w="19" w:type="dxa"/>
            </w:tcMar>
            <w:vAlign w:val="center"/>
          </w:tcPr>
          <w:p>
            <w:pPr>
              <w:spacing w:before="78" w:beforeLines="25" w:after="78" w:afterLines="25"/>
              <w:jc w:val="center"/>
              <w:rPr>
                <w:rFonts w:ascii="宋体" w:hAnsi="宋体"/>
                <w:sz w:val="24"/>
              </w:rPr>
            </w:pPr>
            <w:r>
              <w:rPr>
                <w:rFonts w:hint="eastAsia" w:ascii="宋体" w:hAnsi="宋体"/>
                <w:sz w:val="24"/>
              </w:rPr>
              <w:t>可视对讲及门禁系统</w:t>
            </w:r>
          </w:p>
        </w:tc>
        <w:tc>
          <w:tcPr>
            <w:tcW w:w="1291" w:type="pct"/>
            <w:tcBorders>
              <w:right w:val="single" w:color="auto" w:sz="12" w:space="0"/>
            </w:tcBorders>
            <w:vAlign w:val="center"/>
          </w:tcPr>
          <w:p>
            <w:pPr>
              <w:spacing w:before="78" w:beforeLines="25" w:after="78" w:afterLines="25"/>
              <w:jc w:val="center"/>
              <w:rPr>
                <w:rFonts w:ascii="宋体" w:hAnsi="宋体"/>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jc w:val="center"/>
        </w:trPr>
        <w:tc>
          <w:tcPr>
            <w:tcW w:w="624" w:type="pct"/>
            <w:tcBorders>
              <w:left w:val="single" w:color="auto" w:sz="12" w:space="0"/>
            </w:tcBorders>
          </w:tcPr>
          <w:p>
            <w:pPr>
              <w:spacing w:before="78" w:beforeLines="25" w:after="78" w:afterLines="25"/>
              <w:jc w:val="center"/>
              <w:rPr>
                <w:rFonts w:ascii="宋体" w:hAnsi="宋体"/>
                <w:sz w:val="24"/>
              </w:rPr>
            </w:pPr>
            <w:r>
              <w:rPr>
                <w:rFonts w:hint="eastAsia" w:ascii="宋体" w:hAnsi="宋体"/>
                <w:sz w:val="24"/>
              </w:rPr>
              <w:t>13</w:t>
            </w:r>
          </w:p>
        </w:tc>
        <w:tc>
          <w:tcPr>
            <w:tcW w:w="616" w:type="pct"/>
            <w:vMerge w:val="continue"/>
            <w:tcBorders>
              <w:left w:val="single" w:color="auto" w:sz="12" w:space="0"/>
            </w:tcBorders>
            <w:vAlign w:val="center"/>
          </w:tcPr>
          <w:p>
            <w:pPr>
              <w:spacing w:before="78" w:beforeLines="25" w:after="78" w:afterLines="25"/>
              <w:jc w:val="center"/>
              <w:rPr>
                <w:rFonts w:ascii="宋体" w:hAnsi="宋体"/>
                <w:sz w:val="24"/>
              </w:rPr>
            </w:pPr>
          </w:p>
        </w:tc>
        <w:tc>
          <w:tcPr>
            <w:tcW w:w="2469" w:type="pct"/>
            <w:tcMar>
              <w:top w:w="19" w:type="dxa"/>
              <w:left w:w="19" w:type="dxa"/>
              <w:bottom w:w="0" w:type="dxa"/>
              <w:right w:w="19" w:type="dxa"/>
            </w:tcMar>
            <w:vAlign w:val="center"/>
          </w:tcPr>
          <w:p>
            <w:pPr>
              <w:spacing w:before="78" w:beforeLines="25" w:after="78" w:afterLines="25"/>
              <w:jc w:val="center"/>
              <w:rPr>
                <w:rFonts w:ascii="宋体" w:hAnsi="宋体"/>
                <w:sz w:val="24"/>
              </w:rPr>
            </w:pPr>
            <w:r>
              <w:rPr>
                <w:rFonts w:hint="eastAsia" w:ascii="宋体" w:hAnsi="宋体"/>
                <w:sz w:val="24"/>
              </w:rPr>
              <w:t>家庭安全防范系统</w:t>
            </w:r>
          </w:p>
        </w:tc>
        <w:tc>
          <w:tcPr>
            <w:tcW w:w="1291" w:type="pct"/>
            <w:tcBorders>
              <w:right w:val="single" w:color="auto" w:sz="12" w:space="0"/>
            </w:tcBorders>
            <w:vAlign w:val="center"/>
          </w:tcPr>
          <w:p>
            <w:pPr>
              <w:spacing w:before="78" w:beforeLines="25" w:after="78" w:afterLines="25"/>
              <w:jc w:val="center"/>
              <w:rPr>
                <w:rFonts w:ascii="宋体" w:hAnsi="宋体"/>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jc w:val="center"/>
        </w:trPr>
        <w:tc>
          <w:tcPr>
            <w:tcW w:w="624" w:type="pct"/>
            <w:tcBorders>
              <w:left w:val="single" w:color="auto" w:sz="12" w:space="0"/>
            </w:tcBorders>
          </w:tcPr>
          <w:p>
            <w:pPr>
              <w:spacing w:before="78" w:beforeLines="25" w:after="78" w:afterLines="25"/>
              <w:jc w:val="center"/>
              <w:rPr>
                <w:rFonts w:ascii="宋体" w:hAnsi="宋体"/>
                <w:sz w:val="24"/>
              </w:rPr>
            </w:pPr>
            <w:r>
              <w:rPr>
                <w:rFonts w:hint="eastAsia" w:ascii="宋体" w:hAnsi="宋体"/>
                <w:sz w:val="24"/>
              </w:rPr>
              <w:t>14</w:t>
            </w:r>
          </w:p>
        </w:tc>
        <w:tc>
          <w:tcPr>
            <w:tcW w:w="616" w:type="pct"/>
            <w:vMerge w:val="continue"/>
            <w:tcBorders>
              <w:left w:val="single" w:color="auto" w:sz="12" w:space="0"/>
            </w:tcBorders>
            <w:vAlign w:val="center"/>
          </w:tcPr>
          <w:p>
            <w:pPr>
              <w:spacing w:before="78" w:beforeLines="25" w:after="78" w:afterLines="25"/>
              <w:jc w:val="center"/>
              <w:rPr>
                <w:rFonts w:ascii="宋体" w:hAnsi="宋体"/>
                <w:sz w:val="24"/>
              </w:rPr>
            </w:pPr>
          </w:p>
        </w:tc>
        <w:tc>
          <w:tcPr>
            <w:tcW w:w="2469" w:type="pct"/>
            <w:tcMar>
              <w:top w:w="19" w:type="dxa"/>
              <w:left w:w="19" w:type="dxa"/>
              <w:bottom w:w="0" w:type="dxa"/>
              <w:right w:w="19" w:type="dxa"/>
            </w:tcMar>
            <w:vAlign w:val="center"/>
          </w:tcPr>
          <w:p>
            <w:pPr>
              <w:spacing w:before="78" w:beforeLines="25" w:after="78" w:afterLines="25"/>
              <w:jc w:val="center"/>
              <w:rPr>
                <w:rFonts w:ascii="宋体" w:hAnsi="宋体"/>
                <w:sz w:val="24"/>
              </w:rPr>
            </w:pPr>
            <w:r>
              <w:rPr>
                <w:rFonts w:hint="eastAsia" w:ascii="宋体" w:hAnsi="宋体"/>
                <w:sz w:val="24"/>
              </w:rPr>
              <w:t>电子巡查系统</w:t>
            </w:r>
          </w:p>
        </w:tc>
        <w:tc>
          <w:tcPr>
            <w:tcW w:w="1291" w:type="pct"/>
            <w:tcBorders>
              <w:right w:val="single" w:color="auto" w:sz="12" w:space="0"/>
            </w:tcBorders>
            <w:vAlign w:val="center"/>
          </w:tcPr>
          <w:p>
            <w:pPr>
              <w:spacing w:before="78" w:beforeLines="25" w:after="78" w:afterLines="25"/>
              <w:jc w:val="center"/>
              <w:rPr>
                <w:rFonts w:ascii="宋体" w:hAnsi="宋体"/>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jc w:val="center"/>
        </w:trPr>
        <w:tc>
          <w:tcPr>
            <w:tcW w:w="624" w:type="pct"/>
            <w:tcBorders>
              <w:left w:val="single" w:color="auto" w:sz="12" w:space="0"/>
            </w:tcBorders>
          </w:tcPr>
          <w:p>
            <w:pPr>
              <w:spacing w:before="78" w:beforeLines="25" w:after="78" w:afterLines="25"/>
              <w:jc w:val="center"/>
              <w:rPr>
                <w:rFonts w:ascii="宋体" w:hAnsi="宋体"/>
                <w:sz w:val="24"/>
              </w:rPr>
            </w:pPr>
            <w:r>
              <w:rPr>
                <w:rFonts w:hint="eastAsia" w:ascii="宋体" w:hAnsi="宋体"/>
                <w:sz w:val="24"/>
              </w:rPr>
              <w:t>15</w:t>
            </w:r>
          </w:p>
        </w:tc>
        <w:tc>
          <w:tcPr>
            <w:tcW w:w="616" w:type="pct"/>
            <w:vMerge w:val="continue"/>
            <w:tcBorders>
              <w:left w:val="single" w:color="auto" w:sz="12" w:space="0"/>
            </w:tcBorders>
            <w:vAlign w:val="center"/>
          </w:tcPr>
          <w:p>
            <w:pPr>
              <w:spacing w:before="78" w:beforeLines="25" w:after="78" w:afterLines="25"/>
              <w:jc w:val="center"/>
              <w:rPr>
                <w:rFonts w:ascii="宋体" w:hAnsi="宋体"/>
                <w:sz w:val="24"/>
              </w:rPr>
            </w:pPr>
          </w:p>
        </w:tc>
        <w:tc>
          <w:tcPr>
            <w:tcW w:w="2469" w:type="pct"/>
            <w:tcMar>
              <w:top w:w="19" w:type="dxa"/>
              <w:left w:w="19" w:type="dxa"/>
              <w:bottom w:w="0" w:type="dxa"/>
              <w:right w:w="19" w:type="dxa"/>
            </w:tcMar>
            <w:vAlign w:val="center"/>
          </w:tcPr>
          <w:p>
            <w:pPr>
              <w:spacing w:before="78" w:beforeLines="25" w:after="78" w:afterLines="25"/>
              <w:jc w:val="center"/>
              <w:rPr>
                <w:rFonts w:ascii="宋体" w:hAnsi="宋体"/>
                <w:sz w:val="24"/>
              </w:rPr>
            </w:pPr>
            <w:r>
              <w:rPr>
                <w:rFonts w:hint="eastAsia" w:ascii="宋体" w:hAnsi="宋体"/>
                <w:sz w:val="24"/>
              </w:rPr>
              <w:t>汽车库(场)管理系统</w:t>
            </w:r>
          </w:p>
        </w:tc>
        <w:tc>
          <w:tcPr>
            <w:tcW w:w="1291" w:type="pct"/>
            <w:tcBorders>
              <w:right w:val="single" w:color="auto" w:sz="12" w:space="0"/>
            </w:tcBorders>
            <w:vAlign w:val="center"/>
          </w:tcPr>
          <w:p>
            <w:pPr>
              <w:spacing w:before="78" w:beforeLines="25" w:after="78" w:afterLines="25"/>
              <w:jc w:val="center"/>
              <w:rPr>
                <w:rFonts w:ascii="宋体" w:hAnsi="宋体"/>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jc w:val="center"/>
        </w:trPr>
        <w:tc>
          <w:tcPr>
            <w:tcW w:w="624" w:type="pct"/>
            <w:tcBorders>
              <w:left w:val="single" w:color="auto" w:sz="12" w:space="0"/>
            </w:tcBorders>
          </w:tcPr>
          <w:p>
            <w:pPr>
              <w:spacing w:before="78" w:beforeLines="25" w:after="78" w:afterLines="25"/>
              <w:jc w:val="center"/>
              <w:rPr>
                <w:rFonts w:ascii="宋体" w:hAnsi="宋体"/>
                <w:sz w:val="24"/>
              </w:rPr>
            </w:pPr>
            <w:r>
              <w:rPr>
                <w:rFonts w:hint="eastAsia" w:ascii="宋体" w:hAnsi="宋体"/>
                <w:sz w:val="24"/>
              </w:rPr>
              <w:t>16</w:t>
            </w:r>
          </w:p>
        </w:tc>
        <w:tc>
          <w:tcPr>
            <w:tcW w:w="616" w:type="pct"/>
            <w:vMerge w:val="restart"/>
            <w:tcBorders>
              <w:left w:val="single" w:color="auto" w:sz="12" w:space="0"/>
            </w:tcBorders>
            <w:tcMar>
              <w:top w:w="19" w:type="dxa"/>
              <w:left w:w="19" w:type="dxa"/>
              <w:bottom w:w="0" w:type="dxa"/>
              <w:right w:w="19" w:type="dxa"/>
            </w:tcMar>
            <w:vAlign w:val="center"/>
          </w:tcPr>
          <w:p>
            <w:pPr>
              <w:spacing w:before="78" w:beforeLines="25" w:after="78" w:afterLines="25"/>
              <w:jc w:val="center"/>
              <w:rPr>
                <w:rFonts w:ascii="宋体" w:hAnsi="宋体"/>
                <w:bCs/>
                <w:sz w:val="24"/>
              </w:rPr>
            </w:pPr>
            <w:r>
              <w:rPr>
                <w:rFonts w:hint="eastAsia" w:ascii="宋体" w:hAnsi="宋体"/>
                <w:bCs/>
                <w:sz w:val="24"/>
              </w:rPr>
              <w:t>机</w:t>
            </w:r>
          </w:p>
          <w:p>
            <w:pPr>
              <w:spacing w:before="78" w:beforeLines="25" w:after="78" w:afterLines="25"/>
              <w:jc w:val="center"/>
              <w:rPr>
                <w:rFonts w:ascii="宋体" w:hAnsi="宋体"/>
                <w:bCs/>
                <w:sz w:val="24"/>
              </w:rPr>
            </w:pPr>
            <w:r>
              <w:rPr>
                <w:rFonts w:hint="eastAsia" w:ascii="宋体" w:hAnsi="宋体"/>
                <w:bCs/>
                <w:sz w:val="24"/>
              </w:rPr>
              <w:t>房</w:t>
            </w:r>
          </w:p>
          <w:p>
            <w:pPr>
              <w:spacing w:before="78" w:beforeLines="25" w:after="78" w:afterLines="25"/>
              <w:jc w:val="center"/>
              <w:rPr>
                <w:rFonts w:ascii="宋体" w:hAnsi="宋体"/>
                <w:bCs/>
                <w:sz w:val="24"/>
              </w:rPr>
            </w:pPr>
            <w:r>
              <w:rPr>
                <w:rFonts w:hint="eastAsia" w:ascii="宋体" w:hAnsi="宋体"/>
                <w:bCs/>
                <w:sz w:val="24"/>
              </w:rPr>
              <w:t>工</w:t>
            </w:r>
          </w:p>
          <w:p>
            <w:pPr>
              <w:spacing w:before="78" w:beforeLines="25" w:after="78" w:afterLines="25"/>
              <w:jc w:val="center"/>
              <w:rPr>
                <w:rFonts w:ascii="宋体" w:hAnsi="宋体"/>
                <w:sz w:val="24"/>
              </w:rPr>
            </w:pPr>
            <w:r>
              <w:rPr>
                <w:rFonts w:hint="eastAsia" w:ascii="宋体" w:hAnsi="宋体"/>
                <w:bCs/>
                <w:sz w:val="24"/>
              </w:rPr>
              <w:t>程</w:t>
            </w:r>
          </w:p>
        </w:tc>
        <w:tc>
          <w:tcPr>
            <w:tcW w:w="2469" w:type="pct"/>
            <w:tcMar>
              <w:top w:w="19" w:type="dxa"/>
              <w:left w:w="19" w:type="dxa"/>
              <w:bottom w:w="0" w:type="dxa"/>
              <w:right w:w="19" w:type="dxa"/>
            </w:tcMar>
            <w:vAlign w:val="center"/>
          </w:tcPr>
          <w:p>
            <w:pPr>
              <w:spacing w:before="78" w:beforeLines="25" w:after="78" w:afterLines="25"/>
              <w:jc w:val="center"/>
              <w:rPr>
                <w:rFonts w:ascii="宋体" w:hAnsi="宋体"/>
                <w:sz w:val="24"/>
              </w:rPr>
            </w:pPr>
            <w:r>
              <w:rPr>
                <w:rFonts w:hint="eastAsia" w:ascii="宋体" w:hAnsi="宋体"/>
                <w:sz w:val="24"/>
              </w:rPr>
              <w:t>智能化中心机房</w:t>
            </w:r>
          </w:p>
        </w:tc>
        <w:tc>
          <w:tcPr>
            <w:tcW w:w="1291" w:type="pct"/>
            <w:tcBorders>
              <w:right w:val="single" w:color="auto" w:sz="12" w:space="0"/>
            </w:tcBorders>
            <w:vAlign w:val="center"/>
          </w:tcPr>
          <w:p>
            <w:pPr>
              <w:spacing w:before="78" w:beforeLines="25" w:after="78" w:afterLines="25"/>
              <w:jc w:val="center"/>
              <w:rPr>
                <w:rFonts w:ascii="宋体" w:hAnsi="宋体"/>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jc w:val="center"/>
        </w:trPr>
        <w:tc>
          <w:tcPr>
            <w:tcW w:w="624" w:type="pct"/>
            <w:tcBorders>
              <w:left w:val="single" w:color="auto" w:sz="12" w:space="0"/>
            </w:tcBorders>
          </w:tcPr>
          <w:p>
            <w:pPr>
              <w:spacing w:before="78" w:beforeLines="25" w:after="78" w:afterLines="25"/>
              <w:jc w:val="center"/>
              <w:rPr>
                <w:rFonts w:ascii="宋体" w:hAnsi="宋体"/>
                <w:bCs/>
                <w:sz w:val="24"/>
              </w:rPr>
            </w:pPr>
            <w:r>
              <w:rPr>
                <w:rFonts w:hint="eastAsia" w:ascii="宋体" w:hAnsi="宋体"/>
                <w:bCs/>
                <w:sz w:val="24"/>
              </w:rPr>
              <w:t>17</w:t>
            </w:r>
          </w:p>
        </w:tc>
        <w:tc>
          <w:tcPr>
            <w:tcW w:w="616" w:type="pct"/>
            <w:vMerge w:val="continue"/>
            <w:tcBorders>
              <w:left w:val="single" w:color="auto" w:sz="12" w:space="0"/>
            </w:tcBorders>
            <w:vAlign w:val="center"/>
          </w:tcPr>
          <w:p>
            <w:pPr>
              <w:spacing w:before="78" w:beforeLines="25" w:after="78" w:afterLines="25"/>
              <w:jc w:val="center"/>
              <w:rPr>
                <w:rFonts w:ascii="宋体" w:hAnsi="宋体"/>
                <w:sz w:val="24"/>
              </w:rPr>
            </w:pPr>
          </w:p>
        </w:tc>
        <w:tc>
          <w:tcPr>
            <w:tcW w:w="2469" w:type="pct"/>
            <w:tcMar>
              <w:top w:w="19" w:type="dxa"/>
              <w:left w:w="19" w:type="dxa"/>
              <w:bottom w:w="0" w:type="dxa"/>
              <w:right w:w="19" w:type="dxa"/>
            </w:tcMar>
            <w:vAlign w:val="center"/>
          </w:tcPr>
          <w:p>
            <w:pPr>
              <w:spacing w:before="78" w:beforeLines="25" w:after="78" w:afterLines="25"/>
              <w:jc w:val="center"/>
              <w:rPr>
                <w:rFonts w:ascii="宋体" w:hAnsi="宋体"/>
                <w:sz w:val="24"/>
              </w:rPr>
            </w:pPr>
            <w:r>
              <w:rPr>
                <w:rFonts w:hint="eastAsia" w:ascii="宋体" w:hAnsi="宋体"/>
                <w:sz w:val="24"/>
              </w:rPr>
              <w:t>运营商接入机房</w:t>
            </w:r>
          </w:p>
        </w:tc>
        <w:tc>
          <w:tcPr>
            <w:tcW w:w="1291" w:type="pct"/>
            <w:tcBorders>
              <w:right w:val="single" w:color="auto" w:sz="12" w:space="0"/>
            </w:tcBorders>
            <w:vAlign w:val="center"/>
          </w:tcPr>
          <w:p>
            <w:pPr>
              <w:spacing w:before="78" w:beforeLines="25" w:after="78" w:afterLines="25"/>
              <w:jc w:val="center"/>
              <w:rPr>
                <w:rFonts w:ascii="宋体" w:hAnsi="宋体"/>
                <w:sz w:val="24"/>
              </w:rPr>
            </w:pPr>
            <w:r>
              <w:rPr>
                <w:rFonts w:hint="eastAsia" w:ascii="宋体" w:hAnsi="宋体"/>
                <w:sz w:val="24"/>
              </w:rPr>
              <w:t>运营商包括数据、语音及（数字）电视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jc w:val="center"/>
        </w:trPr>
        <w:tc>
          <w:tcPr>
            <w:tcW w:w="624" w:type="pct"/>
            <w:tcBorders>
              <w:left w:val="single" w:color="auto" w:sz="12" w:space="0"/>
            </w:tcBorders>
          </w:tcPr>
          <w:p>
            <w:pPr>
              <w:spacing w:before="78" w:beforeLines="25" w:after="78" w:afterLines="25"/>
              <w:jc w:val="center"/>
              <w:rPr>
                <w:rFonts w:ascii="宋体" w:hAnsi="宋体"/>
                <w:sz w:val="24"/>
              </w:rPr>
            </w:pPr>
            <w:r>
              <w:rPr>
                <w:rFonts w:hint="eastAsia" w:ascii="宋体" w:hAnsi="宋体"/>
                <w:sz w:val="24"/>
              </w:rPr>
              <w:t>18</w:t>
            </w:r>
          </w:p>
        </w:tc>
        <w:tc>
          <w:tcPr>
            <w:tcW w:w="616" w:type="pct"/>
            <w:vMerge w:val="continue"/>
            <w:tcBorders>
              <w:left w:val="single" w:color="auto" w:sz="12" w:space="0"/>
            </w:tcBorders>
            <w:vAlign w:val="center"/>
          </w:tcPr>
          <w:p>
            <w:pPr>
              <w:spacing w:before="78" w:beforeLines="25" w:after="78" w:afterLines="25"/>
              <w:jc w:val="center"/>
              <w:rPr>
                <w:rFonts w:ascii="宋体" w:hAnsi="宋体"/>
                <w:sz w:val="24"/>
              </w:rPr>
            </w:pPr>
          </w:p>
        </w:tc>
        <w:tc>
          <w:tcPr>
            <w:tcW w:w="2469" w:type="pct"/>
            <w:tcMar>
              <w:top w:w="19" w:type="dxa"/>
              <w:left w:w="19" w:type="dxa"/>
              <w:bottom w:w="0" w:type="dxa"/>
              <w:right w:w="19" w:type="dxa"/>
            </w:tcMar>
            <w:vAlign w:val="center"/>
          </w:tcPr>
          <w:p>
            <w:pPr>
              <w:spacing w:before="78" w:beforeLines="25" w:after="78" w:afterLines="25"/>
              <w:jc w:val="center"/>
              <w:rPr>
                <w:rFonts w:ascii="宋体" w:hAnsi="宋体"/>
                <w:sz w:val="24"/>
              </w:rPr>
            </w:pPr>
            <w:r>
              <w:rPr>
                <w:rFonts w:hint="eastAsia" w:ascii="宋体" w:hAnsi="宋体"/>
                <w:sz w:val="24"/>
              </w:rPr>
              <w:t>不间断供电（UPS）系统</w:t>
            </w:r>
          </w:p>
        </w:tc>
        <w:tc>
          <w:tcPr>
            <w:tcW w:w="1291" w:type="pct"/>
            <w:tcBorders>
              <w:right w:val="single" w:color="auto" w:sz="12" w:space="0"/>
            </w:tcBorders>
            <w:vAlign w:val="center"/>
          </w:tcPr>
          <w:p>
            <w:pPr>
              <w:spacing w:before="78" w:beforeLines="25" w:after="78" w:afterLines="25"/>
              <w:jc w:val="center"/>
              <w:rPr>
                <w:rFonts w:ascii="宋体" w:hAnsi="宋体"/>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jc w:val="center"/>
        </w:trPr>
        <w:tc>
          <w:tcPr>
            <w:tcW w:w="624" w:type="pct"/>
            <w:tcBorders>
              <w:left w:val="single" w:color="auto" w:sz="12" w:space="0"/>
            </w:tcBorders>
          </w:tcPr>
          <w:p>
            <w:pPr>
              <w:spacing w:before="78" w:beforeLines="25" w:after="78" w:afterLines="25"/>
              <w:jc w:val="center"/>
              <w:rPr>
                <w:rFonts w:ascii="宋体" w:hAnsi="宋体"/>
                <w:sz w:val="24"/>
              </w:rPr>
            </w:pPr>
            <w:r>
              <w:rPr>
                <w:rFonts w:hint="eastAsia" w:ascii="宋体" w:hAnsi="宋体"/>
                <w:sz w:val="24"/>
              </w:rPr>
              <w:t>19</w:t>
            </w:r>
          </w:p>
        </w:tc>
        <w:tc>
          <w:tcPr>
            <w:tcW w:w="616" w:type="pct"/>
            <w:vMerge w:val="continue"/>
            <w:tcBorders>
              <w:left w:val="single" w:color="auto" w:sz="12" w:space="0"/>
            </w:tcBorders>
            <w:vAlign w:val="center"/>
          </w:tcPr>
          <w:p>
            <w:pPr>
              <w:spacing w:before="78" w:beforeLines="25" w:after="78" w:afterLines="25"/>
              <w:jc w:val="center"/>
              <w:rPr>
                <w:rFonts w:ascii="宋体" w:hAnsi="宋体"/>
                <w:sz w:val="24"/>
              </w:rPr>
            </w:pPr>
          </w:p>
        </w:tc>
        <w:tc>
          <w:tcPr>
            <w:tcW w:w="2469" w:type="pct"/>
            <w:tcMar>
              <w:top w:w="19" w:type="dxa"/>
              <w:left w:w="19" w:type="dxa"/>
              <w:bottom w:w="0" w:type="dxa"/>
              <w:right w:w="19" w:type="dxa"/>
            </w:tcMar>
            <w:vAlign w:val="center"/>
          </w:tcPr>
          <w:p>
            <w:pPr>
              <w:spacing w:before="78" w:beforeLines="25" w:after="78" w:afterLines="25"/>
              <w:jc w:val="center"/>
              <w:rPr>
                <w:rFonts w:ascii="宋体" w:hAnsi="宋体"/>
                <w:sz w:val="24"/>
              </w:rPr>
            </w:pPr>
            <w:r>
              <w:rPr>
                <w:rFonts w:hint="eastAsia" w:ascii="宋体" w:hAnsi="宋体"/>
                <w:sz w:val="24"/>
              </w:rPr>
              <w:t>防雷接地系统</w:t>
            </w:r>
          </w:p>
        </w:tc>
        <w:tc>
          <w:tcPr>
            <w:tcW w:w="1291" w:type="pct"/>
            <w:tcBorders>
              <w:right w:val="single" w:color="auto" w:sz="12" w:space="0"/>
            </w:tcBorders>
            <w:vAlign w:val="center"/>
          </w:tcPr>
          <w:p>
            <w:pPr>
              <w:spacing w:before="78" w:beforeLines="25" w:after="78" w:afterLines="25"/>
              <w:jc w:val="center"/>
              <w:rPr>
                <w:rFonts w:ascii="宋体" w:hAnsi="宋体"/>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jc w:val="center"/>
        </w:trPr>
        <w:tc>
          <w:tcPr>
            <w:tcW w:w="624" w:type="pct"/>
            <w:tcBorders>
              <w:left w:val="single" w:color="auto" w:sz="12" w:space="0"/>
            </w:tcBorders>
          </w:tcPr>
          <w:p>
            <w:pPr>
              <w:spacing w:before="78" w:beforeLines="25" w:after="78" w:afterLines="25"/>
              <w:jc w:val="center"/>
              <w:rPr>
                <w:rFonts w:ascii="宋体" w:hAnsi="宋体"/>
                <w:sz w:val="24"/>
              </w:rPr>
            </w:pPr>
            <w:r>
              <w:rPr>
                <w:rFonts w:hint="eastAsia" w:ascii="宋体" w:hAnsi="宋体"/>
                <w:sz w:val="24"/>
              </w:rPr>
              <w:t>20</w:t>
            </w:r>
          </w:p>
        </w:tc>
        <w:tc>
          <w:tcPr>
            <w:tcW w:w="3085" w:type="pct"/>
            <w:gridSpan w:val="2"/>
            <w:tcBorders>
              <w:left w:val="single" w:color="auto" w:sz="12" w:space="0"/>
            </w:tcBorders>
            <w:vAlign w:val="center"/>
          </w:tcPr>
          <w:p>
            <w:pPr>
              <w:spacing w:before="78" w:beforeLines="25" w:after="78" w:afterLines="25"/>
              <w:jc w:val="center"/>
              <w:rPr>
                <w:rFonts w:ascii="宋体" w:hAnsi="宋体"/>
                <w:sz w:val="24"/>
              </w:rPr>
            </w:pPr>
            <w:r>
              <w:rPr>
                <w:rFonts w:hint="eastAsia" w:ascii="宋体" w:hAnsi="宋体"/>
                <w:sz w:val="24"/>
              </w:rPr>
              <w:t>综合管路系统</w:t>
            </w:r>
          </w:p>
        </w:tc>
        <w:tc>
          <w:tcPr>
            <w:tcW w:w="1291" w:type="pct"/>
            <w:tcBorders>
              <w:right w:val="single" w:color="auto" w:sz="12" w:space="0"/>
            </w:tcBorders>
            <w:vAlign w:val="center"/>
          </w:tcPr>
          <w:p>
            <w:pPr>
              <w:spacing w:before="78" w:beforeLines="25" w:after="78" w:afterLines="25"/>
              <w:jc w:val="center"/>
              <w:rPr>
                <w:rFonts w:ascii="宋体" w:hAnsi="宋体"/>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 w:hRule="atLeast"/>
          <w:jc w:val="center"/>
        </w:trPr>
        <w:tc>
          <w:tcPr>
            <w:tcW w:w="624" w:type="pct"/>
            <w:tcBorders>
              <w:left w:val="single" w:color="auto" w:sz="12" w:space="0"/>
              <w:bottom w:val="single" w:color="auto" w:sz="12" w:space="0"/>
            </w:tcBorders>
          </w:tcPr>
          <w:p>
            <w:pPr>
              <w:spacing w:before="78" w:beforeLines="25" w:after="78" w:afterLines="25"/>
              <w:jc w:val="center"/>
              <w:rPr>
                <w:rFonts w:ascii="宋体" w:hAnsi="宋体"/>
                <w:sz w:val="24"/>
              </w:rPr>
            </w:pPr>
            <w:r>
              <w:rPr>
                <w:rFonts w:hint="eastAsia" w:ascii="宋体" w:hAnsi="宋体"/>
                <w:sz w:val="24"/>
              </w:rPr>
              <w:t>21</w:t>
            </w:r>
          </w:p>
        </w:tc>
        <w:tc>
          <w:tcPr>
            <w:tcW w:w="3085" w:type="pct"/>
            <w:gridSpan w:val="2"/>
            <w:tcBorders>
              <w:left w:val="single" w:color="auto" w:sz="12" w:space="0"/>
              <w:bottom w:val="single" w:color="auto" w:sz="12" w:space="0"/>
            </w:tcBorders>
            <w:vAlign w:val="center"/>
          </w:tcPr>
          <w:p>
            <w:pPr>
              <w:spacing w:before="78" w:beforeLines="25" w:after="78" w:afterLines="25"/>
              <w:jc w:val="center"/>
              <w:rPr>
                <w:rFonts w:ascii="宋体" w:hAnsi="宋体"/>
                <w:sz w:val="24"/>
              </w:rPr>
            </w:pPr>
            <w:r>
              <w:rPr>
                <w:rFonts w:hint="eastAsia" w:ascii="宋体" w:hAnsi="宋体"/>
                <w:sz w:val="24"/>
              </w:rPr>
              <w:t>户内智能家居系统</w:t>
            </w:r>
          </w:p>
        </w:tc>
        <w:tc>
          <w:tcPr>
            <w:tcW w:w="1291" w:type="pct"/>
            <w:tcBorders>
              <w:bottom w:val="single" w:color="auto" w:sz="12" w:space="0"/>
              <w:right w:val="single" w:color="auto" w:sz="12" w:space="0"/>
            </w:tcBorders>
            <w:vAlign w:val="center"/>
          </w:tcPr>
          <w:p>
            <w:pPr>
              <w:spacing w:before="78" w:beforeLines="25" w:after="78" w:afterLines="25"/>
              <w:jc w:val="center"/>
              <w:rPr>
                <w:rFonts w:ascii="宋体" w:hAnsi="宋体"/>
                <w:sz w:val="24"/>
              </w:rPr>
            </w:pPr>
            <w:r>
              <w:rPr>
                <w:rFonts w:hint="eastAsia" w:ascii="宋体" w:hAnsi="宋体"/>
                <w:sz w:val="24"/>
              </w:rPr>
              <w:t>装标1200元对应限额200元/户，装标1000元对应限额100元/户</w:t>
            </w:r>
          </w:p>
        </w:tc>
      </w:tr>
    </w:tbl>
    <w:p>
      <w:pPr>
        <w:pStyle w:val="8"/>
        <w:tabs>
          <w:tab w:val="left" w:pos="0"/>
          <w:tab w:val="center" w:pos="4394"/>
          <w:tab w:val="clear" w:pos="425"/>
        </w:tabs>
        <w:spacing w:line="360" w:lineRule="auto"/>
        <w:ind w:left="0" w:firstLine="480" w:firstLineChars="200"/>
        <w:rPr>
          <w:rFonts w:ascii="宋体" w:hAnsi="宋体" w:cs="Arial"/>
          <w:sz w:val="24"/>
        </w:rPr>
      </w:pPr>
      <w:r>
        <w:rPr>
          <w:rFonts w:ascii="宋体" w:hAnsi="宋体"/>
          <w:sz w:val="24"/>
        </w:rPr>
        <w:t>在设计过程中可以适度创新，合理选用智能化相关的新产品、新技术，增加项目销售亮点，提升用户体验。</w:t>
      </w:r>
    </w:p>
    <w:p>
      <w:pPr>
        <w:spacing w:line="360" w:lineRule="auto"/>
        <w:outlineLvl w:val="9"/>
        <w:rPr>
          <w:rFonts w:ascii="宋体" w:hAnsi="宋体"/>
          <w:b/>
          <w:sz w:val="28"/>
          <w:szCs w:val="28"/>
        </w:rPr>
      </w:pPr>
      <w:r>
        <w:rPr>
          <w:rFonts w:hint="eastAsia" w:ascii="宋体" w:hAnsi="宋体"/>
          <w:b/>
          <w:sz w:val="28"/>
          <w:szCs w:val="28"/>
        </w:rPr>
        <w:t>三、设计原则</w:t>
      </w:r>
    </w:p>
    <w:p>
      <w:pPr>
        <w:pStyle w:val="8"/>
        <w:tabs>
          <w:tab w:val="left" w:pos="0"/>
          <w:tab w:val="center" w:pos="4394"/>
          <w:tab w:val="clear" w:pos="425"/>
        </w:tabs>
        <w:spacing w:line="360" w:lineRule="auto"/>
        <w:ind w:left="0" w:firstLine="480" w:firstLineChars="200"/>
        <w:rPr>
          <w:rFonts w:ascii="宋体" w:hAnsi="宋体"/>
          <w:color w:val="auto"/>
          <w:kern w:val="2"/>
          <w:sz w:val="24"/>
        </w:rPr>
      </w:pPr>
      <w:r>
        <w:rPr>
          <w:rFonts w:hint="eastAsia" w:ascii="宋体" w:hAnsi="宋体"/>
          <w:sz w:val="24"/>
        </w:rPr>
        <w:t>项目智能化设计需遵循功能实用、技术先进、经济合理、施工维修方便、系统后续可扩展可升级的原则。</w:t>
      </w:r>
    </w:p>
    <w:p>
      <w:pPr>
        <w:spacing w:line="360" w:lineRule="auto"/>
        <w:outlineLvl w:val="9"/>
        <w:rPr>
          <w:rFonts w:ascii="宋体" w:hAnsi="宋体"/>
          <w:b/>
          <w:sz w:val="28"/>
          <w:szCs w:val="28"/>
        </w:rPr>
      </w:pPr>
      <w:r>
        <w:rPr>
          <w:rFonts w:hint="eastAsia" w:ascii="宋体" w:hAnsi="宋体"/>
          <w:b/>
          <w:sz w:val="28"/>
          <w:szCs w:val="28"/>
        </w:rPr>
        <w:t>四、设计依据</w:t>
      </w:r>
    </w:p>
    <w:p>
      <w:pPr>
        <w:pStyle w:val="8"/>
        <w:tabs>
          <w:tab w:val="left" w:pos="0"/>
          <w:tab w:val="center" w:pos="4394"/>
          <w:tab w:val="clear" w:pos="425"/>
        </w:tabs>
        <w:spacing w:line="360" w:lineRule="auto"/>
        <w:ind w:left="0" w:firstLine="480" w:firstLineChars="200"/>
        <w:rPr>
          <w:rFonts w:ascii="宋体" w:hAnsi="宋体"/>
          <w:sz w:val="24"/>
        </w:rPr>
      </w:pPr>
      <w:r>
        <w:rPr>
          <w:rFonts w:hint="eastAsia" w:ascii="宋体" w:hAnsi="宋体"/>
          <w:sz w:val="24"/>
        </w:rPr>
        <w:t>（一）本设计任务书。</w:t>
      </w:r>
    </w:p>
    <w:p>
      <w:pPr>
        <w:pStyle w:val="8"/>
        <w:tabs>
          <w:tab w:val="left" w:pos="0"/>
          <w:tab w:val="center" w:pos="4394"/>
          <w:tab w:val="clear" w:pos="425"/>
        </w:tabs>
        <w:spacing w:line="360" w:lineRule="auto"/>
        <w:ind w:left="0" w:firstLine="480" w:firstLineChars="200"/>
        <w:rPr>
          <w:rFonts w:ascii="宋体" w:hAnsi="宋体"/>
          <w:sz w:val="24"/>
        </w:rPr>
      </w:pPr>
      <w:r>
        <w:rPr>
          <w:rFonts w:hint="eastAsia" w:ascii="宋体" w:hAnsi="宋体"/>
          <w:sz w:val="24"/>
        </w:rPr>
        <w:t>（三）智能化系统设计施工中必须依据以下国家有关的设计规范、标准：（包括但不仅限于以下内容，若有新标准，从其规定）</w:t>
      </w:r>
    </w:p>
    <w:p>
      <w:pPr>
        <w:pStyle w:val="8"/>
        <w:tabs>
          <w:tab w:val="left" w:pos="0"/>
          <w:tab w:val="center" w:pos="4394"/>
          <w:tab w:val="clear" w:pos="425"/>
        </w:tabs>
        <w:spacing w:line="360" w:lineRule="auto"/>
        <w:ind w:left="0" w:firstLine="480" w:firstLineChars="200"/>
        <w:rPr>
          <w:rFonts w:ascii="宋体" w:hAnsi="宋体"/>
          <w:sz w:val="24"/>
        </w:rPr>
      </w:pPr>
      <w:r>
        <w:rPr>
          <w:rFonts w:ascii="宋体" w:hAnsi="宋体"/>
          <w:sz w:val="24"/>
        </w:rPr>
        <w:t>A</w:t>
      </w:r>
      <w:r>
        <w:rPr>
          <w:rFonts w:hint="eastAsia" w:ascii="宋体" w:hAnsi="宋体"/>
          <w:sz w:val="24"/>
        </w:rPr>
        <w:t>)国家标准</w:t>
      </w:r>
    </w:p>
    <w:p>
      <w:pPr>
        <w:numPr>
          <w:ilvl w:val="0"/>
          <w:numId w:val="51"/>
        </w:numPr>
        <w:spacing w:line="360" w:lineRule="auto"/>
        <w:rPr>
          <w:rFonts w:ascii="宋体" w:hAnsi="宋体"/>
          <w:color w:val="000000"/>
          <w:sz w:val="24"/>
        </w:rPr>
      </w:pPr>
      <w:r>
        <w:rPr>
          <w:rFonts w:hint="eastAsia" w:ascii="宋体" w:hAnsi="宋体"/>
          <w:color w:val="000000"/>
          <w:sz w:val="24"/>
        </w:rPr>
        <w:t>《智能建筑设计标准》（GB 50314-2015）；</w:t>
      </w:r>
    </w:p>
    <w:p>
      <w:pPr>
        <w:numPr>
          <w:ilvl w:val="0"/>
          <w:numId w:val="51"/>
        </w:numPr>
        <w:spacing w:line="360" w:lineRule="auto"/>
        <w:rPr>
          <w:rFonts w:ascii="宋体" w:hAnsi="宋体" w:cs="Arial"/>
          <w:color w:val="000000"/>
          <w:sz w:val="24"/>
        </w:rPr>
      </w:pPr>
      <w:r>
        <w:rPr>
          <w:rFonts w:hint="eastAsia" w:ascii="宋体" w:hAnsi="宋体" w:cs="Arial"/>
          <w:color w:val="000000"/>
          <w:sz w:val="24"/>
        </w:rPr>
        <w:t>《住宅建筑电气设计规范》（JGJ242-2011）</w:t>
      </w:r>
    </w:p>
    <w:p>
      <w:pPr>
        <w:numPr>
          <w:ilvl w:val="0"/>
          <w:numId w:val="51"/>
        </w:numPr>
        <w:spacing w:line="360" w:lineRule="auto"/>
        <w:rPr>
          <w:rFonts w:ascii="宋体" w:hAnsi="宋体" w:cs="Arial"/>
          <w:color w:val="000000"/>
          <w:sz w:val="24"/>
        </w:rPr>
      </w:pPr>
      <w:r>
        <w:rPr>
          <w:rFonts w:hint="eastAsia" w:ascii="宋体" w:hAnsi="宋体" w:cs="Arial"/>
          <w:color w:val="000000"/>
          <w:sz w:val="24"/>
        </w:rPr>
        <w:t>《建筑智能化施工规范》（</w:t>
      </w:r>
      <w:r>
        <w:rPr>
          <w:rFonts w:ascii="宋体" w:hAnsi="宋体" w:cs="Arial"/>
          <w:color w:val="000000"/>
          <w:sz w:val="24"/>
        </w:rPr>
        <w:t>GB 50606-2010</w:t>
      </w:r>
      <w:r>
        <w:rPr>
          <w:rFonts w:hint="eastAsia" w:ascii="宋体" w:hAnsi="宋体" w:cs="Arial"/>
          <w:color w:val="000000"/>
          <w:sz w:val="24"/>
        </w:rPr>
        <w:t>）</w:t>
      </w:r>
    </w:p>
    <w:p>
      <w:pPr>
        <w:numPr>
          <w:ilvl w:val="0"/>
          <w:numId w:val="51"/>
        </w:numPr>
        <w:spacing w:line="360" w:lineRule="auto"/>
        <w:rPr>
          <w:rFonts w:ascii="宋体" w:hAnsi="宋体" w:cs="Arial"/>
          <w:color w:val="000000"/>
          <w:sz w:val="24"/>
        </w:rPr>
      </w:pPr>
      <w:r>
        <w:rPr>
          <w:rFonts w:hint="eastAsia" w:ascii="宋体" w:hAnsi="宋体" w:cs="Arial"/>
          <w:color w:val="000000"/>
          <w:sz w:val="24"/>
        </w:rPr>
        <w:t>《综合布线系统工程验收规范》（</w:t>
      </w:r>
      <w:r>
        <w:rPr>
          <w:rFonts w:ascii="宋体" w:hAnsi="宋体" w:cs="Arial"/>
          <w:color w:val="000000"/>
          <w:sz w:val="24"/>
        </w:rPr>
        <w:t>GB/T 50312-2016</w:t>
      </w:r>
      <w:r>
        <w:rPr>
          <w:rFonts w:hint="eastAsia" w:ascii="宋体" w:hAnsi="宋体" w:cs="Arial"/>
          <w:color w:val="000000"/>
          <w:sz w:val="24"/>
        </w:rPr>
        <w:t>）</w:t>
      </w:r>
    </w:p>
    <w:p>
      <w:pPr>
        <w:numPr>
          <w:ilvl w:val="0"/>
          <w:numId w:val="51"/>
        </w:numPr>
        <w:spacing w:line="360" w:lineRule="auto"/>
        <w:rPr>
          <w:rFonts w:ascii="宋体" w:hAnsi="宋体" w:cs="Arial"/>
          <w:color w:val="000000"/>
          <w:sz w:val="24"/>
        </w:rPr>
      </w:pPr>
      <w:r>
        <w:rPr>
          <w:rFonts w:hint="eastAsia" w:ascii="宋体" w:hAnsi="宋体" w:cs="Arial"/>
          <w:color w:val="000000"/>
          <w:sz w:val="24"/>
        </w:rPr>
        <w:t>《综合布线系统工程设计规范》（</w:t>
      </w:r>
      <w:r>
        <w:rPr>
          <w:rFonts w:ascii="宋体" w:hAnsi="宋体" w:cs="Arial"/>
          <w:color w:val="000000"/>
          <w:sz w:val="24"/>
        </w:rPr>
        <w:t>GB50311-2016</w:t>
      </w:r>
      <w:r>
        <w:rPr>
          <w:rFonts w:hint="eastAsia" w:ascii="宋体" w:hAnsi="宋体" w:cs="Arial"/>
          <w:color w:val="000000"/>
          <w:sz w:val="24"/>
        </w:rPr>
        <w:t>）</w:t>
      </w:r>
    </w:p>
    <w:p>
      <w:pPr>
        <w:numPr>
          <w:ilvl w:val="0"/>
          <w:numId w:val="51"/>
        </w:numPr>
        <w:spacing w:line="360" w:lineRule="auto"/>
        <w:rPr>
          <w:rFonts w:ascii="宋体" w:hAnsi="宋体" w:cs="Arial"/>
          <w:color w:val="000000"/>
          <w:sz w:val="24"/>
        </w:rPr>
      </w:pPr>
      <w:r>
        <w:rPr>
          <w:rFonts w:hint="eastAsia" w:ascii="宋体" w:hAnsi="宋体" w:cs="Arial"/>
          <w:color w:val="000000"/>
          <w:sz w:val="24"/>
        </w:rPr>
        <w:t>《民用闭路监视电视系统工程技术规范》（</w:t>
      </w:r>
      <w:r>
        <w:rPr>
          <w:rFonts w:ascii="宋体" w:hAnsi="宋体" w:cs="Arial"/>
          <w:color w:val="000000"/>
          <w:sz w:val="24"/>
        </w:rPr>
        <w:t>GB50198-2011</w:t>
      </w:r>
      <w:r>
        <w:rPr>
          <w:rFonts w:hint="eastAsia" w:ascii="宋体" w:hAnsi="宋体" w:cs="Arial"/>
          <w:color w:val="000000"/>
          <w:sz w:val="24"/>
        </w:rPr>
        <w:t>）</w:t>
      </w:r>
    </w:p>
    <w:p>
      <w:pPr>
        <w:numPr>
          <w:ilvl w:val="0"/>
          <w:numId w:val="51"/>
        </w:numPr>
        <w:spacing w:line="360" w:lineRule="auto"/>
        <w:rPr>
          <w:rFonts w:ascii="宋体" w:hAnsi="宋体" w:cs="Arial"/>
          <w:color w:val="000000"/>
          <w:sz w:val="24"/>
        </w:rPr>
      </w:pPr>
      <w:r>
        <w:rPr>
          <w:rFonts w:hint="eastAsia" w:ascii="宋体" w:hAnsi="宋体" w:cs="Arial"/>
          <w:color w:val="000000"/>
          <w:sz w:val="24"/>
        </w:rPr>
        <w:t>《安全防范工程技术规范》（</w:t>
      </w:r>
      <w:r>
        <w:rPr>
          <w:rFonts w:ascii="宋体" w:hAnsi="宋体" w:cs="Arial"/>
          <w:color w:val="000000"/>
          <w:sz w:val="24"/>
        </w:rPr>
        <w:t>GB50348-2018</w:t>
      </w:r>
      <w:r>
        <w:rPr>
          <w:rFonts w:hint="eastAsia" w:ascii="宋体" w:hAnsi="宋体" w:cs="Arial"/>
          <w:color w:val="000000"/>
          <w:sz w:val="24"/>
        </w:rPr>
        <w:t>）</w:t>
      </w:r>
    </w:p>
    <w:p>
      <w:pPr>
        <w:numPr>
          <w:ilvl w:val="0"/>
          <w:numId w:val="51"/>
        </w:numPr>
        <w:spacing w:line="360" w:lineRule="auto"/>
        <w:rPr>
          <w:rFonts w:ascii="宋体" w:hAnsi="宋体" w:cs="Arial"/>
          <w:color w:val="000000"/>
          <w:sz w:val="24"/>
        </w:rPr>
      </w:pPr>
      <w:r>
        <w:rPr>
          <w:rFonts w:hint="eastAsia" w:ascii="宋体" w:hAnsi="宋体" w:cs="Arial"/>
          <w:color w:val="000000"/>
          <w:sz w:val="24"/>
        </w:rPr>
        <w:t>《入侵报警系统工程设计规范》（</w:t>
      </w:r>
      <w:r>
        <w:rPr>
          <w:rFonts w:ascii="宋体" w:hAnsi="宋体" w:cs="Arial"/>
          <w:color w:val="000000"/>
          <w:sz w:val="24"/>
        </w:rPr>
        <w:t>GB50394-2007</w:t>
      </w:r>
      <w:r>
        <w:rPr>
          <w:rFonts w:hint="eastAsia" w:ascii="宋体" w:hAnsi="宋体" w:cs="Arial"/>
          <w:color w:val="000000"/>
          <w:sz w:val="24"/>
        </w:rPr>
        <w:t>）</w:t>
      </w:r>
    </w:p>
    <w:p>
      <w:pPr>
        <w:numPr>
          <w:ilvl w:val="0"/>
          <w:numId w:val="51"/>
        </w:numPr>
        <w:spacing w:line="360" w:lineRule="auto"/>
        <w:rPr>
          <w:rFonts w:ascii="宋体" w:hAnsi="宋体" w:cs="Arial"/>
          <w:color w:val="000000"/>
          <w:sz w:val="24"/>
        </w:rPr>
      </w:pPr>
      <w:r>
        <w:rPr>
          <w:rFonts w:hint="eastAsia" w:ascii="宋体" w:hAnsi="宋体" w:cs="Arial"/>
          <w:color w:val="000000"/>
          <w:sz w:val="24"/>
        </w:rPr>
        <w:t>《视频安防监控系统工程设计规范》（</w:t>
      </w:r>
      <w:r>
        <w:rPr>
          <w:rFonts w:ascii="宋体" w:hAnsi="宋体" w:cs="Arial"/>
          <w:color w:val="000000"/>
          <w:sz w:val="24"/>
        </w:rPr>
        <w:t>GB50395-2007</w:t>
      </w:r>
      <w:r>
        <w:rPr>
          <w:rFonts w:hint="eastAsia" w:ascii="宋体" w:hAnsi="宋体" w:cs="Arial"/>
          <w:color w:val="000000"/>
          <w:sz w:val="24"/>
        </w:rPr>
        <w:t>）</w:t>
      </w:r>
    </w:p>
    <w:p>
      <w:pPr>
        <w:numPr>
          <w:ilvl w:val="0"/>
          <w:numId w:val="51"/>
        </w:numPr>
        <w:spacing w:line="360" w:lineRule="auto"/>
        <w:rPr>
          <w:rFonts w:ascii="宋体" w:hAnsi="宋体" w:cs="Arial"/>
          <w:color w:val="000000"/>
          <w:sz w:val="24"/>
        </w:rPr>
      </w:pPr>
      <w:r>
        <w:rPr>
          <w:rFonts w:hint="eastAsia" w:ascii="宋体" w:hAnsi="宋体" w:cs="Arial"/>
          <w:color w:val="000000"/>
          <w:sz w:val="24"/>
        </w:rPr>
        <w:t>《出入口控制系统工程设计规范》（</w:t>
      </w:r>
      <w:r>
        <w:rPr>
          <w:rFonts w:ascii="宋体" w:hAnsi="宋体" w:cs="Arial"/>
          <w:color w:val="000000"/>
          <w:sz w:val="24"/>
        </w:rPr>
        <w:t>GB50396-2007</w:t>
      </w:r>
      <w:r>
        <w:rPr>
          <w:rFonts w:hint="eastAsia" w:ascii="宋体" w:hAnsi="宋体" w:cs="Arial"/>
          <w:color w:val="000000"/>
          <w:sz w:val="24"/>
        </w:rPr>
        <w:t>）</w:t>
      </w:r>
    </w:p>
    <w:p>
      <w:pPr>
        <w:numPr>
          <w:ilvl w:val="0"/>
          <w:numId w:val="51"/>
        </w:numPr>
        <w:spacing w:line="360" w:lineRule="auto"/>
        <w:rPr>
          <w:rFonts w:ascii="宋体" w:hAnsi="宋体" w:cs="Arial"/>
          <w:color w:val="000000"/>
          <w:sz w:val="24"/>
        </w:rPr>
      </w:pPr>
      <w:r>
        <w:rPr>
          <w:rFonts w:hint="eastAsia" w:ascii="宋体" w:hAnsi="宋体" w:cs="Arial"/>
          <w:color w:val="000000"/>
          <w:sz w:val="24"/>
        </w:rPr>
        <w:t>《民用建筑电气设计标准》（G</w:t>
      </w:r>
      <w:r>
        <w:rPr>
          <w:rFonts w:ascii="宋体" w:hAnsi="宋体" w:cs="Arial"/>
          <w:color w:val="000000"/>
          <w:sz w:val="24"/>
        </w:rPr>
        <w:t>B51348-</w:t>
      </w:r>
      <w:r>
        <w:rPr>
          <w:rFonts w:hint="eastAsia" w:ascii="宋体" w:hAnsi="宋体" w:cs="Arial"/>
          <w:color w:val="000000"/>
          <w:sz w:val="24"/>
        </w:rPr>
        <w:t>20</w:t>
      </w:r>
      <w:r>
        <w:rPr>
          <w:rFonts w:ascii="宋体" w:hAnsi="宋体" w:cs="Arial"/>
          <w:color w:val="000000"/>
          <w:sz w:val="24"/>
        </w:rPr>
        <w:t>19</w:t>
      </w:r>
      <w:r>
        <w:rPr>
          <w:rFonts w:hint="eastAsia" w:ascii="宋体" w:hAnsi="宋体" w:cs="Arial"/>
          <w:color w:val="000000"/>
          <w:sz w:val="24"/>
        </w:rPr>
        <w:t>）；</w:t>
      </w:r>
    </w:p>
    <w:p>
      <w:pPr>
        <w:numPr>
          <w:ilvl w:val="0"/>
          <w:numId w:val="51"/>
        </w:numPr>
        <w:spacing w:line="360" w:lineRule="auto"/>
        <w:rPr>
          <w:rFonts w:ascii="宋体" w:hAnsi="宋体" w:cs="Arial"/>
          <w:color w:val="000000"/>
          <w:sz w:val="24"/>
        </w:rPr>
      </w:pPr>
      <w:r>
        <w:rPr>
          <w:rFonts w:hint="eastAsia" w:ascii="宋体" w:hAnsi="宋体" w:cs="Arial"/>
          <w:color w:val="000000"/>
          <w:sz w:val="24"/>
        </w:rPr>
        <w:t>《联网型可视对讲系统技术要求》（GAT/678-2007）；</w:t>
      </w:r>
    </w:p>
    <w:p>
      <w:pPr>
        <w:numPr>
          <w:ilvl w:val="0"/>
          <w:numId w:val="51"/>
        </w:numPr>
        <w:spacing w:line="360" w:lineRule="auto"/>
        <w:rPr>
          <w:rFonts w:ascii="宋体" w:hAnsi="宋体"/>
          <w:sz w:val="24"/>
        </w:rPr>
      </w:pPr>
    </w:p>
    <w:p>
      <w:pPr>
        <w:numPr>
          <w:ilvl w:val="0"/>
          <w:numId w:val="52"/>
        </w:numPr>
        <w:spacing w:line="360" w:lineRule="auto"/>
        <w:ind w:firstLine="480" w:firstLineChars="200"/>
        <w:rPr>
          <w:rFonts w:ascii="宋体" w:hAnsi="宋体"/>
          <w:sz w:val="24"/>
        </w:rPr>
      </w:pPr>
      <w:r>
        <w:rPr>
          <w:rFonts w:hint="eastAsia" w:ascii="宋体" w:hAnsi="宋体"/>
          <w:sz w:val="24"/>
        </w:rPr>
        <w:t>当地政府标准</w:t>
      </w:r>
    </w:p>
    <w:p>
      <w:pPr>
        <w:numPr>
          <w:ilvl w:val="0"/>
          <w:numId w:val="51"/>
        </w:numPr>
        <w:spacing w:line="360" w:lineRule="auto"/>
        <w:rPr>
          <w:rFonts w:ascii="宋体" w:hAnsi="宋体"/>
          <w:sz w:val="24"/>
        </w:rPr>
      </w:pPr>
      <w:r>
        <w:rPr>
          <w:rFonts w:hint="eastAsia" w:ascii="宋体" w:hAnsi="宋体"/>
          <w:sz w:val="24"/>
        </w:rPr>
        <w:t>《广州市中小学、幼儿园建设标准》</w:t>
      </w:r>
    </w:p>
    <w:p>
      <w:pPr>
        <w:numPr>
          <w:ilvl w:val="0"/>
          <w:numId w:val="51"/>
        </w:numPr>
        <w:spacing w:line="360" w:lineRule="auto"/>
        <w:rPr>
          <w:rFonts w:ascii="宋体" w:hAnsi="宋体"/>
          <w:sz w:val="24"/>
        </w:rPr>
      </w:pPr>
      <w:r>
        <w:rPr>
          <w:rFonts w:hint="eastAsia" w:ascii="宋体" w:hAnsi="宋体"/>
          <w:sz w:val="24"/>
        </w:rPr>
        <w:t>《广州市幼儿园条例》</w:t>
      </w:r>
    </w:p>
    <w:p>
      <w:pPr>
        <w:spacing w:line="360" w:lineRule="auto"/>
        <w:outlineLvl w:val="9"/>
        <w:rPr>
          <w:rFonts w:ascii="宋体" w:hAnsi="宋体"/>
          <w:b/>
          <w:sz w:val="28"/>
          <w:szCs w:val="28"/>
        </w:rPr>
      </w:pPr>
      <w:r>
        <w:rPr>
          <w:rFonts w:hint="eastAsia" w:ascii="宋体" w:hAnsi="宋体"/>
          <w:b/>
          <w:sz w:val="28"/>
          <w:szCs w:val="28"/>
        </w:rPr>
        <w:t>五、智能化子系统设计技术要求</w:t>
      </w:r>
    </w:p>
    <w:p>
      <w:pPr>
        <w:numPr>
          <w:ilvl w:val="0"/>
          <w:numId w:val="53"/>
        </w:numPr>
        <w:spacing w:line="360" w:lineRule="auto"/>
        <w:rPr>
          <w:rFonts w:ascii="宋体" w:hAnsi="宋体"/>
          <w:b/>
          <w:sz w:val="24"/>
        </w:rPr>
      </w:pPr>
      <w:bookmarkStart w:id="13" w:name="_Toc216239596"/>
      <w:bookmarkStart w:id="14" w:name="_Toc149638554"/>
      <w:r>
        <w:rPr>
          <w:rFonts w:hint="eastAsia" w:ascii="宋体" w:hAnsi="宋体"/>
          <w:b/>
          <w:sz w:val="24"/>
        </w:rPr>
        <w:t>通信接入系统</w:t>
      </w:r>
    </w:p>
    <w:p>
      <w:pPr>
        <w:pStyle w:val="8"/>
        <w:tabs>
          <w:tab w:val="left" w:pos="0"/>
          <w:tab w:val="center" w:pos="4394"/>
          <w:tab w:val="clear" w:pos="425"/>
        </w:tabs>
        <w:spacing w:line="360" w:lineRule="auto"/>
        <w:ind w:left="0" w:firstLine="480" w:firstLineChars="200"/>
        <w:rPr>
          <w:rFonts w:ascii="宋体" w:hAnsi="宋体"/>
          <w:sz w:val="24"/>
        </w:rPr>
      </w:pPr>
      <w:r>
        <w:rPr>
          <w:rFonts w:hint="eastAsia" w:ascii="宋体" w:hAnsi="宋体"/>
          <w:sz w:val="24"/>
        </w:rPr>
        <w:t>通信接入系统网由运营商负责设计，并投资建设至单元交接箱。单元交接箱至户内信息箱之间的管线路由由智能化设计专业负责设计，优先采用光纤入户方式，运营商接入单元交接箱宜采用三合一箱体，安装空间按满足三家通信运营商的接入需要考虑。</w:t>
      </w:r>
    </w:p>
    <w:p>
      <w:pPr>
        <w:numPr>
          <w:ilvl w:val="0"/>
          <w:numId w:val="53"/>
        </w:numPr>
        <w:spacing w:line="360" w:lineRule="auto"/>
        <w:rPr>
          <w:rFonts w:ascii="宋体" w:hAnsi="宋体"/>
          <w:b/>
          <w:sz w:val="24"/>
        </w:rPr>
      </w:pPr>
      <w:r>
        <w:rPr>
          <w:rFonts w:hint="eastAsia" w:ascii="宋体" w:hAnsi="宋体"/>
          <w:b/>
          <w:sz w:val="24"/>
        </w:rPr>
        <w:t>信息网络系统</w:t>
      </w:r>
    </w:p>
    <w:p>
      <w:pPr>
        <w:pStyle w:val="8"/>
        <w:tabs>
          <w:tab w:val="left" w:pos="0"/>
          <w:tab w:val="center" w:pos="4394"/>
          <w:tab w:val="clear" w:pos="425"/>
        </w:tabs>
        <w:spacing w:line="360" w:lineRule="auto"/>
        <w:ind w:left="0" w:firstLine="480" w:firstLineChars="200"/>
        <w:rPr>
          <w:rFonts w:ascii="宋体" w:hAnsi="宋体"/>
          <w:sz w:val="24"/>
        </w:rPr>
      </w:pPr>
      <w:r>
        <w:rPr>
          <w:rFonts w:ascii="宋体" w:hAnsi="宋体"/>
          <w:sz w:val="24"/>
        </w:rPr>
        <w:t>园区搭建智能化专网，</w:t>
      </w:r>
      <w:r>
        <w:rPr>
          <w:rFonts w:hint="eastAsia" w:ascii="宋体" w:hAnsi="宋体"/>
          <w:sz w:val="24"/>
        </w:rPr>
        <w:t>按1000Mbps主干快速以太网进行设置，</w:t>
      </w:r>
      <w:r>
        <w:rPr>
          <w:rFonts w:ascii="宋体" w:hAnsi="宋体"/>
          <w:sz w:val="24"/>
        </w:rPr>
        <w:t>承载智能化的可视对讲、</w:t>
      </w:r>
      <w:r>
        <w:rPr>
          <w:rFonts w:hint="eastAsia" w:ascii="宋体" w:hAnsi="宋体"/>
          <w:sz w:val="24"/>
        </w:rPr>
        <w:t>门禁、停车管理、监控</w:t>
      </w:r>
      <w:r>
        <w:rPr>
          <w:rFonts w:ascii="宋体" w:hAnsi="宋体"/>
          <w:sz w:val="24"/>
        </w:rPr>
        <w:t>等系统的接入、联网需求；不同子系统接入之间划分VLAN；当园区信息网络连通外部广域网时，应考虑相应的信息安全保障措施。</w:t>
      </w:r>
    </w:p>
    <w:p>
      <w:pPr>
        <w:numPr>
          <w:ilvl w:val="0"/>
          <w:numId w:val="53"/>
        </w:numPr>
        <w:spacing w:line="360" w:lineRule="auto"/>
        <w:rPr>
          <w:rFonts w:ascii="宋体" w:hAnsi="宋体"/>
          <w:b/>
          <w:sz w:val="24"/>
        </w:rPr>
      </w:pPr>
      <w:r>
        <w:rPr>
          <w:rFonts w:hint="eastAsia" w:ascii="宋体" w:hAnsi="宋体"/>
          <w:b/>
          <w:sz w:val="24"/>
        </w:rPr>
        <w:t>有线电视系统</w:t>
      </w:r>
    </w:p>
    <w:p>
      <w:pPr>
        <w:pStyle w:val="8"/>
        <w:tabs>
          <w:tab w:val="left" w:pos="0"/>
          <w:tab w:val="center" w:pos="4394"/>
          <w:tab w:val="clear" w:pos="425"/>
        </w:tabs>
        <w:spacing w:line="360" w:lineRule="auto"/>
        <w:ind w:left="0" w:firstLine="480" w:firstLineChars="200"/>
        <w:rPr>
          <w:rFonts w:ascii="宋体" w:hAnsi="宋体"/>
          <w:sz w:val="24"/>
        </w:rPr>
      </w:pPr>
      <w:r>
        <w:rPr>
          <w:rFonts w:hint="eastAsia" w:ascii="宋体" w:hAnsi="宋体"/>
          <w:sz w:val="24"/>
        </w:rPr>
        <w:t>有线电视接入网宜以开发商出资配套费的形式，由当地广电运营商负责设计建设，智能化设计专业负责综合管路统筹。</w:t>
      </w:r>
    </w:p>
    <w:p>
      <w:pPr>
        <w:numPr>
          <w:ilvl w:val="0"/>
          <w:numId w:val="53"/>
        </w:numPr>
        <w:spacing w:line="360" w:lineRule="auto"/>
        <w:rPr>
          <w:rFonts w:ascii="宋体" w:hAnsi="宋体"/>
          <w:b/>
          <w:sz w:val="24"/>
        </w:rPr>
      </w:pPr>
      <w:r>
        <w:rPr>
          <w:rFonts w:hint="eastAsia" w:ascii="宋体" w:hAnsi="宋体"/>
          <w:b/>
          <w:sz w:val="24"/>
        </w:rPr>
        <w:t>综合布线系统</w:t>
      </w:r>
    </w:p>
    <w:p>
      <w:pPr>
        <w:pStyle w:val="8"/>
        <w:tabs>
          <w:tab w:val="left" w:pos="0"/>
          <w:tab w:val="center" w:pos="4394"/>
          <w:tab w:val="clear" w:pos="425"/>
        </w:tabs>
        <w:spacing w:line="360" w:lineRule="auto"/>
        <w:ind w:left="0" w:firstLine="480" w:firstLineChars="200"/>
        <w:rPr>
          <w:rFonts w:ascii="宋体" w:hAnsi="宋体"/>
          <w:sz w:val="24"/>
        </w:rPr>
      </w:pPr>
      <w:r>
        <w:rPr>
          <w:rFonts w:hint="eastAsia" w:ascii="宋体" w:hAnsi="宋体"/>
          <w:sz w:val="24"/>
        </w:rPr>
        <w:t>建设有现代化的信息网络平台，以综合布线系统作为核心，配以有线电视系统和各运营商的无线移动通讯系统实现整个小区信息化功能。</w:t>
      </w:r>
    </w:p>
    <w:p>
      <w:pPr>
        <w:pStyle w:val="8"/>
        <w:tabs>
          <w:tab w:val="left" w:pos="0"/>
          <w:tab w:val="center" w:pos="4394"/>
          <w:tab w:val="clear" w:pos="425"/>
        </w:tabs>
        <w:spacing w:line="360" w:lineRule="auto"/>
        <w:ind w:left="0" w:firstLine="480" w:firstLineChars="200"/>
        <w:rPr>
          <w:rFonts w:ascii="宋体" w:hAnsi="宋体"/>
          <w:sz w:val="24"/>
        </w:rPr>
      </w:pPr>
      <w:r>
        <w:rPr>
          <w:rFonts w:hint="eastAsia" w:ascii="宋体" w:hAnsi="宋体"/>
          <w:sz w:val="24"/>
        </w:rPr>
        <w:t>综合布线可以满足各种通信与计算机信息传递的要求，主要应用于通信和数据交换，即传输语音、数据、传真、图形影像信号。</w:t>
      </w:r>
    </w:p>
    <w:p>
      <w:pPr>
        <w:pStyle w:val="8"/>
        <w:tabs>
          <w:tab w:val="left" w:pos="0"/>
          <w:tab w:val="center" w:pos="4394"/>
          <w:tab w:val="clear" w:pos="425"/>
        </w:tabs>
        <w:spacing w:line="360" w:lineRule="auto"/>
        <w:ind w:left="0" w:firstLine="480" w:firstLineChars="200"/>
        <w:rPr>
          <w:rFonts w:ascii="宋体" w:hAnsi="宋体"/>
          <w:sz w:val="24"/>
        </w:rPr>
      </w:pPr>
      <w:r>
        <w:rPr>
          <w:rFonts w:hint="eastAsia" w:ascii="宋体" w:hAnsi="宋体"/>
          <w:sz w:val="24"/>
        </w:rPr>
        <w:t>住宅及高层商业（公寓）户内弱电箱内配置进线端接模块或端子排、语音、数据、有线电视及家庭安保等标准模块以及220v电源（弱电箱内模块可根据项目智能化预算适当优化）。户内语音、数据、有线电视点位设计原则参考精装修图纸弱电点位。</w:t>
      </w:r>
    </w:p>
    <w:p>
      <w:pPr>
        <w:numPr>
          <w:ilvl w:val="0"/>
          <w:numId w:val="53"/>
        </w:numPr>
        <w:spacing w:line="360" w:lineRule="auto"/>
        <w:rPr>
          <w:rFonts w:ascii="宋体" w:hAnsi="宋体"/>
          <w:b/>
          <w:sz w:val="24"/>
        </w:rPr>
      </w:pPr>
      <w:r>
        <w:rPr>
          <w:rFonts w:hint="eastAsia" w:ascii="宋体" w:hAnsi="宋体"/>
          <w:b/>
          <w:sz w:val="24"/>
        </w:rPr>
        <w:t>移动通信室内信号覆盖系统</w:t>
      </w:r>
    </w:p>
    <w:p>
      <w:pPr>
        <w:pStyle w:val="8"/>
        <w:tabs>
          <w:tab w:val="left" w:pos="0"/>
          <w:tab w:val="center" w:pos="4394"/>
          <w:tab w:val="clear" w:pos="425"/>
        </w:tabs>
        <w:spacing w:line="360" w:lineRule="auto"/>
        <w:ind w:left="0" w:firstLine="480" w:firstLineChars="200"/>
        <w:rPr>
          <w:rFonts w:ascii="宋体" w:hAnsi="宋体"/>
          <w:sz w:val="24"/>
        </w:rPr>
      </w:pPr>
      <w:r>
        <w:rPr>
          <w:rFonts w:hint="eastAsia" w:ascii="宋体" w:hAnsi="宋体"/>
          <w:sz w:val="24"/>
        </w:rPr>
        <w:t>无线移动通讯信号不能覆盖的区域（如地下车库、电梯轿厢以及高层建筑电梯前室等）， 须设计无线通讯信号增益系统，系统需统一考虑和统一实施。地下室等部位的走线与弱电桥架共用，桥架中间设置隔板分仓，避免布线杂乱无章影响地下室的整体整洁。（该系统由运营商进行设计，智能化设计综合主干管网、桥架设计）。</w:t>
      </w:r>
    </w:p>
    <w:p>
      <w:pPr>
        <w:numPr>
          <w:ilvl w:val="0"/>
          <w:numId w:val="53"/>
        </w:numPr>
        <w:spacing w:line="360" w:lineRule="auto"/>
        <w:rPr>
          <w:rFonts w:ascii="宋体" w:hAnsi="宋体"/>
          <w:b/>
          <w:sz w:val="24"/>
        </w:rPr>
      </w:pPr>
      <w:r>
        <w:rPr>
          <w:rFonts w:hint="eastAsia" w:ascii="宋体" w:hAnsi="宋体"/>
          <w:b/>
          <w:sz w:val="24"/>
        </w:rPr>
        <w:t>无线对讲系统</w:t>
      </w:r>
    </w:p>
    <w:p>
      <w:pPr>
        <w:pStyle w:val="8"/>
        <w:tabs>
          <w:tab w:val="left" w:pos="0"/>
          <w:tab w:val="center" w:pos="4394"/>
          <w:tab w:val="clear" w:pos="425"/>
        </w:tabs>
        <w:spacing w:line="360" w:lineRule="auto"/>
        <w:ind w:left="0" w:firstLine="480" w:firstLineChars="200"/>
        <w:rPr>
          <w:rFonts w:ascii="宋体" w:hAnsi="宋体"/>
          <w:sz w:val="24"/>
        </w:rPr>
      </w:pPr>
      <w:r>
        <w:rPr>
          <w:rFonts w:ascii="宋体" w:hAnsi="宋体"/>
          <w:sz w:val="24"/>
        </w:rPr>
        <w:t>系统</w:t>
      </w:r>
      <w:r>
        <w:rPr>
          <w:rFonts w:hint="eastAsia" w:ascii="宋体" w:hAnsi="宋体"/>
          <w:sz w:val="24"/>
        </w:rPr>
        <w:t>采用公网通讯，对讲信号基于4</w:t>
      </w:r>
      <w:r>
        <w:rPr>
          <w:rFonts w:ascii="宋体" w:hAnsi="宋体"/>
          <w:sz w:val="24"/>
        </w:rPr>
        <w:t>G</w:t>
      </w:r>
      <w:r>
        <w:rPr>
          <w:rFonts w:hint="eastAsia" w:ascii="宋体" w:hAnsi="宋体"/>
          <w:sz w:val="24"/>
        </w:rPr>
        <w:t>/</w:t>
      </w:r>
      <w:r>
        <w:rPr>
          <w:rFonts w:ascii="宋体" w:hAnsi="宋体"/>
          <w:sz w:val="24"/>
        </w:rPr>
        <w:t>5G</w:t>
      </w:r>
      <w:r>
        <w:rPr>
          <w:rFonts w:hint="eastAsia" w:ascii="宋体" w:hAnsi="宋体"/>
          <w:sz w:val="24"/>
        </w:rPr>
        <w:t>传输，功能以</w:t>
      </w:r>
      <w:r>
        <w:rPr>
          <w:rFonts w:ascii="宋体" w:hAnsi="宋体"/>
          <w:sz w:val="24"/>
        </w:rPr>
        <w:t>满足物业使用管理需求</w:t>
      </w:r>
      <w:r>
        <w:rPr>
          <w:rFonts w:hint="eastAsia" w:ascii="宋体" w:hAnsi="宋体"/>
          <w:sz w:val="24"/>
        </w:rPr>
        <w:t>为主，对讲设备由物业公司后期自行配置</w:t>
      </w:r>
      <w:r>
        <w:rPr>
          <w:rFonts w:ascii="宋体" w:hAnsi="宋体"/>
          <w:sz w:val="24"/>
        </w:rPr>
        <w:t>。</w:t>
      </w:r>
    </w:p>
    <w:p>
      <w:pPr>
        <w:numPr>
          <w:ilvl w:val="0"/>
          <w:numId w:val="53"/>
        </w:numPr>
        <w:spacing w:line="360" w:lineRule="auto"/>
        <w:rPr>
          <w:rFonts w:ascii="宋体" w:hAnsi="宋体"/>
          <w:b/>
          <w:sz w:val="24"/>
        </w:rPr>
      </w:pPr>
      <w:r>
        <w:rPr>
          <w:rFonts w:hint="eastAsia" w:ascii="宋体" w:hAnsi="宋体"/>
          <w:b/>
          <w:sz w:val="24"/>
        </w:rPr>
        <w:t>公共广播系统</w:t>
      </w:r>
    </w:p>
    <w:p>
      <w:pPr>
        <w:pStyle w:val="8"/>
        <w:tabs>
          <w:tab w:val="left" w:pos="0"/>
          <w:tab w:val="center" w:pos="4394"/>
          <w:tab w:val="clear" w:pos="425"/>
        </w:tabs>
        <w:spacing w:line="360" w:lineRule="auto"/>
        <w:ind w:left="0" w:firstLine="480" w:firstLineChars="200"/>
        <w:rPr>
          <w:rFonts w:ascii="宋体" w:hAnsi="宋体"/>
          <w:b/>
          <w:sz w:val="24"/>
        </w:rPr>
      </w:pPr>
      <w:r>
        <w:rPr>
          <w:rFonts w:hint="eastAsia" w:ascii="宋体" w:hAnsi="宋体"/>
          <w:sz w:val="24"/>
        </w:rPr>
        <w:t>在住宅园区泳池四周及核心景观区、幼儿园室外活动区域及室内公共走道设置背景音乐系统（设计统筹安排），室外喇叭选型应与整体景观环境协调，以背景广播功能为主，紧急广播功能为辅，线路设计需根据项目合理划分广播分区，若背景音乐分区同消防广播分区重叠，应设计消防强切功能。</w:t>
      </w:r>
    </w:p>
    <w:p>
      <w:pPr>
        <w:numPr>
          <w:ilvl w:val="0"/>
          <w:numId w:val="53"/>
        </w:numPr>
        <w:spacing w:line="360" w:lineRule="auto"/>
        <w:rPr>
          <w:rFonts w:ascii="宋体" w:hAnsi="宋体"/>
          <w:b/>
          <w:sz w:val="24"/>
        </w:rPr>
      </w:pPr>
      <w:r>
        <w:rPr>
          <w:rFonts w:hint="eastAsia" w:ascii="宋体" w:hAnsi="宋体"/>
          <w:b/>
          <w:sz w:val="24"/>
        </w:rPr>
        <w:t>建筑设备监控系统</w:t>
      </w:r>
    </w:p>
    <w:p>
      <w:pPr>
        <w:pStyle w:val="8"/>
        <w:tabs>
          <w:tab w:val="left" w:pos="0"/>
          <w:tab w:val="center" w:pos="4394"/>
          <w:tab w:val="clear" w:pos="425"/>
        </w:tabs>
        <w:spacing w:line="360" w:lineRule="auto"/>
        <w:ind w:left="0" w:firstLine="480" w:firstLineChars="200"/>
        <w:rPr>
          <w:rFonts w:ascii="宋体" w:hAnsi="宋体"/>
          <w:sz w:val="24"/>
        </w:rPr>
      </w:pPr>
      <w:r>
        <w:rPr>
          <w:rFonts w:hint="eastAsia" w:ascii="宋体" w:hAnsi="宋体"/>
          <w:sz w:val="24"/>
        </w:rPr>
        <w:t>住宅的电梯轿厢内应配置五方通话(轿厢、轿厢顶、轿厢底、电梯机房、监控中心等)功能，智能化设计仅预留监控中心至电梯控制箱的管路桥架及线缆。</w:t>
      </w:r>
    </w:p>
    <w:p>
      <w:pPr>
        <w:pStyle w:val="8"/>
        <w:tabs>
          <w:tab w:val="left" w:pos="0"/>
          <w:tab w:val="center" w:pos="4394"/>
          <w:tab w:val="clear" w:pos="425"/>
        </w:tabs>
        <w:spacing w:line="360" w:lineRule="auto"/>
        <w:ind w:left="0" w:firstLine="480" w:firstLineChars="200"/>
        <w:rPr>
          <w:rFonts w:ascii="宋体" w:hAnsi="宋体"/>
          <w:sz w:val="24"/>
        </w:rPr>
      </w:pPr>
      <w:r>
        <w:rPr>
          <w:rFonts w:hint="eastAsia" w:ascii="宋体" w:hAnsi="宋体"/>
          <w:sz w:val="24"/>
        </w:rPr>
        <w:t>住宅地下室机动车坡道、非机动车坡道、生活水泵房、消防水泵房及电梯等区域集水井内应配置超高液位报警功能，生活水泵房及消防水泵房水箱内应配置超低液位报警功能，报警信号接入小区入侵报警系统或视频监控系统。</w:t>
      </w:r>
    </w:p>
    <w:p>
      <w:pPr>
        <w:numPr>
          <w:ilvl w:val="0"/>
          <w:numId w:val="53"/>
        </w:numPr>
        <w:spacing w:line="360" w:lineRule="auto"/>
        <w:rPr>
          <w:rFonts w:ascii="宋体" w:hAnsi="宋体"/>
          <w:b/>
          <w:sz w:val="24"/>
        </w:rPr>
      </w:pPr>
      <w:r>
        <w:rPr>
          <w:rFonts w:hint="eastAsia" w:ascii="宋体" w:hAnsi="宋体"/>
          <w:b/>
          <w:sz w:val="24"/>
        </w:rPr>
        <w:t>建筑能耗管理系统</w:t>
      </w:r>
    </w:p>
    <w:p>
      <w:pPr>
        <w:pStyle w:val="8"/>
        <w:tabs>
          <w:tab w:val="left" w:pos="0"/>
          <w:tab w:val="center" w:pos="4394"/>
          <w:tab w:val="clear" w:pos="425"/>
        </w:tabs>
        <w:spacing w:line="360" w:lineRule="auto"/>
        <w:ind w:left="0" w:firstLine="480" w:firstLineChars="200"/>
        <w:rPr>
          <w:rFonts w:ascii="宋体" w:hAnsi="宋体"/>
          <w:sz w:val="24"/>
        </w:rPr>
      </w:pPr>
      <w:r>
        <w:rPr>
          <w:rFonts w:hint="eastAsia" w:ascii="宋体" w:hAnsi="宋体"/>
          <w:sz w:val="24"/>
        </w:rPr>
        <w:t>本系统智能化设计仅主干弱电桥架，主干桥架至水表间、电表间的管路不预留。。</w:t>
      </w:r>
    </w:p>
    <w:p>
      <w:pPr>
        <w:numPr>
          <w:ilvl w:val="0"/>
          <w:numId w:val="53"/>
        </w:numPr>
        <w:spacing w:line="360" w:lineRule="auto"/>
        <w:rPr>
          <w:rFonts w:ascii="宋体" w:hAnsi="宋体"/>
          <w:b/>
          <w:sz w:val="24"/>
        </w:rPr>
      </w:pPr>
      <w:r>
        <w:rPr>
          <w:rFonts w:hint="eastAsia" w:ascii="宋体" w:hAnsi="宋体"/>
          <w:b/>
          <w:sz w:val="24"/>
        </w:rPr>
        <w:t>入侵报警系统</w:t>
      </w:r>
    </w:p>
    <w:p>
      <w:pPr>
        <w:pStyle w:val="8"/>
        <w:tabs>
          <w:tab w:val="left" w:pos="0"/>
          <w:tab w:val="center" w:pos="4394"/>
          <w:tab w:val="clear" w:pos="425"/>
        </w:tabs>
        <w:spacing w:line="360" w:lineRule="auto"/>
        <w:ind w:left="0" w:firstLine="480" w:firstLineChars="200"/>
        <w:rPr>
          <w:rFonts w:ascii="宋体" w:hAnsi="宋体"/>
          <w:sz w:val="24"/>
        </w:rPr>
      </w:pPr>
      <w:r>
        <w:rPr>
          <w:rFonts w:hint="eastAsia" w:ascii="宋体" w:hAnsi="宋体"/>
          <w:sz w:val="24"/>
        </w:rPr>
        <w:t>本项目住宅及幼儿园周界入侵报警系统采用四线制张力式电子围栏及主动式四光束红外对射探测器，住宅及幼儿园围墙采用四线制张力式电子围栏，每个防区长度应不大于3</w:t>
      </w:r>
      <w:r>
        <w:rPr>
          <w:rFonts w:ascii="宋体" w:hAnsi="宋体"/>
          <w:sz w:val="24"/>
        </w:rPr>
        <w:t>5</w:t>
      </w:r>
      <w:r>
        <w:rPr>
          <w:rFonts w:hint="eastAsia" w:ascii="宋体" w:hAnsi="宋体"/>
          <w:sz w:val="24"/>
        </w:rPr>
        <w:t>米，园区消防通道铁艺门等区域采用主动式四光束红外对射探测器，每个防区长度应不大于3</w:t>
      </w:r>
      <w:r>
        <w:rPr>
          <w:rFonts w:ascii="宋体" w:hAnsi="宋体"/>
          <w:sz w:val="24"/>
        </w:rPr>
        <w:t>0</w:t>
      </w:r>
      <w:r>
        <w:rPr>
          <w:rFonts w:hint="eastAsia" w:ascii="宋体" w:hAnsi="宋体"/>
          <w:sz w:val="24"/>
        </w:rPr>
        <w:t>米。入侵报警系统每个防区应配置无声警灯及复位按钮，当有报警信号产生时，现场警灯闪烁，监控室电子地图能实时显示报警防区，电视墙能弹出报警防区实时监控画面，需由物业保安前往现场确认情况后现场复位，同时复位信号能实时回传到监控中。</w:t>
      </w:r>
    </w:p>
    <w:p>
      <w:pPr>
        <w:pStyle w:val="8"/>
        <w:tabs>
          <w:tab w:val="left" w:pos="0"/>
          <w:tab w:val="center" w:pos="4394"/>
          <w:tab w:val="clear" w:pos="425"/>
        </w:tabs>
        <w:spacing w:line="360" w:lineRule="auto"/>
        <w:ind w:left="0" w:firstLine="480" w:firstLineChars="200"/>
        <w:rPr>
          <w:rFonts w:ascii="宋体" w:hAnsi="宋体"/>
          <w:sz w:val="24"/>
        </w:rPr>
      </w:pPr>
      <w:r>
        <w:rPr>
          <w:rFonts w:hint="eastAsia" w:ascii="宋体" w:hAnsi="宋体"/>
          <w:sz w:val="24"/>
        </w:rPr>
        <w:t>园区周界入侵报警系统形式需结合项目围墙形式及地形情况整体考虑，可根据项目实际需要，采用视频分析技术实现安全防护。如商铺屋顶不能上人的平台（俗称大线条）、游泳池旁边等。</w:t>
      </w:r>
    </w:p>
    <w:p>
      <w:pPr>
        <w:pStyle w:val="8"/>
        <w:tabs>
          <w:tab w:val="left" w:pos="0"/>
          <w:tab w:val="center" w:pos="4394"/>
          <w:tab w:val="clear" w:pos="425"/>
        </w:tabs>
        <w:spacing w:line="360" w:lineRule="auto"/>
        <w:ind w:left="0" w:firstLine="480" w:firstLineChars="200"/>
        <w:rPr>
          <w:rFonts w:ascii="宋体" w:hAnsi="宋体"/>
          <w:sz w:val="24"/>
        </w:rPr>
      </w:pPr>
      <w:r>
        <w:rPr>
          <w:rFonts w:hint="eastAsia" w:ascii="宋体" w:hAnsi="宋体"/>
          <w:sz w:val="24"/>
        </w:rPr>
        <w:t>系统软件的操作界面采用电子地图方式，并包含摄像监视部分，具有报警提示、现场及报警图象显示回放、报警处理信息和值班信息输入、各类信息查询、用户权限及权限设置等功能，系统软件采用C/S结构。</w:t>
      </w:r>
    </w:p>
    <w:p>
      <w:pPr>
        <w:pStyle w:val="8"/>
        <w:tabs>
          <w:tab w:val="left" w:pos="0"/>
          <w:tab w:val="center" w:pos="4394"/>
          <w:tab w:val="clear" w:pos="425"/>
        </w:tabs>
        <w:spacing w:line="360" w:lineRule="auto"/>
        <w:ind w:left="0" w:firstLine="480" w:firstLineChars="200"/>
        <w:rPr>
          <w:rFonts w:ascii="宋体" w:hAnsi="宋体"/>
          <w:sz w:val="24"/>
        </w:rPr>
      </w:pPr>
      <w:r>
        <w:rPr>
          <w:rFonts w:hint="eastAsia" w:ascii="宋体" w:hAnsi="宋体"/>
          <w:sz w:val="24"/>
        </w:rPr>
        <w:t>室外入侵报警箱体需考虑防潮、散热性能，箱内温度在工作时不得高于40℃，箱内设备在45℃以下能正常工作，需考虑其安装位置的合理性，如遮阳等。</w:t>
      </w:r>
    </w:p>
    <w:p>
      <w:pPr>
        <w:numPr>
          <w:ilvl w:val="0"/>
          <w:numId w:val="53"/>
        </w:numPr>
        <w:spacing w:line="360" w:lineRule="auto"/>
        <w:rPr>
          <w:rFonts w:ascii="宋体" w:hAnsi="宋体"/>
          <w:b/>
          <w:sz w:val="24"/>
        </w:rPr>
      </w:pPr>
      <w:r>
        <w:rPr>
          <w:rFonts w:hint="eastAsia" w:ascii="宋体" w:hAnsi="宋体"/>
          <w:b/>
          <w:sz w:val="24"/>
        </w:rPr>
        <w:t>视频安防监控系统</w:t>
      </w:r>
    </w:p>
    <w:p>
      <w:pPr>
        <w:pStyle w:val="8"/>
        <w:tabs>
          <w:tab w:val="left" w:pos="0"/>
          <w:tab w:val="center" w:pos="4394"/>
          <w:tab w:val="clear" w:pos="425"/>
        </w:tabs>
        <w:spacing w:line="360" w:lineRule="auto"/>
        <w:ind w:left="0" w:firstLine="480" w:firstLineChars="200"/>
        <w:rPr>
          <w:rFonts w:ascii="宋体" w:hAnsi="宋体"/>
          <w:sz w:val="24"/>
        </w:rPr>
      </w:pPr>
      <w:bookmarkStart w:id="15" w:name="_Toc216239599"/>
      <w:r>
        <w:rPr>
          <w:rFonts w:hint="eastAsia" w:ascii="宋体" w:hAnsi="宋体"/>
          <w:sz w:val="24"/>
        </w:rPr>
        <w:t>本项目视频安防监控系统采用数字监控系统。</w:t>
      </w:r>
    </w:p>
    <w:p>
      <w:pPr>
        <w:pStyle w:val="8"/>
        <w:tabs>
          <w:tab w:val="left" w:pos="0"/>
          <w:tab w:val="center" w:pos="4394"/>
          <w:tab w:val="clear" w:pos="425"/>
        </w:tabs>
        <w:spacing w:line="360" w:lineRule="auto"/>
        <w:ind w:left="0" w:firstLine="480" w:firstLineChars="200"/>
        <w:rPr>
          <w:rFonts w:ascii="宋体" w:hAnsi="宋体"/>
          <w:sz w:val="24"/>
        </w:rPr>
      </w:pPr>
      <w:r>
        <w:rPr>
          <w:rFonts w:hint="eastAsia" w:ascii="宋体" w:hAnsi="宋体"/>
          <w:sz w:val="24"/>
        </w:rPr>
        <w:t>在住宅园区出入口（含消防通道）、园区周界围墙、室外泳池、儿童游乐区、地下车库出入口、地下车库车道、自行车库出入口、自行车库充电区域、地下室及一层单元出入口、电梯轿厢、顶层屋面出入口、监控中心、物业自行管理的水泵房、消防水泵房等处设置监控摄像机。在幼儿园出入口（含消防通道）、儿童游乐区、室内公共走廊及教室等处设置监控摄像机</w:t>
      </w:r>
    </w:p>
    <w:p>
      <w:pPr>
        <w:pStyle w:val="8"/>
        <w:tabs>
          <w:tab w:val="left" w:pos="0"/>
          <w:tab w:val="center" w:pos="4394"/>
          <w:tab w:val="clear" w:pos="425"/>
        </w:tabs>
        <w:spacing w:line="360" w:lineRule="auto"/>
        <w:ind w:left="0" w:firstLine="480" w:firstLineChars="200"/>
        <w:rPr>
          <w:rFonts w:ascii="宋体" w:hAnsi="宋体"/>
          <w:sz w:val="24"/>
        </w:rPr>
      </w:pPr>
      <w:r>
        <w:rPr>
          <w:rFonts w:hint="eastAsia" w:ascii="宋体" w:hAnsi="宋体"/>
          <w:sz w:val="24"/>
        </w:rPr>
        <w:t>各个监控点根据不同环境特点，分别选用不同的摄像机：园区车行出入口、园区消防出入口、园区周界、室外泳池等区域采用星光级枪式网络摄像机，摄像机应具有宽动态、抑制强光功能，要能全天候准确识别进出车辆、车牌号码和人员情况（夜晚能清晰地分辨人员、车辆等）；儿童活动区、室外公共广场等区域采用低照度枪式网络摄像机，可根据环境变化清晰的辨别活动区内人员活动情况；室内光照较恒定的区域如地下车库、监控中心宜采用高清枪式/半球摄像机；所有摄像机须具有自动增益、电子快门功能, 镜头具有自动光圈功能。</w:t>
      </w:r>
    </w:p>
    <w:p>
      <w:pPr>
        <w:pStyle w:val="8"/>
        <w:tabs>
          <w:tab w:val="left" w:pos="0"/>
          <w:tab w:val="center" w:pos="4394"/>
          <w:tab w:val="clear" w:pos="425"/>
        </w:tabs>
        <w:spacing w:line="360" w:lineRule="auto"/>
        <w:ind w:left="0" w:firstLine="480" w:firstLineChars="200"/>
        <w:rPr>
          <w:rFonts w:ascii="宋体" w:hAnsi="宋体"/>
          <w:sz w:val="24"/>
        </w:rPr>
      </w:pPr>
      <w:r>
        <w:rPr>
          <w:rFonts w:hint="eastAsia" w:ascii="宋体" w:hAnsi="宋体"/>
          <w:sz w:val="24"/>
        </w:rPr>
        <w:t>所有摄像机采用IP摄像机，有效像素≥</w:t>
      </w:r>
      <w:r>
        <w:rPr>
          <w:rFonts w:ascii="宋体" w:hAnsi="宋体"/>
          <w:sz w:val="24"/>
        </w:rPr>
        <w:t>200W</w:t>
      </w:r>
      <w:r>
        <w:rPr>
          <w:rFonts w:hint="eastAsia" w:ascii="宋体" w:hAnsi="宋体"/>
          <w:sz w:val="24"/>
        </w:rPr>
        <w:t>；支持双码流同时输出。</w:t>
      </w:r>
    </w:p>
    <w:p>
      <w:pPr>
        <w:pStyle w:val="8"/>
        <w:tabs>
          <w:tab w:val="left" w:pos="0"/>
          <w:tab w:val="center" w:pos="4394"/>
          <w:tab w:val="clear" w:pos="425"/>
        </w:tabs>
        <w:spacing w:line="360" w:lineRule="auto"/>
        <w:ind w:left="0" w:firstLine="480" w:firstLineChars="200"/>
        <w:rPr>
          <w:rFonts w:ascii="宋体" w:hAnsi="宋体"/>
          <w:sz w:val="24"/>
        </w:rPr>
      </w:pPr>
      <w:r>
        <w:rPr>
          <w:rFonts w:hint="eastAsia" w:ascii="宋体" w:hAnsi="宋体"/>
          <w:sz w:val="24"/>
        </w:rPr>
        <w:t>系统录像采用NVR（网络硬盘录像机），要求具有24小时录像、实时显示及回放、画面轮巡显示等功能，并具有计算机网络接口，软件须具有报警联动及报警图像检索功能，住宅录像（有效像素不低于</w:t>
      </w:r>
      <w:r>
        <w:rPr>
          <w:rFonts w:ascii="宋体" w:hAnsi="宋体"/>
          <w:sz w:val="24"/>
        </w:rPr>
        <w:t>1080P</w:t>
      </w:r>
      <w:r>
        <w:rPr>
          <w:rFonts w:hint="eastAsia" w:ascii="宋体" w:hAnsi="宋体"/>
          <w:sz w:val="24"/>
        </w:rPr>
        <w:t>）储存时间要求不少于30天，幼儿园录像（有效像素不低于</w:t>
      </w:r>
      <w:r>
        <w:rPr>
          <w:rFonts w:ascii="宋体" w:hAnsi="宋体"/>
          <w:sz w:val="24"/>
        </w:rPr>
        <w:t>1080P</w:t>
      </w:r>
      <w:r>
        <w:rPr>
          <w:rFonts w:hint="eastAsia" w:ascii="宋体" w:hAnsi="宋体"/>
          <w:sz w:val="24"/>
        </w:rPr>
        <w:t>）储存时间要求不少于</w:t>
      </w:r>
      <w:r>
        <w:rPr>
          <w:rFonts w:ascii="宋体" w:hAnsi="宋体"/>
          <w:sz w:val="24"/>
        </w:rPr>
        <w:t>9</w:t>
      </w:r>
      <w:r>
        <w:rPr>
          <w:rFonts w:hint="eastAsia" w:ascii="宋体" w:hAnsi="宋体"/>
          <w:sz w:val="24"/>
        </w:rPr>
        <w:t>0天。</w:t>
      </w:r>
    </w:p>
    <w:p>
      <w:pPr>
        <w:pStyle w:val="8"/>
        <w:tabs>
          <w:tab w:val="left" w:pos="0"/>
          <w:tab w:val="center" w:pos="4394"/>
          <w:tab w:val="clear" w:pos="425"/>
        </w:tabs>
        <w:spacing w:line="360" w:lineRule="auto"/>
        <w:ind w:left="0" w:firstLine="480" w:firstLineChars="200"/>
        <w:rPr>
          <w:rFonts w:ascii="宋体" w:hAnsi="宋体"/>
          <w:sz w:val="24"/>
        </w:rPr>
      </w:pPr>
      <w:r>
        <w:rPr>
          <w:rFonts w:hint="eastAsia" w:ascii="宋体" w:hAnsi="宋体"/>
          <w:sz w:val="24"/>
        </w:rPr>
        <w:t>监控中心的监视系统除具有十六画面显示外，还须具有单画面轮巡显示，系统能自动或手动将现场画面切换到指定的监视器或计算机上显示，能自动抓取并切换到警情画面。</w:t>
      </w:r>
    </w:p>
    <w:p>
      <w:pPr>
        <w:pStyle w:val="8"/>
        <w:tabs>
          <w:tab w:val="left" w:pos="0"/>
          <w:tab w:val="center" w:pos="4394"/>
          <w:tab w:val="clear" w:pos="425"/>
        </w:tabs>
        <w:spacing w:line="360" w:lineRule="auto"/>
        <w:ind w:left="0" w:firstLine="480" w:firstLineChars="200"/>
        <w:rPr>
          <w:rFonts w:ascii="宋体" w:hAnsi="宋体"/>
          <w:sz w:val="24"/>
        </w:rPr>
      </w:pPr>
      <w:r>
        <w:rPr>
          <w:rFonts w:hint="eastAsia" w:ascii="宋体" w:hAnsi="宋体"/>
          <w:sz w:val="24"/>
        </w:rPr>
        <w:t>控制中心的监视及录像回放画面上必须具备摄像机的编号、地址、时间、日期等显示信息，电梯轿厢的监视及录像回放画面还须叠加所处楼层数，图像回放失真较小，人体特征辨别清晰。软件具备报警联动及报警图像检索功能。</w:t>
      </w:r>
    </w:p>
    <w:p>
      <w:pPr>
        <w:pStyle w:val="8"/>
        <w:tabs>
          <w:tab w:val="left" w:pos="0"/>
          <w:tab w:val="center" w:pos="4394"/>
          <w:tab w:val="clear" w:pos="425"/>
        </w:tabs>
        <w:spacing w:line="360" w:lineRule="auto"/>
        <w:ind w:left="0" w:firstLine="480" w:firstLineChars="200"/>
        <w:rPr>
          <w:rFonts w:ascii="宋体" w:hAnsi="宋体"/>
          <w:sz w:val="24"/>
        </w:rPr>
      </w:pPr>
      <w:r>
        <w:rPr>
          <w:rFonts w:hint="eastAsia" w:ascii="宋体" w:hAnsi="宋体"/>
          <w:sz w:val="24"/>
        </w:rPr>
        <w:t>视频监控系统前端点位设置原则及摄像机技术选型应满足国家标准及代建方标准。</w:t>
      </w:r>
    </w:p>
    <w:bookmarkEnd w:id="15"/>
    <w:p>
      <w:pPr>
        <w:numPr>
          <w:ilvl w:val="0"/>
          <w:numId w:val="53"/>
        </w:numPr>
        <w:spacing w:line="360" w:lineRule="auto"/>
        <w:rPr>
          <w:rFonts w:ascii="宋体" w:hAnsi="宋体"/>
          <w:b/>
          <w:sz w:val="24"/>
        </w:rPr>
      </w:pPr>
      <w:r>
        <w:rPr>
          <w:rFonts w:hint="eastAsia" w:ascii="宋体" w:hAnsi="宋体"/>
          <w:b/>
          <w:sz w:val="24"/>
        </w:rPr>
        <w:t>可视对讲及门禁系统</w:t>
      </w:r>
    </w:p>
    <w:p>
      <w:pPr>
        <w:pStyle w:val="8"/>
        <w:tabs>
          <w:tab w:val="left" w:pos="0"/>
          <w:tab w:val="center" w:pos="4394"/>
          <w:tab w:val="clear" w:pos="425"/>
        </w:tabs>
        <w:spacing w:line="360" w:lineRule="auto"/>
        <w:ind w:left="0" w:firstLine="480" w:firstLineChars="200"/>
        <w:rPr>
          <w:rFonts w:ascii="宋体" w:hAnsi="宋体"/>
          <w:sz w:val="24"/>
        </w:rPr>
      </w:pPr>
      <w:r>
        <w:rPr>
          <w:rFonts w:hint="eastAsia" w:ascii="宋体" w:hAnsi="宋体"/>
          <w:sz w:val="24"/>
        </w:rPr>
        <w:t>系统应具有可视对讲、信息发布、户内报警、紧急求助、访客视频存储、门禁、户户通话等功能，并具有可扩展性。系统要求采用TCP/IP网络传输，管理软件应为C/S结构，单元门禁的感应卡采用IC卡。</w:t>
      </w:r>
    </w:p>
    <w:p>
      <w:pPr>
        <w:pStyle w:val="8"/>
        <w:tabs>
          <w:tab w:val="left" w:pos="0"/>
          <w:tab w:val="center" w:pos="4394"/>
          <w:tab w:val="clear" w:pos="425"/>
        </w:tabs>
        <w:spacing w:line="360" w:lineRule="auto"/>
        <w:ind w:left="0" w:firstLine="480" w:firstLineChars="200"/>
        <w:rPr>
          <w:rFonts w:ascii="宋体" w:hAnsi="宋体"/>
          <w:sz w:val="24"/>
        </w:rPr>
      </w:pPr>
      <w:r>
        <w:rPr>
          <w:rFonts w:hint="eastAsia" w:ascii="宋体" w:hAnsi="宋体"/>
          <w:sz w:val="24"/>
        </w:rPr>
        <w:t>可视对讲是室内分机采用7英寸以上液晶屏可视对讲室内分机，需采用电容屏。</w:t>
      </w:r>
    </w:p>
    <w:p>
      <w:pPr>
        <w:pStyle w:val="8"/>
        <w:tabs>
          <w:tab w:val="left" w:pos="0"/>
          <w:tab w:val="center" w:pos="4394"/>
          <w:tab w:val="clear" w:pos="425"/>
        </w:tabs>
        <w:spacing w:line="360" w:lineRule="auto"/>
        <w:ind w:left="0" w:firstLine="480" w:firstLineChars="200"/>
        <w:rPr>
          <w:rFonts w:ascii="宋体" w:hAnsi="宋体"/>
          <w:sz w:val="24"/>
        </w:rPr>
      </w:pPr>
      <w:r>
        <w:rPr>
          <w:rFonts w:hint="eastAsia" w:ascii="宋体" w:hAnsi="宋体"/>
          <w:sz w:val="24"/>
        </w:rPr>
        <w:t>小区主出入口、单元一层门厅、地下门厅主出入口处设置可视对讲门口机，门口机内置门禁读卡器，单元门口机支持刷脸、刷I</w:t>
      </w:r>
      <w:r>
        <w:rPr>
          <w:rFonts w:ascii="宋体" w:hAnsi="宋体"/>
          <w:sz w:val="24"/>
        </w:rPr>
        <w:t>C</w:t>
      </w:r>
      <w:r>
        <w:rPr>
          <w:rFonts w:hint="eastAsia" w:ascii="宋体" w:hAnsi="宋体"/>
          <w:sz w:val="24"/>
        </w:rPr>
        <w:t>卡、扫二维码开门功能。其余小区次出入口、单元次出入口仅设置电子门禁。每户配置3张</w:t>
      </w:r>
      <w:r>
        <w:rPr>
          <w:rFonts w:hint="eastAsia" w:ascii="宋体" w:hAnsi="宋体"/>
          <w:color w:val="auto"/>
          <w:sz w:val="24"/>
        </w:rPr>
        <w:t>IC卡，物业管理配置5</w:t>
      </w:r>
      <w:r>
        <w:rPr>
          <w:rFonts w:ascii="宋体" w:hAnsi="宋体"/>
          <w:color w:val="auto"/>
          <w:sz w:val="24"/>
        </w:rPr>
        <w:t>0</w:t>
      </w:r>
      <w:r>
        <w:rPr>
          <w:rFonts w:hint="eastAsia" w:ascii="宋体" w:hAnsi="宋体"/>
          <w:color w:val="auto"/>
          <w:sz w:val="24"/>
        </w:rPr>
        <w:t>张I</w:t>
      </w:r>
      <w:r>
        <w:rPr>
          <w:rFonts w:ascii="宋体" w:hAnsi="宋体"/>
          <w:color w:val="auto"/>
          <w:sz w:val="24"/>
        </w:rPr>
        <w:t>C</w:t>
      </w:r>
      <w:r>
        <w:rPr>
          <w:rFonts w:hint="eastAsia" w:ascii="宋体" w:hAnsi="宋体"/>
          <w:color w:val="auto"/>
          <w:sz w:val="24"/>
        </w:rPr>
        <w:t>卡。</w:t>
      </w:r>
    </w:p>
    <w:p>
      <w:pPr>
        <w:pStyle w:val="8"/>
        <w:tabs>
          <w:tab w:val="left" w:pos="0"/>
          <w:tab w:val="center" w:pos="4394"/>
          <w:tab w:val="clear" w:pos="425"/>
        </w:tabs>
        <w:spacing w:line="360" w:lineRule="auto"/>
        <w:ind w:left="0" w:firstLine="480" w:firstLineChars="200"/>
        <w:rPr>
          <w:rFonts w:ascii="宋体" w:hAnsi="宋体"/>
          <w:sz w:val="24"/>
        </w:rPr>
      </w:pPr>
      <w:r>
        <w:rPr>
          <w:rFonts w:hint="eastAsia" w:ascii="宋体" w:hAnsi="宋体"/>
          <w:sz w:val="24"/>
        </w:rPr>
        <w:t>监控中心、物业管理中心等有人值守部位应设置可视对讲管理机。</w:t>
      </w:r>
    </w:p>
    <w:p>
      <w:pPr>
        <w:pStyle w:val="8"/>
        <w:tabs>
          <w:tab w:val="left" w:pos="0"/>
          <w:tab w:val="center" w:pos="4394"/>
          <w:tab w:val="clear" w:pos="425"/>
        </w:tabs>
        <w:spacing w:line="360" w:lineRule="auto"/>
        <w:ind w:left="0" w:firstLine="480" w:firstLineChars="200"/>
        <w:rPr>
          <w:rFonts w:ascii="宋体" w:hAnsi="宋体"/>
          <w:sz w:val="24"/>
        </w:rPr>
      </w:pPr>
      <w:r>
        <w:rPr>
          <w:rFonts w:hint="eastAsia" w:ascii="宋体" w:hAnsi="宋体"/>
          <w:sz w:val="24"/>
        </w:rPr>
        <w:t>门禁系统要与消防系统进行联动。</w:t>
      </w:r>
    </w:p>
    <w:p>
      <w:pPr>
        <w:pStyle w:val="5"/>
        <w:adjustRightInd w:val="0"/>
        <w:snapToGrid w:val="0"/>
        <w:spacing w:after="0" w:line="360" w:lineRule="auto"/>
        <w:ind w:left="0" w:leftChars="0" w:firstLine="480" w:firstLineChars="200"/>
        <w:rPr>
          <w:rFonts w:ascii="宋体" w:hAnsi="宋体" w:cs="Arial"/>
          <w:sz w:val="24"/>
        </w:rPr>
      </w:pPr>
      <w:r>
        <w:rPr>
          <w:rFonts w:hint="eastAsia" w:ascii="宋体" w:hAnsi="宋体" w:cs="Arial"/>
          <w:sz w:val="24"/>
        </w:rPr>
        <w:t>装有消防设备、设施区域通道的门禁系统要求与消防系统进行联动。</w:t>
      </w:r>
    </w:p>
    <w:p>
      <w:pPr>
        <w:pStyle w:val="5"/>
        <w:adjustRightInd w:val="0"/>
        <w:snapToGrid w:val="0"/>
        <w:spacing w:after="0" w:line="360" w:lineRule="auto"/>
        <w:ind w:left="0" w:leftChars="0" w:firstLine="480" w:firstLineChars="200"/>
        <w:rPr>
          <w:rFonts w:ascii="宋体" w:hAnsi="宋体" w:cs="Arial"/>
          <w:sz w:val="24"/>
        </w:rPr>
      </w:pPr>
      <w:r>
        <w:rPr>
          <w:rFonts w:hint="eastAsia" w:ascii="宋体" w:hAnsi="宋体" w:cs="Arial"/>
          <w:sz w:val="24"/>
        </w:rPr>
        <w:t>门禁卡的数据采集方式，应首先在本地提取，若本地无记录，则通过网络从服务器提取，从而保证门禁系统的门禁卡数量没有限制。</w:t>
      </w:r>
    </w:p>
    <w:p>
      <w:pPr>
        <w:pStyle w:val="5"/>
        <w:adjustRightInd w:val="0"/>
        <w:snapToGrid w:val="0"/>
        <w:spacing w:after="0" w:line="360" w:lineRule="auto"/>
        <w:ind w:left="0" w:leftChars="0" w:firstLine="480" w:firstLineChars="200"/>
        <w:rPr>
          <w:rFonts w:ascii="宋体" w:hAnsi="宋体" w:cs="Arial"/>
          <w:sz w:val="24"/>
        </w:rPr>
      </w:pPr>
      <w:r>
        <w:rPr>
          <w:rFonts w:hint="eastAsia" w:ascii="宋体" w:hAnsi="宋体" w:cs="Arial"/>
          <w:sz w:val="24"/>
        </w:rPr>
        <w:t>● 所有的门禁系统要能反馈门的开关状态信号，在设定时间及范围内，同一张门禁卡读卡超过一定次数，系统要求能够报警。</w:t>
      </w:r>
    </w:p>
    <w:p>
      <w:pPr>
        <w:pStyle w:val="5"/>
        <w:adjustRightInd w:val="0"/>
        <w:snapToGrid w:val="0"/>
        <w:spacing w:after="0" w:line="360" w:lineRule="auto"/>
        <w:ind w:left="0" w:leftChars="0" w:firstLine="480" w:firstLineChars="200"/>
        <w:rPr>
          <w:rFonts w:ascii="宋体" w:hAnsi="宋体" w:cs="Arial"/>
          <w:sz w:val="24"/>
        </w:rPr>
      </w:pPr>
      <w:r>
        <w:rPr>
          <w:rFonts w:hint="eastAsia" w:ascii="宋体" w:hAnsi="宋体" w:cs="Arial"/>
          <w:sz w:val="24"/>
        </w:rPr>
        <w:t>● 专用管理机同时外接电脑管理机，两者同时工作，以确保系统可靠性及可操作性，提高服务品质。</w:t>
      </w:r>
    </w:p>
    <w:p>
      <w:pPr>
        <w:pStyle w:val="5"/>
        <w:adjustRightInd w:val="0"/>
        <w:snapToGrid w:val="0"/>
        <w:spacing w:after="0" w:line="360" w:lineRule="auto"/>
        <w:ind w:left="0" w:leftChars="0" w:firstLine="480" w:firstLineChars="200"/>
        <w:rPr>
          <w:rFonts w:ascii="宋体" w:hAnsi="宋体" w:cs="Arial"/>
          <w:sz w:val="24"/>
        </w:rPr>
      </w:pPr>
      <w:r>
        <w:rPr>
          <w:rFonts w:hint="eastAsia" w:ascii="宋体" w:hAnsi="宋体" w:cs="Arial"/>
          <w:sz w:val="24"/>
        </w:rPr>
        <w:t>● 系统需能够通过业主的通讯线路自动拨打预先设定的电话报警，需能作为小区数字化管理平台。</w:t>
      </w:r>
    </w:p>
    <w:p>
      <w:pPr>
        <w:pStyle w:val="8"/>
        <w:tabs>
          <w:tab w:val="left" w:pos="0"/>
          <w:tab w:val="center" w:pos="4394"/>
          <w:tab w:val="clear" w:pos="425"/>
        </w:tabs>
        <w:spacing w:line="360" w:lineRule="auto"/>
        <w:ind w:left="0" w:firstLine="480" w:firstLineChars="200"/>
        <w:rPr>
          <w:rFonts w:ascii="宋体" w:hAnsi="宋体" w:cs="Arial"/>
          <w:sz w:val="24"/>
        </w:rPr>
      </w:pPr>
      <w:r>
        <w:rPr>
          <w:rFonts w:hint="eastAsia" w:ascii="宋体" w:hAnsi="宋体" w:cs="Arial"/>
          <w:sz w:val="24"/>
        </w:rPr>
        <w:t>● 电子信报箱刷卡系统卡片、进户门卡片应与单元门禁卡为同一张卡片，并纳入小区门禁系统统一管理）。</w:t>
      </w:r>
    </w:p>
    <w:p>
      <w:pPr>
        <w:numPr>
          <w:ilvl w:val="0"/>
          <w:numId w:val="53"/>
        </w:numPr>
        <w:spacing w:line="360" w:lineRule="auto"/>
        <w:rPr>
          <w:rFonts w:ascii="宋体" w:hAnsi="宋体"/>
          <w:b/>
          <w:sz w:val="24"/>
        </w:rPr>
      </w:pPr>
      <w:r>
        <w:rPr>
          <w:rFonts w:hint="eastAsia" w:ascii="宋体" w:hAnsi="宋体"/>
          <w:b/>
          <w:sz w:val="24"/>
        </w:rPr>
        <w:t>家庭安全防范系统</w:t>
      </w:r>
    </w:p>
    <w:p>
      <w:pPr>
        <w:pStyle w:val="8"/>
        <w:tabs>
          <w:tab w:val="left" w:pos="0"/>
          <w:tab w:val="center" w:pos="4394"/>
          <w:tab w:val="clear" w:pos="425"/>
        </w:tabs>
        <w:spacing w:line="360" w:lineRule="auto"/>
        <w:ind w:left="0" w:firstLine="480" w:firstLineChars="200"/>
        <w:rPr>
          <w:rFonts w:ascii="宋体" w:hAnsi="宋体"/>
          <w:sz w:val="24"/>
        </w:rPr>
      </w:pPr>
      <w:r>
        <w:rPr>
          <w:rFonts w:hint="eastAsia" w:ascii="宋体" w:hAnsi="宋体"/>
          <w:sz w:val="24"/>
        </w:rPr>
        <w:t>考虑技术发展趋势及业主对家庭安防需求的个性化程度高，家庭安防点位配置以满足国家及项目当地规范、规定的基本要求为原则，不宜做过多配置。</w:t>
      </w:r>
    </w:p>
    <w:p>
      <w:pPr>
        <w:pStyle w:val="8"/>
        <w:tabs>
          <w:tab w:val="left" w:pos="0"/>
          <w:tab w:val="center" w:pos="4394"/>
          <w:tab w:val="clear" w:pos="425"/>
        </w:tabs>
        <w:spacing w:line="360" w:lineRule="auto"/>
        <w:ind w:left="0" w:firstLine="480" w:firstLineChars="200"/>
        <w:rPr>
          <w:rFonts w:ascii="宋体" w:hAnsi="宋体"/>
          <w:sz w:val="24"/>
        </w:rPr>
      </w:pPr>
      <w:r>
        <w:rPr>
          <w:rFonts w:hint="eastAsia" w:ascii="宋体" w:hAnsi="宋体"/>
          <w:sz w:val="24"/>
        </w:rPr>
        <w:t>住宅户内紧急报警按钮：点位以精装修图纸为准，设备应选用有线设备。</w:t>
      </w:r>
    </w:p>
    <w:p>
      <w:pPr>
        <w:pStyle w:val="8"/>
        <w:tabs>
          <w:tab w:val="left" w:pos="0"/>
          <w:tab w:val="center" w:pos="4394"/>
          <w:tab w:val="clear" w:pos="425"/>
        </w:tabs>
        <w:spacing w:line="360" w:lineRule="auto"/>
        <w:ind w:left="0" w:firstLine="480" w:firstLineChars="200"/>
        <w:rPr>
          <w:rFonts w:ascii="宋体" w:hAnsi="宋体"/>
          <w:sz w:val="24"/>
        </w:rPr>
      </w:pPr>
      <w:r>
        <w:rPr>
          <w:rFonts w:hint="eastAsia" w:ascii="宋体" w:hAnsi="宋体"/>
          <w:sz w:val="24"/>
        </w:rPr>
        <w:t>住宅户内红外幕帘探测器：住宅住户层一层、二层及顶层与外界连接的窗处配置吸顶式红外幕帘探测器，设备应选用有线设备。</w:t>
      </w:r>
    </w:p>
    <w:p>
      <w:pPr>
        <w:numPr>
          <w:ilvl w:val="0"/>
          <w:numId w:val="53"/>
        </w:numPr>
        <w:spacing w:line="360" w:lineRule="auto"/>
        <w:rPr>
          <w:rFonts w:ascii="宋体" w:hAnsi="宋体"/>
          <w:b/>
          <w:sz w:val="24"/>
        </w:rPr>
      </w:pPr>
      <w:r>
        <w:rPr>
          <w:rFonts w:hint="eastAsia" w:ascii="宋体" w:hAnsi="宋体"/>
          <w:b/>
          <w:sz w:val="24"/>
        </w:rPr>
        <w:t>电子巡查系统</w:t>
      </w:r>
    </w:p>
    <w:p>
      <w:pPr>
        <w:pStyle w:val="12"/>
        <w:spacing w:line="360" w:lineRule="auto"/>
        <w:ind w:firstLine="480"/>
        <w:rPr>
          <w:rFonts w:ascii="宋体" w:hAnsi="宋体"/>
          <w:sz w:val="24"/>
        </w:rPr>
      </w:pPr>
      <w:r>
        <w:rPr>
          <w:rFonts w:hint="eastAsia" w:ascii="宋体" w:hAnsi="宋体" w:cs="Arial"/>
          <w:sz w:val="24"/>
        </w:rPr>
        <w:t>电子巡更系统采用蓝牙在线式巡更系统，设备由物业自理，具体点位由物业根据保安巡逻路线确定。</w:t>
      </w:r>
    </w:p>
    <w:p>
      <w:pPr>
        <w:numPr>
          <w:ilvl w:val="0"/>
          <w:numId w:val="53"/>
        </w:numPr>
        <w:spacing w:line="360" w:lineRule="auto"/>
        <w:rPr>
          <w:rFonts w:ascii="宋体" w:hAnsi="宋体"/>
          <w:b/>
          <w:sz w:val="24"/>
        </w:rPr>
      </w:pPr>
      <w:r>
        <w:rPr>
          <w:rFonts w:hint="eastAsia" w:ascii="宋体" w:hAnsi="宋体"/>
          <w:b/>
          <w:sz w:val="24"/>
        </w:rPr>
        <w:t>汽车库(场)管理系统</w:t>
      </w:r>
    </w:p>
    <w:p>
      <w:pPr>
        <w:pStyle w:val="8"/>
        <w:tabs>
          <w:tab w:val="left" w:pos="0"/>
          <w:tab w:val="center" w:pos="4394"/>
          <w:tab w:val="clear" w:pos="425"/>
        </w:tabs>
        <w:spacing w:line="360" w:lineRule="auto"/>
        <w:ind w:left="0" w:firstLine="480" w:firstLineChars="200"/>
        <w:rPr>
          <w:rFonts w:ascii="宋体" w:hAnsi="宋体"/>
          <w:sz w:val="24"/>
        </w:rPr>
      </w:pPr>
      <w:r>
        <w:rPr>
          <w:rFonts w:hint="eastAsia" w:ascii="宋体" w:hAnsi="宋体"/>
          <w:sz w:val="24"/>
        </w:rPr>
        <w:t>在园区和地下车库出入口设置道闸对进出车辆进行管理，系统要求采用车牌识别认证方式，需实现以下功能：</w:t>
      </w:r>
    </w:p>
    <w:p>
      <w:pPr>
        <w:pStyle w:val="8"/>
        <w:tabs>
          <w:tab w:val="left" w:pos="0"/>
          <w:tab w:val="center" w:pos="4394"/>
          <w:tab w:val="clear" w:pos="425"/>
        </w:tabs>
        <w:spacing w:line="360" w:lineRule="auto"/>
        <w:ind w:left="0" w:firstLine="480" w:firstLineChars="200"/>
        <w:rPr>
          <w:rFonts w:ascii="宋体" w:hAnsi="宋体"/>
          <w:sz w:val="24"/>
        </w:rPr>
      </w:pPr>
      <w:r>
        <w:rPr>
          <w:rFonts w:hint="eastAsia" w:ascii="宋体" w:hAnsi="宋体"/>
          <w:sz w:val="24"/>
        </w:rPr>
        <w:t>●能对车牌识别摄像机提供的号牌信息进行自动比对，车辆识别率要求≥99％。</w:t>
      </w:r>
    </w:p>
    <w:p>
      <w:pPr>
        <w:pStyle w:val="8"/>
        <w:tabs>
          <w:tab w:val="left" w:pos="0"/>
          <w:tab w:val="center" w:pos="4394"/>
          <w:tab w:val="clear" w:pos="425"/>
        </w:tabs>
        <w:spacing w:line="360" w:lineRule="auto"/>
        <w:ind w:left="0" w:firstLine="480" w:firstLineChars="200"/>
        <w:rPr>
          <w:rFonts w:ascii="宋体" w:hAnsi="宋体"/>
          <w:sz w:val="24"/>
        </w:rPr>
      </w:pPr>
      <w:r>
        <w:rPr>
          <w:rFonts w:hint="eastAsia" w:ascii="宋体" w:hAnsi="宋体"/>
          <w:sz w:val="24"/>
        </w:rPr>
        <w:t>●各出入口联网，使系统具有集中管理功能，能对输入的号牌信息进行自动检索。</w:t>
      </w:r>
      <w:r>
        <w:rPr>
          <w:rFonts w:ascii="宋体" w:hAnsi="宋体"/>
          <w:sz w:val="24"/>
        </w:rPr>
        <w:t xml:space="preserve">   </w:t>
      </w:r>
    </w:p>
    <w:p>
      <w:pPr>
        <w:pStyle w:val="8"/>
        <w:tabs>
          <w:tab w:val="left" w:pos="0"/>
          <w:tab w:val="center" w:pos="4394"/>
          <w:tab w:val="clear" w:pos="425"/>
        </w:tabs>
        <w:spacing w:line="360" w:lineRule="auto"/>
        <w:ind w:left="0" w:firstLine="480" w:firstLineChars="200"/>
        <w:rPr>
          <w:rFonts w:ascii="宋体" w:hAnsi="宋体"/>
          <w:sz w:val="24"/>
        </w:rPr>
      </w:pPr>
      <w:r>
        <w:rPr>
          <w:rFonts w:hint="eastAsia" w:ascii="宋体" w:hAnsi="宋体"/>
          <w:sz w:val="24"/>
        </w:rPr>
        <w:t>●系统数据库能保存车牌号和进出场日期、时间等数据。</w:t>
      </w:r>
    </w:p>
    <w:p>
      <w:pPr>
        <w:pStyle w:val="8"/>
        <w:tabs>
          <w:tab w:val="left" w:pos="0"/>
          <w:tab w:val="center" w:pos="4394"/>
          <w:tab w:val="clear" w:pos="425"/>
        </w:tabs>
        <w:spacing w:line="360" w:lineRule="auto"/>
        <w:ind w:left="0" w:firstLine="480" w:firstLineChars="200"/>
        <w:rPr>
          <w:rFonts w:ascii="宋体" w:hAnsi="宋体"/>
          <w:sz w:val="24"/>
        </w:rPr>
      </w:pPr>
      <w:r>
        <w:rPr>
          <w:rFonts w:hint="eastAsia" w:ascii="宋体" w:hAnsi="宋体"/>
          <w:sz w:val="24"/>
        </w:rPr>
        <w:t>●所有出入车辆身份及其相关数据在系统内自动记录、传输、计算、统计及保存；</w:t>
      </w:r>
    </w:p>
    <w:p>
      <w:pPr>
        <w:pStyle w:val="8"/>
        <w:tabs>
          <w:tab w:val="left" w:pos="0"/>
          <w:tab w:val="center" w:pos="4394"/>
          <w:tab w:val="clear" w:pos="425"/>
        </w:tabs>
        <w:spacing w:line="360" w:lineRule="auto"/>
        <w:ind w:left="0" w:firstLine="480" w:firstLineChars="200"/>
        <w:rPr>
          <w:rFonts w:ascii="宋体" w:hAnsi="宋体"/>
          <w:sz w:val="24"/>
        </w:rPr>
      </w:pPr>
      <w:r>
        <w:rPr>
          <w:rFonts w:hint="eastAsia" w:ascii="宋体" w:hAnsi="宋体"/>
          <w:sz w:val="24"/>
        </w:rPr>
        <w:t>●具备收费功能，收费对象包括业主。</w:t>
      </w:r>
    </w:p>
    <w:p>
      <w:pPr>
        <w:numPr>
          <w:ilvl w:val="0"/>
          <w:numId w:val="53"/>
        </w:numPr>
        <w:spacing w:line="360" w:lineRule="auto"/>
        <w:rPr>
          <w:rFonts w:ascii="宋体" w:hAnsi="宋体"/>
          <w:b/>
          <w:sz w:val="24"/>
        </w:rPr>
      </w:pPr>
      <w:r>
        <w:rPr>
          <w:rFonts w:hint="eastAsia" w:ascii="宋体" w:hAnsi="宋体"/>
          <w:b/>
          <w:sz w:val="24"/>
        </w:rPr>
        <w:t>智能家居系统</w:t>
      </w:r>
    </w:p>
    <w:p>
      <w:pPr>
        <w:pStyle w:val="5"/>
        <w:adjustRightInd w:val="0"/>
        <w:snapToGrid w:val="0"/>
        <w:spacing w:after="0" w:line="360" w:lineRule="auto"/>
        <w:ind w:left="0" w:leftChars="0" w:firstLine="480" w:firstLineChars="200"/>
        <w:rPr>
          <w:rFonts w:ascii="宋体" w:hAnsi="宋体"/>
          <w:sz w:val="24"/>
        </w:rPr>
      </w:pPr>
      <w:r>
        <w:rPr>
          <w:rFonts w:hint="eastAsia" w:ascii="宋体" w:hAnsi="宋体" w:cs="Arial"/>
          <w:sz w:val="24"/>
        </w:rPr>
        <w:t>智能家居系统控制内容应包含但不限于灯光控制、空调控制、新风控制、窗帘控制等。本次智能家居设计需结合项目成本、项目特点等因素，充分考虑智能家居系统的系统结构、通讯方式。</w:t>
      </w:r>
    </w:p>
    <w:p>
      <w:pPr>
        <w:numPr>
          <w:ilvl w:val="0"/>
          <w:numId w:val="53"/>
        </w:numPr>
        <w:spacing w:line="360" w:lineRule="auto"/>
        <w:rPr>
          <w:rFonts w:ascii="宋体" w:hAnsi="宋体"/>
          <w:b/>
          <w:sz w:val="24"/>
        </w:rPr>
      </w:pPr>
      <w:r>
        <w:rPr>
          <w:rFonts w:hint="eastAsia" w:ascii="宋体" w:hAnsi="宋体"/>
          <w:b/>
          <w:sz w:val="24"/>
        </w:rPr>
        <w:t>机房工程</w:t>
      </w:r>
    </w:p>
    <w:p>
      <w:pPr>
        <w:pStyle w:val="5"/>
        <w:adjustRightInd w:val="0"/>
        <w:snapToGrid w:val="0"/>
        <w:spacing w:after="0" w:line="360" w:lineRule="auto"/>
        <w:ind w:left="0" w:leftChars="0" w:firstLine="480" w:firstLineChars="200"/>
        <w:rPr>
          <w:rFonts w:ascii="宋体" w:hAnsi="宋体" w:cs="Arial"/>
          <w:sz w:val="24"/>
        </w:rPr>
      </w:pPr>
      <w:r>
        <w:rPr>
          <w:rFonts w:hint="eastAsia" w:ascii="宋体" w:hAnsi="宋体" w:cs="Arial"/>
          <w:sz w:val="24"/>
        </w:rPr>
        <w:t>通信机房暂按电信、移动、联通三家运营商分别设置，机房面积按满足三家通信运营商的接入需要预留。系统主干及桥架按满足三家通信运营商的接入需要预留。</w:t>
      </w:r>
    </w:p>
    <w:p>
      <w:pPr>
        <w:pStyle w:val="5"/>
        <w:adjustRightInd w:val="0"/>
        <w:snapToGrid w:val="0"/>
        <w:spacing w:after="0" w:line="360" w:lineRule="auto"/>
        <w:ind w:left="0" w:leftChars="0" w:firstLine="480" w:firstLineChars="200"/>
        <w:rPr>
          <w:rFonts w:ascii="宋体" w:hAnsi="宋体" w:cs="Arial"/>
          <w:sz w:val="24"/>
        </w:rPr>
      </w:pPr>
      <w:r>
        <w:rPr>
          <w:rFonts w:hint="eastAsia" w:ascii="宋体" w:hAnsi="宋体" w:cs="Arial"/>
          <w:sz w:val="24"/>
        </w:rPr>
        <w:t>监控中心与消控中心合为一室，以便统一管理，并具有独立通向室外的通道，设置单向门禁管理系统，且需留有一定的设备扩容安装位置。</w:t>
      </w:r>
    </w:p>
    <w:p>
      <w:pPr>
        <w:pStyle w:val="5"/>
        <w:adjustRightInd w:val="0"/>
        <w:snapToGrid w:val="0"/>
        <w:spacing w:after="0" w:line="360" w:lineRule="auto"/>
        <w:ind w:left="0" w:leftChars="0" w:firstLine="480" w:firstLineChars="200"/>
        <w:rPr>
          <w:rFonts w:ascii="宋体" w:hAnsi="宋体" w:cs="Arial"/>
          <w:sz w:val="24"/>
        </w:rPr>
      </w:pPr>
      <w:r>
        <w:rPr>
          <w:rFonts w:hint="eastAsia" w:ascii="宋体" w:hAnsi="宋体" w:cs="Arial"/>
          <w:sz w:val="24"/>
        </w:rPr>
        <w:t>监控中心应独立设置机房空调及新风系统，室温控制在16-25℃，室内湿度控制在60-75%，地面敷设防静电地板。静电地板敷设高度要求≥250mm，静电地板下面安装桥架；消控室内所有线路的排放端接合理、标识清晰耐磨、维护方便。</w:t>
      </w:r>
    </w:p>
    <w:p>
      <w:pPr>
        <w:pStyle w:val="5"/>
        <w:adjustRightInd w:val="0"/>
        <w:snapToGrid w:val="0"/>
        <w:spacing w:after="0" w:line="360" w:lineRule="auto"/>
        <w:ind w:left="0" w:leftChars="0" w:firstLine="480" w:firstLineChars="200"/>
        <w:rPr>
          <w:rFonts w:ascii="宋体" w:hAnsi="宋体" w:cs="Arial"/>
          <w:sz w:val="24"/>
        </w:rPr>
      </w:pPr>
      <w:r>
        <w:rPr>
          <w:rFonts w:hint="eastAsia" w:ascii="宋体" w:hAnsi="宋体" w:cs="Arial"/>
          <w:sz w:val="24"/>
        </w:rPr>
        <w:t>本项目两个地块均单独设置监控中心，所有智能化系统后端设备均独立配置。</w:t>
      </w:r>
    </w:p>
    <w:p>
      <w:pPr>
        <w:pStyle w:val="5"/>
        <w:adjustRightInd w:val="0"/>
        <w:snapToGrid w:val="0"/>
        <w:spacing w:after="0" w:line="360" w:lineRule="auto"/>
        <w:ind w:left="0" w:leftChars="0" w:firstLine="480" w:firstLineChars="200"/>
        <w:rPr>
          <w:rFonts w:ascii="宋体" w:hAnsi="宋体" w:cs="Arial"/>
          <w:sz w:val="24"/>
        </w:rPr>
      </w:pPr>
      <w:r>
        <w:rPr>
          <w:rFonts w:hint="eastAsia" w:ascii="宋体" w:hAnsi="宋体" w:cs="Arial"/>
          <w:sz w:val="24"/>
        </w:rPr>
        <w:t>请设计充分考虑监控中心平面布置及面积，如需调整请反馈给建筑设计。智能化设计方需统筹考虑消控中心内强电、弱电、消防等专业的桥架路由和箱体布置。</w:t>
      </w:r>
    </w:p>
    <w:p>
      <w:pPr>
        <w:numPr>
          <w:ilvl w:val="0"/>
          <w:numId w:val="53"/>
        </w:numPr>
        <w:spacing w:line="360" w:lineRule="auto"/>
        <w:rPr>
          <w:rFonts w:ascii="宋体" w:hAnsi="宋体"/>
          <w:b/>
          <w:sz w:val="24"/>
        </w:rPr>
      </w:pPr>
      <w:r>
        <w:rPr>
          <w:rFonts w:hint="eastAsia" w:ascii="宋体" w:hAnsi="宋体"/>
          <w:b/>
          <w:sz w:val="24"/>
        </w:rPr>
        <w:t>防雷接地系统</w:t>
      </w:r>
    </w:p>
    <w:p>
      <w:pPr>
        <w:pStyle w:val="5"/>
        <w:adjustRightInd w:val="0"/>
        <w:snapToGrid w:val="0"/>
        <w:spacing w:after="0" w:line="360" w:lineRule="auto"/>
        <w:ind w:left="0" w:leftChars="0" w:firstLine="480" w:firstLineChars="200"/>
        <w:rPr>
          <w:rFonts w:ascii="宋体" w:hAnsi="宋体" w:cs="Arial"/>
          <w:sz w:val="24"/>
        </w:rPr>
      </w:pPr>
      <w:r>
        <w:rPr>
          <w:rFonts w:hint="eastAsia" w:ascii="宋体" w:hAnsi="宋体" w:cs="Arial"/>
          <w:sz w:val="24"/>
        </w:rPr>
        <w:t>1）电源防雷</w:t>
      </w:r>
    </w:p>
    <w:p>
      <w:pPr>
        <w:pStyle w:val="5"/>
        <w:adjustRightInd w:val="0"/>
        <w:snapToGrid w:val="0"/>
        <w:spacing w:after="0" w:line="360" w:lineRule="auto"/>
        <w:ind w:left="0" w:leftChars="0" w:firstLine="480" w:firstLineChars="200"/>
        <w:rPr>
          <w:rFonts w:ascii="宋体" w:hAnsi="宋体" w:cs="Arial"/>
          <w:sz w:val="24"/>
        </w:rPr>
      </w:pPr>
      <w:r>
        <w:rPr>
          <w:rFonts w:hint="eastAsia" w:ascii="宋体" w:hAnsi="宋体" w:cs="Arial"/>
          <w:sz w:val="24"/>
        </w:rPr>
        <w:t>电源系统防雷保护按照规范对机房电源线路进行二级保护设计，楼层设备电源进行三级保护设计。</w:t>
      </w:r>
    </w:p>
    <w:p>
      <w:pPr>
        <w:pStyle w:val="5"/>
        <w:adjustRightInd w:val="0"/>
        <w:snapToGrid w:val="0"/>
        <w:spacing w:after="0" w:line="360" w:lineRule="auto"/>
        <w:ind w:left="0" w:leftChars="0" w:firstLine="480" w:firstLineChars="200"/>
        <w:rPr>
          <w:rFonts w:ascii="宋体" w:hAnsi="宋体" w:cs="Arial"/>
          <w:sz w:val="24"/>
        </w:rPr>
      </w:pPr>
      <w:r>
        <w:rPr>
          <w:rFonts w:hint="eastAsia" w:ascii="宋体" w:hAnsi="宋体" w:cs="Arial"/>
          <w:sz w:val="24"/>
        </w:rPr>
        <w:t>2）信号防雷</w:t>
      </w:r>
    </w:p>
    <w:p>
      <w:pPr>
        <w:pStyle w:val="5"/>
        <w:adjustRightInd w:val="0"/>
        <w:snapToGrid w:val="0"/>
        <w:spacing w:after="0" w:line="360" w:lineRule="auto"/>
        <w:ind w:left="0" w:leftChars="0" w:firstLine="480" w:firstLineChars="200"/>
        <w:rPr>
          <w:rFonts w:ascii="宋体" w:hAnsi="宋体" w:cs="Arial"/>
          <w:sz w:val="24"/>
        </w:rPr>
      </w:pPr>
      <w:r>
        <w:rPr>
          <w:rFonts w:hint="eastAsia" w:ascii="宋体" w:hAnsi="宋体"/>
          <w:sz w:val="24"/>
        </w:rPr>
        <w:t>对进、出建筑物的信号线路（除光纤外）的前端和进机房端，都需考虑信号防雷。</w:t>
      </w:r>
    </w:p>
    <w:p>
      <w:pPr>
        <w:pStyle w:val="5"/>
        <w:adjustRightInd w:val="0"/>
        <w:snapToGrid w:val="0"/>
        <w:spacing w:after="0" w:line="360" w:lineRule="auto"/>
        <w:ind w:left="0" w:leftChars="0" w:firstLine="480" w:firstLineChars="200"/>
        <w:rPr>
          <w:rFonts w:ascii="宋体" w:hAnsi="宋体" w:cs="Arial"/>
          <w:sz w:val="24"/>
        </w:rPr>
      </w:pPr>
      <w:r>
        <w:rPr>
          <w:rFonts w:hint="eastAsia" w:ascii="宋体" w:hAnsi="宋体" w:cs="Arial"/>
          <w:sz w:val="24"/>
        </w:rPr>
        <w:t>3）接地系统</w:t>
      </w:r>
    </w:p>
    <w:p>
      <w:pPr>
        <w:pStyle w:val="5"/>
        <w:adjustRightInd w:val="0"/>
        <w:snapToGrid w:val="0"/>
        <w:spacing w:after="0" w:line="360" w:lineRule="auto"/>
        <w:ind w:left="0" w:leftChars="0" w:firstLine="480" w:firstLineChars="200"/>
        <w:rPr>
          <w:rFonts w:ascii="宋体" w:hAnsi="宋体" w:cs="Arial"/>
          <w:sz w:val="24"/>
        </w:rPr>
      </w:pPr>
      <w:r>
        <w:rPr>
          <w:rFonts w:hint="eastAsia" w:ascii="宋体" w:hAnsi="宋体" w:cs="Arial"/>
          <w:sz w:val="24"/>
        </w:rPr>
        <w:t>消控机房及井道内的设备、机柜、箱体等金属构件均应做可靠接地，接地电阻要求≤1Ω，机房应设接地端子箱。</w:t>
      </w:r>
    </w:p>
    <w:p>
      <w:pPr>
        <w:pStyle w:val="5"/>
        <w:adjustRightInd w:val="0"/>
        <w:snapToGrid w:val="0"/>
        <w:spacing w:after="0" w:line="360" w:lineRule="auto"/>
        <w:ind w:left="0" w:leftChars="0" w:firstLine="480" w:firstLineChars="200"/>
        <w:rPr>
          <w:rFonts w:ascii="宋体" w:hAnsi="宋体" w:cs="Arial"/>
          <w:sz w:val="24"/>
        </w:rPr>
      </w:pPr>
      <w:r>
        <w:rPr>
          <w:rFonts w:hint="eastAsia" w:ascii="宋体" w:hAnsi="宋体" w:cs="Arial"/>
          <w:sz w:val="24"/>
        </w:rPr>
        <w:t>室外设备箱、端接箱、摄像机等户外设备防护罩的材质，建议选用具有较好强度的工程塑料。</w:t>
      </w:r>
    </w:p>
    <w:p>
      <w:pPr>
        <w:numPr>
          <w:ilvl w:val="0"/>
          <w:numId w:val="53"/>
        </w:numPr>
        <w:spacing w:line="360" w:lineRule="auto"/>
        <w:rPr>
          <w:rFonts w:ascii="宋体" w:hAnsi="宋体"/>
          <w:b/>
          <w:sz w:val="24"/>
        </w:rPr>
      </w:pPr>
      <w:r>
        <w:rPr>
          <w:rFonts w:hint="eastAsia" w:ascii="宋体" w:hAnsi="宋体"/>
          <w:b/>
          <w:sz w:val="24"/>
        </w:rPr>
        <w:t>UPS系统</w:t>
      </w:r>
    </w:p>
    <w:p>
      <w:pPr>
        <w:pStyle w:val="5"/>
        <w:adjustRightInd w:val="0"/>
        <w:snapToGrid w:val="0"/>
        <w:spacing w:after="0" w:line="360" w:lineRule="auto"/>
        <w:ind w:left="0" w:leftChars="0" w:firstLine="480" w:firstLineChars="200"/>
        <w:rPr>
          <w:rFonts w:ascii="宋体" w:hAnsi="宋体" w:cs="Arial"/>
          <w:sz w:val="24"/>
        </w:rPr>
      </w:pPr>
      <w:r>
        <w:rPr>
          <w:rFonts w:hint="eastAsia" w:ascii="宋体" w:hAnsi="宋体" w:cs="Arial"/>
          <w:sz w:val="24"/>
        </w:rPr>
        <w:t>本项目两个地块分别设置一套U</w:t>
      </w:r>
      <w:r>
        <w:rPr>
          <w:rFonts w:ascii="宋体" w:hAnsi="宋体" w:cs="Arial"/>
          <w:sz w:val="24"/>
        </w:rPr>
        <w:t>PS</w:t>
      </w:r>
      <w:r>
        <w:rPr>
          <w:rFonts w:hint="eastAsia" w:ascii="宋体" w:hAnsi="宋体" w:cs="Arial"/>
          <w:sz w:val="24"/>
        </w:rPr>
        <w:t>供电系统，弱电系统（视频监控系统、可视对讲及门禁系统、周界报警系统、车辆管理道闸系统、网络系统等）均有该U</w:t>
      </w:r>
      <w:r>
        <w:rPr>
          <w:rFonts w:ascii="宋体" w:hAnsi="宋体" w:cs="Arial"/>
          <w:sz w:val="24"/>
        </w:rPr>
        <w:t>PS</w:t>
      </w:r>
      <w:r>
        <w:rPr>
          <w:rFonts w:hint="eastAsia" w:ascii="宋体" w:hAnsi="宋体" w:cs="Arial"/>
          <w:sz w:val="24"/>
        </w:rPr>
        <w:t>系统供电，后备时间</w:t>
      </w:r>
      <w:r>
        <w:rPr>
          <w:rFonts w:ascii="宋体" w:hAnsi="宋体" w:cs="Arial"/>
          <w:sz w:val="24"/>
        </w:rPr>
        <w:t>2</w:t>
      </w:r>
      <w:r>
        <w:rPr>
          <w:rFonts w:hint="eastAsia" w:ascii="宋体" w:hAnsi="宋体" w:cs="Arial"/>
          <w:sz w:val="24"/>
        </w:rPr>
        <w:t>小时。</w:t>
      </w:r>
    </w:p>
    <w:p>
      <w:pPr>
        <w:pStyle w:val="5"/>
        <w:adjustRightInd w:val="0"/>
        <w:snapToGrid w:val="0"/>
        <w:spacing w:after="0" w:line="360" w:lineRule="auto"/>
        <w:ind w:left="0" w:leftChars="0" w:firstLine="480" w:firstLineChars="200"/>
        <w:rPr>
          <w:rFonts w:ascii="宋体" w:hAnsi="宋体" w:cs="Arial"/>
          <w:sz w:val="24"/>
        </w:rPr>
      </w:pPr>
      <w:r>
        <w:rPr>
          <w:rFonts w:hint="eastAsia" w:ascii="宋体" w:hAnsi="宋体" w:cs="Arial"/>
          <w:sz w:val="24"/>
        </w:rPr>
        <w:t>不间断电源的设备房(间)，要求设计提供系统的荷载，并提供给建筑设计院。</w:t>
      </w:r>
    </w:p>
    <w:p>
      <w:pPr>
        <w:pStyle w:val="5"/>
        <w:adjustRightInd w:val="0"/>
        <w:snapToGrid w:val="0"/>
        <w:spacing w:after="0" w:line="360" w:lineRule="auto"/>
        <w:ind w:left="0" w:leftChars="0" w:firstLine="480" w:firstLineChars="200"/>
        <w:rPr>
          <w:rFonts w:ascii="宋体" w:hAnsi="宋体" w:cs="Arial"/>
          <w:sz w:val="24"/>
        </w:rPr>
      </w:pPr>
      <w:r>
        <w:rPr>
          <w:rFonts w:hint="eastAsia" w:ascii="宋体" w:hAnsi="宋体" w:cs="Arial"/>
          <w:sz w:val="24"/>
        </w:rPr>
        <w:t>供电管道须按规范另行敷设(110V及以上电源)，不能利用智能化管井及桥架，具体方案由设计确定。</w:t>
      </w:r>
    </w:p>
    <w:p>
      <w:pPr>
        <w:pStyle w:val="5"/>
        <w:adjustRightInd w:val="0"/>
        <w:snapToGrid w:val="0"/>
        <w:spacing w:after="0" w:line="360" w:lineRule="auto"/>
        <w:ind w:left="0" w:leftChars="0" w:firstLine="480" w:firstLineChars="200"/>
        <w:rPr>
          <w:rFonts w:ascii="宋体" w:hAnsi="宋体" w:cs="Arial"/>
          <w:sz w:val="24"/>
        </w:rPr>
      </w:pPr>
      <w:r>
        <w:rPr>
          <w:rFonts w:hint="eastAsia" w:ascii="宋体" w:hAnsi="宋体" w:cs="Arial"/>
          <w:sz w:val="24"/>
        </w:rPr>
        <w:t>有线电视井道箱须预留单独回路～220V电源，要求表前取电，不作计量。（摊入公共照明用电）。</w:t>
      </w:r>
    </w:p>
    <w:p>
      <w:pPr>
        <w:numPr>
          <w:ilvl w:val="0"/>
          <w:numId w:val="53"/>
        </w:numPr>
        <w:spacing w:line="360" w:lineRule="auto"/>
        <w:rPr>
          <w:rFonts w:ascii="宋体" w:hAnsi="宋体"/>
          <w:b/>
          <w:sz w:val="24"/>
        </w:rPr>
      </w:pPr>
      <w:r>
        <w:rPr>
          <w:rFonts w:hint="eastAsia" w:ascii="宋体" w:hAnsi="宋体"/>
          <w:b/>
          <w:sz w:val="24"/>
        </w:rPr>
        <w:t>综合管路系统</w:t>
      </w:r>
    </w:p>
    <w:bookmarkEnd w:id="13"/>
    <w:bookmarkEnd w:id="14"/>
    <w:p>
      <w:pPr>
        <w:pStyle w:val="5"/>
        <w:adjustRightInd w:val="0"/>
        <w:snapToGrid w:val="0"/>
        <w:spacing w:after="0" w:line="360" w:lineRule="auto"/>
        <w:ind w:left="0" w:leftChars="0" w:firstLine="482" w:firstLineChars="200"/>
        <w:rPr>
          <w:rFonts w:ascii="宋体" w:hAnsi="宋体" w:cs="Arial"/>
          <w:sz w:val="24"/>
        </w:rPr>
      </w:pPr>
      <w:bookmarkStart w:id="16" w:name="_Toc149638561"/>
      <w:bookmarkStart w:id="17" w:name="_Toc216239617"/>
      <w:r>
        <w:rPr>
          <w:rFonts w:hint="eastAsia" w:ascii="宋体" w:hAnsi="宋体"/>
          <w:b/>
          <w:bCs/>
          <w:sz w:val="24"/>
        </w:rPr>
        <w:t>对电信、有线、通信信号覆盖系统等专项设计的合理性进行审查，并对地下室智能化共用桥架、自来水远程抄表系统、电表远程抄表系统进行管线综合设计。</w:t>
      </w:r>
    </w:p>
    <w:p>
      <w:pPr>
        <w:pStyle w:val="5"/>
        <w:adjustRightInd w:val="0"/>
        <w:snapToGrid w:val="0"/>
        <w:spacing w:after="0" w:line="360" w:lineRule="auto"/>
        <w:ind w:left="0" w:leftChars="0" w:firstLine="480" w:firstLineChars="200"/>
        <w:rPr>
          <w:rFonts w:ascii="宋体" w:hAnsi="宋体" w:cs="Arial"/>
          <w:sz w:val="24"/>
        </w:rPr>
      </w:pPr>
      <w:r>
        <w:rPr>
          <w:rFonts w:hint="eastAsia" w:ascii="宋体" w:hAnsi="宋体" w:cs="Arial"/>
          <w:sz w:val="24"/>
        </w:rPr>
        <w:t>为了合理地利用小区有限的地面空间资源，并尽量减少人行道、绿化带的智能化检查井，各系统的智能化室外管道尽可能按同沟同井设计，且管道中不能敷设110v及以上的电缆。要求设计时对各系统（消防、电梯五方通话及监控、有线电视、语音、数据、可视对讲、周界、监控等系统）管孔资源分配予以明确，并应充分考虑预留量。户外须采用防水型线缆，且具有高抗干扰性。</w:t>
      </w:r>
    </w:p>
    <w:p>
      <w:pPr>
        <w:pStyle w:val="5"/>
        <w:adjustRightInd w:val="0"/>
        <w:snapToGrid w:val="0"/>
        <w:spacing w:after="0" w:line="360" w:lineRule="auto"/>
        <w:ind w:left="0" w:leftChars="0" w:firstLine="480" w:firstLineChars="200"/>
        <w:rPr>
          <w:rFonts w:ascii="宋体" w:hAnsi="宋体" w:cs="Arial"/>
          <w:sz w:val="24"/>
        </w:rPr>
      </w:pPr>
      <w:r>
        <w:rPr>
          <w:rFonts w:hint="eastAsia" w:ascii="宋体" w:hAnsi="宋体" w:cs="Arial"/>
          <w:sz w:val="24"/>
        </w:rPr>
        <w:t>园区有条件的，室外智能化箱尽量放置在地下室，室外智能化检查井的密闭性并须考虑排水问题。室外智能化箱有一系列防护措施，能满足设备工作的环境要求；有合理可靠的屏蔽措施及防雷、接地措施。</w:t>
      </w:r>
    </w:p>
    <w:p>
      <w:pPr>
        <w:numPr>
          <w:ilvl w:val="0"/>
          <w:numId w:val="53"/>
        </w:numPr>
        <w:spacing w:line="360" w:lineRule="auto"/>
        <w:rPr>
          <w:rFonts w:ascii="宋体" w:hAnsi="宋体"/>
          <w:b/>
          <w:sz w:val="24"/>
        </w:rPr>
      </w:pPr>
      <w:r>
        <w:rPr>
          <w:rFonts w:hint="eastAsia" w:ascii="宋体" w:hAnsi="宋体"/>
          <w:b/>
          <w:sz w:val="24"/>
        </w:rPr>
        <w:t>智能家居系统</w:t>
      </w:r>
    </w:p>
    <w:p>
      <w:pPr>
        <w:widowControl/>
        <w:spacing w:line="360" w:lineRule="auto"/>
        <w:ind w:firstLine="480" w:firstLineChars="200"/>
        <w:jc w:val="left"/>
        <w:rPr>
          <w:rFonts w:ascii="宋体" w:hAnsi="宋体"/>
          <w:b/>
          <w:sz w:val="24"/>
        </w:rPr>
      </w:pPr>
      <w:r>
        <w:rPr>
          <w:rFonts w:hint="eastAsia" w:ascii="宋体" w:hAnsi="宋体" w:cs="Arial"/>
          <w:sz w:val="24"/>
        </w:rPr>
        <w:t>本项目住宅户内做智能家居系统，1200装标对应场景暂定为：智能中枢、智能面板集成可视对讲、智能照明、全屋WIFI、环境监测、园区照看、紧急报警按钮、智能新风（新风系统上附加智能控制）、智能空调（空调系统上附加智能控制）、智能窗帘（只做预留）、燃气监测器（只做预留）、住户层一层、二层及顶层的外窗加设幕帘探测器、智能梯控系统、智能门磁、场景联动、全屋语音控制、智能摄像头布防、电梯无接触虚拟按钮。上述场景设置与否需经评审确定，且限额200元/户。1000装标对应场景暂定为：智能中枢、智能面板集成可视对讲、智能照明、 全屋WIFI、环境监测、园区照看、紧急报警按钮、智能新风（新风系统上附加智能控制）、智能空调（空调系统上附加智能控制）、智能窗帘（只做预留）、燃气监测器（只做预留）、住户层一层、二层及顶层的外窗加设幕帘探测器、智能梯控系统、电梯无接触虚拟按钮。上述场景设置与否需经评审确定，且限额100元/户。</w:t>
      </w:r>
    </w:p>
    <w:bookmarkEnd w:id="16"/>
    <w:bookmarkEnd w:id="17"/>
    <w:p>
      <w:pPr>
        <w:numPr>
          <w:ilvl w:val="0"/>
          <w:numId w:val="54"/>
        </w:numPr>
        <w:spacing w:line="360" w:lineRule="auto"/>
        <w:outlineLvl w:val="9"/>
        <w:rPr>
          <w:rFonts w:ascii="宋体" w:hAnsi="宋体"/>
          <w:b/>
          <w:sz w:val="28"/>
          <w:szCs w:val="28"/>
        </w:rPr>
      </w:pPr>
      <w:r>
        <w:rPr>
          <w:rFonts w:hint="eastAsia" w:ascii="宋体" w:hAnsi="宋体"/>
          <w:b/>
          <w:sz w:val="28"/>
          <w:szCs w:val="28"/>
        </w:rPr>
        <w:t>设计深度要求</w:t>
      </w:r>
    </w:p>
    <w:p>
      <w:pPr>
        <w:pStyle w:val="5"/>
        <w:adjustRightInd w:val="0"/>
        <w:snapToGrid w:val="0"/>
        <w:spacing w:after="0" w:line="360" w:lineRule="auto"/>
        <w:ind w:left="0" w:leftChars="0"/>
        <w:rPr>
          <w:rFonts w:ascii="宋体" w:hAnsi="宋体" w:cs="Arial"/>
          <w:sz w:val="24"/>
        </w:rPr>
      </w:pPr>
      <w:r>
        <w:rPr>
          <w:rFonts w:hint="eastAsia" w:ascii="宋体" w:hAnsi="宋体" w:cs="Arial"/>
          <w:sz w:val="24"/>
        </w:rPr>
        <w:t>1. 方案设计</w:t>
      </w:r>
      <w:r>
        <w:rPr>
          <w:rFonts w:ascii="宋体" w:hAnsi="宋体" w:cs="Arial"/>
          <w:sz w:val="24"/>
        </w:rPr>
        <w:t>—</w:t>
      </w:r>
      <w:r>
        <w:rPr>
          <w:rFonts w:hint="eastAsia" w:ascii="宋体" w:hAnsi="宋体" w:cs="Arial"/>
          <w:sz w:val="24"/>
        </w:rPr>
        <w:t>主要包括方案设计说明书、投资估算表。</w:t>
      </w:r>
    </w:p>
    <w:p>
      <w:pPr>
        <w:pStyle w:val="5"/>
        <w:adjustRightInd w:val="0"/>
        <w:snapToGrid w:val="0"/>
        <w:spacing w:after="0" w:line="360" w:lineRule="auto"/>
        <w:ind w:left="0" w:leftChars="0"/>
        <w:rPr>
          <w:rFonts w:ascii="宋体" w:hAnsi="宋体" w:cs="Arial"/>
          <w:sz w:val="24"/>
        </w:rPr>
      </w:pPr>
      <w:r>
        <w:rPr>
          <w:rFonts w:hint="eastAsia" w:ascii="宋体" w:hAnsi="宋体" w:cs="Arial"/>
          <w:sz w:val="24"/>
        </w:rPr>
        <w:t>2.扩初设计</w:t>
      </w:r>
      <w:r>
        <w:rPr>
          <w:rFonts w:ascii="宋体" w:hAnsi="宋体" w:cs="Arial"/>
          <w:sz w:val="24"/>
        </w:rPr>
        <w:t>—</w:t>
      </w:r>
      <w:r>
        <w:rPr>
          <w:rFonts w:hint="eastAsia" w:ascii="宋体" w:hAnsi="宋体" w:cs="Arial"/>
          <w:sz w:val="24"/>
        </w:rPr>
        <w:t>主要包括各主要系统平面布置图、主要机房平面布置图、投资概算书、扩初设计说明书。</w:t>
      </w:r>
    </w:p>
    <w:p>
      <w:pPr>
        <w:pStyle w:val="5"/>
        <w:adjustRightInd w:val="0"/>
        <w:snapToGrid w:val="0"/>
        <w:spacing w:after="0" w:line="360" w:lineRule="auto"/>
        <w:ind w:left="0" w:leftChars="0" w:firstLine="480" w:firstLineChars="200"/>
        <w:rPr>
          <w:rFonts w:ascii="宋体" w:hAnsi="宋体" w:cs="Arial"/>
          <w:sz w:val="24"/>
        </w:rPr>
      </w:pPr>
      <w:r>
        <w:rPr>
          <w:rFonts w:hint="eastAsia" w:ascii="宋体" w:hAnsi="宋体" w:cs="Arial"/>
          <w:sz w:val="24"/>
        </w:rPr>
        <w:t>方案设计、扩初设计设计说明书一定要有针对性，方案设计设计说明应对项目特点、重点、难点作出分析，应说明技术、方案、设备选择或比选理由，扩初设计设计说明要点明方案设计修改内容、原因、方式等。</w:t>
      </w:r>
    </w:p>
    <w:p>
      <w:pPr>
        <w:pStyle w:val="5"/>
        <w:adjustRightInd w:val="0"/>
        <w:snapToGrid w:val="0"/>
        <w:spacing w:after="0" w:line="360" w:lineRule="auto"/>
        <w:ind w:left="0" w:leftChars="0"/>
        <w:rPr>
          <w:rFonts w:ascii="宋体" w:hAnsi="宋体" w:cs="Arial"/>
          <w:sz w:val="24"/>
        </w:rPr>
      </w:pPr>
      <w:r>
        <w:rPr>
          <w:rFonts w:hint="eastAsia" w:ascii="宋体" w:hAnsi="宋体" w:cs="Arial"/>
          <w:sz w:val="24"/>
        </w:rPr>
        <w:t>3. 施工图设计</w:t>
      </w:r>
      <w:r>
        <w:rPr>
          <w:rFonts w:ascii="宋体" w:hAnsi="宋体" w:cs="Arial"/>
          <w:sz w:val="24"/>
        </w:rPr>
        <w:t>—</w:t>
      </w:r>
      <w:r>
        <w:rPr>
          <w:rFonts w:hint="eastAsia" w:ascii="宋体" w:hAnsi="宋体" w:cs="Arial"/>
          <w:sz w:val="24"/>
        </w:rPr>
        <w:t>包括各系统系统图、各系统平面布置图、各机房平面布置图、智能化接地干线系统图、安装节点大样图、主要设备材料清单、设计说明。</w:t>
      </w:r>
    </w:p>
    <w:p>
      <w:pPr>
        <w:pStyle w:val="5"/>
        <w:adjustRightInd w:val="0"/>
        <w:snapToGrid w:val="0"/>
        <w:spacing w:after="0" w:line="360" w:lineRule="auto"/>
        <w:ind w:left="0" w:leftChars="0" w:firstLine="480" w:firstLineChars="200"/>
        <w:rPr>
          <w:rFonts w:ascii="宋体" w:hAnsi="宋体" w:cs="Arial"/>
          <w:sz w:val="24"/>
        </w:rPr>
      </w:pPr>
      <w:r>
        <w:rPr>
          <w:rFonts w:hint="eastAsia" w:ascii="宋体" w:hAnsi="宋体" w:cs="Arial"/>
          <w:sz w:val="24"/>
        </w:rPr>
        <w:t>施工图设计的系统图应能完整反映出系统各设备数量、主要特征指标、相互连接方式、信号传输水平、连接导体型号、规格、数量。平面布置图应表明所有设备安装位置、编号、各类信号传输、电源线缆路由、敷设方式等。机房平面布置图应分别提供机房地面静电地板布置图、天花布置图、设备平面布置、强智能化布置布线图、接地平面布置图、机房市电、</w:t>
      </w:r>
      <w:r>
        <w:rPr>
          <w:rFonts w:ascii="宋体" w:hAnsi="宋体" w:cs="Arial"/>
          <w:sz w:val="24"/>
        </w:rPr>
        <w:t>UPS</w:t>
      </w:r>
      <w:r>
        <w:rPr>
          <w:rFonts w:hint="eastAsia" w:ascii="宋体" w:hAnsi="宋体" w:cs="Arial"/>
          <w:sz w:val="24"/>
        </w:rPr>
        <w:t>配电系统图、机房空调通风平面布置图、智能化间布置大样图。</w:t>
      </w:r>
    </w:p>
    <w:p>
      <w:pPr>
        <w:pStyle w:val="5"/>
        <w:adjustRightInd w:val="0"/>
        <w:snapToGrid w:val="0"/>
        <w:spacing w:after="0" w:line="360" w:lineRule="auto"/>
        <w:ind w:left="0" w:leftChars="0" w:firstLine="480" w:firstLineChars="200"/>
        <w:rPr>
          <w:rFonts w:ascii="宋体" w:hAnsi="宋体" w:cs="Arial"/>
          <w:sz w:val="24"/>
        </w:rPr>
      </w:pPr>
      <w:r>
        <w:rPr>
          <w:rFonts w:hint="eastAsia" w:ascii="宋体" w:hAnsi="宋体" w:cs="Arial"/>
          <w:sz w:val="24"/>
        </w:rPr>
        <w:t>设备材料清单宜采用蓝图形式出图，内容应尽可能详尽，包括各类信号、电源线缆、防雷设备、接地线、小型设备、接线箱、电源箱等。</w:t>
      </w:r>
    </w:p>
    <w:p>
      <w:pPr>
        <w:pStyle w:val="5"/>
        <w:adjustRightInd w:val="0"/>
        <w:snapToGrid w:val="0"/>
        <w:spacing w:after="0" w:line="360" w:lineRule="auto"/>
        <w:ind w:left="0" w:leftChars="0" w:firstLine="480" w:firstLineChars="200"/>
        <w:rPr>
          <w:rFonts w:ascii="宋体" w:hAnsi="宋体" w:cs="Arial"/>
          <w:sz w:val="24"/>
        </w:rPr>
      </w:pPr>
      <w:r>
        <w:rPr>
          <w:rFonts w:hint="eastAsia" w:ascii="宋体" w:hAnsi="宋体" w:cs="Arial"/>
          <w:sz w:val="24"/>
        </w:rPr>
        <w:t>设计说明应包括如下内容：项目概况（项目位置、规模、功能、建设目标等），设计内容，设计依据（包括相关的主要设计标准、规范、审批文件）等，分系统说明系统主要水平、总体规模、系统结构、系统传输、供电方式、系统主要设备性能参数、设备安装方式等，图例表（也可附在各平面布置图、系统图上）。</w:t>
      </w:r>
    </w:p>
    <w:p>
      <w:pPr>
        <w:spacing w:line="360" w:lineRule="auto"/>
        <w:outlineLvl w:val="9"/>
        <w:rPr>
          <w:rFonts w:ascii="宋体" w:hAnsi="宋体"/>
          <w:b/>
          <w:sz w:val="28"/>
          <w:szCs w:val="28"/>
        </w:rPr>
      </w:pPr>
      <w:r>
        <w:rPr>
          <w:rFonts w:hint="eastAsia" w:ascii="宋体" w:hAnsi="宋体"/>
          <w:b/>
          <w:sz w:val="28"/>
          <w:szCs w:val="28"/>
        </w:rPr>
        <w:t>七、智能化系统造价限额要求</w:t>
      </w:r>
    </w:p>
    <w:p>
      <w:pPr>
        <w:spacing w:line="360" w:lineRule="auto"/>
        <w:ind w:firstLine="480" w:firstLineChars="200"/>
        <w:rPr>
          <w:rFonts w:ascii="宋体" w:hAnsi="宋体" w:cs="Arial"/>
          <w:sz w:val="24"/>
        </w:rPr>
      </w:pPr>
      <w:r>
        <w:rPr>
          <w:rFonts w:hint="eastAsia" w:ascii="宋体" w:hAnsi="宋体" w:cs="Arial"/>
          <w:sz w:val="24"/>
        </w:rPr>
        <w:t>本项目住宅智能化系统单方整体造价要求控制在</w:t>
      </w:r>
      <w:r>
        <w:rPr>
          <w:rFonts w:ascii="宋体" w:hAnsi="宋体" w:cs="Arial"/>
          <w:sz w:val="24"/>
        </w:rPr>
        <w:t>25</w:t>
      </w:r>
      <w:r>
        <w:rPr>
          <w:rFonts w:hint="eastAsia" w:ascii="宋体" w:hAnsi="宋体" w:cs="Arial"/>
          <w:sz w:val="24"/>
        </w:rPr>
        <w:t>元/平方米（建筑面积）；住宅户内智能家居系统单方整体造价要求控制在2</w:t>
      </w:r>
      <w:r>
        <w:rPr>
          <w:rFonts w:ascii="宋体" w:hAnsi="宋体" w:cs="Arial"/>
          <w:sz w:val="24"/>
        </w:rPr>
        <w:t>00</w:t>
      </w:r>
      <w:r>
        <w:rPr>
          <w:rFonts w:hint="eastAsia" w:ascii="宋体" w:hAnsi="宋体" w:cs="Arial"/>
          <w:sz w:val="24"/>
        </w:rPr>
        <w:t>元/平方米。</w:t>
      </w:r>
    </w:p>
    <w:p>
      <w:pPr>
        <w:pStyle w:val="5"/>
        <w:adjustRightInd w:val="0"/>
        <w:snapToGrid w:val="0"/>
        <w:spacing w:after="0" w:line="360" w:lineRule="auto"/>
        <w:ind w:left="0" w:leftChars="0" w:firstLine="480" w:firstLineChars="200"/>
        <w:rPr>
          <w:rFonts w:ascii="宋体" w:hAnsi="宋体" w:cs="Arial"/>
          <w:sz w:val="24"/>
        </w:rPr>
      </w:pPr>
      <w:r>
        <w:rPr>
          <w:rFonts w:hint="eastAsia" w:ascii="宋体" w:hAnsi="宋体" w:cs="Arial"/>
          <w:sz w:val="24"/>
        </w:rPr>
        <w:t>该造价不含通信接入系统、有线电视系统配套费。</w:t>
      </w:r>
    </w:p>
    <w:p>
      <w:pPr>
        <w:spacing w:line="360" w:lineRule="auto"/>
        <w:outlineLvl w:val="9"/>
        <w:rPr>
          <w:rFonts w:ascii="宋体" w:hAnsi="宋体"/>
          <w:b/>
          <w:sz w:val="28"/>
          <w:szCs w:val="28"/>
        </w:rPr>
      </w:pPr>
      <w:r>
        <w:rPr>
          <w:rFonts w:hint="eastAsia" w:ascii="宋体" w:hAnsi="宋体"/>
          <w:b/>
          <w:sz w:val="28"/>
          <w:szCs w:val="28"/>
        </w:rPr>
        <w:t>八、设计现场配合要求</w:t>
      </w:r>
    </w:p>
    <w:p>
      <w:pPr>
        <w:pStyle w:val="5"/>
        <w:spacing w:line="360" w:lineRule="auto"/>
        <w:ind w:left="0" w:leftChars="0"/>
        <w:rPr>
          <w:rFonts w:ascii="宋体" w:hAnsi="宋体" w:cs="Arial"/>
          <w:sz w:val="24"/>
        </w:rPr>
      </w:pPr>
      <w:r>
        <w:rPr>
          <w:rFonts w:hint="eastAsia" w:ascii="宋体" w:hAnsi="宋体" w:cs="Arial"/>
          <w:sz w:val="24"/>
        </w:rPr>
        <w:t>1 施工图现场交底</w:t>
      </w:r>
    </w:p>
    <w:p>
      <w:pPr>
        <w:pStyle w:val="5"/>
        <w:spacing w:line="360" w:lineRule="auto"/>
        <w:ind w:left="0" w:leftChars="0" w:firstLine="480" w:firstLineChars="200"/>
        <w:rPr>
          <w:rFonts w:ascii="宋体" w:hAnsi="宋体" w:cs="Arial"/>
          <w:sz w:val="24"/>
        </w:rPr>
      </w:pPr>
      <w:r>
        <w:rPr>
          <w:rFonts w:hint="eastAsia" w:ascii="宋体" w:hAnsi="宋体" w:cs="Arial"/>
          <w:sz w:val="24"/>
        </w:rPr>
        <w:t xml:space="preserve">需在项目智能化施工时对施工单位进行现场交底，本项目计划一次性（或注明分期数量）开发，施工时需要设计进行交底工作，以指导项目按照原设想的方案进行实施。 </w:t>
      </w:r>
    </w:p>
    <w:p>
      <w:pPr>
        <w:pStyle w:val="5"/>
        <w:spacing w:line="360" w:lineRule="auto"/>
        <w:ind w:left="0" w:leftChars="0"/>
        <w:rPr>
          <w:rFonts w:ascii="宋体" w:hAnsi="宋体" w:cs="Arial"/>
          <w:sz w:val="24"/>
        </w:rPr>
      </w:pPr>
      <w:r>
        <w:rPr>
          <w:rFonts w:hint="eastAsia" w:ascii="宋体" w:hAnsi="宋体" w:cs="Arial"/>
          <w:sz w:val="24"/>
        </w:rPr>
        <w:t>2 施工期间现场配合</w:t>
      </w:r>
    </w:p>
    <w:p>
      <w:pPr>
        <w:pStyle w:val="5"/>
        <w:spacing w:line="360" w:lineRule="auto"/>
        <w:ind w:left="0" w:leftChars="0" w:firstLine="480" w:firstLineChars="200"/>
        <w:rPr>
          <w:rFonts w:ascii="宋体" w:hAnsi="宋体" w:cs="Arial"/>
          <w:sz w:val="24"/>
        </w:rPr>
      </w:pPr>
      <w:r>
        <w:rPr>
          <w:rFonts w:hint="eastAsia" w:ascii="宋体" w:hAnsi="宋体" w:cs="Arial"/>
          <w:sz w:val="24"/>
        </w:rPr>
        <w:t xml:space="preserve">项目智能化施工期间，需进行现场配合服务，针对实施过程中产生的问题进行解答和指导，必要时需提供调整的图纸（如设计与现场不符），具体服务次数由现场管理人员视工程实施的难易程度与设计师协商确定，要求设计师及时、准确解决现场发现的问题。 </w:t>
      </w:r>
    </w:p>
    <w:p>
      <w:pPr>
        <w:pStyle w:val="5"/>
        <w:spacing w:line="360" w:lineRule="auto"/>
        <w:ind w:left="0" w:leftChars="0"/>
        <w:rPr>
          <w:rFonts w:ascii="宋体" w:hAnsi="宋体" w:cs="Arial"/>
          <w:sz w:val="24"/>
        </w:rPr>
      </w:pPr>
      <w:r>
        <w:rPr>
          <w:rFonts w:hint="eastAsia" w:ascii="宋体" w:hAnsi="宋体" w:cs="Arial"/>
          <w:sz w:val="24"/>
        </w:rPr>
        <w:t>3 后期配合服务</w:t>
      </w:r>
    </w:p>
    <w:p>
      <w:pPr>
        <w:pStyle w:val="5"/>
        <w:spacing w:line="360" w:lineRule="auto"/>
        <w:ind w:left="0" w:leftChars="0" w:firstLine="480" w:firstLineChars="200"/>
        <w:rPr>
          <w:rFonts w:ascii="宋体" w:hAnsi="宋体"/>
          <w:sz w:val="24"/>
        </w:rPr>
      </w:pPr>
      <w:r>
        <w:rPr>
          <w:rFonts w:hint="eastAsia" w:ascii="宋体" w:hAnsi="宋体" w:cs="Arial"/>
          <w:sz w:val="24"/>
        </w:rPr>
        <w:t>在设计成品交付后，应免费协助甲方进行必要的后期配合服务，负责本协议所列设计内容的解释、说明、细节调整；现场配合、施工图展开辅助等；免费提供该项目施工期间及时解决与设计有关的技术和局部调整等问题。</w:t>
      </w:r>
    </w:p>
    <w:p>
      <w:pPr>
        <w:rPr>
          <w:rFonts w:ascii="宋体" w:hAnsi="宋体" w:cs="宋体"/>
          <w:b/>
          <w:bCs/>
          <w:sz w:val="32"/>
          <w:szCs w:val="32"/>
        </w:rPr>
      </w:pPr>
      <w:r>
        <w:rPr>
          <w:rFonts w:hint="eastAsia" w:ascii="宋体" w:hAnsi="宋体" w:cs="宋体"/>
          <w:b/>
          <w:bCs/>
          <w:sz w:val="32"/>
          <w:szCs w:val="32"/>
        </w:rPr>
        <w:br w:type="page"/>
      </w:r>
    </w:p>
    <w:p>
      <w:pPr>
        <w:keepNext w:val="0"/>
        <w:keepLines w:val="0"/>
        <w:pageBreakBefore w:val="0"/>
        <w:widowControl w:val="0"/>
        <w:kinsoku/>
        <w:wordWrap/>
        <w:overflowPunct/>
        <w:topLinePunct w:val="0"/>
        <w:autoSpaceDE/>
        <w:autoSpaceDN/>
        <w:bidi w:val="0"/>
        <w:adjustRightInd/>
        <w:snapToGrid/>
        <w:textAlignment w:val="auto"/>
        <w:outlineLvl w:val="0"/>
        <w:rPr>
          <w:rFonts w:hint="eastAsia" w:ascii="宋体" w:hAnsi="宋体" w:cs="宋体"/>
          <w:b/>
          <w:sz w:val="32"/>
          <w:szCs w:val="32"/>
        </w:rPr>
      </w:pPr>
      <w:r>
        <w:rPr>
          <w:rFonts w:hint="eastAsia" w:ascii="宋体" w:hAnsi="宋体" w:cs="宋体"/>
          <w:b/>
          <w:sz w:val="32"/>
          <w:szCs w:val="32"/>
          <w:lang w:val="en-US" w:eastAsia="zh-CN"/>
        </w:rPr>
        <w:t xml:space="preserve">第三部分 </w:t>
      </w:r>
      <w:r>
        <w:rPr>
          <w:rFonts w:hint="eastAsia" w:ascii="宋体" w:hAnsi="宋体" w:cs="宋体"/>
          <w:b/>
          <w:sz w:val="32"/>
          <w:szCs w:val="32"/>
        </w:rPr>
        <w:t>基坑支护设计</w:t>
      </w:r>
    </w:p>
    <w:p>
      <w:pPr>
        <w:numPr>
          <w:ilvl w:val="0"/>
          <w:numId w:val="55"/>
        </w:numPr>
        <w:spacing w:line="360" w:lineRule="auto"/>
        <w:rPr>
          <w:b/>
          <w:sz w:val="28"/>
          <w:szCs w:val="28"/>
        </w:rPr>
      </w:pPr>
      <w:r>
        <w:rPr>
          <w:rFonts w:hint="eastAsia"/>
          <w:b/>
          <w:sz w:val="28"/>
          <w:szCs w:val="28"/>
        </w:rPr>
        <w:t>设计依据及基础资料</w:t>
      </w:r>
    </w:p>
    <w:p>
      <w:pPr>
        <w:numPr>
          <w:ilvl w:val="0"/>
          <w:numId w:val="56"/>
        </w:numPr>
        <w:spacing w:line="360" w:lineRule="auto"/>
        <w:ind w:firstLine="480" w:firstLineChars="200"/>
        <w:rPr>
          <w:sz w:val="24"/>
          <w:szCs w:val="24"/>
        </w:rPr>
      </w:pPr>
      <w:r>
        <w:rPr>
          <w:rFonts w:hint="eastAsia"/>
          <w:sz w:val="24"/>
          <w:szCs w:val="24"/>
        </w:rPr>
        <w:t>国家及广东当地相关设计要求；</w:t>
      </w:r>
    </w:p>
    <w:p>
      <w:pPr>
        <w:numPr>
          <w:ilvl w:val="0"/>
          <w:numId w:val="56"/>
        </w:numPr>
        <w:spacing w:line="360" w:lineRule="auto"/>
        <w:ind w:firstLine="480" w:firstLineChars="200"/>
        <w:rPr>
          <w:sz w:val="24"/>
          <w:szCs w:val="24"/>
        </w:rPr>
      </w:pPr>
      <w:r>
        <w:rPr>
          <w:rFonts w:hint="eastAsia"/>
          <w:sz w:val="24"/>
          <w:szCs w:val="24"/>
        </w:rPr>
        <w:t>基础资料</w:t>
      </w:r>
    </w:p>
    <w:p>
      <w:pPr>
        <w:spacing w:line="360" w:lineRule="auto"/>
        <w:ind w:firstLine="480" w:firstLineChars="200"/>
        <w:rPr>
          <w:sz w:val="24"/>
          <w:szCs w:val="24"/>
        </w:rPr>
      </w:pPr>
      <w:r>
        <w:rPr>
          <w:rFonts w:hint="eastAsia"/>
          <w:sz w:val="24"/>
          <w:szCs w:val="24"/>
        </w:rPr>
        <w:t>（1）勘察报告；</w:t>
      </w:r>
    </w:p>
    <w:p>
      <w:pPr>
        <w:spacing w:line="360" w:lineRule="auto"/>
        <w:ind w:firstLine="480" w:firstLineChars="200"/>
        <w:rPr>
          <w:sz w:val="24"/>
          <w:szCs w:val="24"/>
        </w:rPr>
      </w:pPr>
      <w:r>
        <w:rPr>
          <w:rFonts w:hint="eastAsia"/>
          <w:sz w:val="24"/>
          <w:szCs w:val="24"/>
        </w:rPr>
        <w:t>（2）现状地形图；</w:t>
      </w:r>
    </w:p>
    <w:p>
      <w:pPr>
        <w:spacing w:line="360" w:lineRule="auto"/>
        <w:ind w:firstLine="480" w:firstLineChars="200"/>
        <w:rPr>
          <w:sz w:val="24"/>
          <w:szCs w:val="24"/>
        </w:rPr>
      </w:pPr>
      <w:r>
        <w:rPr>
          <w:rFonts w:hint="eastAsia"/>
          <w:sz w:val="24"/>
          <w:szCs w:val="24"/>
        </w:rPr>
        <w:t>（3）规划设计图；</w:t>
      </w:r>
    </w:p>
    <w:p>
      <w:pPr>
        <w:spacing w:line="360" w:lineRule="auto"/>
        <w:ind w:firstLine="480" w:firstLineChars="200"/>
        <w:rPr>
          <w:sz w:val="24"/>
          <w:szCs w:val="24"/>
        </w:rPr>
      </w:pPr>
      <w:r>
        <w:rPr>
          <w:rFonts w:hint="eastAsia"/>
          <w:sz w:val="24"/>
          <w:szCs w:val="24"/>
        </w:rPr>
        <w:t>（4）其他必要资料。</w:t>
      </w:r>
    </w:p>
    <w:p>
      <w:pPr>
        <w:spacing w:line="360" w:lineRule="auto"/>
        <w:rPr>
          <w:b/>
          <w:bCs/>
          <w:sz w:val="28"/>
          <w:szCs w:val="28"/>
        </w:rPr>
      </w:pPr>
      <w:r>
        <w:rPr>
          <w:rFonts w:hint="eastAsia"/>
          <w:b/>
          <w:bCs/>
          <w:sz w:val="28"/>
          <w:szCs w:val="28"/>
        </w:rPr>
        <w:t>二、工作内容</w:t>
      </w:r>
    </w:p>
    <w:p>
      <w:pPr>
        <w:spacing w:line="360" w:lineRule="auto"/>
        <w:ind w:firstLine="482" w:firstLineChars="200"/>
        <w:rPr>
          <w:b/>
          <w:bCs/>
          <w:sz w:val="24"/>
          <w:szCs w:val="24"/>
        </w:rPr>
      </w:pPr>
      <w:r>
        <w:rPr>
          <w:rFonts w:hint="eastAsia"/>
          <w:b/>
          <w:bCs/>
          <w:sz w:val="24"/>
          <w:szCs w:val="24"/>
        </w:rPr>
        <w:t>1. 方案设计阶段</w:t>
      </w:r>
    </w:p>
    <w:p>
      <w:pPr>
        <w:pStyle w:val="12"/>
        <w:spacing w:line="360" w:lineRule="auto"/>
        <w:ind w:firstLine="480"/>
        <w:jc w:val="left"/>
        <w:rPr>
          <w:sz w:val="24"/>
        </w:rPr>
      </w:pPr>
      <w:r>
        <w:rPr>
          <w:rFonts w:hint="eastAsia"/>
          <w:sz w:val="24"/>
        </w:rPr>
        <w:t>（1）收集基坑支护设计需要的资料，并使其设计满足相关部门的要求；</w:t>
      </w:r>
    </w:p>
    <w:p>
      <w:pPr>
        <w:pStyle w:val="12"/>
        <w:spacing w:line="360" w:lineRule="auto"/>
        <w:ind w:firstLine="480"/>
        <w:jc w:val="left"/>
        <w:rPr>
          <w:sz w:val="24"/>
        </w:rPr>
      </w:pPr>
      <w:r>
        <w:rPr>
          <w:rFonts w:hint="eastAsia"/>
          <w:sz w:val="24"/>
        </w:rPr>
        <w:t>（2）了解有关市政部门的规定，对市政管道保护方案和监测方案应满足其要求；</w:t>
      </w:r>
    </w:p>
    <w:p>
      <w:pPr>
        <w:pStyle w:val="12"/>
        <w:spacing w:line="360" w:lineRule="auto"/>
        <w:ind w:firstLine="480"/>
        <w:jc w:val="left"/>
        <w:rPr>
          <w:sz w:val="24"/>
        </w:rPr>
      </w:pPr>
      <w:r>
        <w:rPr>
          <w:rFonts w:hint="eastAsia"/>
          <w:sz w:val="24"/>
        </w:rPr>
        <w:t>（3）根据国家、地方现行规范、规程及其它要求，提交多个不同的基坑支护设计深化方案予业主方选择；</w:t>
      </w:r>
    </w:p>
    <w:p>
      <w:pPr>
        <w:pStyle w:val="12"/>
        <w:spacing w:line="360" w:lineRule="auto"/>
        <w:ind w:firstLine="480"/>
        <w:jc w:val="left"/>
        <w:rPr>
          <w:sz w:val="24"/>
        </w:rPr>
      </w:pPr>
      <w:r>
        <w:rPr>
          <w:rFonts w:hint="eastAsia"/>
          <w:sz w:val="24"/>
        </w:rPr>
        <w:t>（4）基坑支护方案设计应满足有关国家和地方规范/规程及设计文件深度要求；</w:t>
      </w:r>
    </w:p>
    <w:p>
      <w:pPr>
        <w:pStyle w:val="12"/>
        <w:spacing w:line="360" w:lineRule="auto"/>
        <w:ind w:firstLine="480"/>
        <w:jc w:val="left"/>
        <w:rPr>
          <w:sz w:val="24"/>
        </w:rPr>
      </w:pPr>
      <w:r>
        <w:rPr>
          <w:rFonts w:hint="eastAsia"/>
          <w:sz w:val="24"/>
        </w:rPr>
        <w:t>（5）基坑支护方案设计包括根据当地部门的具体要求，对市政管线提供必要的保护设施的设计；</w:t>
      </w:r>
    </w:p>
    <w:p>
      <w:pPr>
        <w:pStyle w:val="12"/>
        <w:spacing w:line="360" w:lineRule="auto"/>
        <w:ind w:firstLine="480"/>
        <w:jc w:val="left"/>
        <w:rPr>
          <w:sz w:val="24"/>
        </w:rPr>
      </w:pPr>
      <w:r>
        <w:rPr>
          <w:rFonts w:hint="eastAsia"/>
          <w:sz w:val="24"/>
        </w:rPr>
        <w:t>（6）提供基坑与土石方工程的造价估算文件；</w:t>
      </w:r>
    </w:p>
    <w:p>
      <w:pPr>
        <w:pStyle w:val="12"/>
        <w:spacing w:line="360" w:lineRule="auto"/>
        <w:ind w:firstLine="480"/>
        <w:jc w:val="left"/>
        <w:rPr>
          <w:sz w:val="24"/>
        </w:rPr>
      </w:pPr>
      <w:r>
        <w:rPr>
          <w:rFonts w:hint="eastAsia"/>
          <w:sz w:val="24"/>
        </w:rPr>
        <w:t>（7） 负责统筹安排基坑支护设计方案专家审查会，并确保通过专家组审查；</w:t>
      </w:r>
    </w:p>
    <w:p>
      <w:pPr>
        <w:pStyle w:val="12"/>
        <w:spacing w:line="360" w:lineRule="auto"/>
        <w:ind w:firstLine="480"/>
        <w:jc w:val="left"/>
        <w:rPr>
          <w:sz w:val="24"/>
        </w:rPr>
      </w:pPr>
      <w:r>
        <w:rPr>
          <w:rFonts w:hint="eastAsia"/>
          <w:sz w:val="24"/>
        </w:rPr>
        <w:t>（8）参加设计协调会议。</w:t>
      </w:r>
    </w:p>
    <w:p>
      <w:pPr>
        <w:spacing w:line="360" w:lineRule="auto"/>
        <w:ind w:firstLine="482" w:firstLineChars="200"/>
        <w:jc w:val="left"/>
        <w:rPr>
          <w:b/>
          <w:sz w:val="24"/>
          <w:szCs w:val="24"/>
        </w:rPr>
      </w:pPr>
      <w:r>
        <w:rPr>
          <w:rFonts w:hint="eastAsia"/>
          <w:b/>
          <w:sz w:val="24"/>
          <w:szCs w:val="24"/>
        </w:rPr>
        <w:t>2. 施工图设计</w:t>
      </w:r>
    </w:p>
    <w:p>
      <w:pPr>
        <w:pStyle w:val="12"/>
        <w:spacing w:line="360" w:lineRule="auto"/>
        <w:ind w:firstLine="480"/>
        <w:jc w:val="left"/>
        <w:rPr>
          <w:sz w:val="24"/>
        </w:rPr>
      </w:pPr>
      <w:r>
        <w:rPr>
          <w:rFonts w:hint="eastAsia"/>
          <w:sz w:val="24"/>
        </w:rPr>
        <w:t>（1）基坑支护施工图设计应满足国家和地方规范/规程设计文件深度要求；</w:t>
      </w:r>
    </w:p>
    <w:p>
      <w:pPr>
        <w:pStyle w:val="12"/>
        <w:spacing w:line="360" w:lineRule="auto"/>
        <w:ind w:firstLine="480"/>
        <w:jc w:val="left"/>
        <w:rPr>
          <w:sz w:val="24"/>
        </w:rPr>
      </w:pPr>
      <w:r>
        <w:rPr>
          <w:rFonts w:hint="eastAsia"/>
          <w:sz w:val="24"/>
        </w:rPr>
        <w:t>（2）准备基坑支护施工图设计文件及图纸，并进行审核、盖章及提交给当地主管部门审核，并且通过审批；</w:t>
      </w:r>
    </w:p>
    <w:p>
      <w:pPr>
        <w:pStyle w:val="12"/>
        <w:spacing w:line="360" w:lineRule="auto"/>
        <w:ind w:firstLine="480"/>
        <w:jc w:val="left"/>
        <w:rPr>
          <w:sz w:val="24"/>
        </w:rPr>
      </w:pPr>
      <w:r>
        <w:rPr>
          <w:rFonts w:hint="eastAsia"/>
          <w:sz w:val="24"/>
        </w:rPr>
        <w:t>（3）水平支撑应避开永久结构的楼板、墙、柱，且应保持最小净距500mm；</w:t>
      </w:r>
    </w:p>
    <w:p>
      <w:pPr>
        <w:pStyle w:val="12"/>
        <w:spacing w:line="360" w:lineRule="auto"/>
        <w:ind w:firstLine="480"/>
        <w:jc w:val="left"/>
        <w:rPr>
          <w:sz w:val="24"/>
        </w:rPr>
      </w:pPr>
      <w:r>
        <w:rPr>
          <w:rFonts w:hint="eastAsia"/>
          <w:sz w:val="24"/>
        </w:rPr>
        <w:t>（4）基坑支护设计中应考虑基坑周边超载；</w:t>
      </w:r>
    </w:p>
    <w:p>
      <w:pPr>
        <w:pStyle w:val="12"/>
        <w:spacing w:line="360" w:lineRule="auto"/>
        <w:ind w:firstLine="480"/>
        <w:jc w:val="left"/>
        <w:rPr>
          <w:sz w:val="24"/>
        </w:rPr>
      </w:pPr>
      <w:r>
        <w:rPr>
          <w:rFonts w:hint="eastAsia"/>
          <w:sz w:val="24"/>
        </w:rPr>
        <w:t>（5）支护结构的水平位移、坑外地面沉降和地下水位变化等监测项目的报警值以及监测频率应参照国家、地方现行规范、规程相关要求执行，同时满足广州地铁及地铁设施保护办公室的要求；</w:t>
      </w:r>
    </w:p>
    <w:p>
      <w:pPr>
        <w:pStyle w:val="12"/>
        <w:spacing w:line="360" w:lineRule="auto"/>
        <w:ind w:firstLine="480"/>
        <w:jc w:val="left"/>
        <w:rPr>
          <w:sz w:val="24"/>
        </w:rPr>
      </w:pPr>
      <w:r>
        <w:rPr>
          <w:rFonts w:hint="eastAsia"/>
          <w:sz w:val="24"/>
        </w:rPr>
        <w:t>（6）应充分考虑与相邻建筑物之间的相互影响；</w:t>
      </w:r>
    </w:p>
    <w:p>
      <w:pPr>
        <w:pStyle w:val="12"/>
        <w:spacing w:line="360" w:lineRule="auto"/>
        <w:ind w:firstLine="480"/>
        <w:jc w:val="left"/>
        <w:rPr>
          <w:sz w:val="24"/>
        </w:rPr>
      </w:pPr>
      <w:r>
        <w:rPr>
          <w:rFonts w:hint="eastAsia"/>
          <w:sz w:val="24"/>
        </w:rPr>
        <w:t>（7）支护结构和土方开挖工序必须保证土体稳定及场地附近环境、临近建筑、道理、周围市政管线、电讯设施和地下设施无不良影响；</w:t>
      </w:r>
    </w:p>
    <w:p>
      <w:pPr>
        <w:pStyle w:val="12"/>
        <w:spacing w:line="360" w:lineRule="auto"/>
        <w:ind w:firstLine="480"/>
        <w:jc w:val="left"/>
        <w:rPr>
          <w:sz w:val="24"/>
        </w:rPr>
      </w:pPr>
      <w:r>
        <w:rPr>
          <w:rFonts w:hint="eastAsia"/>
          <w:sz w:val="24"/>
        </w:rPr>
        <w:t>（8）支护结构的有效期为基坑支护完工之日起一年。</w:t>
      </w:r>
    </w:p>
    <w:p>
      <w:pPr>
        <w:pStyle w:val="12"/>
        <w:spacing w:line="360" w:lineRule="auto"/>
        <w:ind w:firstLine="482"/>
        <w:jc w:val="left"/>
        <w:rPr>
          <w:b/>
          <w:bCs/>
          <w:sz w:val="24"/>
        </w:rPr>
      </w:pPr>
      <w:r>
        <w:rPr>
          <w:rFonts w:hint="eastAsia"/>
          <w:b/>
          <w:bCs/>
          <w:sz w:val="24"/>
        </w:rPr>
        <w:t>3. 施工阶段</w:t>
      </w:r>
    </w:p>
    <w:p>
      <w:pPr>
        <w:pStyle w:val="12"/>
        <w:spacing w:line="360" w:lineRule="auto"/>
        <w:ind w:firstLine="480"/>
        <w:jc w:val="left"/>
        <w:rPr>
          <w:sz w:val="24"/>
        </w:rPr>
      </w:pPr>
      <w:r>
        <w:rPr>
          <w:rFonts w:hint="eastAsia"/>
          <w:sz w:val="24"/>
        </w:rPr>
        <w:t>（1）向施工单位进行技术交底；</w:t>
      </w:r>
    </w:p>
    <w:p>
      <w:pPr>
        <w:pStyle w:val="12"/>
        <w:spacing w:line="360" w:lineRule="auto"/>
        <w:ind w:firstLine="480"/>
        <w:jc w:val="left"/>
        <w:rPr>
          <w:sz w:val="24"/>
        </w:rPr>
      </w:pPr>
      <w:r>
        <w:rPr>
          <w:rFonts w:hint="eastAsia"/>
          <w:sz w:val="24"/>
        </w:rPr>
        <w:t>（2）参加业主方/施工单位协调会议；</w:t>
      </w:r>
    </w:p>
    <w:p>
      <w:pPr>
        <w:pStyle w:val="12"/>
        <w:spacing w:line="360" w:lineRule="auto"/>
        <w:ind w:firstLine="480"/>
        <w:jc w:val="left"/>
        <w:rPr>
          <w:sz w:val="24"/>
        </w:rPr>
      </w:pPr>
      <w:r>
        <w:rPr>
          <w:rFonts w:hint="eastAsia"/>
          <w:sz w:val="24"/>
        </w:rPr>
        <w:t>（3）就施工过程中出现的问题，提供意见及协助解决有关问题；</w:t>
      </w:r>
    </w:p>
    <w:p>
      <w:pPr>
        <w:pStyle w:val="12"/>
        <w:spacing w:line="360" w:lineRule="auto"/>
        <w:ind w:firstLine="480"/>
        <w:jc w:val="left"/>
        <w:rPr>
          <w:sz w:val="24"/>
        </w:rPr>
      </w:pPr>
      <w:r>
        <w:rPr>
          <w:rFonts w:hint="eastAsia"/>
          <w:sz w:val="24"/>
        </w:rPr>
        <w:t>（4）根据施工进度定期到现场考察工程进展和工程质量；</w:t>
      </w:r>
    </w:p>
    <w:p>
      <w:pPr>
        <w:pStyle w:val="12"/>
        <w:spacing w:line="360" w:lineRule="auto"/>
        <w:ind w:firstLine="480"/>
        <w:jc w:val="left"/>
        <w:rPr>
          <w:sz w:val="24"/>
        </w:rPr>
      </w:pPr>
      <w:r>
        <w:rPr>
          <w:rFonts w:hint="eastAsia"/>
          <w:sz w:val="24"/>
        </w:rPr>
        <w:t>（5）协助施工监理的验收及签认工作；</w:t>
      </w:r>
    </w:p>
    <w:p>
      <w:pPr>
        <w:pStyle w:val="12"/>
        <w:spacing w:line="360" w:lineRule="auto"/>
        <w:ind w:firstLine="480"/>
        <w:jc w:val="left"/>
        <w:rPr>
          <w:sz w:val="24"/>
        </w:rPr>
      </w:pPr>
      <w:r>
        <w:rPr>
          <w:rFonts w:hint="eastAsia"/>
          <w:sz w:val="24"/>
        </w:rPr>
        <w:t>（6）审批施工单位提交的施工方案、工艺、计划、材料及施工图，并提交意见；</w:t>
      </w:r>
    </w:p>
    <w:p>
      <w:pPr>
        <w:pStyle w:val="12"/>
        <w:spacing w:line="360" w:lineRule="auto"/>
        <w:ind w:firstLine="480"/>
        <w:jc w:val="left"/>
        <w:rPr>
          <w:sz w:val="24"/>
        </w:rPr>
      </w:pPr>
      <w:r>
        <w:rPr>
          <w:rFonts w:hint="eastAsia"/>
          <w:sz w:val="24"/>
        </w:rPr>
        <w:t>（7）定期复核监测数据；</w:t>
      </w:r>
    </w:p>
    <w:p>
      <w:pPr>
        <w:pStyle w:val="12"/>
        <w:spacing w:line="360" w:lineRule="auto"/>
        <w:ind w:firstLine="480"/>
        <w:jc w:val="left"/>
        <w:rPr>
          <w:sz w:val="24"/>
        </w:rPr>
      </w:pPr>
      <w:r>
        <w:rPr>
          <w:rFonts w:hint="eastAsia"/>
          <w:sz w:val="24"/>
        </w:rPr>
        <w:t>（8）协助整理验收资料。</w:t>
      </w:r>
    </w:p>
    <w:p>
      <w:pPr>
        <w:rPr>
          <w:rFonts w:ascii="宋体" w:hAnsi="宋体" w:cs="宋体"/>
          <w:b/>
          <w:sz w:val="32"/>
          <w:szCs w:val="32"/>
        </w:rPr>
      </w:pPr>
      <w:r>
        <w:rPr>
          <w:rFonts w:hint="eastAsia" w:ascii="宋体" w:hAnsi="宋体" w:cs="宋体"/>
          <w:b/>
          <w:sz w:val="32"/>
          <w:szCs w:val="32"/>
        </w:rPr>
        <w:br w:type="page"/>
      </w:r>
    </w:p>
    <w:p>
      <w:pPr>
        <w:keepNext w:val="0"/>
        <w:keepLines w:val="0"/>
        <w:pageBreakBefore w:val="0"/>
        <w:widowControl w:val="0"/>
        <w:kinsoku/>
        <w:wordWrap/>
        <w:overflowPunct/>
        <w:topLinePunct w:val="0"/>
        <w:autoSpaceDE/>
        <w:autoSpaceDN/>
        <w:bidi w:val="0"/>
        <w:adjustRightInd/>
        <w:snapToGrid/>
        <w:textAlignment w:val="auto"/>
        <w:outlineLvl w:val="0"/>
        <w:rPr>
          <w:rFonts w:hint="eastAsia" w:ascii="宋体" w:hAnsi="宋体" w:cs="宋体"/>
          <w:b/>
          <w:sz w:val="32"/>
          <w:szCs w:val="32"/>
          <w:lang w:val="en-US" w:eastAsia="zh-CN"/>
        </w:rPr>
      </w:pPr>
      <w:r>
        <w:rPr>
          <w:rFonts w:hint="eastAsia" w:ascii="宋体" w:hAnsi="宋体" w:cs="宋体"/>
          <w:b/>
          <w:sz w:val="32"/>
          <w:szCs w:val="32"/>
          <w:lang w:val="en-US" w:eastAsia="zh-CN"/>
        </w:rPr>
        <w:t>第四部分 装配式建筑设计</w:t>
      </w:r>
    </w:p>
    <w:p>
      <w:pPr>
        <w:pStyle w:val="20"/>
        <w:numPr>
          <w:ilvl w:val="0"/>
          <w:numId w:val="0"/>
        </w:numPr>
        <w:tabs>
          <w:tab w:val="clear" w:pos="2265"/>
        </w:tabs>
        <w:spacing w:line="360" w:lineRule="auto"/>
        <w:jc w:val="left"/>
        <w:rPr>
          <w:rFonts w:ascii="宋体" w:hAnsi="宋体" w:eastAsia="宋体" w:cs="宋体"/>
          <w:sz w:val="28"/>
          <w:szCs w:val="28"/>
        </w:rPr>
      </w:pPr>
      <w:r>
        <w:rPr>
          <w:rFonts w:hint="eastAsia" w:ascii="宋体" w:hAnsi="宋体" w:eastAsia="宋体" w:cs="宋体"/>
          <w:sz w:val="28"/>
          <w:szCs w:val="28"/>
        </w:rPr>
        <w:t>一、工作目标</w:t>
      </w:r>
    </w:p>
    <w:p>
      <w:pPr>
        <w:pStyle w:val="20"/>
        <w:numPr>
          <w:ilvl w:val="0"/>
          <w:numId w:val="0"/>
        </w:numPr>
        <w:tabs>
          <w:tab w:val="clear" w:pos="2265"/>
        </w:tabs>
        <w:spacing w:line="360" w:lineRule="auto"/>
        <w:ind w:firstLine="440" w:firstLineChars="200"/>
        <w:jc w:val="left"/>
        <w:rPr>
          <w:rFonts w:ascii="宋体" w:hAnsi="宋体" w:eastAsia="宋体" w:cs="宋体"/>
          <w:b w:val="0"/>
          <w:color w:val="000000"/>
          <w:kern w:val="0"/>
        </w:rPr>
      </w:pPr>
      <w:r>
        <w:rPr>
          <w:rFonts w:hint="eastAsia" w:ascii="宋体" w:hAnsi="宋体" w:eastAsia="宋体" w:cs="宋体"/>
          <w:b w:val="0"/>
          <w:bCs/>
          <w:sz w:val="22"/>
          <w:shd w:val="clear" w:color="auto" w:fill="FFFFFF"/>
        </w:rPr>
        <w:t>1</w:t>
      </w:r>
      <w:r>
        <w:rPr>
          <w:rFonts w:hint="eastAsia" w:ascii="宋体" w:hAnsi="宋体" w:eastAsia="宋体" w:cs="宋体"/>
          <w:b w:val="0"/>
          <w:color w:val="000000"/>
          <w:kern w:val="0"/>
        </w:rPr>
        <w:t>. 根据《装配式建筑评价标准》（GB/T 51129-2017）、广东省标准《装配式建筑评价标准》（DBJ/T 15-163-2019）、《装配式混凝土结构技术规程》（JGJ 1-2014）、《装配式混凝土建筑技术标准》（GBT 51231-2016）、广州市市标</w:t>
      </w:r>
      <w:r>
        <w:rPr>
          <w:rFonts w:hint="eastAsia" w:asciiTheme="minorEastAsia" w:hAnsiTheme="minorEastAsia" w:eastAsiaTheme="minorEastAsia"/>
          <w:b w:val="0"/>
          <w:color w:val="111111"/>
          <w:shd w:val="clear" w:color="auto" w:fill="FFFFFF"/>
        </w:rPr>
        <w:t>《装配式建筑评价标准》（DB4401/T 151—2022）</w:t>
      </w:r>
      <w:r>
        <w:rPr>
          <w:rFonts w:hint="eastAsia" w:ascii="宋体" w:hAnsi="宋体" w:eastAsia="宋体" w:cs="宋体"/>
          <w:b w:val="0"/>
          <w:color w:val="000000"/>
          <w:kern w:val="0"/>
        </w:rPr>
        <w:t>等相关规范开展预制装配式建筑设计工作。</w:t>
      </w:r>
    </w:p>
    <w:p>
      <w:pPr>
        <w:pStyle w:val="20"/>
        <w:numPr>
          <w:ilvl w:val="0"/>
          <w:numId w:val="0"/>
        </w:numPr>
        <w:tabs>
          <w:tab w:val="clear" w:pos="2265"/>
        </w:tabs>
        <w:spacing w:line="360" w:lineRule="auto"/>
        <w:ind w:firstLine="480" w:firstLineChars="200"/>
        <w:jc w:val="left"/>
        <w:rPr>
          <w:rFonts w:ascii="宋体" w:hAnsi="宋体" w:eastAsia="宋体" w:cs="宋体"/>
          <w:b w:val="0"/>
          <w:color w:val="000000"/>
          <w:kern w:val="0"/>
        </w:rPr>
      </w:pPr>
      <w:r>
        <w:rPr>
          <w:rFonts w:hint="eastAsia" w:ascii="宋体" w:hAnsi="宋体" w:eastAsia="宋体" w:cs="宋体"/>
          <w:b w:val="0"/>
          <w:color w:val="000000"/>
          <w:kern w:val="0"/>
        </w:rPr>
        <w:t>2. 产品设计要求：装配式建筑的设计满足国家标准、广东省标准《装配式建筑评价标准》、广州市市标的最低标准即可，装配式建筑应尽量降低建造成本。</w:t>
      </w:r>
    </w:p>
    <w:p>
      <w:pPr>
        <w:pStyle w:val="12"/>
        <w:spacing w:line="360" w:lineRule="auto"/>
        <w:ind w:firstLine="480"/>
        <w:rPr>
          <w:rFonts w:ascii="宋体" w:hAnsi="宋体" w:cs="宋体"/>
          <w:color w:val="000000"/>
          <w:kern w:val="0"/>
          <w:sz w:val="24"/>
        </w:rPr>
      </w:pPr>
      <w:r>
        <w:rPr>
          <w:rFonts w:hint="eastAsia" w:ascii="宋体" w:hAnsi="宋体" w:cs="宋体"/>
          <w:color w:val="000000"/>
          <w:kern w:val="0"/>
          <w:sz w:val="24"/>
        </w:rPr>
        <w:t>装配式设计成果（各阶段设计文件）编制深度应符合中华人民共和国住房和城乡建设部《建筑工程设计文件编制深度规定》（2016年版）建质函［2016］247号文件的相关要求,各设计阶段对应的提交内容如下：</w:t>
      </w:r>
    </w:p>
    <w:tbl>
      <w:tblPr>
        <w:tblStyle w:val="9"/>
        <w:tblW w:w="87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2297"/>
        <w:gridCol w:w="5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708" w:type="dxa"/>
            <w:tcBorders>
              <w:top w:val="single" w:color="auto" w:sz="4" w:space="0"/>
              <w:left w:val="single" w:color="auto" w:sz="4" w:space="0"/>
              <w:bottom w:val="single" w:color="auto" w:sz="4" w:space="0"/>
              <w:right w:val="single" w:color="auto" w:sz="4" w:space="0"/>
            </w:tcBorders>
            <w:vAlign w:val="center"/>
          </w:tcPr>
          <w:p>
            <w:pPr>
              <w:tabs>
                <w:tab w:val="left" w:pos="459"/>
              </w:tabs>
              <w:spacing w:line="360" w:lineRule="auto"/>
              <w:jc w:val="center"/>
              <w:rPr>
                <w:rFonts w:ascii="宋体" w:hAnsi="宋体" w:cs="宋体"/>
                <w:color w:val="000000"/>
                <w:kern w:val="0"/>
                <w:sz w:val="24"/>
              </w:rPr>
            </w:pPr>
            <w:r>
              <w:rPr>
                <w:rFonts w:hint="eastAsia" w:ascii="宋体" w:hAnsi="宋体" w:cs="宋体"/>
                <w:color w:val="000000"/>
                <w:kern w:val="0"/>
                <w:sz w:val="24"/>
              </w:rPr>
              <w:br w:type="page"/>
            </w:r>
            <w:r>
              <w:rPr>
                <w:rFonts w:hint="eastAsia" w:ascii="宋体" w:hAnsi="宋体" w:cs="宋体"/>
                <w:color w:val="000000"/>
                <w:kern w:val="0"/>
                <w:sz w:val="24"/>
              </w:rPr>
              <w:br w:type="page"/>
            </w:r>
            <w:r>
              <w:rPr>
                <w:rFonts w:hint="eastAsia" w:ascii="宋体" w:hAnsi="宋体" w:cs="宋体"/>
                <w:color w:val="000000"/>
                <w:kern w:val="0"/>
                <w:sz w:val="24"/>
              </w:rPr>
              <w:t>序号</w:t>
            </w:r>
          </w:p>
        </w:tc>
        <w:tc>
          <w:tcPr>
            <w:tcW w:w="2297" w:type="dxa"/>
            <w:tcBorders>
              <w:top w:val="single" w:color="auto" w:sz="4" w:space="0"/>
              <w:left w:val="single" w:color="auto" w:sz="4" w:space="0"/>
              <w:bottom w:val="single" w:color="auto" w:sz="4" w:space="0"/>
              <w:right w:val="single" w:color="auto" w:sz="4" w:space="0"/>
            </w:tcBorders>
            <w:vAlign w:val="center"/>
          </w:tcPr>
          <w:p>
            <w:pPr>
              <w:tabs>
                <w:tab w:val="left" w:pos="459"/>
              </w:tabs>
              <w:spacing w:line="360" w:lineRule="auto"/>
              <w:jc w:val="center"/>
              <w:rPr>
                <w:rFonts w:ascii="宋体" w:hAnsi="宋体" w:cs="宋体"/>
                <w:color w:val="000000"/>
                <w:kern w:val="0"/>
                <w:sz w:val="24"/>
              </w:rPr>
            </w:pPr>
            <w:r>
              <w:rPr>
                <w:rFonts w:hint="eastAsia" w:ascii="宋体" w:hAnsi="宋体" w:cs="宋体"/>
                <w:color w:val="000000"/>
                <w:kern w:val="0"/>
                <w:sz w:val="24"/>
              </w:rPr>
              <w:t>设计阶段</w:t>
            </w:r>
          </w:p>
        </w:tc>
        <w:tc>
          <w:tcPr>
            <w:tcW w:w="5783" w:type="dxa"/>
            <w:tcBorders>
              <w:top w:val="single" w:color="auto" w:sz="4" w:space="0"/>
              <w:left w:val="single" w:color="auto" w:sz="4" w:space="0"/>
              <w:bottom w:val="single" w:color="auto" w:sz="4" w:space="0"/>
              <w:right w:val="single" w:color="auto" w:sz="4" w:space="0"/>
            </w:tcBorders>
            <w:vAlign w:val="center"/>
          </w:tcPr>
          <w:p>
            <w:pPr>
              <w:tabs>
                <w:tab w:val="left" w:pos="459"/>
              </w:tabs>
              <w:spacing w:line="360" w:lineRule="auto"/>
              <w:jc w:val="center"/>
              <w:rPr>
                <w:rFonts w:ascii="宋体" w:hAnsi="宋体" w:cs="宋体"/>
                <w:color w:val="000000"/>
                <w:kern w:val="0"/>
                <w:sz w:val="24"/>
              </w:rPr>
            </w:pPr>
            <w:r>
              <w:rPr>
                <w:rFonts w:hint="eastAsia" w:ascii="宋体" w:hAnsi="宋体" w:cs="宋体"/>
                <w:color w:val="000000"/>
                <w:kern w:val="0"/>
                <w:sz w:val="24"/>
              </w:rPr>
              <w:t>提交内容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08" w:type="dxa"/>
            <w:tcBorders>
              <w:top w:val="single" w:color="auto" w:sz="4" w:space="0"/>
              <w:left w:val="single" w:color="auto" w:sz="4" w:space="0"/>
              <w:bottom w:val="single" w:color="auto" w:sz="4" w:space="0"/>
              <w:right w:val="single" w:color="auto" w:sz="4" w:space="0"/>
            </w:tcBorders>
            <w:vAlign w:val="center"/>
          </w:tcPr>
          <w:p>
            <w:pPr>
              <w:pStyle w:val="5"/>
              <w:spacing w:before="156" w:beforeLines="50"/>
              <w:jc w:val="center"/>
              <w:rPr>
                <w:rFonts w:ascii="宋体" w:hAnsi="宋体" w:cs="宋体"/>
                <w:color w:val="000000"/>
                <w:kern w:val="0"/>
                <w:sz w:val="24"/>
              </w:rPr>
            </w:pPr>
            <w:r>
              <w:rPr>
                <w:rFonts w:hint="eastAsia" w:ascii="宋体" w:hAnsi="宋体" w:cs="宋体"/>
                <w:color w:val="000000"/>
                <w:kern w:val="0"/>
                <w:sz w:val="24"/>
              </w:rPr>
              <w:t>1</w:t>
            </w:r>
          </w:p>
        </w:tc>
        <w:tc>
          <w:tcPr>
            <w:tcW w:w="2297" w:type="dxa"/>
            <w:tcBorders>
              <w:top w:val="single" w:color="auto" w:sz="4" w:space="0"/>
              <w:left w:val="single" w:color="auto" w:sz="4" w:space="0"/>
              <w:bottom w:val="single" w:color="auto" w:sz="4" w:space="0"/>
              <w:right w:val="single" w:color="auto" w:sz="4" w:space="0"/>
            </w:tcBorders>
            <w:vAlign w:val="center"/>
          </w:tcPr>
          <w:p>
            <w:pPr>
              <w:tabs>
                <w:tab w:val="left" w:pos="459"/>
              </w:tabs>
              <w:spacing w:line="360" w:lineRule="auto"/>
              <w:jc w:val="center"/>
              <w:rPr>
                <w:rFonts w:ascii="宋体" w:hAnsi="宋体" w:cs="宋体"/>
                <w:color w:val="000000"/>
                <w:kern w:val="0"/>
                <w:sz w:val="24"/>
              </w:rPr>
            </w:pPr>
            <w:r>
              <w:rPr>
                <w:rFonts w:hint="eastAsia" w:ascii="宋体" w:hAnsi="宋体" w:cs="宋体"/>
                <w:color w:val="000000"/>
                <w:kern w:val="0"/>
                <w:sz w:val="24"/>
              </w:rPr>
              <w:t>装配式方案设计</w:t>
            </w:r>
          </w:p>
        </w:tc>
        <w:tc>
          <w:tcPr>
            <w:tcW w:w="5783" w:type="dxa"/>
            <w:tcBorders>
              <w:top w:val="single" w:color="auto" w:sz="4" w:space="0"/>
              <w:left w:val="single" w:color="auto" w:sz="4" w:space="0"/>
              <w:bottom w:val="single" w:color="auto" w:sz="4" w:space="0"/>
              <w:right w:val="single" w:color="auto" w:sz="4" w:space="0"/>
            </w:tcBorders>
            <w:vAlign w:val="center"/>
          </w:tcPr>
          <w:p>
            <w:pPr>
              <w:tabs>
                <w:tab w:val="left" w:pos="459"/>
              </w:tabs>
              <w:spacing w:line="360" w:lineRule="auto"/>
              <w:jc w:val="center"/>
              <w:rPr>
                <w:rFonts w:ascii="宋体" w:hAnsi="宋体" w:cs="宋体"/>
                <w:color w:val="000000"/>
                <w:kern w:val="0"/>
                <w:sz w:val="24"/>
              </w:rPr>
            </w:pPr>
            <w:r>
              <w:rPr>
                <w:rFonts w:hint="eastAsia" w:ascii="宋体" w:hAnsi="宋体" w:cs="宋体"/>
                <w:color w:val="000000"/>
                <w:kern w:val="0"/>
                <w:sz w:val="24"/>
              </w:rPr>
              <w:t>装配式方案汇报文件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08" w:type="dxa"/>
            <w:tcBorders>
              <w:top w:val="single" w:color="auto" w:sz="4" w:space="0"/>
              <w:left w:val="single" w:color="auto" w:sz="4" w:space="0"/>
              <w:bottom w:val="single" w:color="auto" w:sz="4" w:space="0"/>
              <w:right w:val="single" w:color="auto" w:sz="4" w:space="0"/>
            </w:tcBorders>
            <w:vAlign w:val="center"/>
          </w:tcPr>
          <w:p>
            <w:pPr>
              <w:pStyle w:val="5"/>
              <w:spacing w:before="156" w:beforeLines="50"/>
              <w:jc w:val="center"/>
              <w:rPr>
                <w:rFonts w:ascii="宋体" w:hAnsi="宋体" w:cs="宋体"/>
                <w:color w:val="000000"/>
                <w:kern w:val="0"/>
                <w:sz w:val="24"/>
              </w:rPr>
            </w:pPr>
            <w:r>
              <w:rPr>
                <w:rFonts w:hint="eastAsia" w:ascii="宋体" w:hAnsi="宋体" w:cs="宋体"/>
                <w:color w:val="000000"/>
                <w:kern w:val="0"/>
                <w:sz w:val="24"/>
              </w:rPr>
              <w:t>2</w:t>
            </w:r>
          </w:p>
        </w:tc>
        <w:tc>
          <w:tcPr>
            <w:tcW w:w="2297" w:type="dxa"/>
            <w:tcBorders>
              <w:top w:val="single" w:color="auto" w:sz="4" w:space="0"/>
              <w:left w:val="single" w:color="auto" w:sz="4" w:space="0"/>
              <w:bottom w:val="single" w:color="auto" w:sz="4" w:space="0"/>
              <w:right w:val="single" w:color="auto" w:sz="4" w:space="0"/>
            </w:tcBorders>
            <w:vAlign w:val="center"/>
          </w:tcPr>
          <w:p>
            <w:pPr>
              <w:tabs>
                <w:tab w:val="left" w:pos="459"/>
              </w:tabs>
              <w:spacing w:line="360" w:lineRule="auto"/>
              <w:jc w:val="center"/>
              <w:rPr>
                <w:rFonts w:ascii="宋体" w:hAnsi="宋体" w:cs="宋体"/>
                <w:color w:val="000000"/>
                <w:kern w:val="0"/>
                <w:sz w:val="24"/>
              </w:rPr>
            </w:pPr>
            <w:r>
              <w:rPr>
                <w:rFonts w:hint="eastAsia" w:ascii="宋体" w:hAnsi="宋体" w:cs="宋体"/>
                <w:color w:val="000000"/>
                <w:kern w:val="0"/>
                <w:sz w:val="24"/>
              </w:rPr>
              <w:t>装配式初步设计</w:t>
            </w:r>
          </w:p>
        </w:tc>
        <w:tc>
          <w:tcPr>
            <w:tcW w:w="5783" w:type="dxa"/>
            <w:tcBorders>
              <w:top w:val="single" w:color="auto" w:sz="4" w:space="0"/>
              <w:left w:val="single" w:color="auto" w:sz="4" w:space="0"/>
              <w:bottom w:val="single" w:color="auto" w:sz="4" w:space="0"/>
              <w:right w:val="single" w:color="auto" w:sz="4" w:space="0"/>
            </w:tcBorders>
            <w:vAlign w:val="center"/>
          </w:tcPr>
          <w:p>
            <w:pPr>
              <w:tabs>
                <w:tab w:val="left" w:pos="459"/>
              </w:tabs>
              <w:spacing w:line="360" w:lineRule="auto"/>
              <w:jc w:val="center"/>
              <w:rPr>
                <w:rFonts w:ascii="宋体" w:hAnsi="宋体" w:cs="宋体"/>
                <w:color w:val="000000"/>
                <w:kern w:val="0"/>
                <w:sz w:val="24"/>
              </w:rPr>
            </w:pPr>
            <w:r>
              <w:rPr>
                <w:rFonts w:hint="eastAsia" w:ascii="宋体" w:hAnsi="宋体" w:cs="宋体"/>
                <w:color w:val="000000"/>
                <w:kern w:val="0"/>
                <w:sz w:val="24"/>
              </w:rPr>
              <w:t>装配式定稿方案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08" w:type="dxa"/>
            <w:tcBorders>
              <w:top w:val="single" w:color="auto" w:sz="4" w:space="0"/>
              <w:left w:val="single" w:color="auto" w:sz="4" w:space="0"/>
              <w:bottom w:val="single" w:color="auto" w:sz="4" w:space="0"/>
              <w:right w:val="single" w:color="auto" w:sz="4" w:space="0"/>
            </w:tcBorders>
            <w:vAlign w:val="center"/>
          </w:tcPr>
          <w:p>
            <w:pPr>
              <w:pStyle w:val="5"/>
              <w:spacing w:before="156" w:beforeLines="50"/>
              <w:jc w:val="center"/>
              <w:rPr>
                <w:rFonts w:ascii="宋体" w:hAnsi="宋体" w:cs="宋体"/>
                <w:color w:val="000000"/>
                <w:kern w:val="0"/>
                <w:sz w:val="24"/>
              </w:rPr>
            </w:pPr>
            <w:r>
              <w:rPr>
                <w:rFonts w:hint="eastAsia" w:ascii="宋体" w:hAnsi="宋体" w:cs="宋体"/>
                <w:color w:val="000000"/>
                <w:kern w:val="0"/>
                <w:sz w:val="24"/>
              </w:rPr>
              <w:t>3</w:t>
            </w:r>
          </w:p>
        </w:tc>
        <w:tc>
          <w:tcPr>
            <w:tcW w:w="2297" w:type="dxa"/>
            <w:tcBorders>
              <w:top w:val="single" w:color="auto" w:sz="4" w:space="0"/>
              <w:left w:val="single" w:color="auto" w:sz="4" w:space="0"/>
              <w:bottom w:val="single" w:color="auto" w:sz="4" w:space="0"/>
              <w:right w:val="single" w:color="auto" w:sz="4" w:space="0"/>
            </w:tcBorders>
            <w:vAlign w:val="center"/>
          </w:tcPr>
          <w:p>
            <w:pPr>
              <w:tabs>
                <w:tab w:val="left" w:pos="459"/>
              </w:tabs>
              <w:spacing w:line="360" w:lineRule="auto"/>
              <w:jc w:val="center"/>
              <w:rPr>
                <w:rFonts w:ascii="宋体" w:hAnsi="宋体" w:cs="宋体"/>
                <w:color w:val="000000"/>
                <w:kern w:val="0"/>
                <w:sz w:val="24"/>
              </w:rPr>
            </w:pPr>
            <w:r>
              <w:rPr>
                <w:rFonts w:hint="eastAsia" w:ascii="宋体" w:hAnsi="宋体" w:cs="宋体"/>
                <w:color w:val="000000"/>
                <w:kern w:val="0"/>
                <w:sz w:val="24"/>
              </w:rPr>
              <w:t>装配式施工图设计</w:t>
            </w:r>
          </w:p>
        </w:tc>
        <w:tc>
          <w:tcPr>
            <w:tcW w:w="5783" w:type="dxa"/>
            <w:tcBorders>
              <w:top w:val="single" w:color="auto" w:sz="4" w:space="0"/>
              <w:left w:val="single" w:color="auto" w:sz="4" w:space="0"/>
              <w:bottom w:val="single" w:color="auto" w:sz="4" w:space="0"/>
              <w:right w:val="single" w:color="auto" w:sz="4" w:space="0"/>
            </w:tcBorders>
            <w:vAlign w:val="center"/>
          </w:tcPr>
          <w:p>
            <w:pPr>
              <w:tabs>
                <w:tab w:val="left" w:pos="459"/>
              </w:tabs>
              <w:spacing w:line="360" w:lineRule="auto"/>
              <w:jc w:val="center"/>
              <w:rPr>
                <w:rFonts w:ascii="宋体" w:hAnsi="宋体" w:cs="宋体"/>
                <w:color w:val="000000"/>
                <w:kern w:val="0"/>
                <w:sz w:val="24"/>
              </w:rPr>
            </w:pPr>
            <w:r>
              <w:rPr>
                <w:rFonts w:hint="eastAsia" w:ascii="宋体" w:hAnsi="宋体" w:cs="宋体"/>
                <w:color w:val="000000"/>
                <w:kern w:val="0"/>
                <w:sz w:val="24"/>
              </w:rPr>
              <w:t>施工图装配式专项图纸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08" w:type="dxa"/>
            <w:tcBorders>
              <w:top w:val="single" w:color="auto" w:sz="4" w:space="0"/>
              <w:left w:val="single" w:color="auto" w:sz="4" w:space="0"/>
              <w:bottom w:val="single" w:color="auto" w:sz="4" w:space="0"/>
              <w:right w:val="single" w:color="auto" w:sz="4" w:space="0"/>
            </w:tcBorders>
            <w:vAlign w:val="center"/>
          </w:tcPr>
          <w:p>
            <w:pPr>
              <w:pStyle w:val="5"/>
              <w:spacing w:before="156" w:beforeLines="50"/>
              <w:jc w:val="center"/>
              <w:rPr>
                <w:rFonts w:ascii="宋体" w:hAnsi="宋体" w:cs="宋体"/>
                <w:color w:val="000000"/>
                <w:kern w:val="0"/>
                <w:sz w:val="24"/>
              </w:rPr>
            </w:pPr>
            <w:r>
              <w:rPr>
                <w:rFonts w:hint="eastAsia" w:ascii="宋体" w:hAnsi="宋体" w:cs="宋体"/>
                <w:color w:val="000000"/>
                <w:kern w:val="0"/>
                <w:sz w:val="24"/>
              </w:rPr>
              <w:t>4</w:t>
            </w:r>
          </w:p>
        </w:tc>
        <w:tc>
          <w:tcPr>
            <w:tcW w:w="2297" w:type="dxa"/>
            <w:tcBorders>
              <w:top w:val="single" w:color="auto" w:sz="4" w:space="0"/>
              <w:left w:val="single" w:color="auto" w:sz="4" w:space="0"/>
              <w:bottom w:val="single" w:color="auto" w:sz="4" w:space="0"/>
              <w:right w:val="single" w:color="auto" w:sz="4" w:space="0"/>
            </w:tcBorders>
            <w:vAlign w:val="center"/>
          </w:tcPr>
          <w:p>
            <w:pPr>
              <w:tabs>
                <w:tab w:val="left" w:pos="459"/>
              </w:tabs>
              <w:spacing w:line="360" w:lineRule="auto"/>
              <w:jc w:val="center"/>
              <w:rPr>
                <w:rFonts w:ascii="宋体" w:hAnsi="宋体" w:cs="宋体"/>
                <w:color w:val="000000"/>
                <w:kern w:val="0"/>
                <w:sz w:val="24"/>
              </w:rPr>
            </w:pPr>
            <w:r>
              <w:rPr>
                <w:rFonts w:hint="eastAsia" w:ascii="宋体" w:hAnsi="宋体" w:cs="宋体"/>
                <w:color w:val="000000"/>
                <w:kern w:val="0"/>
                <w:sz w:val="24"/>
              </w:rPr>
              <w:t>构件深化设计</w:t>
            </w:r>
          </w:p>
        </w:tc>
        <w:tc>
          <w:tcPr>
            <w:tcW w:w="5783" w:type="dxa"/>
            <w:tcBorders>
              <w:top w:val="single" w:color="auto" w:sz="4" w:space="0"/>
              <w:left w:val="single" w:color="auto" w:sz="4" w:space="0"/>
              <w:bottom w:val="single" w:color="auto" w:sz="4" w:space="0"/>
              <w:right w:val="single" w:color="auto" w:sz="4" w:space="0"/>
            </w:tcBorders>
            <w:vAlign w:val="center"/>
          </w:tcPr>
          <w:p>
            <w:pPr>
              <w:tabs>
                <w:tab w:val="left" w:pos="459"/>
              </w:tabs>
              <w:spacing w:line="360" w:lineRule="auto"/>
              <w:jc w:val="center"/>
              <w:rPr>
                <w:rFonts w:ascii="宋体" w:hAnsi="宋体" w:cs="宋体"/>
                <w:color w:val="000000"/>
                <w:kern w:val="0"/>
                <w:sz w:val="24"/>
              </w:rPr>
            </w:pPr>
            <w:r>
              <w:rPr>
                <w:rFonts w:hint="eastAsia" w:ascii="宋体" w:hAnsi="宋体" w:cs="宋体"/>
                <w:color w:val="000000"/>
                <w:kern w:val="0"/>
                <w:sz w:val="24"/>
              </w:rPr>
              <w:t>全套构件图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708" w:type="dxa"/>
            <w:tcBorders>
              <w:top w:val="single" w:color="auto" w:sz="4" w:space="0"/>
              <w:left w:val="single" w:color="auto" w:sz="4" w:space="0"/>
              <w:bottom w:val="single" w:color="auto" w:sz="4" w:space="0"/>
              <w:right w:val="single" w:color="auto" w:sz="4" w:space="0"/>
            </w:tcBorders>
            <w:vAlign w:val="center"/>
          </w:tcPr>
          <w:p>
            <w:pPr>
              <w:pStyle w:val="5"/>
              <w:spacing w:before="156" w:beforeLines="50"/>
              <w:jc w:val="center"/>
              <w:rPr>
                <w:rFonts w:ascii="宋体" w:hAnsi="宋体" w:cs="宋体"/>
                <w:color w:val="000000"/>
                <w:kern w:val="0"/>
                <w:sz w:val="24"/>
              </w:rPr>
            </w:pPr>
            <w:r>
              <w:rPr>
                <w:rFonts w:hint="eastAsia" w:ascii="宋体" w:hAnsi="宋体" w:cs="宋体"/>
                <w:color w:val="000000"/>
                <w:kern w:val="0"/>
                <w:sz w:val="24"/>
              </w:rPr>
              <w:t>5</w:t>
            </w:r>
          </w:p>
        </w:tc>
        <w:tc>
          <w:tcPr>
            <w:tcW w:w="2297" w:type="dxa"/>
            <w:tcBorders>
              <w:top w:val="single" w:color="auto" w:sz="4" w:space="0"/>
              <w:left w:val="single" w:color="auto" w:sz="4" w:space="0"/>
              <w:bottom w:val="single" w:color="auto" w:sz="4" w:space="0"/>
              <w:right w:val="single" w:color="auto" w:sz="4" w:space="0"/>
            </w:tcBorders>
            <w:vAlign w:val="center"/>
          </w:tcPr>
          <w:p>
            <w:pPr>
              <w:tabs>
                <w:tab w:val="left" w:pos="459"/>
              </w:tabs>
              <w:spacing w:line="360" w:lineRule="auto"/>
              <w:jc w:val="center"/>
              <w:rPr>
                <w:rFonts w:ascii="宋体" w:hAnsi="宋体" w:cs="宋体"/>
                <w:color w:val="000000"/>
                <w:kern w:val="0"/>
                <w:sz w:val="24"/>
              </w:rPr>
            </w:pPr>
            <w:r>
              <w:rPr>
                <w:rFonts w:hint="eastAsia" w:ascii="宋体" w:hAnsi="宋体" w:cs="宋体"/>
                <w:color w:val="000000"/>
                <w:kern w:val="0"/>
                <w:sz w:val="24"/>
              </w:rPr>
              <w:t>施工服务</w:t>
            </w:r>
          </w:p>
        </w:tc>
        <w:tc>
          <w:tcPr>
            <w:tcW w:w="5783" w:type="dxa"/>
            <w:tcBorders>
              <w:top w:val="single" w:color="auto" w:sz="4" w:space="0"/>
              <w:left w:val="single" w:color="auto" w:sz="4" w:space="0"/>
              <w:bottom w:val="single" w:color="auto" w:sz="4" w:space="0"/>
              <w:right w:val="single" w:color="auto" w:sz="4" w:space="0"/>
            </w:tcBorders>
            <w:vAlign w:val="center"/>
          </w:tcPr>
          <w:p>
            <w:pPr>
              <w:tabs>
                <w:tab w:val="left" w:pos="459"/>
              </w:tabs>
              <w:spacing w:line="360" w:lineRule="auto"/>
              <w:jc w:val="center"/>
              <w:rPr>
                <w:rFonts w:ascii="宋体" w:hAnsi="宋体" w:cs="宋体"/>
                <w:color w:val="000000"/>
                <w:kern w:val="0"/>
                <w:sz w:val="24"/>
              </w:rPr>
            </w:pPr>
            <w:r>
              <w:rPr>
                <w:rFonts w:hint="eastAsia" w:ascii="宋体" w:hAnsi="宋体" w:cs="宋体"/>
                <w:color w:val="000000"/>
                <w:kern w:val="0"/>
                <w:sz w:val="24"/>
              </w:rPr>
              <w:t>常规施工配合文件</w:t>
            </w:r>
          </w:p>
        </w:tc>
      </w:tr>
    </w:tbl>
    <w:p>
      <w:pPr>
        <w:pStyle w:val="12"/>
        <w:tabs>
          <w:tab w:val="center" w:pos="4677"/>
        </w:tabs>
        <w:autoSpaceDE w:val="0"/>
        <w:autoSpaceDN w:val="0"/>
        <w:adjustRightInd w:val="0"/>
        <w:spacing w:line="360" w:lineRule="auto"/>
        <w:ind w:firstLine="0" w:firstLineChars="0"/>
        <w:outlineLvl w:val="9"/>
        <w:rPr>
          <w:rFonts w:ascii="宋体" w:hAnsi="宋体" w:cs="宋体"/>
          <w:b/>
          <w:sz w:val="28"/>
          <w:szCs w:val="28"/>
        </w:rPr>
      </w:pPr>
      <w:r>
        <w:rPr>
          <w:rFonts w:hint="eastAsia" w:ascii="宋体" w:hAnsi="宋体" w:cs="宋体"/>
          <w:b/>
          <w:sz w:val="28"/>
          <w:szCs w:val="28"/>
        </w:rPr>
        <w:t>二、工作内容</w:t>
      </w:r>
    </w:p>
    <w:p>
      <w:pPr>
        <w:pStyle w:val="21"/>
        <w:spacing w:after="156" w:afterLines="50" w:line="360" w:lineRule="auto"/>
        <w:rPr>
          <w:rFonts w:hAnsi="宋体"/>
          <w:b/>
          <w:color w:val="auto"/>
          <w:kern w:val="2"/>
        </w:rPr>
      </w:pPr>
      <w:r>
        <w:rPr>
          <w:rFonts w:hint="eastAsia" w:hAnsi="宋体"/>
          <w:b/>
          <w:color w:val="auto"/>
          <w:kern w:val="2"/>
        </w:rPr>
        <w:t>1.预制装配式方案设计阶段</w:t>
      </w:r>
    </w:p>
    <w:p>
      <w:pPr>
        <w:pStyle w:val="21"/>
        <w:spacing w:line="360" w:lineRule="auto"/>
        <w:rPr>
          <w:rFonts w:hAnsi="宋体"/>
          <w:bCs/>
        </w:rPr>
      </w:pPr>
      <w:r>
        <w:rPr>
          <w:rFonts w:hint="eastAsia" w:hAnsi="宋体"/>
          <w:bCs/>
        </w:rPr>
        <w:t>（1）工作内容</w:t>
      </w:r>
    </w:p>
    <w:p>
      <w:pPr>
        <w:pStyle w:val="21"/>
        <w:spacing w:line="360" w:lineRule="auto"/>
        <w:ind w:firstLine="480" w:firstLineChars="200"/>
        <w:rPr>
          <w:rFonts w:hAnsi="宋体"/>
          <w:b/>
        </w:rPr>
      </w:pPr>
      <w:r>
        <w:rPr>
          <w:rFonts w:hint="eastAsia" w:hAnsi="宋体"/>
        </w:rPr>
        <w:t>1）在方案设计阶段开始介入，与甲方、建筑方案专业等沟通，针对产品特点，结合政府规定的PC率等要求，进行PC深化技术分析，从PC最优化角度提出专业建议，提供PC体系选取建议，并应进行构配件进行成本比选、评估，确定PC基本内容，初步确定PC构件种类及分布，计算PC面积分布，确定主要构件连接方式，并对建筑方案平立面布置及结构布置提出PC方面的优化建议。向方案设计公司提供关于国内及当地各种PC技术等方面的设计规范并予以技术支持；</w:t>
      </w:r>
    </w:p>
    <w:p>
      <w:pPr>
        <w:pStyle w:val="21"/>
        <w:spacing w:line="360" w:lineRule="auto"/>
        <w:ind w:firstLine="480" w:firstLineChars="200"/>
        <w:rPr>
          <w:rFonts w:hAnsi="宋体"/>
          <w:b/>
        </w:rPr>
      </w:pPr>
      <w:r>
        <w:rPr>
          <w:rFonts w:hint="eastAsia" w:hAnsi="宋体"/>
        </w:rPr>
        <w:t>2）审核方案专业完成的建筑专业方案报批文件，对方案专业在PC方面的意见能否落实，在施工图阶段将会出现的问题进行预判，并提交甲方审核意见单；</w:t>
      </w:r>
    </w:p>
    <w:p>
      <w:pPr>
        <w:pStyle w:val="21"/>
        <w:spacing w:line="360" w:lineRule="auto"/>
        <w:ind w:firstLine="480" w:firstLineChars="200"/>
        <w:rPr>
          <w:rFonts w:hAnsi="宋体"/>
          <w:b/>
        </w:rPr>
      </w:pPr>
      <w:r>
        <w:rPr>
          <w:rFonts w:hint="eastAsia" w:hAnsi="宋体"/>
        </w:rPr>
        <w:t>3）提供PC初步设计方案图纸，包括：PC平面分布、立面分布、墙身剖面、节点大样。参加方案重要汇报会议，组织各专业对方案进行技术评审和规范合规性核查；</w:t>
      </w:r>
    </w:p>
    <w:p>
      <w:pPr>
        <w:pStyle w:val="21"/>
        <w:spacing w:line="360" w:lineRule="auto"/>
        <w:ind w:firstLine="480" w:firstLineChars="200"/>
        <w:rPr>
          <w:rFonts w:hAnsi="宋体"/>
          <w:b/>
        </w:rPr>
      </w:pPr>
      <w:r>
        <w:rPr>
          <w:rFonts w:hint="eastAsia" w:hAnsi="宋体"/>
        </w:rPr>
        <w:t>4）协助甲方考察预制构件供应单位的技术实力与产能，并给出参考意见。协助甲方确定预制构件生产及施工所用各类特殊材料与器械。参与PC相关的专家评审会，协助答疑各专业提出的问题。</w:t>
      </w:r>
      <w:r>
        <w:rPr>
          <w:rFonts w:hint="eastAsia" w:hAnsi="宋体"/>
          <w:color w:val="auto"/>
        </w:rPr>
        <w:t>应结合构件的生产运输条件、堆放及起重设备所需空间，考虑施工组织对设计的影响；</w:t>
      </w:r>
    </w:p>
    <w:p>
      <w:pPr>
        <w:pStyle w:val="21"/>
        <w:spacing w:line="360" w:lineRule="auto"/>
        <w:ind w:firstLine="480" w:firstLineChars="200"/>
        <w:rPr>
          <w:rFonts w:hAnsi="宋体"/>
          <w:b/>
        </w:rPr>
      </w:pPr>
      <w:r>
        <w:rPr>
          <w:rFonts w:hint="eastAsia" w:hAnsi="宋体"/>
        </w:rPr>
        <w:t>5）配合方案报建：提供方案报建中PC部分所需要的资料，配合完成方案报建；</w:t>
      </w:r>
    </w:p>
    <w:p>
      <w:pPr>
        <w:pStyle w:val="21"/>
        <w:spacing w:line="360" w:lineRule="auto"/>
        <w:ind w:firstLine="480" w:firstLineChars="200"/>
        <w:rPr>
          <w:rFonts w:hAnsi="宋体"/>
          <w:b/>
        </w:rPr>
      </w:pPr>
      <w:r>
        <w:rPr>
          <w:rFonts w:hint="eastAsia" w:hAnsi="宋体"/>
        </w:rPr>
        <w:t>6）如该地区有政策奖励措施，需制作奖励文本，并报审通过。</w:t>
      </w:r>
    </w:p>
    <w:p>
      <w:pPr>
        <w:pStyle w:val="21"/>
        <w:spacing w:line="360" w:lineRule="auto"/>
        <w:rPr>
          <w:rFonts w:hAnsi="宋体"/>
          <w:bCs/>
        </w:rPr>
      </w:pPr>
      <w:r>
        <w:rPr>
          <w:rFonts w:hint="eastAsia" w:hAnsi="宋体"/>
          <w:bCs/>
        </w:rPr>
        <w:t>（2）提交成果</w:t>
      </w:r>
    </w:p>
    <w:p>
      <w:pPr>
        <w:pStyle w:val="21"/>
        <w:spacing w:line="360" w:lineRule="auto"/>
        <w:ind w:firstLine="480" w:firstLineChars="200"/>
        <w:rPr>
          <w:rFonts w:hAnsi="宋体"/>
        </w:rPr>
      </w:pPr>
      <w:r>
        <w:rPr>
          <w:rFonts w:hint="eastAsia" w:hAnsi="宋体"/>
        </w:rPr>
        <w:t>1）根据方案产品特点进行PC深化技术分析的汇报文件；</w:t>
      </w:r>
    </w:p>
    <w:p>
      <w:pPr>
        <w:pStyle w:val="21"/>
        <w:spacing w:line="360" w:lineRule="auto"/>
        <w:ind w:firstLine="480" w:firstLineChars="200"/>
        <w:rPr>
          <w:rFonts w:hAnsi="宋体"/>
        </w:rPr>
      </w:pPr>
      <w:r>
        <w:rPr>
          <w:rFonts w:hint="eastAsia" w:hAnsi="宋体"/>
        </w:rPr>
        <w:t>2）政策奖励报审文件；</w:t>
      </w:r>
    </w:p>
    <w:p>
      <w:pPr>
        <w:pStyle w:val="21"/>
        <w:spacing w:line="360" w:lineRule="auto"/>
        <w:ind w:firstLine="480" w:firstLineChars="200"/>
        <w:rPr>
          <w:rFonts w:hAnsi="宋体"/>
        </w:rPr>
      </w:pPr>
      <w:r>
        <w:rPr>
          <w:rFonts w:hint="eastAsia" w:hAnsi="宋体"/>
        </w:rPr>
        <w:t>3）提供PC初步设计方案图纸，包括：PC平面分布、立面分布、墙身剖面、典型节点大样、工程量初步统计清单；</w:t>
      </w:r>
    </w:p>
    <w:p>
      <w:pPr>
        <w:pStyle w:val="21"/>
        <w:spacing w:line="360" w:lineRule="auto"/>
        <w:ind w:firstLine="480" w:firstLineChars="200"/>
        <w:rPr>
          <w:rFonts w:hAnsi="宋体"/>
        </w:rPr>
      </w:pPr>
      <w:r>
        <w:rPr>
          <w:rFonts w:hint="eastAsia" w:hAnsi="宋体"/>
        </w:rPr>
        <w:t>4）配合方案报批提供装配式建筑相关送审文件。</w:t>
      </w:r>
    </w:p>
    <w:p>
      <w:pPr>
        <w:pStyle w:val="21"/>
        <w:spacing w:after="156" w:afterLines="50" w:line="360" w:lineRule="auto"/>
        <w:rPr>
          <w:rFonts w:hAnsi="宋体"/>
          <w:b/>
          <w:color w:val="auto"/>
          <w:kern w:val="2"/>
        </w:rPr>
      </w:pPr>
      <w:r>
        <w:rPr>
          <w:rFonts w:hint="eastAsia" w:hAnsi="宋体"/>
          <w:b/>
          <w:color w:val="auto"/>
          <w:kern w:val="2"/>
        </w:rPr>
        <w:t>2、预制装配式初步设计阶段</w:t>
      </w:r>
    </w:p>
    <w:p>
      <w:pPr>
        <w:pStyle w:val="21"/>
        <w:spacing w:line="360" w:lineRule="auto"/>
        <w:rPr>
          <w:rFonts w:hAnsi="宋体"/>
          <w:bCs/>
        </w:rPr>
      </w:pPr>
      <w:r>
        <w:rPr>
          <w:rFonts w:hint="eastAsia" w:hAnsi="宋体"/>
          <w:bCs/>
        </w:rPr>
        <w:t>（1）工作内容</w:t>
      </w:r>
    </w:p>
    <w:p>
      <w:pPr>
        <w:pStyle w:val="21"/>
        <w:spacing w:line="360" w:lineRule="auto"/>
        <w:ind w:firstLine="480" w:firstLineChars="200"/>
        <w:rPr>
          <w:rFonts w:hAnsi="宋体"/>
        </w:rPr>
      </w:pPr>
      <w:r>
        <w:rPr>
          <w:rFonts w:hint="eastAsia" w:hAnsi="宋体"/>
        </w:rPr>
        <w:t>1）详细确定PC构件范围，根据PC工艺特点针对结构布置进行优化建议，计算PC预制率，提供PC构件分布图及PC连接详图，并检查所有PC构件的连接合理性，提供装配式建筑相关评审文件及配合主体设计提供超限报告所需要的PC部分的资料；</w:t>
      </w:r>
    </w:p>
    <w:p>
      <w:pPr>
        <w:pStyle w:val="21"/>
        <w:spacing w:line="360" w:lineRule="auto"/>
        <w:ind w:firstLine="480" w:firstLineChars="200"/>
        <w:rPr>
          <w:rFonts w:hAnsi="宋体"/>
        </w:rPr>
      </w:pPr>
      <w:r>
        <w:rPr>
          <w:rFonts w:hint="eastAsia" w:hAnsi="宋体"/>
        </w:rPr>
        <w:t>2）提供总体设计PC专篇说明及专项审查中PC部分所需要的资料，配合主体设计完成总体设计；</w:t>
      </w:r>
    </w:p>
    <w:p>
      <w:pPr>
        <w:pStyle w:val="21"/>
        <w:spacing w:line="360" w:lineRule="auto"/>
        <w:ind w:firstLine="480" w:firstLineChars="200"/>
        <w:rPr>
          <w:rFonts w:hAnsi="宋体"/>
        </w:rPr>
      </w:pPr>
      <w:r>
        <w:rPr>
          <w:rFonts w:hint="eastAsia" w:hAnsi="宋体"/>
        </w:rPr>
        <w:t>3）若采用PC新技术，将与总体设计文件一并提交PC专项审查报告；</w:t>
      </w:r>
    </w:p>
    <w:p>
      <w:pPr>
        <w:pStyle w:val="21"/>
        <w:spacing w:line="360" w:lineRule="auto"/>
        <w:ind w:firstLine="480" w:firstLineChars="200"/>
        <w:rPr>
          <w:rFonts w:hAnsi="宋体"/>
        </w:rPr>
      </w:pPr>
      <w:r>
        <w:rPr>
          <w:rFonts w:hint="eastAsia" w:hAnsi="宋体"/>
        </w:rPr>
        <w:t>4）详细确定PC构件范围及拆分方式，统计整个项目的构件数量及体积，提交PC平面拆分图及构件统计表用于构件厂招标。</w:t>
      </w:r>
    </w:p>
    <w:p>
      <w:pPr>
        <w:pStyle w:val="21"/>
        <w:spacing w:line="360" w:lineRule="auto"/>
        <w:ind w:firstLine="480" w:firstLineChars="200"/>
        <w:rPr>
          <w:rFonts w:hAnsi="宋体"/>
        </w:rPr>
      </w:pPr>
      <w:r>
        <w:rPr>
          <w:rFonts w:hint="eastAsia" w:hAnsi="宋体"/>
        </w:rPr>
        <w:t>5）根据甲方总体开发进度，提供各阶段厂家需提供资料清单建议；</w:t>
      </w:r>
    </w:p>
    <w:p>
      <w:pPr>
        <w:pStyle w:val="21"/>
        <w:spacing w:line="360" w:lineRule="auto"/>
        <w:ind w:firstLine="480" w:firstLineChars="200"/>
        <w:rPr>
          <w:rFonts w:hAnsi="宋体"/>
        </w:rPr>
      </w:pPr>
      <w:r>
        <w:rPr>
          <w:rFonts w:hint="eastAsia" w:hAnsi="宋体"/>
        </w:rPr>
        <w:t>6）协助甲方测算PC总费用与各分项组成；</w:t>
      </w:r>
    </w:p>
    <w:p>
      <w:pPr>
        <w:pStyle w:val="21"/>
        <w:spacing w:line="360" w:lineRule="auto"/>
        <w:ind w:firstLine="480" w:firstLineChars="200"/>
        <w:rPr>
          <w:rFonts w:hAnsi="宋体"/>
        </w:rPr>
      </w:pPr>
      <w:r>
        <w:rPr>
          <w:rFonts w:hint="eastAsia" w:hAnsi="宋体"/>
        </w:rPr>
        <w:t>7）根据甲方需求提供预制构件及配件供应商名录, 协助考察预制构件供应单位的技术实力与产能、工期，并给出参考意见；</w:t>
      </w:r>
    </w:p>
    <w:p>
      <w:pPr>
        <w:pStyle w:val="21"/>
        <w:spacing w:line="360" w:lineRule="auto"/>
        <w:rPr>
          <w:rFonts w:hAnsi="宋体"/>
          <w:bCs/>
        </w:rPr>
      </w:pPr>
      <w:r>
        <w:rPr>
          <w:rFonts w:hint="eastAsia" w:hAnsi="宋体"/>
          <w:bCs/>
        </w:rPr>
        <w:t xml:space="preserve">(2)提交成果 </w:t>
      </w:r>
    </w:p>
    <w:p>
      <w:pPr>
        <w:pStyle w:val="21"/>
        <w:spacing w:line="360" w:lineRule="auto"/>
        <w:ind w:firstLine="480" w:firstLineChars="200"/>
        <w:rPr>
          <w:rFonts w:hAnsi="宋体"/>
        </w:rPr>
      </w:pPr>
      <w:r>
        <w:rPr>
          <w:rFonts w:hint="eastAsia" w:hAnsi="宋体"/>
        </w:rPr>
        <w:t>1)PC专篇说明及相关资料；</w:t>
      </w:r>
    </w:p>
    <w:p>
      <w:pPr>
        <w:pStyle w:val="21"/>
        <w:spacing w:line="360" w:lineRule="auto"/>
        <w:ind w:firstLine="480" w:firstLineChars="200"/>
        <w:rPr>
          <w:rFonts w:hAnsi="宋体"/>
        </w:rPr>
      </w:pPr>
      <w:r>
        <w:rPr>
          <w:rFonts w:hint="eastAsia" w:hAnsi="宋体"/>
        </w:rPr>
        <w:t>2)提供PC平面拆分图及构件统计表。</w:t>
      </w:r>
    </w:p>
    <w:p>
      <w:pPr>
        <w:pStyle w:val="21"/>
        <w:spacing w:line="360" w:lineRule="auto"/>
        <w:ind w:firstLine="480" w:firstLineChars="200"/>
        <w:rPr>
          <w:rFonts w:hAnsi="宋体"/>
        </w:rPr>
      </w:pPr>
      <w:r>
        <w:rPr>
          <w:rFonts w:hint="eastAsia" w:hAnsi="宋体"/>
        </w:rPr>
        <w:t>3)提供考虑装配式结构相关的计算原则、调整系数等相关参数协助主体设计单位进行结构设计计算；</w:t>
      </w:r>
    </w:p>
    <w:p>
      <w:pPr>
        <w:pStyle w:val="21"/>
        <w:spacing w:after="156" w:afterLines="50" w:line="360" w:lineRule="auto"/>
        <w:rPr>
          <w:rFonts w:hAnsi="宋体"/>
          <w:b/>
          <w:color w:val="auto"/>
          <w:kern w:val="2"/>
        </w:rPr>
      </w:pPr>
      <w:r>
        <w:rPr>
          <w:rFonts w:hint="eastAsia" w:hAnsi="宋体"/>
          <w:b/>
          <w:color w:val="auto"/>
          <w:kern w:val="2"/>
        </w:rPr>
        <w:t xml:space="preserve">3.装配式施工图设计阶段（包括深化设计阶段）  </w:t>
      </w:r>
    </w:p>
    <w:p>
      <w:pPr>
        <w:pStyle w:val="21"/>
        <w:spacing w:line="360" w:lineRule="auto"/>
        <w:rPr>
          <w:rFonts w:hAnsi="宋体"/>
          <w:b/>
        </w:rPr>
      </w:pPr>
      <w:r>
        <w:rPr>
          <w:rFonts w:hint="eastAsia" w:hAnsi="宋体"/>
          <w:bCs/>
        </w:rPr>
        <w:t>(1)工作内容</w:t>
      </w:r>
    </w:p>
    <w:p>
      <w:pPr>
        <w:pStyle w:val="21"/>
        <w:spacing w:line="360" w:lineRule="auto"/>
        <w:ind w:firstLine="480" w:firstLineChars="200"/>
        <w:rPr>
          <w:rFonts w:hAnsi="宋体"/>
        </w:rPr>
      </w:pPr>
      <w:r>
        <w:rPr>
          <w:rFonts w:hint="eastAsia" w:hAnsi="宋体"/>
        </w:rPr>
        <w:t>1)协调主体设计中建筑、结构、水电、暖通、装饰等各专业，根据PC设计方案，深化PC设计。审核施工图设计PC部分墙体的各专业点位及做法统一且正确；</w:t>
      </w:r>
    </w:p>
    <w:p>
      <w:pPr>
        <w:pStyle w:val="21"/>
        <w:spacing w:line="360" w:lineRule="auto"/>
        <w:ind w:firstLine="480" w:firstLineChars="200"/>
        <w:rPr>
          <w:rFonts w:hAnsi="宋体"/>
        </w:rPr>
      </w:pPr>
      <w:r>
        <w:rPr>
          <w:rFonts w:hint="eastAsia" w:hAnsi="宋体"/>
        </w:rPr>
        <w:t>2)结构方案应合理优化，设计应兼顾质量与成本，在保证结构安全的前提下力求节约，坚持成本最优原则。构件尺寸及配筋若不是计算需要，应取最小值；</w:t>
      </w:r>
    </w:p>
    <w:p>
      <w:pPr>
        <w:pStyle w:val="21"/>
        <w:spacing w:line="360" w:lineRule="auto"/>
        <w:ind w:firstLine="480" w:firstLineChars="200"/>
        <w:rPr>
          <w:rFonts w:hAnsi="宋体"/>
        </w:rPr>
      </w:pPr>
      <w:r>
        <w:rPr>
          <w:rFonts w:hint="eastAsia" w:hAnsi="宋体"/>
        </w:rPr>
        <w:t>3)配合项目施工图送审要求，出具完整PC设计送审图，交由甲方送审，PC施工图设计的成果需符合相关要求。</w:t>
      </w:r>
    </w:p>
    <w:p>
      <w:pPr>
        <w:pStyle w:val="21"/>
        <w:spacing w:line="360" w:lineRule="auto"/>
        <w:ind w:firstLine="480" w:firstLineChars="200"/>
        <w:rPr>
          <w:rFonts w:hAnsi="宋体"/>
        </w:rPr>
      </w:pPr>
      <w:r>
        <w:rPr>
          <w:rFonts w:hint="eastAsia" w:hAnsi="宋体"/>
        </w:rPr>
        <w:t>4)对于有批量精装修要求的建筑，配合室内装修专业提供的精装修详细方案，完成相关PC设计工作；并且在PC施工图设计中，对其定位定点标注必须达到精装修设计的深度。并需与主体设计、精装修设计方保持点位统一一致；</w:t>
      </w:r>
    </w:p>
    <w:p>
      <w:pPr>
        <w:pStyle w:val="21"/>
        <w:spacing w:line="360" w:lineRule="auto"/>
        <w:ind w:firstLine="480" w:firstLineChars="200"/>
        <w:rPr>
          <w:rFonts w:hAnsi="宋体"/>
        </w:rPr>
      </w:pPr>
      <w:r>
        <w:rPr>
          <w:rFonts w:hint="eastAsia" w:hAnsi="宋体"/>
        </w:rPr>
        <w:t>5)协助进行PC设计技术交底、PC生产技术交底、PC施工技术交底。参与装配式相关的技术评审会、投标答疑会，协助解答各专业提出的问题；</w:t>
      </w:r>
    </w:p>
    <w:p>
      <w:pPr>
        <w:pStyle w:val="21"/>
        <w:spacing w:line="360" w:lineRule="auto"/>
        <w:ind w:firstLine="480" w:firstLineChars="200"/>
        <w:rPr>
          <w:rFonts w:hAnsi="宋体"/>
        </w:rPr>
      </w:pPr>
      <w:r>
        <w:rPr>
          <w:rFonts w:hint="eastAsia" w:hAnsi="宋体"/>
        </w:rPr>
        <w:t>7)配合项目开工日期，提供可用于构件生产和施工的设计深化图，如甲方或构件厂提出优化,应予以配合。所有预制构件生产信息、加工金属件信息、结构连接方案、施工安装信息、预制构件强度计算书、工程量详细统计清单以及对加工图图纸进行三维校审的校审单。最终设计文件以及完整电子档提交甲方。</w:t>
      </w:r>
    </w:p>
    <w:p>
      <w:pPr>
        <w:pStyle w:val="21"/>
        <w:spacing w:line="360" w:lineRule="auto"/>
        <w:rPr>
          <w:rFonts w:hAnsi="宋体"/>
          <w:bCs/>
        </w:rPr>
      </w:pPr>
      <w:r>
        <w:rPr>
          <w:rFonts w:hint="eastAsia" w:hAnsi="宋体"/>
          <w:bCs/>
        </w:rPr>
        <w:t>(2)提交成果：</w:t>
      </w:r>
    </w:p>
    <w:p>
      <w:pPr>
        <w:pStyle w:val="21"/>
        <w:spacing w:line="360" w:lineRule="auto"/>
        <w:ind w:firstLine="480" w:firstLineChars="200"/>
        <w:rPr>
          <w:rFonts w:hAnsi="宋体"/>
        </w:rPr>
      </w:pPr>
      <w:r>
        <w:rPr>
          <w:rFonts w:hint="eastAsia" w:hAnsi="宋体"/>
        </w:rPr>
        <w:t>1)计算书：</w:t>
      </w:r>
    </w:p>
    <w:p>
      <w:pPr>
        <w:pStyle w:val="21"/>
        <w:spacing w:line="360" w:lineRule="auto"/>
        <w:ind w:firstLine="480" w:firstLineChars="200"/>
        <w:rPr>
          <w:rFonts w:hAnsi="宋体"/>
        </w:rPr>
      </w:pPr>
      <w:r>
        <w:rPr>
          <w:rFonts w:hint="eastAsia" w:hAnsi="宋体"/>
        </w:rPr>
        <w:t>包括单体预制装配率详细计算书；</w:t>
      </w:r>
    </w:p>
    <w:p>
      <w:pPr>
        <w:pStyle w:val="21"/>
        <w:spacing w:line="360" w:lineRule="auto"/>
        <w:ind w:firstLine="480" w:firstLineChars="200"/>
        <w:rPr>
          <w:rFonts w:hAnsi="宋体"/>
        </w:rPr>
      </w:pPr>
      <w:r>
        <w:rPr>
          <w:rFonts w:hint="eastAsia" w:hAnsi="宋体"/>
        </w:rPr>
        <w:t>装配式构件相关计算书；</w:t>
      </w:r>
    </w:p>
    <w:p>
      <w:pPr>
        <w:pStyle w:val="21"/>
        <w:spacing w:line="360" w:lineRule="auto"/>
        <w:ind w:firstLine="480" w:firstLineChars="200"/>
        <w:rPr>
          <w:rFonts w:hAnsi="宋体"/>
        </w:rPr>
      </w:pPr>
      <w:r>
        <w:rPr>
          <w:rFonts w:hint="eastAsia" w:hAnsi="宋体"/>
        </w:rPr>
        <w:t>2)设计图纸：</w:t>
      </w:r>
    </w:p>
    <w:p>
      <w:pPr>
        <w:pStyle w:val="21"/>
        <w:spacing w:line="360" w:lineRule="auto"/>
        <w:ind w:firstLine="480" w:firstLineChars="200"/>
        <w:rPr>
          <w:rFonts w:hAnsi="宋体"/>
        </w:rPr>
      </w:pPr>
      <w:r>
        <w:rPr>
          <w:rFonts w:hint="eastAsia" w:hAnsi="宋体"/>
        </w:rPr>
        <w:t>装配式设计说明；</w:t>
      </w:r>
    </w:p>
    <w:p>
      <w:pPr>
        <w:pStyle w:val="21"/>
        <w:spacing w:line="360" w:lineRule="auto"/>
        <w:ind w:firstLine="480" w:firstLineChars="200"/>
        <w:rPr>
          <w:rFonts w:hAnsi="宋体"/>
        </w:rPr>
      </w:pPr>
      <w:r>
        <w:rPr>
          <w:rFonts w:hint="eastAsia" w:hAnsi="宋体"/>
        </w:rPr>
        <w:t>各专业图纸区分预制构件与现浇构件，含大样节点表达；</w:t>
      </w:r>
    </w:p>
    <w:p>
      <w:pPr>
        <w:pStyle w:val="21"/>
        <w:spacing w:line="360" w:lineRule="auto"/>
        <w:ind w:firstLine="480" w:firstLineChars="200"/>
        <w:rPr>
          <w:rFonts w:hAnsi="宋体"/>
        </w:rPr>
      </w:pPr>
      <w:r>
        <w:rPr>
          <w:rFonts w:hint="eastAsia" w:hAnsi="宋体"/>
        </w:rPr>
        <w:t>PC 构件平立面布置图;</w:t>
      </w:r>
      <w:r>
        <w:rPr>
          <w:rFonts w:hint="eastAsia" w:hAnsi="宋体"/>
        </w:rPr>
        <w:tab/>
      </w:r>
    </w:p>
    <w:p>
      <w:pPr>
        <w:pStyle w:val="21"/>
        <w:spacing w:line="360" w:lineRule="auto"/>
        <w:ind w:firstLine="480" w:firstLineChars="200"/>
        <w:rPr>
          <w:rFonts w:hAnsi="宋体"/>
        </w:rPr>
      </w:pPr>
      <w:r>
        <w:rPr>
          <w:rFonts w:hint="eastAsia" w:hAnsi="宋体"/>
        </w:rPr>
        <w:t>PC 构件预埋件布置图，包括结构连接及施工辅助用；</w:t>
      </w:r>
    </w:p>
    <w:p>
      <w:pPr>
        <w:pStyle w:val="21"/>
        <w:spacing w:line="360" w:lineRule="auto"/>
        <w:ind w:firstLine="480" w:firstLineChars="200"/>
        <w:rPr>
          <w:rFonts w:hAnsi="宋体"/>
        </w:rPr>
      </w:pPr>
      <w:r>
        <w:rPr>
          <w:rFonts w:hint="eastAsia" w:hAnsi="宋体"/>
        </w:rPr>
        <w:t>装配式构件详图，包括外墙、柱、叠合梁、叠合楼板、楼梯等（具体范围以施工 图中确定的预制构件为准）；</w:t>
      </w:r>
    </w:p>
    <w:p>
      <w:pPr>
        <w:pStyle w:val="21"/>
        <w:spacing w:line="360" w:lineRule="auto"/>
        <w:ind w:firstLine="480" w:firstLineChars="200"/>
        <w:rPr>
          <w:rFonts w:hAnsi="宋体"/>
        </w:rPr>
      </w:pPr>
      <w:r>
        <w:rPr>
          <w:rFonts w:hint="eastAsia" w:hAnsi="宋体"/>
        </w:rPr>
        <w:t>装配式构件连接详图，包括结构连接详图、加工工艺及施工工艺用连接详图；</w:t>
      </w:r>
    </w:p>
    <w:p>
      <w:pPr>
        <w:pStyle w:val="21"/>
        <w:spacing w:line="360" w:lineRule="auto"/>
        <w:rPr>
          <w:rFonts w:hAnsi="宋体"/>
        </w:rPr>
      </w:pPr>
      <w:r>
        <w:rPr>
          <w:rFonts w:hint="eastAsia" w:hAnsi="宋体"/>
        </w:rPr>
        <w:t>工程量详细统计清单。</w:t>
      </w:r>
    </w:p>
    <w:p>
      <w:pPr>
        <w:pStyle w:val="21"/>
        <w:spacing w:line="360" w:lineRule="auto"/>
        <w:rPr>
          <w:rFonts w:hAnsi="宋体"/>
          <w:b/>
          <w:bCs/>
        </w:rPr>
      </w:pPr>
      <w:r>
        <w:rPr>
          <w:rFonts w:hint="eastAsia" w:hAnsi="宋体"/>
          <w:b/>
          <w:bCs/>
        </w:rPr>
        <w:t>4.后期服务</w:t>
      </w:r>
    </w:p>
    <w:p>
      <w:pPr>
        <w:pStyle w:val="21"/>
        <w:spacing w:after="156" w:afterLines="50" w:line="360" w:lineRule="auto"/>
        <w:ind w:firstLine="240" w:firstLineChars="100"/>
        <w:rPr>
          <w:rFonts w:hAnsi="宋体"/>
        </w:rPr>
      </w:pPr>
      <w:r>
        <w:rPr>
          <w:rFonts w:hint="eastAsia" w:hAnsi="宋体"/>
        </w:rPr>
        <w:t>(1)在PC施工期，如遇到具体技术问题，应保证在甲方要求的时间内到达现场，协助解决实际问题；</w:t>
      </w:r>
    </w:p>
    <w:p>
      <w:pPr>
        <w:pStyle w:val="21"/>
        <w:spacing w:line="360" w:lineRule="auto"/>
        <w:ind w:firstLine="240" w:firstLineChars="100"/>
        <w:rPr>
          <w:rFonts w:hAnsi="宋体"/>
        </w:rPr>
      </w:pPr>
      <w:r>
        <w:rPr>
          <w:rFonts w:hint="eastAsia" w:hAnsi="宋体"/>
        </w:rPr>
        <w:t>(2)对相关单位与人员进行技术交底与实地指导；</w:t>
      </w:r>
    </w:p>
    <w:p>
      <w:pPr>
        <w:pStyle w:val="21"/>
        <w:spacing w:line="360" w:lineRule="auto"/>
        <w:ind w:firstLine="240" w:firstLineChars="100"/>
        <w:rPr>
          <w:rFonts w:hAnsi="宋体"/>
        </w:rPr>
      </w:pPr>
      <w:r>
        <w:rPr>
          <w:rFonts w:hint="eastAsia" w:hAnsi="宋体"/>
        </w:rPr>
        <w:t>(3)协助预制构件生产厂掌握质量主控项；</w:t>
      </w:r>
    </w:p>
    <w:p>
      <w:pPr>
        <w:pStyle w:val="21"/>
        <w:spacing w:line="360" w:lineRule="auto"/>
        <w:ind w:firstLine="240" w:firstLineChars="100"/>
        <w:rPr>
          <w:rFonts w:hAnsi="宋体"/>
        </w:rPr>
      </w:pPr>
      <w:r>
        <w:rPr>
          <w:rFonts w:hint="eastAsia" w:hAnsi="宋体"/>
        </w:rPr>
        <w:t>(4)协助监理督查与预制构件相关的施工质量；</w:t>
      </w:r>
    </w:p>
    <w:p>
      <w:pPr>
        <w:rPr>
          <w:b/>
          <w:bCs/>
          <w:sz w:val="32"/>
          <w:szCs w:val="32"/>
        </w:rPr>
      </w:pPr>
      <w:r>
        <w:rPr>
          <w:rFonts w:hint="eastAsia"/>
          <w:b/>
          <w:bCs/>
          <w:sz w:val="32"/>
          <w:szCs w:val="32"/>
        </w:rPr>
        <w:br w:type="page"/>
      </w:r>
    </w:p>
    <w:p>
      <w:pPr>
        <w:keepNext w:val="0"/>
        <w:keepLines w:val="0"/>
        <w:pageBreakBefore w:val="0"/>
        <w:widowControl w:val="0"/>
        <w:kinsoku/>
        <w:wordWrap/>
        <w:overflowPunct/>
        <w:topLinePunct w:val="0"/>
        <w:autoSpaceDE/>
        <w:autoSpaceDN/>
        <w:bidi w:val="0"/>
        <w:adjustRightInd/>
        <w:snapToGrid/>
        <w:textAlignment w:val="auto"/>
        <w:outlineLvl w:val="0"/>
        <w:rPr>
          <w:rFonts w:hint="eastAsia" w:ascii="宋体" w:hAnsi="宋体" w:cs="宋体"/>
          <w:b/>
          <w:sz w:val="32"/>
          <w:szCs w:val="32"/>
          <w:lang w:val="en-US" w:eastAsia="zh-CN"/>
        </w:rPr>
      </w:pPr>
      <w:r>
        <w:rPr>
          <w:rFonts w:hint="eastAsia" w:ascii="宋体" w:hAnsi="宋体" w:cs="宋体"/>
          <w:b/>
          <w:sz w:val="32"/>
          <w:szCs w:val="32"/>
          <w:lang w:val="en-US" w:eastAsia="zh-CN"/>
        </w:rPr>
        <w:t>第五部分 海绵城市设计</w:t>
      </w:r>
    </w:p>
    <w:p>
      <w:pPr>
        <w:numPr>
          <w:ilvl w:val="0"/>
          <w:numId w:val="57"/>
        </w:numPr>
        <w:rPr>
          <w:b/>
          <w:sz w:val="28"/>
          <w:szCs w:val="28"/>
        </w:rPr>
      </w:pPr>
      <w:r>
        <w:rPr>
          <w:rFonts w:hint="eastAsia"/>
          <w:b/>
          <w:sz w:val="28"/>
          <w:szCs w:val="28"/>
        </w:rPr>
        <w:t>设计依据</w:t>
      </w:r>
    </w:p>
    <w:p>
      <w:pPr>
        <w:pStyle w:val="12"/>
        <w:numPr>
          <w:ilvl w:val="4"/>
          <w:numId w:val="57"/>
        </w:numPr>
        <w:tabs>
          <w:tab w:val="left" w:pos="993"/>
        </w:tabs>
        <w:spacing w:line="360" w:lineRule="auto"/>
        <w:ind w:firstLineChars="0"/>
        <w:rPr>
          <w:rFonts w:ascii="宋体" w:hAnsi="宋体"/>
          <w:sz w:val="24"/>
        </w:rPr>
      </w:pPr>
      <w:r>
        <w:rPr>
          <w:rFonts w:hint="eastAsia" w:ascii="宋体" w:hAnsi="宋体"/>
          <w:sz w:val="24"/>
        </w:rPr>
        <w:t>《防洪标准》（GB50201-2014）</w:t>
      </w:r>
    </w:p>
    <w:p>
      <w:pPr>
        <w:pStyle w:val="12"/>
        <w:numPr>
          <w:ilvl w:val="4"/>
          <w:numId w:val="57"/>
        </w:numPr>
        <w:tabs>
          <w:tab w:val="left" w:pos="993"/>
        </w:tabs>
        <w:spacing w:line="360" w:lineRule="auto"/>
        <w:ind w:firstLineChars="0"/>
        <w:rPr>
          <w:rFonts w:ascii="宋体" w:hAnsi="宋体"/>
          <w:sz w:val="24"/>
        </w:rPr>
      </w:pPr>
      <w:r>
        <w:rPr>
          <w:rFonts w:hint="eastAsia" w:ascii="宋体" w:hAnsi="宋体"/>
          <w:sz w:val="24"/>
        </w:rPr>
        <w:t>《城市防洪工程设计规范》（GB/T50805-2012）</w:t>
      </w:r>
    </w:p>
    <w:p>
      <w:pPr>
        <w:pStyle w:val="12"/>
        <w:numPr>
          <w:ilvl w:val="4"/>
          <w:numId w:val="57"/>
        </w:numPr>
        <w:tabs>
          <w:tab w:val="left" w:pos="993"/>
        </w:tabs>
        <w:spacing w:line="360" w:lineRule="auto"/>
        <w:ind w:firstLineChars="0"/>
        <w:rPr>
          <w:rFonts w:ascii="宋体" w:hAnsi="宋体"/>
          <w:sz w:val="24"/>
        </w:rPr>
      </w:pPr>
      <w:r>
        <w:rPr>
          <w:rFonts w:hint="eastAsia" w:ascii="宋体" w:hAnsi="宋体"/>
          <w:sz w:val="24"/>
        </w:rPr>
        <w:t>《地表水环境质量标准》（GB3838-2002）</w:t>
      </w:r>
    </w:p>
    <w:p>
      <w:pPr>
        <w:pStyle w:val="12"/>
        <w:numPr>
          <w:ilvl w:val="4"/>
          <w:numId w:val="57"/>
        </w:numPr>
        <w:tabs>
          <w:tab w:val="left" w:pos="993"/>
        </w:tabs>
        <w:spacing w:line="360" w:lineRule="auto"/>
        <w:ind w:firstLineChars="0"/>
        <w:rPr>
          <w:rFonts w:ascii="宋体" w:hAnsi="宋体"/>
          <w:sz w:val="24"/>
        </w:rPr>
      </w:pPr>
      <w:r>
        <w:rPr>
          <w:rFonts w:hint="eastAsia" w:ascii="宋体" w:hAnsi="宋体"/>
          <w:sz w:val="24"/>
        </w:rPr>
        <w:t>《城市排水工程规划规范》（GB50318-2017）</w:t>
      </w:r>
    </w:p>
    <w:p>
      <w:pPr>
        <w:pStyle w:val="12"/>
        <w:numPr>
          <w:ilvl w:val="4"/>
          <w:numId w:val="57"/>
        </w:numPr>
        <w:tabs>
          <w:tab w:val="left" w:pos="993"/>
        </w:tabs>
        <w:spacing w:line="360" w:lineRule="auto"/>
        <w:ind w:firstLineChars="0"/>
        <w:rPr>
          <w:rFonts w:ascii="宋体" w:hAnsi="宋体"/>
          <w:sz w:val="24"/>
        </w:rPr>
      </w:pPr>
      <w:r>
        <w:rPr>
          <w:rFonts w:hint="eastAsia" w:ascii="宋体" w:hAnsi="宋体"/>
          <w:sz w:val="24"/>
        </w:rPr>
        <w:t>《室外给水设计标准》（GB50013-2018）</w:t>
      </w:r>
    </w:p>
    <w:p>
      <w:pPr>
        <w:pStyle w:val="12"/>
        <w:numPr>
          <w:ilvl w:val="4"/>
          <w:numId w:val="57"/>
        </w:numPr>
        <w:tabs>
          <w:tab w:val="left" w:pos="993"/>
        </w:tabs>
        <w:spacing w:line="360" w:lineRule="auto"/>
        <w:ind w:firstLineChars="0"/>
        <w:rPr>
          <w:rFonts w:ascii="宋体" w:hAnsi="宋体"/>
          <w:sz w:val="24"/>
        </w:rPr>
      </w:pPr>
      <w:r>
        <w:rPr>
          <w:rFonts w:hint="eastAsia" w:ascii="宋体" w:hAnsi="宋体"/>
          <w:sz w:val="24"/>
        </w:rPr>
        <w:t>《室外排水设计标准》GB50014-2021</w:t>
      </w:r>
    </w:p>
    <w:p>
      <w:pPr>
        <w:pStyle w:val="12"/>
        <w:numPr>
          <w:ilvl w:val="4"/>
          <w:numId w:val="57"/>
        </w:numPr>
        <w:tabs>
          <w:tab w:val="left" w:pos="993"/>
        </w:tabs>
        <w:spacing w:line="360" w:lineRule="auto"/>
        <w:ind w:firstLineChars="0"/>
        <w:rPr>
          <w:rFonts w:ascii="宋体" w:hAnsi="宋体"/>
          <w:sz w:val="24"/>
        </w:rPr>
      </w:pPr>
      <w:r>
        <w:rPr>
          <w:rFonts w:hint="eastAsia" w:ascii="宋体" w:hAnsi="宋体"/>
          <w:sz w:val="24"/>
        </w:rPr>
        <w:t>《建筑与小区雨水控制及利用工程技术规范》（GB50400-2016）</w:t>
      </w:r>
    </w:p>
    <w:p>
      <w:pPr>
        <w:pStyle w:val="12"/>
        <w:numPr>
          <w:ilvl w:val="4"/>
          <w:numId w:val="57"/>
        </w:numPr>
        <w:tabs>
          <w:tab w:val="left" w:pos="993"/>
        </w:tabs>
        <w:spacing w:line="360" w:lineRule="auto"/>
        <w:ind w:firstLineChars="0"/>
        <w:rPr>
          <w:rFonts w:ascii="宋体" w:hAnsi="宋体"/>
          <w:sz w:val="24"/>
        </w:rPr>
      </w:pPr>
      <w:r>
        <w:rPr>
          <w:rFonts w:hint="eastAsia" w:ascii="宋体" w:hAnsi="宋体"/>
          <w:sz w:val="24"/>
        </w:rPr>
        <w:t>《城市工程管线综合规划规范》（GB50289-2016）</w:t>
      </w:r>
    </w:p>
    <w:p>
      <w:pPr>
        <w:pStyle w:val="12"/>
        <w:numPr>
          <w:ilvl w:val="4"/>
          <w:numId w:val="57"/>
        </w:numPr>
        <w:tabs>
          <w:tab w:val="left" w:pos="993"/>
        </w:tabs>
        <w:spacing w:line="360" w:lineRule="auto"/>
        <w:ind w:firstLineChars="0"/>
        <w:rPr>
          <w:rFonts w:ascii="宋体" w:hAnsi="宋体"/>
          <w:sz w:val="24"/>
        </w:rPr>
      </w:pPr>
      <w:r>
        <w:rPr>
          <w:rFonts w:hint="eastAsia" w:ascii="宋体" w:hAnsi="宋体"/>
          <w:sz w:val="24"/>
        </w:rPr>
        <w:t>《城市水系规划导则》（SL431-2008）</w:t>
      </w:r>
    </w:p>
    <w:p>
      <w:pPr>
        <w:pStyle w:val="12"/>
        <w:numPr>
          <w:ilvl w:val="4"/>
          <w:numId w:val="57"/>
        </w:numPr>
        <w:tabs>
          <w:tab w:val="left" w:pos="993"/>
        </w:tabs>
        <w:spacing w:line="360" w:lineRule="auto"/>
        <w:ind w:firstLineChars="0"/>
        <w:rPr>
          <w:rFonts w:ascii="宋体" w:hAnsi="宋体"/>
          <w:sz w:val="24"/>
        </w:rPr>
      </w:pPr>
      <w:r>
        <w:rPr>
          <w:rFonts w:hint="eastAsia" w:ascii="宋体" w:hAnsi="宋体"/>
          <w:sz w:val="24"/>
        </w:rPr>
        <w:t>《城市水系规划规范》（GB50513-2009）（2016年版）</w:t>
      </w:r>
    </w:p>
    <w:p>
      <w:pPr>
        <w:pStyle w:val="12"/>
        <w:numPr>
          <w:ilvl w:val="4"/>
          <w:numId w:val="57"/>
        </w:numPr>
        <w:tabs>
          <w:tab w:val="left" w:pos="993"/>
        </w:tabs>
        <w:spacing w:line="360" w:lineRule="auto"/>
        <w:ind w:firstLineChars="0"/>
        <w:rPr>
          <w:rFonts w:ascii="宋体" w:hAnsi="宋体"/>
          <w:sz w:val="24"/>
        </w:rPr>
      </w:pPr>
      <w:r>
        <w:rPr>
          <w:rFonts w:hint="eastAsia" w:ascii="宋体" w:hAnsi="宋体"/>
          <w:sz w:val="24"/>
        </w:rPr>
        <w:t>《中华人民共和国地表水环境质量标准》（GN3838-2002）</w:t>
      </w:r>
    </w:p>
    <w:p>
      <w:pPr>
        <w:pStyle w:val="12"/>
        <w:numPr>
          <w:ilvl w:val="4"/>
          <w:numId w:val="57"/>
        </w:numPr>
        <w:tabs>
          <w:tab w:val="left" w:pos="993"/>
        </w:tabs>
        <w:spacing w:line="360" w:lineRule="auto"/>
        <w:ind w:firstLineChars="0"/>
        <w:rPr>
          <w:rFonts w:ascii="宋体" w:hAnsi="宋体"/>
          <w:sz w:val="24"/>
        </w:rPr>
      </w:pPr>
      <w:r>
        <w:rPr>
          <w:rFonts w:hint="eastAsia" w:ascii="宋体" w:hAnsi="宋体"/>
          <w:sz w:val="24"/>
        </w:rPr>
        <w:t>《海绵城市建设评价标准》（GB/T51345-2018）</w:t>
      </w:r>
    </w:p>
    <w:p>
      <w:pPr>
        <w:pStyle w:val="12"/>
        <w:numPr>
          <w:ilvl w:val="4"/>
          <w:numId w:val="57"/>
        </w:numPr>
        <w:tabs>
          <w:tab w:val="left" w:pos="993"/>
        </w:tabs>
        <w:spacing w:line="360" w:lineRule="auto"/>
        <w:ind w:firstLineChars="0"/>
        <w:rPr>
          <w:rFonts w:ascii="宋体" w:hAnsi="宋体"/>
          <w:sz w:val="24"/>
        </w:rPr>
      </w:pPr>
      <w:r>
        <w:rPr>
          <w:rFonts w:hint="eastAsia" w:ascii="宋体" w:hAnsi="宋体"/>
          <w:sz w:val="24"/>
        </w:rPr>
        <w:t>《海绵城市建设技术指南—低影响开发雨水系统构建（试行）》</w:t>
      </w:r>
    </w:p>
    <w:p>
      <w:pPr>
        <w:pStyle w:val="12"/>
        <w:numPr>
          <w:ilvl w:val="4"/>
          <w:numId w:val="57"/>
        </w:numPr>
        <w:tabs>
          <w:tab w:val="left" w:pos="993"/>
        </w:tabs>
        <w:spacing w:line="360" w:lineRule="auto"/>
        <w:ind w:firstLineChars="0"/>
        <w:rPr>
          <w:rFonts w:ascii="宋体" w:hAnsi="宋体"/>
          <w:sz w:val="24"/>
        </w:rPr>
      </w:pPr>
      <w:r>
        <w:rPr>
          <w:rFonts w:hint="eastAsia" w:ascii="宋体" w:hAnsi="宋体"/>
          <w:sz w:val="24"/>
        </w:rPr>
        <w:t>《城市绿地设计规范》（GB50420-2007）2016年版</w:t>
      </w:r>
    </w:p>
    <w:p>
      <w:pPr>
        <w:pStyle w:val="12"/>
        <w:numPr>
          <w:ilvl w:val="4"/>
          <w:numId w:val="57"/>
        </w:numPr>
        <w:tabs>
          <w:tab w:val="left" w:pos="993"/>
        </w:tabs>
        <w:spacing w:line="360" w:lineRule="auto"/>
        <w:ind w:firstLineChars="0"/>
        <w:rPr>
          <w:rFonts w:ascii="宋体" w:hAnsi="宋体"/>
          <w:sz w:val="24"/>
        </w:rPr>
      </w:pPr>
      <w:r>
        <w:rPr>
          <w:rFonts w:hint="eastAsia" w:ascii="宋体" w:hAnsi="宋体"/>
          <w:sz w:val="24"/>
        </w:rPr>
        <w:t>《城市园林绿化评价标准》（GB/T50563-2010）</w:t>
      </w:r>
    </w:p>
    <w:p>
      <w:pPr>
        <w:pStyle w:val="12"/>
        <w:numPr>
          <w:ilvl w:val="4"/>
          <w:numId w:val="57"/>
        </w:numPr>
        <w:tabs>
          <w:tab w:val="left" w:pos="993"/>
        </w:tabs>
        <w:spacing w:line="360" w:lineRule="auto"/>
        <w:ind w:firstLineChars="0"/>
        <w:rPr>
          <w:rFonts w:ascii="宋体" w:hAnsi="宋体"/>
          <w:sz w:val="24"/>
        </w:rPr>
      </w:pPr>
      <w:r>
        <w:rPr>
          <w:rFonts w:hint="eastAsia" w:ascii="宋体" w:hAnsi="宋体"/>
          <w:sz w:val="24"/>
        </w:rPr>
        <w:t>《广州市建设项目雨水径流控制办法》（广州市人民政府令书（第</w:t>
      </w:r>
      <w:r>
        <w:rPr>
          <w:rFonts w:ascii="宋体" w:hAnsi="宋体"/>
          <w:sz w:val="24"/>
        </w:rPr>
        <w:t xml:space="preserve">107 </w:t>
      </w:r>
      <w:r>
        <w:rPr>
          <w:rFonts w:hint="eastAsia" w:ascii="宋体" w:hAnsi="宋体"/>
          <w:sz w:val="24"/>
        </w:rPr>
        <w:t>号）（</w:t>
      </w:r>
      <w:r>
        <w:rPr>
          <w:rFonts w:ascii="宋体" w:hAnsi="宋体"/>
          <w:sz w:val="24"/>
        </w:rPr>
        <w:t xml:space="preserve">2019 </w:t>
      </w:r>
      <w:r>
        <w:rPr>
          <w:rFonts w:hint="eastAsia" w:ascii="宋体" w:hAnsi="宋体"/>
          <w:sz w:val="24"/>
        </w:rPr>
        <w:t xml:space="preserve">  年第二次修订）</w:t>
      </w:r>
    </w:p>
    <w:p>
      <w:pPr>
        <w:pStyle w:val="12"/>
        <w:numPr>
          <w:ilvl w:val="4"/>
          <w:numId w:val="57"/>
        </w:numPr>
        <w:tabs>
          <w:tab w:val="left" w:pos="993"/>
        </w:tabs>
        <w:spacing w:line="360" w:lineRule="auto"/>
        <w:ind w:firstLineChars="0"/>
        <w:rPr>
          <w:rFonts w:ascii="宋体" w:hAnsi="宋体"/>
          <w:sz w:val="24"/>
        </w:rPr>
      </w:pPr>
      <w:r>
        <w:rPr>
          <w:rFonts w:hint="eastAsia" w:ascii="宋体" w:hAnsi="宋体"/>
          <w:sz w:val="24"/>
        </w:rPr>
        <w:t>《广州市海绵城市建设管理办法》（穗府办规〔</w:t>
      </w:r>
      <w:r>
        <w:rPr>
          <w:rFonts w:ascii="宋体" w:hAnsi="宋体"/>
          <w:sz w:val="24"/>
        </w:rPr>
        <w:t>2020</w:t>
      </w:r>
      <w:r>
        <w:rPr>
          <w:rFonts w:hint="eastAsia" w:ascii="宋体" w:hAnsi="宋体"/>
          <w:sz w:val="24"/>
        </w:rPr>
        <w:t>〕</w:t>
      </w:r>
      <w:r>
        <w:rPr>
          <w:rFonts w:ascii="宋体" w:hAnsi="宋体"/>
          <w:sz w:val="24"/>
        </w:rPr>
        <w:t xml:space="preserve">27 </w:t>
      </w:r>
      <w:r>
        <w:rPr>
          <w:rFonts w:hint="eastAsia" w:ascii="宋体" w:hAnsi="宋体"/>
          <w:sz w:val="24"/>
        </w:rPr>
        <w:t>号）</w:t>
      </w:r>
    </w:p>
    <w:p>
      <w:pPr>
        <w:pStyle w:val="12"/>
        <w:numPr>
          <w:ilvl w:val="4"/>
          <w:numId w:val="57"/>
        </w:numPr>
        <w:tabs>
          <w:tab w:val="left" w:pos="993"/>
        </w:tabs>
        <w:spacing w:line="360" w:lineRule="auto"/>
        <w:ind w:firstLineChars="0"/>
        <w:rPr>
          <w:rFonts w:ascii="宋体" w:hAnsi="宋体"/>
          <w:sz w:val="24"/>
        </w:rPr>
      </w:pPr>
      <w:r>
        <w:rPr>
          <w:rFonts w:hint="eastAsia" w:ascii="宋体" w:hAnsi="宋体"/>
          <w:sz w:val="24"/>
        </w:rPr>
        <w:t>《广州市海绵城市建设指标体系（试行）》（穗水</w:t>
      </w:r>
      <w:r>
        <w:rPr>
          <w:rFonts w:ascii="宋体" w:hAnsi="宋体"/>
          <w:sz w:val="24"/>
        </w:rPr>
        <w:t>[2017]16</w:t>
      </w:r>
      <w:r>
        <w:rPr>
          <w:rFonts w:hint="eastAsia" w:ascii="宋体" w:hAnsi="宋体"/>
          <w:sz w:val="24"/>
        </w:rPr>
        <w:t>号）</w:t>
      </w:r>
    </w:p>
    <w:p>
      <w:pPr>
        <w:pStyle w:val="12"/>
        <w:numPr>
          <w:ilvl w:val="4"/>
          <w:numId w:val="57"/>
        </w:numPr>
        <w:tabs>
          <w:tab w:val="left" w:pos="993"/>
        </w:tabs>
        <w:spacing w:line="360" w:lineRule="auto"/>
        <w:ind w:firstLineChars="0"/>
        <w:rPr>
          <w:rFonts w:ascii="宋体" w:hAnsi="宋体"/>
          <w:sz w:val="24"/>
        </w:rPr>
      </w:pPr>
      <w:r>
        <w:rPr>
          <w:rFonts w:hint="eastAsia" w:ascii="宋体" w:hAnsi="宋体"/>
          <w:sz w:val="24"/>
        </w:rPr>
        <w:t>《广州市海绵城市规划设计导则（试行）》（穗水〔</w:t>
      </w:r>
      <w:r>
        <w:rPr>
          <w:rFonts w:ascii="宋体" w:hAnsi="宋体"/>
          <w:sz w:val="24"/>
        </w:rPr>
        <w:t>2017</w:t>
      </w:r>
      <w:r>
        <w:rPr>
          <w:rFonts w:hint="eastAsia" w:ascii="宋体" w:hAnsi="宋体"/>
          <w:sz w:val="24"/>
        </w:rPr>
        <w:t>〕</w:t>
      </w:r>
      <w:r>
        <w:rPr>
          <w:rFonts w:ascii="宋体" w:hAnsi="宋体"/>
          <w:sz w:val="24"/>
        </w:rPr>
        <w:t>2474</w:t>
      </w:r>
      <w:r>
        <w:rPr>
          <w:rFonts w:hint="eastAsia" w:ascii="宋体" w:hAnsi="宋体"/>
          <w:sz w:val="24"/>
        </w:rPr>
        <w:t>号）</w:t>
      </w:r>
    </w:p>
    <w:p>
      <w:pPr>
        <w:pStyle w:val="12"/>
        <w:numPr>
          <w:ilvl w:val="4"/>
          <w:numId w:val="57"/>
        </w:numPr>
        <w:tabs>
          <w:tab w:val="left" w:pos="993"/>
        </w:tabs>
        <w:spacing w:line="360" w:lineRule="auto"/>
        <w:ind w:firstLineChars="0"/>
        <w:rPr>
          <w:rFonts w:ascii="宋体" w:hAnsi="宋体"/>
          <w:sz w:val="24"/>
        </w:rPr>
      </w:pPr>
      <w:r>
        <w:rPr>
          <w:rFonts w:hint="eastAsia" w:ascii="宋体" w:hAnsi="宋体"/>
          <w:sz w:val="24"/>
        </w:rPr>
        <w:t>《广州市建设项目海绵城市建设管控指标分类指引（试行）》（穗水河湖〔</w:t>
      </w:r>
      <w:r>
        <w:rPr>
          <w:rFonts w:ascii="宋体" w:hAnsi="宋体"/>
          <w:sz w:val="24"/>
        </w:rPr>
        <w:t>2020</w:t>
      </w:r>
      <w:r>
        <w:rPr>
          <w:rFonts w:hint="eastAsia" w:ascii="宋体" w:hAnsi="宋体"/>
          <w:sz w:val="24"/>
        </w:rPr>
        <w:t>〕</w:t>
      </w:r>
      <w:r>
        <w:rPr>
          <w:rFonts w:ascii="宋体" w:hAnsi="宋体"/>
          <w:sz w:val="24"/>
        </w:rPr>
        <w:t xml:space="preserve">7 </w:t>
      </w:r>
      <w:r>
        <w:rPr>
          <w:rFonts w:hint="eastAsia" w:ascii="宋体" w:hAnsi="宋体"/>
          <w:sz w:val="24"/>
        </w:rPr>
        <w:t>号）</w:t>
      </w:r>
    </w:p>
    <w:p>
      <w:pPr>
        <w:pStyle w:val="12"/>
        <w:numPr>
          <w:ilvl w:val="4"/>
          <w:numId w:val="57"/>
        </w:numPr>
        <w:tabs>
          <w:tab w:val="left" w:pos="993"/>
        </w:tabs>
        <w:spacing w:line="360" w:lineRule="auto"/>
        <w:ind w:firstLineChars="0"/>
        <w:rPr>
          <w:rFonts w:ascii="宋体" w:hAnsi="宋体"/>
          <w:sz w:val="24"/>
        </w:rPr>
      </w:pPr>
      <w:r>
        <w:rPr>
          <w:rFonts w:hint="eastAsia" w:ascii="宋体" w:hAnsi="宋体"/>
          <w:sz w:val="24"/>
        </w:rPr>
        <w:t>《广州市海绵城市建设技术指引及标准图集（试行）》（穗水〔</w:t>
      </w:r>
      <w:r>
        <w:rPr>
          <w:rFonts w:ascii="宋体" w:hAnsi="宋体"/>
          <w:sz w:val="24"/>
        </w:rPr>
        <w:t>2017</w:t>
      </w:r>
      <w:r>
        <w:rPr>
          <w:rFonts w:hint="eastAsia" w:ascii="宋体" w:hAnsi="宋体"/>
          <w:sz w:val="24"/>
        </w:rPr>
        <w:t>〕</w:t>
      </w:r>
      <w:r>
        <w:rPr>
          <w:rFonts w:ascii="宋体" w:hAnsi="宋体"/>
          <w:sz w:val="24"/>
        </w:rPr>
        <w:t xml:space="preserve">12 </w:t>
      </w:r>
      <w:r>
        <w:rPr>
          <w:rFonts w:hint="eastAsia" w:ascii="宋体" w:hAnsi="宋体"/>
          <w:sz w:val="24"/>
        </w:rPr>
        <w:t>号）</w:t>
      </w:r>
    </w:p>
    <w:p>
      <w:pPr>
        <w:pStyle w:val="12"/>
        <w:numPr>
          <w:ilvl w:val="4"/>
          <w:numId w:val="57"/>
        </w:numPr>
        <w:tabs>
          <w:tab w:val="left" w:pos="993"/>
        </w:tabs>
        <w:spacing w:line="360" w:lineRule="auto"/>
        <w:ind w:firstLineChars="0"/>
        <w:rPr>
          <w:rFonts w:ascii="宋体" w:hAnsi="宋体"/>
          <w:sz w:val="24"/>
        </w:rPr>
      </w:pPr>
      <w:r>
        <w:rPr>
          <w:rFonts w:hint="eastAsia" w:ascii="宋体" w:hAnsi="宋体"/>
          <w:sz w:val="24"/>
        </w:rPr>
        <w:t>《广州市水务局关于印发广州市城市开发建设项目海绵城市建设</w:t>
      </w:r>
      <w:r>
        <w:rPr>
          <w:rFonts w:ascii="宋体" w:hAnsi="宋体"/>
          <w:sz w:val="24"/>
        </w:rPr>
        <w:t>——</w:t>
      </w:r>
      <w:r>
        <w:rPr>
          <w:rFonts w:hint="eastAsia" w:ascii="宋体" w:hAnsi="宋体"/>
          <w:sz w:val="24"/>
        </w:rPr>
        <w:t>洪涝安全评估技术指引（试行）的通知》（穗水规计〔</w:t>
      </w:r>
      <w:r>
        <w:rPr>
          <w:rFonts w:ascii="宋体" w:hAnsi="宋体"/>
          <w:sz w:val="24"/>
        </w:rPr>
        <w:t>2021</w:t>
      </w:r>
      <w:r>
        <w:rPr>
          <w:rFonts w:hint="eastAsia" w:ascii="宋体" w:hAnsi="宋体"/>
          <w:sz w:val="24"/>
        </w:rPr>
        <w:t>〕</w:t>
      </w:r>
      <w:r>
        <w:rPr>
          <w:rFonts w:ascii="宋体" w:hAnsi="宋体"/>
          <w:sz w:val="24"/>
        </w:rPr>
        <w:t xml:space="preserve">10 </w:t>
      </w:r>
      <w:r>
        <w:rPr>
          <w:rFonts w:hint="eastAsia" w:ascii="宋体" w:hAnsi="宋体"/>
          <w:sz w:val="24"/>
        </w:rPr>
        <w:t>号）</w:t>
      </w:r>
    </w:p>
    <w:p>
      <w:pPr>
        <w:pStyle w:val="12"/>
        <w:numPr>
          <w:ilvl w:val="4"/>
          <w:numId w:val="57"/>
        </w:numPr>
        <w:tabs>
          <w:tab w:val="left" w:pos="993"/>
        </w:tabs>
        <w:spacing w:line="360" w:lineRule="auto"/>
        <w:ind w:firstLineChars="0"/>
        <w:rPr>
          <w:rFonts w:ascii="宋体" w:hAnsi="宋体"/>
          <w:sz w:val="24"/>
        </w:rPr>
      </w:pPr>
      <w:r>
        <w:rPr>
          <w:rFonts w:hint="eastAsia" w:ascii="宋体" w:hAnsi="宋体"/>
          <w:sz w:val="24"/>
        </w:rPr>
        <w:t>《广州市海绵城市专项规划（2016-2030）》</w:t>
      </w:r>
    </w:p>
    <w:p>
      <w:pPr>
        <w:pStyle w:val="12"/>
        <w:numPr>
          <w:ilvl w:val="4"/>
          <w:numId w:val="57"/>
        </w:numPr>
        <w:tabs>
          <w:tab w:val="left" w:pos="993"/>
        </w:tabs>
        <w:spacing w:line="360" w:lineRule="auto"/>
        <w:ind w:firstLineChars="0"/>
        <w:rPr>
          <w:rFonts w:ascii="宋体" w:hAnsi="宋体"/>
          <w:sz w:val="24"/>
        </w:rPr>
      </w:pPr>
      <w:r>
        <w:rPr>
          <w:rFonts w:hint="eastAsia" w:ascii="宋体" w:hAnsi="宋体"/>
          <w:sz w:val="24"/>
        </w:rPr>
        <w:t>《广州市海绵城市规划设计导则—低影响开发雨水系统构建（试行）》（2017)</w:t>
      </w:r>
    </w:p>
    <w:p>
      <w:pPr>
        <w:pStyle w:val="12"/>
        <w:numPr>
          <w:ilvl w:val="4"/>
          <w:numId w:val="57"/>
        </w:numPr>
        <w:tabs>
          <w:tab w:val="left" w:pos="993"/>
        </w:tabs>
        <w:spacing w:line="360" w:lineRule="auto"/>
        <w:ind w:firstLineChars="0"/>
        <w:rPr>
          <w:rFonts w:ascii="宋体" w:hAnsi="宋体"/>
          <w:sz w:val="24"/>
        </w:rPr>
      </w:pPr>
      <w:r>
        <w:rPr>
          <w:rFonts w:hint="eastAsia" w:ascii="宋体" w:hAnsi="宋体"/>
          <w:sz w:val="24"/>
        </w:rPr>
        <w:t>《广州市海绵城市绿地建设指引》（2018）</w:t>
      </w:r>
    </w:p>
    <w:p>
      <w:pPr>
        <w:numPr>
          <w:ilvl w:val="0"/>
          <w:numId w:val="57"/>
        </w:numPr>
        <w:spacing w:line="360" w:lineRule="auto"/>
        <w:rPr>
          <w:rFonts w:ascii="宋体" w:hAnsi="宋体"/>
          <w:sz w:val="28"/>
          <w:szCs w:val="28"/>
        </w:rPr>
      </w:pPr>
      <w:r>
        <w:rPr>
          <w:rFonts w:hint="eastAsia" w:ascii="宋体" w:hAnsi="宋体" w:cs="宋体"/>
          <w:b/>
          <w:sz w:val="28"/>
          <w:szCs w:val="28"/>
        </w:rPr>
        <w:t>海绵</w:t>
      </w:r>
      <w:r>
        <w:rPr>
          <w:rFonts w:ascii="宋体" w:hAnsi="宋体" w:cs="宋体"/>
          <w:b/>
          <w:sz w:val="28"/>
          <w:szCs w:val="28"/>
        </w:rPr>
        <w:t>城市设计工作内容和成果</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09"/>
        <w:gridCol w:w="2865"/>
        <w:gridCol w:w="2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3" w:type="dxa"/>
            <w:vAlign w:val="center"/>
          </w:tcPr>
          <w:p>
            <w:pPr>
              <w:snapToGrid w:val="0"/>
              <w:spacing w:line="276" w:lineRule="auto"/>
              <w:jc w:val="center"/>
              <w:rPr>
                <w:rFonts w:ascii="宋体" w:hAnsi="宋体"/>
                <w:sz w:val="24"/>
              </w:rPr>
            </w:pPr>
            <w:r>
              <w:rPr>
                <w:rFonts w:ascii="宋体" w:hAnsi="宋体"/>
                <w:sz w:val="24"/>
              </w:rPr>
              <w:t>工作阶段</w:t>
            </w:r>
          </w:p>
        </w:tc>
        <w:tc>
          <w:tcPr>
            <w:tcW w:w="3243" w:type="dxa"/>
          </w:tcPr>
          <w:p>
            <w:pPr>
              <w:snapToGrid w:val="0"/>
              <w:spacing w:line="276" w:lineRule="auto"/>
              <w:rPr>
                <w:rFonts w:ascii="宋体" w:hAnsi="宋体"/>
                <w:sz w:val="24"/>
              </w:rPr>
            </w:pPr>
            <w:r>
              <w:rPr>
                <w:rFonts w:ascii="宋体" w:hAnsi="宋体"/>
                <w:sz w:val="24"/>
              </w:rPr>
              <w:t>工作内容</w:t>
            </w:r>
          </w:p>
        </w:tc>
        <w:tc>
          <w:tcPr>
            <w:tcW w:w="3244" w:type="dxa"/>
          </w:tcPr>
          <w:p>
            <w:pPr>
              <w:snapToGrid w:val="0"/>
              <w:spacing w:line="276" w:lineRule="auto"/>
              <w:rPr>
                <w:rFonts w:ascii="宋体" w:hAnsi="宋体"/>
                <w:sz w:val="24"/>
              </w:rPr>
            </w:pPr>
            <w:r>
              <w:rPr>
                <w:rFonts w:ascii="宋体" w:hAnsi="宋体"/>
                <w:sz w:val="24"/>
              </w:rPr>
              <w:t>工作成果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3" w:type="dxa"/>
            <w:vAlign w:val="center"/>
          </w:tcPr>
          <w:p>
            <w:pPr>
              <w:snapToGrid w:val="0"/>
              <w:spacing w:line="276" w:lineRule="auto"/>
              <w:jc w:val="center"/>
              <w:rPr>
                <w:rFonts w:ascii="宋体" w:hAnsi="宋体"/>
                <w:sz w:val="24"/>
              </w:rPr>
            </w:pPr>
            <w:r>
              <w:rPr>
                <w:rFonts w:ascii="宋体" w:hAnsi="宋体"/>
                <w:sz w:val="24"/>
              </w:rPr>
              <w:t>启动阶段</w:t>
            </w:r>
          </w:p>
        </w:tc>
        <w:tc>
          <w:tcPr>
            <w:tcW w:w="3243" w:type="dxa"/>
          </w:tcPr>
          <w:p>
            <w:pPr>
              <w:snapToGrid w:val="0"/>
              <w:spacing w:line="276" w:lineRule="auto"/>
              <w:rPr>
                <w:rFonts w:ascii="宋体" w:hAnsi="宋体"/>
                <w:sz w:val="24"/>
              </w:rPr>
            </w:pPr>
            <w:r>
              <w:rPr>
                <w:rFonts w:hint="eastAsia" w:ascii="宋体" w:hAnsi="宋体"/>
                <w:sz w:val="24"/>
              </w:rPr>
              <w:t>1.方案资料的收集（包括景观的初步方案）</w:t>
            </w:r>
          </w:p>
        </w:tc>
        <w:tc>
          <w:tcPr>
            <w:tcW w:w="3244" w:type="dxa"/>
            <w:vAlign w:val="center"/>
          </w:tcPr>
          <w:p>
            <w:pPr>
              <w:snapToGrid w:val="0"/>
              <w:spacing w:line="276" w:lineRule="auto"/>
              <w:rPr>
                <w:rFonts w:ascii="宋体" w:hAnsi="宋体"/>
                <w:sz w:val="24"/>
              </w:rPr>
            </w:pPr>
            <w:r>
              <w:rPr>
                <w:rFonts w:hint="eastAsia" w:ascii="宋体" w:hAnsi="宋体"/>
                <w:sz w:val="24"/>
              </w:rPr>
              <w:t>《海绵城市初步技术及指标表》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3" w:type="dxa"/>
            <w:vAlign w:val="center"/>
          </w:tcPr>
          <w:p>
            <w:pPr>
              <w:snapToGrid w:val="0"/>
              <w:spacing w:line="276" w:lineRule="auto"/>
              <w:jc w:val="center"/>
              <w:rPr>
                <w:rFonts w:ascii="宋体" w:hAnsi="宋体"/>
                <w:sz w:val="24"/>
              </w:rPr>
            </w:pPr>
            <w:r>
              <w:rPr>
                <w:rFonts w:ascii="宋体" w:hAnsi="宋体"/>
                <w:sz w:val="24"/>
              </w:rPr>
              <w:t>方案设计阶段</w:t>
            </w:r>
          </w:p>
        </w:tc>
        <w:tc>
          <w:tcPr>
            <w:tcW w:w="3243" w:type="dxa"/>
          </w:tcPr>
          <w:p>
            <w:pPr>
              <w:snapToGrid w:val="0"/>
              <w:spacing w:line="276" w:lineRule="auto"/>
              <w:rPr>
                <w:rFonts w:ascii="宋体" w:hAnsi="宋体"/>
                <w:sz w:val="24"/>
              </w:rPr>
            </w:pPr>
            <w:r>
              <w:rPr>
                <w:rFonts w:hint="eastAsia" w:ascii="宋体" w:hAnsi="宋体"/>
                <w:sz w:val="24"/>
              </w:rPr>
              <w:t>1.与景观专业沟通，确定海绵城市目标及各技术措施指标；</w:t>
            </w:r>
          </w:p>
          <w:p>
            <w:pPr>
              <w:snapToGrid w:val="0"/>
              <w:spacing w:line="276" w:lineRule="auto"/>
              <w:rPr>
                <w:rFonts w:ascii="宋体" w:hAnsi="宋体"/>
                <w:sz w:val="24"/>
              </w:rPr>
            </w:pPr>
            <w:r>
              <w:rPr>
                <w:rFonts w:hint="eastAsia" w:ascii="宋体" w:hAnsi="宋体"/>
                <w:sz w:val="24"/>
              </w:rPr>
              <w:t>2.提出海绵城市设计的方案，编制海绵城市方案设计专篇；</w:t>
            </w:r>
          </w:p>
          <w:p>
            <w:pPr>
              <w:snapToGrid w:val="0"/>
              <w:spacing w:line="276" w:lineRule="auto"/>
              <w:rPr>
                <w:rFonts w:ascii="宋体" w:hAnsi="宋体"/>
                <w:sz w:val="24"/>
              </w:rPr>
            </w:pPr>
            <w:r>
              <w:rPr>
                <w:rFonts w:hint="eastAsia" w:ascii="宋体" w:hAnsi="宋体"/>
                <w:sz w:val="24"/>
              </w:rPr>
              <w:t>3.协助出具景观方案平面图（包含海绵设施平面布置图）。</w:t>
            </w:r>
          </w:p>
        </w:tc>
        <w:tc>
          <w:tcPr>
            <w:tcW w:w="3244" w:type="dxa"/>
            <w:vAlign w:val="center"/>
          </w:tcPr>
          <w:p>
            <w:pPr>
              <w:snapToGrid w:val="0"/>
              <w:spacing w:line="276" w:lineRule="auto"/>
              <w:rPr>
                <w:rFonts w:ascii="宋体" w:hAnsi="宋体"/>
                <w:sz w:val="24"/>
              </w:rPr>
            </w:pPr>
            <w:r>
              <w:rPr>
                <w:rFonts w:hint="eastAsia" w:ascii="宋体" w:hAnsi="宋体"/>
                <w:sz w:val="24"/>
              </w:rPr>
              <w:t>《海绵城市设计说明方案专篇》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3" w:type="dxa"/>
            <w:vAlign w:val="center"/>
          </w:tcPr>
          <w:p>
            <w:pPr>
              <w:snapToGrid w:val="0"/>
              <w:spacing w:line="276" w:lineRule="auto"/>
              <w:jc w:val="center"/>
              <w:rPr>
                <w:rFonts w:ascii="宋体" w:hAnsi="宋体"/>
                <w:sz w:val="24"/>
              </w:rPr>
            </w:pPr>
            <w:r>
              <w:rPr>
                <w:rFonts w:ascii="宋体" w:hAnsi="宋体"/>
                <w:sz w:val="24"/>
              </w:rPr>
              <w:t>初步设计阶段</w:t>
            </w:r>
          </w:p>
        </w:tc>
        <w:tc>
          <w:tcPr>
            <w:tcW w:w="3243" w:type="dxa"/>
          </w:tcPr>
          <w:p>
            <w:pPr>
              <w:snapToGrid w:val="0"/>
              <w:spacing w:line="276" w:lineRule="auto"/>
              <w:rPr>
                <w:rFonts w:ascii="宋体" w:hAnsi="宋体"/>
                <w:sz w:val="24"/>
              </w:rPr>
            </w:pPr>
            <w:r>
              <w:rPr>
                <w:rFonts w:hint="eastAsia" w:ascii="宋体" w:hAnsi="宋体"/>
                <w:sz w:val="24"/>
              </w:rPr>
              <w:t>在第一阶段与景观专业沟通的基础上，完善海绵城市设计各项技术措施</w:t>
            </w:r>
          </w:p>
        </w:tc>
        <w:tc>
          <w:tcPr>
            <w:tcW w:w="3244" w:type="dxa"/>
            <w:vAlign w:val="center"/>
          </w:tcPr>
          <w:p>
            <w:pPr>
              <w:snapToGrid w:val="0"/>
              <w:spacing w:line="276" w:lineRule="auto"/>
              <w:rPr>
                <w:rFonts w:ascii="宋体" w:hAnsi="宋体"/>
                <w:sz w:val="24"/>
              </w:rPr>
            </w:pPr>
            <w:r>
              <w:rPr>
                <w:rFonts w:hint="eastAsia" w:ascii="宋体" w:hAnsi="宋体"/>
                <w:sz w:val="24"/>
              </w:rPr>
              <w:t>《海绵城市初步设计说明专篇》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3" w:type="dxa"/>
            <w:vAlign w:val="center"/>
          </w:tcPr>
          <w:p>
            <w:pPr>
              <w:snapToGrid w:val="0"/>
              <w:spacing w:line="276" w:lineRule="auto"/>
              <w:jc w:val="center"/>
              <w:rPr>
                <w:rFonts w:ascii="宋体" w:hAnsi="宋体"/>
                <w:sz w:val="24"/>
              </w:rPr>
            </w:pPr>
            <w:r>
              <w:rPr>
                <w:rFonts w:ascii="宋体" w:hAnsi="宋体"/>
                <w:sz w:val="24"/>
              </w:rPr>
              <w:t>施工图设计阶段</w:t>
            </w:r>
          </w:p>
        </w:tc>
        <w:tc>
          <w:tcPr>
            <w:tcW w:w="3243" w:type="dxa"/>
          </w:tcPr>
          <w:p>
            <w:pPr>
              <w:snapToGrid w:val="0"/>
              <w:spacing w:line="276" w:lineRule="auto"/>
              <w:rPr>
                <w:rFonts w:ascii="宋体" w:hAnsi="宋体"/>
                <w:sz w:val="24"/>
              </w:rPr>
            </w:pPr>
            <w:r>
              <w:rPr>
                <w:rFonts w:hint="eastAsia" w:ascii="宋体" w:hAnsi="宋体"/>
                <w:sz w:val="24"/>
              </w:rPr>
              <w:t>1.</w:t>
            </w:r>
            <w:r>
              <w:rPr>
                <w:rFonts w:ascii="宋体" w:hAnsi="宋体"/>
                <w:sz w:val="24"/>
              </w:rPr>
              <w:t>配合景观设计，提供海绵城市设施布置构造详图，形成施工图设计文件；</w:t>
            </w:r>
          </w:p>
          <w:p>
            <w:pPr>
              <w:snapToGrid w:val="0"/>
              <w:spacing w:line="276" w:lineRule="auto"/>
              <w:rPr>
                <w:rFonts w:ascii="宋体" w:hAnsi="宋体"/>
                <w:sz w:val="24"/>
              </w:rPr>
            </w:pPr>
            <w:r>
              <w:rPr>
                <w:rFonts w:hint="eastAsia" w:ascii="宋体" w:hAnsi="宋体"/>
                <w:sz w:val="24"/>
              </w:rPr>
              <w:t>2.定期参与项目例会，及时向项目组通报最新情况，同时针对相关问题给予解答。</w:t>
            </w:r>
          </w:p>
        </w:tc>
        <w:tc>
          <w:tcPr>
            <w:tcW w:w="3244" w:type="dxa"/>
            <w:vAlign w:val="center"/>
          </w:tcPr>
          <w:p>
            <w:pPr>
              <w:snapToGrid w:val="0"/>
              <w:spacing w:line="276" w:lineRule="auto"/>
              <w:rPr>
                <w:rFonts w:ascii="宋体" w:hAnsi="宋体"/>
                <w:sz w:val="24"/>
              </w:rPr>
            </w:pPr>
            <w:r>
              <w:rPr>
                <w:rFonts w:hint="eastAsia" w:ascii="宋体" w:hAnsi="宋体"/>
                <w:sz w:val="24"/>
              </w:rPr>
              <w:t>1.</w:t>
            </w:r>
            <w:r>
              <w:rPr>
                <w:rFonts w:ascii="宋体" w:hAnsi="宋体"/>
                <w:sz w:val="24"/>
              </w:rPr>
              <w:t>《海绵城市设计专篇》</w:t>
            </w:r>
          </w:p>
          <w:p>
            <w:pPr>
              <w:snapToGrid w:val="0"/>
              <w:spacing w:line="276" w:lineRule="auto"/>
              <w:rPr>
                <w:rFonts w:ascii="宋体" w:hAnsi="宋体"/>
                <w:sz w:val="24"/>
              </w:rPr>
            </w:pPr>
            <w:r>
              <w:rPr>
                <w:rFonts w:hint="eastAsia" w:ascii="宋体" w:hAnsi="宋体"/>
                <w:sz w:val="24"/>
              </w:rPr>
              <w:t>2.《海绵城市设施平面图》</w:t>
            </w:r>
          </w:p>
          <w:p>
            <w:pPr>
              <w:snapToGrid w:val="0"/>
              <w:spacing w:line="276" w:lineRule="auto"/>
              <w:rPr>
                <w:rFonts w:ascii="宋体" w:hAnsi="宋体"/>
                <w:sz w:val="24"/>
              </w:rPr>
            </w:pPr>
            <w:r>
              <w:rPr>
                <w:rFonts w:hint="eastAsia" w:ascii="宋体" w:hAnsi="宋体"/>
                <w:sz w:val="24"/>
              </w:rPr>
              <w:t>3.下沉式绿地、雨水花园、屋顶绿化、透水铺装等海绵设施大样图</w:t>
            </w:r>
          </w:p>
          <w:p>
            <w:pPr>
              <w:snapToGrid w:val="0"/>
              <w:spacing w:line="276" w:lineRule="auto"/>
              <w:rPr>
                <w:rFonts w:ascii="宋体" w:hAnsi="宋体"/>
                <w:sz w:val="24"/>
              </w:rPr>
            </w:pPr>
            <w:r>
              <w:rPr>
                <w:rFonts w:hint="eastAsia" w:ascii="宋体" w:hAnsi="宋体"/>
                <w:sz w:val="24"/>
              </w:rPr>
              <w:t>4.向甲方进行阶段性成果汇报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3" w:type="dxa"/>
            <w:vAlign w:val="center"/>
          </w:tcPr>
          <w:p>
            <w:pPr>
              <w:snapToGrid w:val="0"/>
              <w:spacing w:line="276" w:lineRule="auto"/>
              <w:jc w:val="center"/>
              <w:rPr>
                <w:rFonts w:ascii="宋体" w:hAnsi="宋体"/>
                <w:sz w:val="24"/>
              </w:rPr>
            </w:pPr>
            <w:r>
              <w:rPr>
                <w:rFonts w:ascii="宋体" w:hAnsi="宋体"/>
                <w:sz w:val="24"/>
              </w:rPr>
              <w:t>施工图审查配合阶段</w:t>
            </w:r>
          </w:p>
        </w:tc>
        <w:tc>
          <w:tcPr>
            <w:tcW w:w="3243" w:type="dxa"/>
          </w:tcPr>
          <w:p>
            <w:pPr>
              <w:snapToGrid w:val="0"/>
              <w:spacing w:line="276" w:lineRule="auto"/>
              <w:rPr>
                <w:rFonts w:ascii="宋体" w:hAnsi="宋体" w:cs="宋体"/>
                <w:sz w:val="24"/>
              </w:rPr>
            </w:pPr>
            <w:r>
              <w:rPr>
                <w:rFonts w:ascii="宋体" w:hAnsi="宋体"/>
                <w:sz w:val="24"/>
              </w:rPr>
              <w:t>根据</w:t>
            </w:r>
            <w:r>
              <w:rPr>
                <w:rFonts w:hint="eastAsia" w:ascii="宋体" w:hAnsi="宋体"/>
                <w:sz w:val="24"/>
              </w:rPr>
              <w:t>审图</w:t>
            </w:r>
            <w:r>
              <w:rPr>
                <w:rFonts w:ascii="宋体" w:hAnsi="宋体"/>
                <w:sz w:val="24"/>
              </w:rPr>
              <w:t>资料要求，协助完成</w:t>
            </w:r>
            <w:r>
              <w:rPr>
                <w:rFonts w:hint="eastAsia" w:ascii="宋体" w:hAnsi="宋体"/>
                <w:sz w:val="24"/>
              </w:rPr>
              <w:t>海绵</w:t>
            </w:r>
            <w:r>
              <w:rPr>
                <w:rFonts w:ascii="宋体" w:hAnsi="宋体"/>
                <w:sz w:val="24"/>
              </w:rPr>
              <w:t>城市</w:t>
            </w:r>
            <w:r>
              <w:rPr>
                <w:rFonts w:hint="eastAsia" w:ascii="宋体" w:hAnsi="宋体"/>
                <w:sz w:val="24"/>
              </w:rPr>
              <w:t>施工图设计审查</w:t>
            </w:r>
            <w:r>
              <w:rPr>
                <w:rFonts w:ascii="宋体" w:hAnsi="宋体"/>
                <w:sz w:val="24"/>
              </w:rPr>
              <w:t>。</w:t>
            </w:r>
            <w:r>
              <w:rPr>
                <w:rFonts w:hint="eastAsia" w:ascii="宋体" w:hAnsi="宋体" w:cs="宋体"/>
                <w:sz w:val="24"/>
              </w:rPr>
              <w:t>直至满足施工图海绵城市审查要求。</w:t>
            </w:r>
          </w:p>
        </w:tc>
        <w:tc>
          <w:tcPr>
            <w:tcW w:w="3244" w:type="dxa"/>
            <w:vAlign w:val="center"/>
          </w:tcPr>
          <w:p>
            <w:pPr>
              <w:snapToGrid w:val="0"/>
              <w:spacing w:line="276" w:lineRule="auto"/>
              <w:rPr>
                <w:rFonts w:ascii="宋体" w:hAnsi="宋体"/>
                <w:sz w:val="24"/>
              </w:rPr>
            </w:pPr>
            <w:r>
              <w:rPr>
                <w:rFonts w:hint="eastAsia" w:ascii="宋体" w:hAnsi="宋体"/>
                <w:sz w:val="24"/>
              </w:rPr>
              <w:t>1.编制施工图审查阶段所需的海绵城市图纸及专篇</w:t>
            </w:r>
          </w:p>
          <w:p>
            <w:pPr>
              <w:snapToGrid w:val="0"/>
              <w:spacing w:line="276" w:lineRule="auto"/>
              <w:rPr>
                <w:rFonts w:ascii="宋体" w:hAnsi="宋体"/>
                <w:sz w:val="24"/>
              </w:rPr>
            </w:pPr>
            <w:r>
              <w:rPr>
                <w:rFonts w:hint="eastAsia" w:ascii="宋体" w:hAnsi="宋体"/>
                <w:sz w:val="24"/>
              </w:rPr>
              <w:t>2.修改审查意见直至项目施工图审查通过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3" w:type="dxa"/>
            <w:vAlign w:val="center"/>
          </w:tcPr>
          <w:p>
            <w:pPr>
              <w:snapToGrid w:val="0"/>
              <w:spacing w:line="276" w:lineRule="auto"/>
              <w:jc w:val="center"/>
              <w:rPr>
                <w:rFonts w:ascii="宋体" w:hAnsi="宋体"/>
                <w:sz w:val="24"/>
              </w:rPr>
            </w:pPr>
            <w:r>
              <w:rPr>
                <w:rFonts w:hint="eastAsia" w:ascii="宋体" w:hAnsi="宋体"/>
                <w:sz w:val="24"/>
              </w:rPr>
              <w:t>竣工验收配合</w:t>
            </w:r>
          </w:p>
        </w:tc>
        <w:tc>
          <w:tcPr>
            <w:tcW w:w="3243" w:type="dxa"/>
          </w:tcPr>
          <w:p>
            <w:pPr>
              <w:snapToGrid w:val="0"/>
              <w:spacing w:line="276" w:lineRule="auto"/>
              <w:rPr>
                <w:rFonts w:ascii="宋体" w:hAnsi="宋体"/>
                <w:sz w:val="24"/>
              </w:rPr>
            </w:pPr>
            <w:r>
              <w:rPr>
                <w:rFonts w:hint="eastAsia" w:ascii="宋体" w:hAnsi="宋体"/>
                <w:sz w:val="24"/>
              </w:rPr>
              <w:t>1.配合有关部分（如海绵办）海绵城市验收工作</w:t>
            </w:r>
          </w:p>
          <w:p>
            <w:pPr>
              <w:snapToGrid w:val="0"/>
              <w:spacing w:line="276" w:lineRule="auto"/>
              <w:rPr>
                <w:rFonts w:ascii="宋体" w:hAnsi="宋体"/>
                <w:sz w:val="24"/>
              </w:rPr>
            </w:pPr>
            <w:r>
              <w:rPr>
                <w:rFonts w:hint="eastAsia" w:ascii="宋体" w:hAnsi="宋体"/>
                <w:sz w:val="24"/>
              </w:rPr>
              <w:t>2.配合第三方评估部门进行建设项目海绵城市建设效果评估</w:t>
            </w:r>
          </w:p>
        </w:tc>
        <w:tc>
          <w:tcPr>
            <w:tcW w:w="3244" w:type="dxa"/>
            <w:vAlign w:val="center"/>
          </w:tcPr>
          <w:p>
            <w:pPr>
              <w:snapToGrid w:val="0"/>
              <w:spacing w:line="276" w:lineRule="auto"/>
              <w:rPr>
                <w:rFonts w:ascii="宋体" w:hAnsi="宋体"/>
                <w:sz w:val="24"/>
              </w:rPr>
            </w:pPr>
            <w:r>
              <w:rPr>
                <w:rFonts w:hint="eastAsia" w:ascii="宋体" w:hAnsi="宋体"/>
                <w:sz w:val="24"/>
              </w:rPr>
              <w:t>设计人员现场进行项目海绵城市设答疑；配合提供海绵城市第三方评估需要的设计文件资料，协助完成第三方评估工作</w:t>
            </w:r>
          </w:p>
        </w:tc>
      </w:tr>
    </w:tbl>
    <w:p>
      <w:pPr>
        <w:keepNext w:val="0"/>
        <w:keepLines w:val="0"/>
        <w:pageBreakBefore w:val="0"/>
        <w:widowControl w:val="0"/>
        <w:kinsoku/>
        <w:wordWrap/>
        <w:overflowPunct/>
        <w:topLinePunct w:val="0"/>
        <w:autoSpaceDE/>
        <w:autoSpaceDN/>
        <w:bidi w:val="0"/>
        <w:adjustRightInd/>
        <w:snapToGrid/>
        <w:textAlignment w:val="auto"/>
        <w:outlineLvl w:val="0"/>
        <w:rPr>
          <w:rFonts w:hint="eastAsia" w:ascii="宋体" w:hAnsi="宋体" w:cs="宋体"/>
          <w:b/>
          <w:sz w:val="32"/>
          <w:szCs w:val="32"/>
          <w:lang w:val="en-US" w:eastAsia="zh-CN"/>
        </w:rPr>
      </w:pPr>
      <w:r>
        <w:rPr>
          <w:rFonts w:hint="eastAsia" w:ascii="宋体" w:hAnsi="宋体" w:cs="宋体"/>
          <w:b/>
          <w:sz w:val="32"/>
          <w:szCs w:val="32"/>
          <w:lang w:val="en-US" w:eastAsia="zh-CN"/>
        </w:rPr>
        <w:t>第六部分 绿色建筑设计</w:t>
      </w:r>
    </w:p>
    <w:p>
      <w:pPr>
        <w:rPr>
          <w:b/>
          <w:sz w:val="28"/>
          <w:szCs w:val="28"/>
        </w:rPr>
      </w:pPr>
      <w:r>
        <w:rPr>
          <w:rFonts w:hint="eastAsia"/>
          <w:b/>
          <w:sz w:val="28"/>
          <w:szCs w:val="28"/>
        </w:rPr>
        <w:t>一、设计依据</w:t>
      </w:r>
    </w:p>
    <w:p>
      <w:pPr>
        <w:pStyle w:val="12"/>
        <w:numPr>
          <w:ilvl w:val="4"/>
          <w:numId w:val="57"/>
        </w:numPr>
        <w:tabs>
          <w:tab w:val="left" w:pos="993"/>
        </w:tabs>
        <w:spacing w:line="360" w:lineRule="auto"/>
        <w:ind w:firstLineChars="0"/>
        <w:rPr>
          <w:rFonts w:ascii="宋体" w:hAnsi="宋体"/>
          <w:sz w:val="24"/>
        </w:rPr>
      </w:pPr>
      <w:r>
        <w:rPr>
          <w:rFonts w:hint="eastAsia" w:ascii="宋体" w:hAnsi="宋体"/>
          <w:sz w:val="24"/>
        </w:rPr>
        <w:t>《绿色建筑评价标准》GB/T50378-2019</w:t>
      </w:r>
    </w:p>
    <w:p>
      <w:pPr>
        <w:pStyle w:val="12"/>
        <w:numPr>
          <w:ilvl w:val="4"/>
          <w:numId w:val="57"/>
        </w:numPr>
        <w:tabs>
          <w:tab w:val="left" w:pos="993"/>
        </w:tabs>
        <w:spacing w:line="360" w:lineRule="auto"/>
        <w:ind w:firstLineChars="0"/>
        <w:rPr>
          <w:rFonts w:ascii="宋体" w:hAnsi="宋体"/>
          <w:sz w:val="24"/>
        </w:rPr>
      </w:pPr>
      <w:r>
        <w:rPr>
          <w:rFonts w:hint="eastAsia" w:ascii="宋体" w:hAnsi="宋体"/>
          <w:sz w:val="24"/>
        </w:rPr>
        <w:t>《民用建筑绿色设计规范》JGJ/T229-2010</w:t>
      </w:r>
    </w:p>
    <w:p>
      <w:pPr>
        <w:pStyle w:val="12"/>
        <w:numPr>
          <w:ilvl w:val="4"/>
          <w:numId w:val="57"/>
        </w:numPr>
        <w:tabs>
          <w:tab w:val="left" w:pos="993"/>
        </w:tabs>
        <w:spacing w:line="360" w:lineRule="auto"/>
        <w:ind w:firstLineChars="0"/>
        <w:rPr>
          <w:rFonts w:ascii="宋体" w:hAnsi="宋体"/>
          <w:sz w:val="24"/>
        </w:rPr>
      </w:pPr>
      <w:r>
        <w:rPr>
          <w:rFonts w:hint="eastAsia" w:ascii="宋体" w:hAnsi="宋体"/>
          <w:sz w:val="24"/>
        </w:rPr>
        <w:t>《广东省绿色建筑设计规范》DBJ/T 15-201-2020</w:t>
      </w:r>
    </w:p>
    <w:p>
      <w:pPr>
        <w:pStyle w:val="12"/>
        <w:numPr>
          <w:ilvl w:val="4"/>
          <w:numId w:val="57"/>
        </w:numPr>
        <w:tabs>
          <w:tab w:val="left" w:pos="993"/>
        </w:tabs>
        <w:spacing w:line="360" w:lineRule="auto"/>
        <w:ind w:firstLineChars="0"/>
        <w:rPr>
          <w:rFonts w:ascii="宋体" w:hAnsi="宋体"/>
          <w:sz w:val="24"/>
        </w:rPr>
      </w:pPr>
      <w:r>
        <w:rPr>
          <w:rFonts w:hint="eastAsia" w:ascii="宋体" w:hAnsi="宋体"/>
          <w:sz w:val="24"/>
        </w:rPr>
        <w:t>《公共建筑节能设计标准》GB50189-2015</w:t>
      </w:r>
    </w:p>
    <w:p>
      <w:pPr>
        <w:pStyle w:val="12"/>
        <w:numPr>
          <w:ilvl w:val="4"/>
          <w:numId w:val="57"/>
        </w:numPr>
        <w:tabs>
          <w:tab w:val="left" w:pos="993"/>
        </w:tabs>
        <w:spacing w:line="360" w:lineRule="auto"/>
        <w:ind w:firstLineChars="0"/>
        <w:rPr>
          <w:rFonts w:ascii="宋体" w:hAnsi="宋体"/>
          <w:sz w:val="24"/>
        </w:rPr>
      </w:pPr>
      <w:r>
        <w:rPr>
          <w:rFonts w:hint="eastAsia" w:ascii="宋体" w:hAnsi="宋体"/>
          <w:sz w:val="24"/>
        </w:rPr>
        <w:t>《夏热冬暖地区居住建筑节能设计标准》JGJ75-2012</w:t>
      </w:r>
    </w:p>
    <w:p>
      <w:pPr>
        <w:pStyle w:val="12"/>
        <w:numPr>
          <w:ilvl w:val="4"/>
          <w:numId w:val="57"/>
        </w:numPr>
        <w:tabs>
          <w:tab w:val="left" w:pos="993"/>
        </w:tabs>
        <w:spacing w:line="360" w:lineRule="auto"/>
        <w:ind w:firstLineChars="0"/>
        <w:rPr>
          <w:rFonts w:ascii="宋体" w:hAnsi="宋体"/>
          <w:sz w:val="24"/>
        </w:rPr>
      </w:pPr>
      <w:r>
        <w:rPr>
          <w:rFonts w:hint="eastAsia" w:ascii="宋体" w:hAnsi="宋体"/>
          <w:sz w:val="24"/>
        </w:rPr>
        <w:t>《声环境质量标准》GB3096-2008</w:t>
      </w:r>
    </w:p>
    <w:p>
      <w:pPr>
        <w:pStyle w:val="12"/>
        <w:numPr>
          <w:ilvl w:val="4"/>
          <w:numId w:val="57"/>
        </w:numPr>
        <w:tabs>
          <w:tab w:val="left" w:pos="993"/>
        </w:tabs>
        <w:spacing w:line="360" w:lineRule="auto"/>
        <w:ind w:firstLineChars="0"/>
        <w:rPr>
          <w:rFonts w:ascii="宋体" w:hAnsi="宋体"/>
          <w:sz w:val="24"/>
        </w:rPr>
      </w:pPr>
      <w:r>
        <w:rPr>
          <w:rFonts w:hint="eastAsia" w:ascii="宋体" w:hAnsi="宋体"/>
          <w:sz w:val="24"/>
        </w:rPr>
        <w:t>《民用建筑隔声设计规范》GB50118-2010</w:t>
      </w:r>
    </w:p>
    <w:p>
      <w:pPr>
        <w:pStyle w:val="12"/>
        <w:numPr>
          <w:ilvl w:val="4"/>
          <w:numId w:val="57"/>
        </w:numPr>
        <w:tabs>
          <w:tab w:val="left" w:pos="993"/>
        </w:tabs>
        <w:spacing w:line="360" w:lineRule="auto"/>
        <w:ind w:firstLineChars="0"/>
        <w:rPr>
          <w:rFonts w:ascii="宋体" w:hAnsi="宋体"/>
          <w:sz w:val="24"/>
        </w:rPr>
      </w:pPr>
      <w:r>
        <w:rPr>
          <w:rFonts w:hint="eastAsia" w:ascii="宋体" w:hAnsi="宋体"/>
          <w:sz w:val="24"/>
        </w:rPr>
        <w:t>《建筑采光设计标准》GB50033-2013</w:t>
      </w:r>
    </w:p>
    <w:p>
      <w:pPr>
        <w:pStyle w:val="12"/>
        <w:numPr>
          <w:ilvl w:val="4"/>
          <w:numId w:val="57"/>
        </w:numPr>
        <w:tabs>
          <w:tab w:val="left" w:pos="993"/>
        </w:tabs>
        <w:spacing w:line="360" w:lineRule="auto"/>
        <w:ind w:firstLineChars="0"/>
        <w:rPr>
          <w:rFonts w:ascii="宋体" w:hAnsi="宋体"/>
          <w:sz w:val="24"/>
        </w:rPr>
      </w:pPr>
      <w:r>
        <w:rPr>
          <w:rFonts w:hint="eastAsia" w:ascii="宋体" w:hAnsi="宋体"/>
          <w:sz w:val="24"/>
        </w:rPr>
        <w:t>《室外排水设计标准》GB50014－2021</w:t>
      </w:r>
    </w:p>
    <w:p>
      <w:pPr>
        <w:pStyle w:val="12"/>
        <w:numPr>
          <w:ilvl w:val="4"/>
          <w:numId w:val="57"/>
        </w:numPr>
        <w:tabs>
          <w:tab w:val="left" w:pos="993"/>
        </w:tabs>
        <w:spacing w:line="360" w:lineRule="auto"/>
        <w:ind w:firstLineChars="0"/>
        <w:rPr>
          <w:rFonts w:ascii="宋体" w:hAnsi="宋体"/>
          <w:sz w:val="24"/>
        </w:rPr>
      </w:pPr>
      <w:r>
        <w:rPr>
          <w:rFonts w:hint="eastAsia" w:ascii="宋体" w:hAnsi="宋体"/>
          <w:sz w:val="24"/>
        </w:rPr>
        <w:t>《室外给水设计标准》GB50013-2018</w:t>
      </w:r>
    </w:p>
    <w:p>
      <w:pPr>
        <w:pStyle w:val="12"/>
        <w:numPr>
          <w:ilvl w:val="4"/>
          <w:numId w:val="57"/>
        </w:numPr>
        <w:tabs>
          <w:tab w:val="left" w:pos="993"/>
        </w:tabs>
        <w:spacing w:line="360" w:lineRule="auto"/>
        <w:ind w:firstLineChars="0"/>
        <w:rPr>
          <w:rFonts w:ascii="宋体" w:hAnsi="宋体"/>
          <w:sz w:val="24"/>
        </w:rPr>
      </w:pPr>
      <w:r>
        <w:rPr>
          <w:rFonts w:hint="eastAsia" w:ascii="宋体" w:hAnsi="宋体"/>
          <w:sz w:val="24"/>
        </w:rPr>
        <w:t>国家、省、市现行的相关法律、法规、规范性文件</w:t>
      </w:r>
    </w:p>
    <w:p>
      <w:pPr>
        <w:pStyle w:val="12"/>
        <w:numPr>
          <w:ilvl w:val="4"/>
          <w:numId w:val="57"/>
        </w:numPr>
        <w:tabs>
          <w:tab w:val="left" w:pos="993"/>
        </w:tabs>
        <w:spacing w:line="360" w:lineRule="auto"/>
        <w:ind w:firstLineChars="0"/>
        <w:rPr>
          <w:rFonts w:ascii="宋体" w:hAnsi="宋体"/>
          <w:sz w:val="24"/>
        </w:rPr>
      </w:pPr>
      <w:r>
        <w:rPr>
          <w:rFonts w:hint="eastAsia" w:ascii="宋体" w:hAnsi="宋体"/>
          <w:sz w:val="24"/>
        </w:rPr>
        <w:t>本项目土地拍卖条件</w:t>
      </w:r>
    </w:p>
    <w:p>
      <w:pPr>
        <w:spacing w:line="360" w:lineRule="auto"/>
        <w:rPr>
          <w:rFonts w:ascii="宋体" w:hAnsi="宋体" w:cs="宋体"/>
          <w:b/>
          <w:sz w:val="28"/>
          <w:szCs w:val="28"/>
        </w:rPr>
      </w:pPr>
      <w:r>
        <w:rPr>
          <w:rFonts w:hint="eastAsia" w:ascii="宋体" w:hAnsi="宋体" w:cs="宋体"/>
          <w:b/>
          <w:sz w:val="28"/>
          <w:szCs w:val="28"/>
        </w:rPr>
        <w:t>二、</w:t>
      </w:r>
      <w:r>
        <w:rPr>
          <w:rFonts w:ascii="宋体" w:hAnsi="宋体" w:cs="宋体"/>
          <w:b/>
          <w:sz w:val="28"/>
          <w:szCs w:val="28"/>
        </w:rPr>
        <w:t>绿色建筑设计工作内容和成果</w:t>
      </w:r>
    </w:p>
    <w:p>
      <w:pPr>
        <w:snapToGrid w:val="0"/>
        <w:spacing w:line="360" w:lineRule="auto"/>
        <w:ind w:firstLine="480" w:firstLineChars="200"/>
        <w:rPr>
          <w:rFonts w:ascii="宋体" w:hAnsi="宋体" w:cs="宋体"/>
          <w:color w:val="000000" w:themeColor="text1"/>
          <w:kern w:val="0"/>
          <w:sz w:val="24"/>
          <w:szCs w:val="24"/>
          <w14:textFill>
            <w14:solidFill>
              <w14:schemeClr w14:val="tx1"/>
            </w14:solidFill>
          </w14:textFill>
        </w:rPr>
      </w:pPr>
      <w:r>
        <w:rPr>
          <w:rFonts w:ascii="宋体" w:hAnsi="宋体" w:cs="宋体"/>
          <w:color w:val="000000" w:themeColor="text1"/>
          <w:kern w:val="0"/>
          <w:sz w:val="24"/>
          <w:szCs w:val="24"/>
          <w14:textFill>
            <w14:solidFill>
              <w14:schemeClr w14:val="tx1"/>
            </w14:solidFill>
          </w14:textFill>
        </w:rPr>
        <w:t>根据土地拍卖条件，本项目属于建筑面积</w:t>
      </w:r>
      <w:r>
        <w:rPr>
          <w:rFonts w:hint="eastAsia" w:ascii="宋体" w:hAnsi="宋体" w:cs="宋体"/>
          <w:color w:val="000000" w:themeColor="text1"/>
          <w:kern w:val="0"/>
          <w:sz w:val="24"/>
          <w:szCs w:val="24"/>
          <w:lang w:val="en-US" w:eastAsia="zh-CN"/>
          <w14:textFill>
            <w14:solidFill>
              <w14:schemeClr w14:val="tx1"/>
            </w14:solidFill>
          </w14:textFill>
        </w:rPr>
        <w:t>小</w:t>
      </w:r>
      <w:r>
        <w:rPr>
          <w:rFonts w:ascii="宋体" w:hAnsi="宋体" w:cs="宋体"/>
          <w:color w:val="000000" w:themeColor="text1"/>
          <w:kern w:val="0"/>
          <w:sz w:val="24"/>
          <w:szCs w:val="24"/>
          <w14:textFill>
            <w14:solidFill>
              <w14:schemeClr w14:val="tx1"/>
            </w14:solidFill>
          </w14:textFill>
        </w:rPr>
        <w:t>于10万平方米的居住小区，全项目按</w:t>
      </w:r>
      <w:r>
        <w:rPr>
          <w:rFonts w:hint="eastAsia" w:ascii="宋体" w:hAnsi="宋体" w:cs="宋体"/>
          <w:color w:val="000000" w:themeColor="text1"/>
          <w:kern w:val="0"/>
          <w:sz w:val="24"/>
          <w:szCs w:val="24"/>
          <w:lang w:val="en-US" w:eastAsia="zh-CN"/>
          <w14:textFill>
            <w14:solidFill>
              <w14:schemeClr w14:val="tx1"/>
            </w14:solidFill>
          </w14:textFill>
        </w:rPr>
        <w:t>规定要求星级</w:t>
      </w:r>
      <w:r>
        <w:rPr>
          <w:rFonts w:hint="eastAsia" w:ascii="宋体" w:hAnsi="宋体" w:cs="宋体"/>
          <w:color w:val="000000" w:themeColor="text1"/>
          <w:kern w:val="0"/>
          <w:sz w:val="24"/>
          <w:szCs w:val="24"/>
          <w14:textFill>
            <w14:solidFill>
              <w14:schemeClr w14:val="tx1"/>
            </w14:solidFill>
          </w14:textFill>
        </w:rPr>
        <w:t>进行设计。</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09"/>
        <w:gridCol w:w="2847"/>
        <w:gridCol w:w="2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3" w:type="dxa"/>
            <w:vAlign w:val="center"/>
          </w:tcPr>
          <w:p>
            <w:pPr>
              <w:snapToGrid w:val="0"/>
              <w:spacing w:line="276" w:lineRule="auto"/>
              <w:jc w:val="center"/>
              <w:rPr>
                <w:rFonts w:ascii="宋体" w:hAnsi="宋体"/>
                <w:sz w:val="24"/>
              </w:rPr>
            </w:pPr>
            <w:r>
              <w:rPr>
                <w:rFonts w:ascii="宋体" w:hAnsi="宋体"/>
                <w:sz w:val="24"/>
              </w:rPr>
              <w:t>工作阶段</w:t>
            </w:r>
          </w:p>
        </w:tc>
        <w:tc>
          <w:tcPr>
            <w:tcW w:w="3243" w:type="dxa"/>
          </w:tcPr>
          <w:p>
            <w:pPr>
              <w:snapToGrid w:val="0"/>
              <w:spacing w:line="276" w:lineRule="auto"/>
              <w:rPr>
                <w:rFonts w:ascii="宋体" w:hAnsi="宋体"/>
                <w:sz w:val="24"/>
              </w:rPr>
            </w:pPr>
            <w:r>
              <w:rPr>
                <w:rFonts w:ascii="宋体" w:hAnsi="宋体"/>
                <w:sz w:val="24"/>
              </w:rPr>
              <w:t>工作内容</w:t>
            </w:r>
          </w:p>
        </w:tc>
        <w:tc>
          <w:tcPr>
            <w:tcW w:w="3244" w:type="dxa"/>
          </w:tcPr>
          <w:p>
            <w:pPr>
              <w:snapToGrid w:val="0"/>
              <w:spacing w:line="276" w:lineRule="auto"/>
              <w:rPr>
                <w:rFonts w:ascii="宋体" w:hAnsi="宋体"/>
                <w:sz w:val="24"/>
              </w:rPr>
            </w:pPr>
            <w:r>
              <w:rPr>
                <w:rFonts w:ascii="宋体" w:hAnsi="宋体"/>
                <w:sz w:val="24"/>
              </w:rPr>
              <w:t>工作成果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3" w:type="dxa"/>
            <w:vAlign w:val="center"/>
          </w:tcPr>
          <w:p>
            <w:pPr>
              <w:snapToGrid w:val="0"/>
              <w:spacing w:line="276" w:lineRule="auto"/>
              <w:jc w:val="center"/>
              <w:rPr>
                <w:rFonts w:ascii="宋体" w:hAnsi="宋体"/>
                <w:sz w:val="24"/>
              </w:rPr>
            </w:pPr>
            <w:r>
              <w:rPr>
                <w:rFonts w:ascii="宋体" w:hAnsi="宋体"/>
                <w:sz w:val="24"/>
              </w:rPr>
              <w:t>启动阶段</w:t>
            </w:r>
          </w:p>
        </w:tc>
        <w:tc>
          <w:tcPr>
            <w:tcW w:w="3243" w:type="dxa"/>
            <w:vAlign w:val="center"/>
          </w:tcPr>
          <w:p>
            <w:pPr>
              <w:snapToGrid w:val="0"/>
              <w:spacing w:line="276" w:lineRule="auto"/>
              <w:rPr>
                <w:rFonts w:ascii="宋体" w:hAnsi="宋体"/>
                <w:sz w:val="24"/>
              </w:rPr>
            </w:pPr>
            <w:r>
              <w:rPr>
                <w:rFonts w:hint="eastAsia" w:ascii="宋体" w:hAnsi="宋体"/>
                <w:sz w:val="24"/>
              </w:rPr>
              <w:t>依据项目情况编制绿色建筑咨询服务计划</w:t>
            </w:r>
          </w:p>
        </w:tc>
        <w:tc>
          <w:tcPr>
            <w:tcW w:w="3244" w:type="dxa"/>
            <w:vAlign w:val="center"/>
          </w:tcPr>
          <w:p>
            <w:pPr>
              <w:snapToGrid w:val="0"/>
              <w:spacing w:line="276" w:lineRule="auto"/>
              <w:rPr>
                <w:rFonts w:ascii="宋体" w:hAnsi="宋体"/>
                <w:sz w:val="24"/>
              </w:rPr>
            </w:pPr>
            <w:r>
              <w:rPr>
                <w:rFonts w:hint="eastAsia" w:ascii="宋体" w:hAnsi="宋体"/>
                <w:sz w:val="24"/>
              </w:rPr>
              <w:t>《绿色建筑咨询服务计划书》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3" w:type="dxa"/>
            <w:vAlign w:val="center"/>
          </w:tcPr>
          <w:p>
            <w:pPr>
              <w:snapToGrid w:val="0"/>
              <w:spacing w:line="276" w:lineRule="auto"/>
              <w:jc w:val="center"/>
              <w:rPr>
                <w:rFonts w:ascii="宋体" w:hAnsi="宋体"/>
                <w:sz w:val="24"/>
              </w:rPr>
            </w:pPr>
            <w:r>
              <w:rPr>
                <w:rFonts w:ascii="宋体" w:hAnsi="宋体"/>
                <w:sz w:val="24"/>
              </w:rPr>
              <w:t>方案设计阶段</w:t>
            </w:r>
          </w:p>
        </w:tc>
        <w:tc>
          <w:tcPr>
            <w:tcW w:w="3243" w:type="dxa"/>
            <w:vAlign w:val="center"/>
          </w:tcPr>
          <w:p>
            <w:pPr>
              <w:snapToGrid w:val="0"/>
              <w:spacing w:line="276" w:lineRule="auto"/>
              <w:rPr>
                <w:rFonts w:ascii="宋体" w:hAnsi="宋体"/>
                <w:sz w:val="24"/>
              </w:rPr>
            </w:pPr>
            <w:r>
              <w:rPr>
                <w:rFonts w:hint="eastAsia" w:ascii="宋体" w:hAnsi="宋体"/>
                <w:sz w:val="24"/>
              </w:rPr>
              <w:t>对项目方案阶段成果进行预评估，并提出优化建议，分专业提供深化设计指南</w:t>
            </w:r>
          </w:p>
        </w:tc>
        <w:tc>
          <w:tcPr>
            <w:tcW w:w="3244" w:type="dxa"/>
            <w:vAlign w:val="center"/>
          </w:tcPr>
          <w:p>
            <w:pPr>
              <w:snapToGrid w:val="0"/>
              <w:spacing w:line="276" w:lineRule="auto"/>
              <w:rPr>
                <w:rFonts w:ascii="宋体" w:hAnsi="宋体"/>
                <w:sz w:val="24"/>
              </w:rPr>
            </w:pPr>
            <w:r>
              <w:rPr>
                <w:rFonts w:hint="eastAsia" w:ascii="宋体" w:hAnsi="宋体"/>
                <w:sz w:val="24"/>
              </w:rPr>
              <w:t>1.《项目绿色建筑预评估及实施建议》</w:t>
            </w:r>
          </w:p>
          <w:p>
            <w:pPr>
              <w:snapToGrid w:val="0"/>
              <w:spacing w:line="276" w:lineRule="auto"/>
              <w:rPr>
                <w:rFonts w:ascii="宋体" w:hAnsi="宋体"/>
                <w:sz w:val="24"/>
              </w:rPr>
            </w:pPr>
            <w:r>
              <w:rPr>
                <w:rFonts w:hint="eastAsia" w:ascii="宋体" w:hAnsi="宋体"/>
                <w:sz w:val="24"/>
              </w:rPr>
              <w:t>2.《绿建资料清单》</w:t>
            </w:r>
          </w:p>
          <w:p>
            <w:pPr>
              <w:snapToGrid w:val="0"/>
              <w:spacing w:line="276" w:lineRule="auto"/>
              <w:rPr>
                <w:rFonts w:ascii="宋体" w:hAnsi="宋体"/>
                <w:sz w:val="24"/>
              </w:rPr>
            </w:pPr>
            <w:r>
              <w:rPr>
                <w:rFonts w:hint="eastAsia" w:ascii="宋体" w:hAnsi="宋体"/>
                <w:sz w:val="24"/>
              </w:rPr>
              <w:t>3.《绿色建筑国标设计任务分解表》</w:t>
            </w:r>
          </w:p>
          <w:p>
            <w:pPr>
              <w:snapToGrid w:val="0"/>
              <w:spacing w:line="276" w:lineRule="auto"/>
              <w:rPr>
                <w:rFonts w:ascii="宋体" w:hAnsi="宋体"/>
                <w:sz w:val="24"/>
              </w:rPr>
            </w:pPr>
            <w:r>
              <w:rPr>
                <w:rFonts w:hint="eastAsia" w:ascii="宋体" w:hAnsi="宋体"/>
                <w:sz w:val="24"/>
              </w:rPr>
              <w:t>4.《项目绿色建筑设计说明方案专篇》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3" w:type="dxa"/>
            <w:vAlign w:val="center"/>
          </w:tcPr>
          <w:p>
            <w:pPr>
              <w:snapToGrid w:val="0"/>
              <w:spacing w:line="276" w:lineRule="auto"/>
              <w:jc w:val="center"/>
              <w:rPr>
                <w:rFonts w:ascii="宋体" w:hAnsi="宋体"/>
                <w:sz w:val="24"/>
              </w:rPr>
            </w:pPr>
            <w:r>
              <w:rPr>
                <w:rFonts w:ascii="宋体" w:hAnsi="宋体"/>
                <w:sz w:val="24"/>
              </w:rPr>
              <w:t>初步设计阶段</w:t>
            </w:r>
          </w:p>
        </w:tc>
        <w:tc>
          <w:tcPr>
            <w:tcW w:w="3243" w:type="dxa"/>
            <w:vAlign w:val="center"/>
          </w:tcPr>
          <w:p>
            <w:pPr>
              <w:snapToGrid w:val="0"/>
              <w:spacing w:line="276" w:lineRule="auto"/>
              <w:rPr>
                <w:rFonts w:ascii="宋体" w:hAnsi="宋体"/>
                <w:sz w:val="24"/>
              </w:rPr>
            </w:pPr>
            <w:r>
              <w:rPr>
                <w:rFonts w:hint="eastAsia" w:ascii="宋体" w:hAnsi="宋体"/>
                <w:sz w:val="24"/>
              </w:rPr>
              <w:t>对项目初步设计成果进行审查及评估，结合预评估的情况进行得分对标分析，提出优化建议和修改建议，指导出图。</w:t>
            </w:r>
          </w:p>
        </w:tc>
        <w:tc>
          <w:tcPr>
            <w:tcW w:w="3244" w:type="dxa"/>
            <w:vAlign w:val="center"/>
          </w:tcPr>
          <w:p>
            <w:pPr>
              <w:snapToGrid w:val="0"/>
              <w:spacing w:line="276" w:lineRule="auto"/>
              <w:rPr>
                <w:rFonts w:ascii="宋体" w:hAnsi="宋体"/>
                <w:sz w:val="24"/>
              </w:rPr>
            </w:pPr>
            <w:r>
              <w:rPr>
                <w:rFonts w:hint="eastAsia" w:ascii="宋体" w:hAnsi="宋体"/>
                <w:sz w:val="24"/>
              </w:rPr>
              <w:t>1.提交《项目初步设计阶段绿色技术审查意见和指导建议》</w:t>
            </w:r>
          </w:p>
          <w:p>
            <w:pPr>
              <w:snapToGrid w:val="0"/>
              <w:spacing w:line="276" w:lineRule="auto"/>
              <w:rPr>
                <w:rFonts w:ascii="宋体" w:hAnsi="宋体"/>
                <w:sz w:val="24"/>
              </w:rPr>
            </w:pPr>
            <w:r>
              <w:rPr>
                <w:rFonts w:hint="eastAsia" w:ascii="宋体" w:hAnsi="宋体"/>
                <w:sz w:val="24"/>
              </w:rPr>
              <w:t>2.提交《绿色建筑国标设计任务分解表-复核表》</w:t>
            </w:r>
          </w:p>
          <w:p>
            <w:pPr>
              <w:snapToGrid w:val="0"/>
              <w:spacing w:line="276" w:lineRule="auto"/>
              <w:rPr>
                <w:rFonts w:ascii="宋体" w:hAnsi="宋体"/>
                <w:sz w:val="24"/>
              </w:rPr>
            </w:pPr>
            <w:r>
              <w:rPr>
                <w:rFonts w:hint="eastAsia" w:ascii="宋体" w:hAnsi="宋体"/>
                <w:sz w:val="24"/>
              </w:rPr>
              <w:t>3.协助初步设计单位完成绿色建筑设计说明专篇</w:t>
            </w:r>
          </w:p>
          <w:p>
            <w:pPr>
              <w:snapToGrid w:val="0"/>
              <w:spacing w:line="276" w:lineRule="auto"/>
              <w:rPr>
                <w:rFonts w:ascii="宋体" w:hAnsi="宋体"/>
                <w:sz w:val="24"/>
              </w:rPr>
            </w:pPr>
            <w:r>
              <w:rPr>
                <w:rFonts w:hint="eastAsia" w:ascii="宋体" w:hAnsi="宋体"/>
                <w:sz w:val="24"/>
              </w:rPr>
              <w:t>4.向甲方进行阶段性成果汇报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3" w:type="dxa"/>
            <w:vAlign w:val="center"/>
          </w:tcPr>
          <w:p>
            <w:pPr>
              <w:snapToGrid w:val="0"/>
              <w:spacing w:line="276" w:lineRule="auto"/>
              <w:jc w:val="center"/>
              <w:rPr>
                <w:rFonts w:ascii="宋体" w:hAnsi="宋体"/>
                <w:sz w:val="24"/>
              </w:rPr>
            </w:pPr>
            <w:r>
              <w:rPr>
                <w:rFonts w:ascii="宋体" w:hAnsi="宋体"/>
                <w:sz w:val="24"/>
              </w:rPr>
              <w:t>施工图设计阶段</w:t>
            </w:r>
          </w:p>
        </w:tc>
        <w:tc>
          <w:tcPr>
            <w:tcW w:w="3243" w:type="dxa"/>
            <w:vAlign w:val="center"/>
          </w:tcPr>
          <w:p>
            <w:pPr>
              <w:snapToGrid w:val="0"/>
              <w:spacing w:line="276" w:lineRule="auto"/>
              <w:rPr>
                <w:rFonts w:ascii="宋体" w:hAnsi="宋体"/>
                <w:sz w:val="24"/>
              </w:rPr>
            </w:pPr>
            <w:r>
              <w:rPr>
                <w:rFonts w:hint="eastAsia" w:ascii="宋体" w:hAnsi="宋体" w:cs="宋体"/>
                <w:sz w:val="24"/>
              </w:rPr>
              <w:t>对项目施工图成果文件进行审查及评估，</w:t>
            </w:r>
            <w:r>
              <w:rPr>
                <w:rFonts w:hint="eastAsia" w:ascii="宋体" w:hAnsi="宋体"/>
                <w:sz w:val="24"/>
              </w:rPr>
              <w:t>结合预评估的情况进行得分对标分析，提出改进建议，并对设备、材料等的绿建要求落实到施工图中。</w:t>
            </w:r>
          </w:p>
        </w:tc>
        <w:tc>
          <w:tcPr>
            <w:tcW w:w="3244" w:type="dxa"/>
            <w:vAlign w:val="center"/>
          </w:tcPr>
          <w:p>
            <w:pPr>
              <w:snapToGrid w:val="0"/>
              <w:spacing w:line="276" w:lineRule="auto"/>
              <w:rPr>
                <w:rFonts w:ascii="宋体" w:hAnsi="宋体"/>
                <w:sz w:val="24"/>
              </w:rPr>
            </w:pPr>
            <w:r>
              <w:rPr>
                <w:rFonts w:hint="eastAsia" w:ascii="宋体" w:hAnsi="宋体"/>
                <w:sz w:val="24"/>
              </w:rPr>
              <w:t>1.提交《施工图阶段绿色建筑技术审查意见和指导建议》，协助甲方组织相关单位沟通，并确认审核意见的落实情况</w:t>
            </w:r>
          </w:p>
          <w:p>
            <w:pPr>
              <w:snapToGrid w:val="0"/>
              <w:spacing w:line="276" w:lineRule="auto"/>
              <w:rPr>
                <w:rFonts w:ascii="宋体" w:hAnsi="宋体"/>
                <w:sz w:val="24"/>
              </w:rPr>
            </w:pPr>
            <w:r>
              <w:rPr>
                <w:rFonts w:hint="eastAsia" w:ascii="宋体" w:hAnsi="宋体"/>
                <w:sz w:val="24"/>
              </w:rPr>
              <w:t>2.提交日照、采光、眩光、通风、声环境等模拟计算分析报告和水系统规划方案</w:t>
            </w:r>
          </w:p>
          <w:p>
            <w:pPr>
              <w:snapToGrid w:val="0"/>
              <w:spacing w:line="276" w:lineRule="auto"/>
              <w:rPr>
                <w:rFonts w:ascii="宋体" w:hAnsi="宋体"/>
                <w:sz w:val="24"/>
              </w:rPr>
            </w:pPr>
            <w:r>
              <w:rPr>
                <w:rFonts w:hint="eastAsia" w:ascii="宋体" w:hAnsi="宋体"/>
                <w:sz w:val="24"/>
              </w:rPr>
              <w:t>3.向甲方进行阶段性成果汇报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3" w:type="dxa"/>
            <w:vAlign w:val="center"/>
          </w:tcPr>
          <w:p>
            <w:pPr>
              <w:snapToGrid w:val="0"/>
              <w:spacing w:line="276" w:lineRule="auto"/>
              <w:jc w:val="center"/>
              <w:rPr>
                <w:rFonts w:ascii="宋体" w:hAnsi="宋体"/>
                <w:sz w:val="24"/>
              </w:rPr>
            </w:pPr>
            <w:r>
              <w:rPr>
                <w:rFonts w:ascii="宋体" w:hAnsi="宋体"/>
                <w:sz w:val="24"/>
              </w:rPr>
              <w:t>施工图审查配合阶段</w:t>
            </w:r>
          </w:p>
        </w:tc>
        <w:tc>
          <w:tcPr>
            <w:tcW w:w="3243" w:type="dxa"/>
            <w:vAlign w:val="center"/>
          </w:tcPr>
          <w:p>
            <w:pPr>
              <w:snapToGrid w:val="0"/>
              <w:spacing w:line="276" w:lineRule="auto"/>
              <w:rPr>
                <w:rFonts w:ascii="宋体" w:hAnsi="宋体" w:cs="宋体"/>
                <w:sz w:val="24"/>
              </w:rPr>
            </w:pPr>
            <w:r>
              <w:rPr>
                <w:rFonts w:ascii="宋体" w:hAnsi="宋体"/>
                <w:sz w:val="24"/>
              </w:rPr>
              <w:t>根据</w:t>
            </w:r>
            <w:r>
              <w:rPr>
                <w:rFonts w:hint="eastAsia" w:ascii="宋体" w:hAnsi="宋体"/>
                <w:sz w:val="24"/>
              </w:rPr>
              <w:t>审图</w:t>
            </w:r>
            <w:r>
              <w:rPr>
                <w:rFonts w:ascii="宋体" w:hAnsi="宋体"/>
                <w:sz w:val="24"/>
              </w:rPr>
              <w:t>资料要求，协助完成绿色建筑</w:t>
            </w:r>
            <w:r>
              <w:rPr>
                <w:rFonts w:hint="eastAsia" w:ascii="宋体" w:hAnsi="宋体"/>
                <w:sz w:val="24"/>
              </w:rPr>
              <w:t>施工图设计审查</w:t>
            </w:r>
            <w:r>
              <w:rPr>
                <w:rFonts w:ascii="宋体" w:hAnsi="宋体"/>
                <w:sz w:val="24"/>
              </w:rPr>
              <w:t>。</w:t>
            </w:r>
            <w:r>
              <w:rPr>
                <w:rFonts w:hint="eastAsia" w:ascii="宋体" w:hAnsi="宋体" w:cs="宋体"/>
                <w:sz w:val="24"/>
              </w:rPr>
              <w:t>直至满足施工图绿色建筑审查要求。</w:t>
            </w:r>
          </w:p>
        </w:tc>
        <w:tc>
          <w:tcPr>
            <w:tcW w:w="3244" w:type="dxa"/>
            <w:vAlign w:val="center"/>
          </w:tcPr>
          <w:p>
            <w:pPr>
              <w:snapToGrid w:val="0"/>
              <w:spacing w:line="276" w:lineRule="auto"/>
              <w:rPr>
                <w:rFonts w:ascii="宋体" w:hAnsi="宋体"/>
                <w:sz w:val="24"/>
              </w:rPr>
            </w:pPr>
            <w:r>
              <w:rPr>
                <w:rFonts w:hint="eastAsia" w:ascii="宋体" w:hAnsi="宋体"/>
                <w:sz w:val="24"/>
              </w:rPr>
              <w:t>1.编制施工图审查阶段所需的各项绿色建筑报告及绿色建筑专篇</w:t>
            </w:r>
          </w:p>
          <w:p>
            <w:pPr>
              <w:snapToGrid w:val="0"/>
              <w:spacing w:line="276" w:lineRule="auto"/>
              <w:rPr>
                <w:rFonts w:ascii="宋体" w:hAnsi="宋体"/>
                <w:sz w:val="24"/>
              </w:rPr>
            </w:pPr>
            <w:r>
              <w:rPr>
                <w:rFonts w:hint="eastAsia" w:ascii="宋体" w:hAnsi="宋体"/>
                <w:sz w:val="24"/>
              </w:rPr>
              <w:t>2.修改审查意见直至项目施工图审查通过</w:t>
            </w:r>
          </w:p>
        </w:tc>
      </w:tr>
    </w:tbl>
    <w:p>
      <w:pPr>
        <w:rPr>
          <w:rFonts w:ascii="宋体" w:hAnsi="宋体" w:cs="宋体"/>
          <w:b/>
          <w:sz w:val="32"/>
          <w:szCs w:val="32"/>
        </w:rPr>
      </w:pPr>
      <w:r>
        <w:rPr>
          <w:rFonts w:hint="eastAsia" w:ascii="宋体" w:hAnsi="宋体" w:cs="宋体"/>
          <w:b/>
          <w:sz w:val="32"/>
          <w:szCs w:val="32"/>
        </w:rPr>
        <w:br w:type="page"/>
      </w:r>
    </w:p>
    <w:p>
      <w:pPr>
        <w:keepNext w:val="0"/>
        <w:keepLines w:val="0"/>
        <w:pageBreakBefore w:val="0"/>
        <w:widowControl w:val="0"/>
        <w:kinsoku/>
        <w:wordWrap/>
        <w:overflowPunct/>
        <w:topLinePunct w:val="0"/>
        <w:autoSpaceDE/>
        <w:autoSpaceDN/>
        <w:bidi w:val="0"/>
        <w:adjustRightInd/>
        <w:snapToGrid/>
        <w:textAlignment w:val="auto"/>
        <w:outlineLvl w:val="0"/>
        <w:rPr>
          <w:rFonts w:hint="eastAsia" w:ascii="宋体" w:hAnsi="宋体" w:cs="宋体"/>
          <w:b/>
          <w:sz w:val="32"/>
          <w:szCs w:val="32"/>
          <w:lang w:val="en-US" w:eastAsia="zh-CN"/>
        </w:rPr>
      </w:pPr>
      <w:r>
        <w:rPr>
          <w:rFonts w:hint="eastAsia" w:ascii="宋体" w:hAnsi="宋体" w:cs="宋体"/>
          <w:b/>
          <w:sz w:val="32"/>
          <w:szCs w:val="32"/>
          <w:lang w:val="en-US" w:eastAsia="zh-CN"/>
        </w:rPr>
        <w:t>第七部分 BIM设计咨询</w:t>
      </w:r>
    </w:p>
    <w:p>
      <w:pPr>
        <w:spacing w:line="360" w:lineRule="auto"/>
        <w:outlineLvl w:val="9"/>
        <w:rPr>
          <w:rFonts w:ascii="宋体" w:hAnsi="宋体"/>
          <w:b/>
          <w:sz w:val="28"/>
          <w:szCs w:val="28"/>
        </w:rPr>
      </w:pPr>
      <w:r>
        <w:rPr>
          <w:rFonts w:hint="eastAsia" w:ascii="宋体" w:hAnsi="宋体"/>
          <w:b/>
          <w:sz w:val="28"/>
          <w:szCs w:val="28"/>
        </w:rPr>
        <w:t>一、项目概况</w:t>
      </w:r>
    </w:p>
    <w:p>
      <w:pPr>
        <w:spacing w:line="360" w:lineRule="auto"/>
        <w:ind w:firstLine="425"/>
        <w:rPr>
          <w:rFonts w:ascii="宋体" w:hAnsi="宋体"/>
          <w:color w:val="0D0D0D"/>
          <w:sz w:val="24"/>
        </w:rPr>
      </w:pPr>
      <w:r>
        <w:rPr>
          <w:rFonts w:hint="eastAsia" w:ascii="宋体" w:hAnsi="宋体"/>
          <w:color w:val="0D0D0D"/>
          <w:sz w:val="24"/>
        </w:rPr>
        <w:t>请详见规划建筑设计部分。</w:t>
      </w:r>
    </w:p>
    <w:p>
      <w:pPr>
        <w:spacing w:line="360" w:lineRule="auto"/>
        <w:outlineLvl w:val="9"/>
        <w:rPr>
          <w:rFonts w:ascii="宋体" w:hAnsi="宋体"/>
          <w:b/>
          <w:sz w:val="28"/>
          <w:szCs w:val="28"/>
        </w:rPr>
      </w:pPr>
      <w:r>
        <w:rPr>
          <w:rFonts w:hint="eastAsia" w:ascii="宋体" w:hAnsi="宋体"/>
          <w:b/>
          <w:sz w:val="28"/>
          <w:szCs w:val="28"/>
        </w:rPr>
        <w:t>二、基础服务原则</w:t>
      </w:r>
    </w:p>
    <w:p>
      <w:pPr>
        <w:spacing w:line="360" w:lineRule="auto"/>
        <w:ind w:firstLine="480" w:firstLineChars="200"/>
        <w:outlineLvl w:val="9"/>
        <w:rPr>
          <w:rFonts w:ascii="宋体" w:hAnsi="宋体"/>
          <w:color w:val="000000"/>
          <w:kern w:val="44"/>
          <w:sz w:val="24"/>
        </w:rPr>
      </w:pPr>
      <w:r>
        <w:rPr>
          <w:rFonts w:hint="eastAsia" w:ascii="宋体" w:hAnsi="宋体"/>
          <w:color w:val="000000"/>
          <w:kern w:val="44"/>
          <w:sz w:val="24"/>
        </w:rPr>
        <w:t>BIM服务范围包括但不限于模型（建筑、结构、机电、装配式、室内）的建立、地下室管线综合和净高检查等全过程咨询服务，通过建筑信息模型（BIM）提供的可视化、集成化交流方式，协助甲方在本工程施工前及时发现和解决重要的设计问题，避免这些问题带入施工阶段，从而造成工期延误或造成项目施工浪费等，协助甲方提升项目质量、保障工期、控制成本。（所有优化建议与调整都必须基于国家现行规范）</w:t>
      </w:r>
    </w:p>
    <w:p>
      <w:pPr>
        <w:pStyle w:val="8"/>
        <w:tabs>
          <w:tab w:val="left" w:pos="0"/>
          <w:tab w:val="center" w:pos="4394"/>
          <w:tab w:val="clear" w:pos="425"/>
        </w:tabs>
        <w:spacing w:line="360" w:lineRule="auto"/>
        <w:ind w:left="0" w:firstLine="0"/>
        <w:rPr>
          <w:rFonts w:ascii="宋体" w:hAnsi="宋体"/>
          <w:b/>
          <w:sz w:val="28"/>
          <w:szCs w:val="28"/>
        </w:rPr>
      </w:pPr>
      <w:r>
        <w:rPr>
          <w:rFonts w:hint="eastAsia" w:ascii="宋体" w:hAnsi="宋体"/>
          <w:b/>
          <w:sz w:val="28"/>
          <w:szCs w:val="28"/>
        </w:rPr>
        <w:t>三、人员配置</w:t>
      </w:r>
    </w:p>
    <w:p>
      <w:pPr>
        <w:pStyle w:val="8"/>
        <w:tabs>
          <w:tab w:val="left" w:pos="0"/>
          <w:tab w:val="center" w:pos="4394"/>
          <w:tab w:val="clear" w:pos="425"/>
        </w:tabs>
        <w:spacing w:line="360" w:lineRule="auto"/>
        <w:ind w:left="0" w:firstLine="480" w:firstLineChars="200"/>
        <w:rPr>
          <w:rFonts w:ascii="宋体" w:hAnsi="宋体"/>
          <w:sz w:val="24"/>
        </w:rPr>
      </w:pPr>
      <w:r>
        <w:rPr>
          <w:rFonts w:hint="eastAsia" w:ascii="宋体" w:hAnsi="宋体"/>
          <w:sz w:val="24"/>
        </w:rPr>
        <w:t>BIM项目负责人需有5年以上BIM从业经验（需有担任3个同类型同规模项目负责人经验），BIM专业负责人（需有4年以上BIM从业经验,建筑、结构、机电各专业都必须配置1名以上专业负责人），参与项目的BIM建模师需有2年以上BIM从业经验。</w:t>
      </w:r>
    </w:p>
    <w:p>
      <w:pPr>
        <w:spacing w:line="360" w:lineRule="auto"/>
        <w:outlineLvl w:val="9"/>
        <w:rPr>
          <w:rFonts w:ascii="宋体" w:hAnsi="宋体"/>
          <w:b/>
          <w:sz w:val="28"/>
          <w:szCs w:val="28"/>
        </w:rPr>
      </w:pPr>
      <w:r>
        <w:rPr>
          <w:rFonts w:hint="eastAsia" w:ascii="宋体" w:hAnsi="宋体"/>
          <w:b/>
          <w:sz w:val="28"/>
          <w:szCs w:val="28"/>
        </w:rPr>
        <w:t>四、设计咨询成果</w:t>
      </w:r>
    </w:p>
    <w:p>
      <w:pPr>
        <w:spacing w:line="360" w:lineRule="auto"/>
        <w:rPr>
          <w:rFonts w:ascii="宋体" w:hAnsi="宋体"/>
          <w:color w:val="0D0D0D"/>
          <w:sz w:val="24"/>
        </w:rPr>
      </w:pPr>
      <w:r>
        <w:rPr>
          <w:rFonts w:hint="eastAsia" w:ascii="宋体" w:hAnsi="宋体"/>
          <w:color w:val="0D0D0D"/>
          <w:sz w:val="24"/>
        </w:rPr>
        <w:t>设计咨询内容具体包括（但不限于）以下成果：</w:t>
      </w:r>
    </w:p>
    <w:p>
      <w:pPr>
        <w:spacing w:line="360" w:lineRule="auto"/>
        <w:ind w:firstLine="420"/>
        <w:rPr>
          <w:rFonts w:ascii="宋体" w:hAnsi="宋体"/>
          <w:sz w:val="24"/>
        </w:rPr>
      </w:pPr>
      <w:r>
        <w:rPr>
          <w:rFonts w:hint="eastAsia" w:ascii="宋体" w:hAnsi="宋体"/>
          <w:sz w:val="24"/>
        </w:rPr>
        <w:t>1.地下室管线综合深化设计，出具地下室管综深化图纸，包括单专业平面图、综合平面图和其复杂节点剖面图等以及抗震支吊架优化。</w:t>
      </w:r>
    </w:p>
    <w:p>
      <w:pPr>
        <w:spacing w:line="360" w:lineRule="auto"/>
        <w:ind w:firstLine="420"/>
        <w:rPr>
          <w:rFonts w:ascii="宋体" w:hAnsi="宋体"/>
          <w:sz w:val="24"/>
        </w:rPr>
      </w:pPr>
      <w:r>
        <w:rPr>
          <w:rFonts w:hint="eastAsia" w:ascii="宋体" w:hAnsi="宋体"/>
          <w:sz w:val="24"/>
        </w:rPr>
        <w:t>2.提供地上采用装配式的楼栋各专业BIM审图模型，并配合BIM施工图审查，直至施工图审查通过。</w:t>
      </w:r>
    </w:p>
    <w:p>
      <w:pPr>
        <w:spacing w:line="360" w:lineRule="auto"/>
        <w:ind w:firstLine="420"/>
        <w:rPr>
          <w:rFonts w:ascii="宋体" w:hAnsi="宋体"/>
          <w:sz w:val="24"/>
        </w:rPr>
      </w:pPr>
      <w:r>
        <w:rPr>
          <w:rFonts w:hint="eastAsia" w:ascii="宋体" w:hAnsi="宋体"/>
          <w:sz w:val="24"/>
        </w:rPr>
        <w:t>3.检测地下室安装各专业的碰撞情况（复杂节点出具剖面大样，末端喷头与管线冲突无需体现在报告内）。</w:t>
      </w:r>
    </w:p>
    <w:p>
      <w:pPr>
        <w:spacing w:line="360" w:lineRule="auto"/>
        <w:ind w:firstLine="420"/>
        <w:rPr>
          <w:rFonts w:ascii="宋体" w:hAnsi="宋体"/>
          <w:sz w:val="24"/>
        </w:rPr>
      </w:pPr>
      <w:r>
        <w:rPr>
          <w:rFonts w:hint="eastAsia" w:ascii="宋体" w:hAnsi="宋体"/>
          <w:sz w:val="24"/>
        </w:rPr>
        <w:t>4.检测地下室建筑结构专业碰撞、安装与结构碰撞检查。</w:t>
      </w:r>
    </w:p>
    <w:p>
      <w:pPr>
        <w:spacing w:line="360" w:lineRule="auto"/>
        <w:ind w:firstLine="420"/>
        <w:rPr>
          <w:rFonts w:ascii="宋体" w:hAnsi="宋体"/>
          <w:sz w:val="24"/>
        </w:rPr>
      </w:pPr>
      <w:r>
        <w:rPr>
          <w:rFonts w:hint="eastAsia" w:ascii="宋体" w:hAnsi="宋体"/>
          <w:sz w:val="24"/>
        </w:rPr>
        <w:t>5.地下室预留洞口定位报告（精确定位预留洞口避免返工，人防、外墙、结构梁、剪力墙留洞报告等）。</w:t>
      </w:r>
    </w:p>
    <w:p>
      <w:pPr>
        <w:spacing w:line="360" w:lineRule="auto"/>
        <w:ind w:firstLine="420"/>
        <w:rPr>
          <w:rFonts w:ascii="宋体" w:hAnsi="宋体"/>
          <w:sz w:val="24"/>
        </w:rPr>
      </w:pPr>
      <w:r>
        <w:rPr>
          <w:rFonts w:hint="eastAsia" w:ascii="宋体" w:hAnsi="宋体"/>
          <w:sz w:val="24"/>
        </w:rPr>
        <w:t>6.地下室净高分析报告（包括但不限于地下室重点部位净高情况、机械车库、非机动车库、人行疏散通道、车道、车位、汽车坡道口、单元入口、防火卷帘、临战封堵等复核）。</w:t>
      </w:r>
    </w:p>
    <w:p>
      <w:pPr>
        <w:spacing w:line="360" w:lineRule="auto"/>
        <w:ind w:firstLine="420"/>
        <w:rPr>
          <w:rFonts w:ascii="宋体" w:hAnsi="宋体"/>
          <w:sz w:val="24"/>
        </w:rPr>
      </w:pPr>
      <w:r>
        <w:rPr>
          <w:rFonts w:hint="eastAsia" w:ascii="宋体" w:hAnsi="宋体"/>
          <w:sz w:val="24"/>
        </w:rPr>
        <w:t>7.地下室光厅前区域精装吊顶与管线净高优化分析报告。</w:t>
      </w:r>
    </w:p>
    <w:p>
      <w:pPr>
        <w:spacing w:line="360" w:lineRule="auto"/>
        <w:ind w:firstLine="420"/>
        <w:rPr>
          <w:rFonts w:ascii="宋体" w:hAnsi="宋体"/>
          <w:b/>
          <w:sz w:val="32"/>
          <w:szCs w:val="32"/>
        </w:rPr>
      </w:pPr>
      <w:r>
        <w:rPr>
          <w:rFonts w:hint="eastAsia" w:ascii="宋体" w:hAnsi="宋体"/>
          <w:sz w:val="24"/>
        </w:rPr>
        <w:t>8.地下室各专业优化后的最终模型，模型成果需保证甲方现有软件能进行相关操作查看。</w:t>
      </w:r>
    </w:p>
    <w:p>
      <w:pPr>
        <w:spacing w:line="360" w:lineRule="auto"/>
        <w:outlineLvl w:val="9"/>
        <w:rPr>
          <w:rFonts w:ascii="宋体" w:hAnsi="宋体"/>
          <w:b/>
          <w:sz w:val="28"/>
          <w:szCs w:val="28"/>
        </w:rPr>
      </w:pPr>
      <w:r>
        <w:rPr>
          <w:rFonts w:hint="eastAsia" w:ascii="宋体" w:hAnsi="宋体"/>
          <w:b/>
          <w:sz w:val="28"/>
          <w:szCs w:val="28"/>
        </w:rPr>
        <w:t>五、设计咨询期限及图纸质量要求</w:t>
      </w:r>
    </w:p>
    <w:p>
      <w:pPr>
        <w:spacing w:line="360" w:lineRule="auto"/>
        <w:rPr>
          <w:rFonts w:ascii="宋体" w:hAnsi="宋体"/>
          <w:bCs/>
          <w:sz w:val="24"/>
        </w:rPr>
      </w:pPr>
      <w:r>
        <w:rPr>
          <w:rFonts w:hint="eastAsia" w:ascii="宋体" w:hAnsi="宋体"/>
          <w:bCs/>
          <w:sz w:val="24"/>
        </w:rPr>
        <w:t>1.甲方提供设计咨询委托书后15天内提交初步方案成果（纸质版及电子版）；</w:t>
      </w:r>
    </w:p>
    <w:p>
      <w:pPr>
        <w:spacing w:line="360" w:lineRule="auto"/>
        <w:rPr>
          <w:rFonts w:ascii="宋体" w:hAnsi="宋体"/>
          <w:bCs/>
          <w:sz w:val="24"/>
        </w:rPr>
      </w:pPr>
      <w:r>
        <w:rPr>
          <w:rFonts w:hint="eastAsia" w:ascii="宋体" w:hAnsi="宋体"/>
          <w:bCs/>
          <w:sz w:val="24"/>
        </w:rPr>
        <w:t>2.初步方案成果经甲方确认后，20天内提供相应的设计咨询成果。</w:t>
      </w:r>
    </w:p>
    <w:p>
      <w:pPr>
        <w:spacing w:line="360" w:lineRule="auto"/>
        <w:outlineLvl w:val="9"/>
        <w:rPr>
          <w:rFonts w:ascii="宋体" w:hAnsi="宋体"/>
          <w:b/>
          <w:sz w:val="28"/>
          <w:szCs w:val="28"/>
        </w:rPr>
      </w:pPr>
      <w:r>
        <w:rPr>
          <w:rFonts w:hint="eastAsia" w:ascii="宋体" w:hAnsi="宋体"/>
          <w:b/>
          <w:sz w:val="28"/>
          <w:szCs w:val="28"/>
        </w:rPr>
        <w:t>六、其他配合要求</w:t>
      </w:r>
    </w:p>
    <w:p>
      <w:pPr>
        <w:pStyle w:val="5"/>
        <w:spacing w:line="360" w:lineRule="auto"/>
        <w:ind w:left="0" w:leftChars="0" w:firstLine="480" w:firstLineChars="200"/>
        <w:rPr>
          <w:rFonts w:ascii="宋体" w:hAnsi="宋体" w:cs="Arial"/>
          <w:sz w:val="24"/>
        </w:rPr>
      </w:pPr>
      <w:r>
        <w:rPr>
          <w:rFonts w:hint="eastAsia" w:ascii="宋体" w:hAnsi="宋体" w:cs="Arial"/>
          <w:sz w:val="24"/>
        </w:rPr>
        <w:t>包括但不限于：</w:t>
      </w:r>
    </w:p>
    <w:p>
      <w:pPr>
        <w:pStyle w:val="5"/>
        <w:numPr>
          <w:ilvl w:val="0"/>
          <w:numId w:val="58"/>
        </w:numPr>
        <w:spacing w:line="360" w:lineRule="auto"/>
        <w:ind w:left="0" w:leftChars="0" w:firstLine="480" w:firstLineChars="200"/>
        <w:rPr>
          <w:rFonts w:ascii="宋体" w:hAnsi="宋体" w:cs="Arial"/>
          <w:sz w:val="24"/>
        </w:rPr>
      </w:pPr>
      <w:r>
        <w:rPr>
          <w:rFonts w:hint="eastAsia" w:ascii="宋体" w:hAnsi="宋体" w:cs="Arial"/>
          <w:sz w:val="24"/>
        </w:rPr>
        <w:t>地下室BIM初步成果交流会、地下室BIM管综成果评审会、地下室BIM产品成果提交及应用汇报会等（各专业施工图完成后15天内）。</w:t>
      </w:r>
    </w:p>
    <w:p>
      <w:pPr>
        <w:pStyle w:val="5"/>
        <w:numPr>
          <w:ilvl w:val="0"/>
          <w:numId w:val="58"/>
        </w:numPr>
        <w:spacing w:line="360" w:lineRule="auto"/>
        <w:ind w:left="0" w:leftChars="0" w:firstLine="480" w:firstLineChars="200"/>
        <w:rPr>
          <w:rFonts w:ascii="宋体" w:hAnsi="宋体" w:cs="Arial"/>
          <w:sz w:val="24"/>
        </w:rPr>
      </w:pPr>
      <w:r>
        <w:rPr>
          <w:rFonts w:hint="eastAsia" w:ascii="宋体" w:hAnsi="宋体" w:cs="Arial"/>
          <w:sz w:val="24"/>
        </w:rPr>
        <w:t>重要技术现场交底服务（各专业施工图完成后30天内，BIM单位项目负责人、各专业负责人必须到场）。</w:t>
      </w:r>
    </w:p>
    <w:p>
      <w:pPr>
        <w:pStyle w:val="5"/>
        <w:numPr>
          <w:ilvl w:val="0"/>
          <w:numId w:val="58"/>
        </w:numPr>
        <w:spacing w:line="360" w:lineRule="auto"/>
        <w:ind w:left="0" w:leftChars="0" w:firstLine="480" w:firstLineChars="200"/>
        <w:rPr>
          <w:rFonts w:ascii="宋体" w:hAnsi="宋体" w:cs="Arial"/>
          <w:sz w:val="24"/>
        </w:rPr>
      </w:pPr>
      <w:r>
        <w:rPr>
          <w:rFonts w:hint="eastAsia" w:ascii="宋体" w:hAnsi="宋体" w:cs="Arial"/>
          <w:sz w:val="24"/>
        </w:rPr>
        <w:t>根据业主需要现场协助提供服务（优化成果提交后项目全周期，到场人员必须为项目负责人或对应专业负责人）。</w:t>
      </w:r>
    </w:p>
    <w:p>
      <w:pPr>
        <w:pStyle w:val="5"/>
        <w:spacing w:line="360" w:lineRule="auto"/>
        <w:ind w:left="0" w:leftChars="0" w:firstLine="480" w:firstLineChars="200"/>
        <w:rPr>
          <w:rFonts w:ascii="宋体" w:hAnsi="宋体"/>
          <w:sz w:val="24"/>
        </w:rPr>
      </w:pPr>
      <w:r>
        <w:rPr>
          <w:rFonts w:hint="eastAsia" w:ascii="宋体" w:hAnsi="宋体" w:cs="Arial"/>
          <w:sz w:val="24"/>
        </w:rPr>
        <w:t>4、在设计咨询成果交付后，应免费协助甲方进行必要的后期配合服务，负责本任务书及合同所列设计咨询内容的解释、说明、细节调整；现场配合、施工图展开辅助等；免费提供该项目施工期间及时解决与设计有关的技术和局部调整等问题。</w:t>
      </w:r>
    </w:p>
    <w:p>
      <w:pPr>
        <w:rPr>
          <w:rFonts w:ascii="宋体" w:hAnsi="宋体" w:cs="宋体"/>
          <w:b/>
          <w:sz w:val="32"/>
          <w:szCs w:val="32"/>
        </w:rPr>
      </w:pPr>
      <w:r>
        <w:rPr>
          <w:rFonts w:hint="eastAsia" w:ascii="宋体" w:hAnsi="宋体" w:cs="宋体"/>
          <w:b/>
          <w:sz w:val="32"/>
          <w:szCs w:val="32"/>
        </w:rPr>
        <w:br w:type="page"/>
      </w:r>
    </w:p>
    <w:p>
      <w:pPr>
        <w:keepNext w:val="0"/>
        <w:keepLines w:val="0"/>
        <w:pageBreakBefore w:val="0"/>
        <w:widowControl w:val="0"/>
        <w:kinsoku/>
        <w:wordWrap/>
        <w:overflowPunct/>
        <w:topLinePunct w:val="0"/>
        <w:autoSpaceDE/>
        <w:autoSpaceDN/>
        <w:bidi w:val="0"/>
        <w:adjustRightInd/>
        <w:snapToGrid/>
        <w:textAlignment w:val="auto"/>
        <w:outlineLvl w:val="0"/>
        <w:rPr>
          <w:rFonts w:hint="eastAsia" w:ascii="宋体" w:hAnsi="宋体" w:cs="宋体"/>
          <w:b/>
          <w:sz w:val="32"/>
          <w:szCs w:val="32"/>
          <w:lang w:val="en-US" w:eastAsia="zh-CN"/>
        </w:rPr>
      </w:pPr>
      <w:r>
        <w:rPr>
          <w:rFonts w:hint="eastAsia" w:ascii="宋体" w:hAnsi="宋体" w:cs="宋体"/>
          <w:b/>
          <w:sz w:val="32"/>
          <w:szCs w:val="32"/>
          <w:lang w:val="en-US" w:eastAsia="zh-CN"/>
        </w:rPr>
        <w:t>第八部分 人防地下室设计</w:t>
      </w:r>
    </w:p>
    <w:p>
      <w:pPr>
        <w:pStyle w:val="3"/>
        <w:spacing w:line="360" w:lineRule="auto"/>
        <w:ind w:left="0"/>
        <w:rPr>
          <w:rFonts w:ascii="宋体" w:hAnsi="宋体" w:eastAsia="宋体" w:cs="宋体"/>
          <w:sz w:val="28"/>
          <w:szCs w:val="28"/>
        </w:rPr>
      </w:pPr>
      <w:r>
        <w:rPr>
          <w:rFonts w:hint="eastAsia" w:ascii="宋体" w:hAnsi="宋体" w:eastAsia="宋体" w:cs="宋体"/>
          <w:sz w:val="28"/>
          <w:szCs w:val="28"/>
        </w:rPr>
        <w:t>一、项目概况</w:t>
      </w:r>
    </w:p>
    <w:p>
      <w:pPr>
        <w:keepNext w:val="0"/>
        <w:keepLines w:val="0"/>
        <w:pageBreakBefore w:val="0"/>
        <w:widowControl w:val="0"/>
        <w:tabs>
          <w:tab w:val="left" w:pos="750"/>
        </w:tabs>
        <w:kinsoku/>
        <w:wordWrap/>
        <w:overflowPunct/>
        <w:topLinePunct w:val="0"/>
        <w:autoSpaceDE/>
        <w:autoSpaceDN/>
        <w:bidi w:val="0"/>
        <w:adjustRightInd/>
        <w:snapToGrid/>
        <w:spacing w:before="112" w:line="360" w:lineRule="auto"/>
        <w:ind w:left="1"/>
        <w:textAlignment w:val="auto"/>
        <w:outlineLvl w:val="9"/>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rPr>
        <w:t>1、项目</w:t>
      </w:r>
      <w:r>
        <w:rPr>
          <w:rFonts w:hint="eastAsia" w:ascii="宋体" w:hAnsi="宋体" w:eastAsia="宋体" w:cs="宋体"/>
          <w:b w:val="0"/>
          <w:bCs w:val="0"/>
          <w:sz w:val="24"/>
          <w:szCs w:val="24"/>
          <w:lang w:val="en-US" w:eastAsia="zh-CN"/>
        </w:rPr>
        <w:t>基本情况：请详见规划建筑设计部分</w:t>
      </w:r>
    </w:p>
    <w:p>
      <w:pPr>
        <w:keepNext w:val="0"/>
        <w:keepLines w:val="0"/>
        <w:pageBreakBefore w:val="0"/>
        <w:widowControl w:val="0"/>
        <w:tabs>
          <w:tab w:val="left" w:pos="750"/>
        </w:tabs>
        <w:kinsoku/>
        <w:wordWrap/>
        <w:overflowPunct/>
        <w:topLinePunct w:val="0"/>
        <w:autoSpaceDE/>
        <w:autoSpaceDN/>
        <w:bidi w:val="0"/>
        <w:adjustRightInd/>
        <w:snapToGrid/>
        <w:spacing w:line="360" w:lineRule="auto"/>
        <w:ind w:left="1"/>
        <w:textAlignment w:val="auto"/>
        <w:outlineLvl w:val="9"/>
        <w:rPr>
          <w:rFonts w:ascii="宋体" w:hAnsi="宋体" w:eastAsia="宋体" w:cs="宋体"/>
          <w:b w:val="0"/>
          <w:bCs w:val="0"/>
          <w:sz w:val="24"/>
          <w:szCs w:val="24"/>
        </w:rPr>
      </w:pPr>
      <w:r>
        <w:rPr>
          <w:rFonts w:hint="eastAsia" w:ascii="宋体" w:hAnsi="宋体" w:eastAsia="宋体" w:cs="宋体"/>
          <w:b w:val="0"/>
          <w:bCs w:val="0"/>
          <w:sz w:val="24"/>
          <w:szCs w:val="24"/>
          <w:lang w:val="en-US" w:eastAsia="zh-CN"/>
        </w:rPr>
        <w:t>2</w:t>
      </w:r>
      <w:r>
        <w:rPr>
          <w:rFonts w:hint="eastAsia" w:ascii="宋体" w:hAnsi="宋体" w:eastAsia="宋体" w:cs="宋体"/>
          <w:b w:val="0"/>
          <w:bCs w:val="0"/>
          <w:sz w:val="24"/>
          <w:szCs w:val="24"/>
        </w:rPr>
        <w:t>、人防面积（暂定）：</w:t>
      </w:r>
      <w:r>
        <w:rPr>
          <w:rFonts w:hint="eastAsia" w:ascii="宋体" w:hAnsi="宋体" w:eastAsia="宋体" w:cs="宋体"/>
          <w:b w:val="0"/>
          <w:bCs w:val="0"/>
          <w:spacing w:val="-11"/>
          <w:sz w:val="24"/>
          <w:szCs w:val="24"/>
        </w:rPr>
        <w:t>《广州市民防办公室关于印发《广州市民防办公室规范行政许可自由</w:t>
      </w:r>
      <w:r>
        <w:rPr>
          <w:rFonts w:hint="eastAsia" w:ascii="宋体" w:hAnsi="宋体" w:eastAsia="宋体" w:cs="宋体"/>
          <w:b w:val="0"/>
          <w:bCs w:val="0"/>
          <w:spacing w:val="-4"/>
          <w:sz w:val="24"/>
          <w:szCs w:val="24"/>
        </w:rPr>
        <w:t>裁量权规定》的通知》</w:t>
      </w:r>
      <w:r>
        <w:rPr>
          <w:rFonts w:hint="eastAsia" w:ascii="宋体" w:hAnsi="宋体" w:eastAsia="宋体" w:cs="宋体"/>
          <w:b w:val="0"/>
          <w:bCs w:val="0"/>
          <w:sz w:val="24"/>
          <w:szCs w:val="24"/>
        </w:rPr>
        <w:t>“第</w:t>
      </w:r>
      <w:r>
        <w:rPr>
          <w:rFonts w:hint="eastAsia" w:ascii="宋体" w:hAnsi="宋体" w:eastAsia="宋体" w:cs="宋体"/>
          <w:b w:val="0"/>
          <w:bCs w:val="0"/>
          <w:spacing w:val="-3"/>
          <w:sz w:val="24"/>
          <w:szCs w:val="24"/>
        </w:rPr>
        <w:t>五</w:t>
      </w:r>
      <w:r>
        <w:rPr>
          <w:rFonts w:hint="eastAsia" w:ascii="宋体" w:hAnsi="宋体" w:eastAsia="宋体" w:cs="宋体"/>
          <w:b w:val="0"/>
          <w:bCs w:val="0"/>
          <w:sz w:val="24"/>
          <w:szCs w:val="24"/>
        </w:rPr>
        <w:t>条城</w:t>
      </w:r>
      <w:r>
        <w:rPr>
          <w:rFonts w:hint="eastAsia" w:ascii="宋体" w:hAnsi="宋体" w:eastAsia="宋体" w:cs="宋体"/>
          <w:b w:val="0"/>
          <w:bCs w:val="0"/>
          <w:spacing w:val="-3"/>
          <w:sz w:val="24"/>
          <w:szCs w:val="24"/>
        </w:rPr>
        <w:t>市</w:t>
      </w:r>
      <w:r>
        <w:rPr>
          <w:rFonts w:hint="eastAsia" w:ascii="宋体" w:hAnsi="宋体" w:eastAsia="宋体" w:cs="宋体"/>
          <w:b w:val="0"/>
          <w:bCs w:val="0"/>
          <w:sz w:val="24"/>
          <w:szCs w:val="24"/>
        </w:rPr>
        <w:t>新建</w:t>
      </w:r>
      <w:r>
        <w:rPr>
          <w:rFonts w:hint="eastAsia" w:ascii="宋体" w:hAnsi="宋体" w:eastAsia="宋体" w:cs="宋体"/>
          <w:b w:val="0"/>
          <w:bCs w:val="0"/>
          <w:spacing w:val="-3"/>
          <w:sz w:val="24"/>
          <w:szCs w:val="24"/>
        </w:rPr>
        <w:t>民</w:t>
      </w:r>
      <w:r>
        <w:rPr>
          <w:rFonts w:hint="eastAsia" w:ascii="宋体" w:hAnsi="宋体" w:eastAsia="宋体" w:cs="宋体"/>
          <w:b w:val="0"/>
          <w:bCs w:val="0"/>
          <w:sz w:val="24"/>
          <w:szCs w:val="24"/>
        </w:rPr>
        <w:t>用建</w:t>
      </w:r>
      <w:r>
        <w:rPr>
          <w:rFonts w:hint="eastAsia" w:ascii="宋体" w:hAnsi="宋体" w:eastAsia="宋体" w:cs="宋体"/>
          <w:b w:val="0"/>
          <w:bCs w:val="0"/>
          <w:spacing w:val="-3"/>
          <w:sz w:val="24"/>
          <w:szCs w:val="24"/>
        </w:rPr>
        <w:t>筑</w:t>
      </w:r>
      <w:r>
        <w:rPr>
          <w:rFonts w:hint="eastAsia" w:ascii="宋体" w:hAnsi="宋体" w:eastAsia="宋体" w:cs="宋体"/>
          <w:b w:val="0"/>
          <w:bCs w:val="0"/>
          <w:sz w:val="24"/>
          <w:szCs w:val="24"/>
        </w:rPr>
        <w:t>，按</w:t>
      </w:r>
      <w:r>
        <w:rPr>
          <w:rFonts w:hint="eastAsia" w:ascii="宋体" w:hAnsi="宋体" w:eastAsia="宋体" w:cs="宋体"/>
          <w:b w:val="0"/>
          <w:bCs w:val="0"/>
          <w:spacing w:val="-3"/>
          <w:sz w:val="24"/>
          <w:szCs w:val="24"/>
        </w:rPr>
        <w:t>照</w:t>
      </w:r>
      <w:r>
        <w:rPr>
          <w:rFonts w:hint="eastAsia" w:ascii="宋体" w:hAnsi="宋体" w:eastAsia="宋体" w:cs="宋体"/>
          <w:b w:val="0"/>
          <w:bCs w:val="0"/>
          <w:sz w:val="24"/>
          <w:szCs w:val="24"/>
        </w:rPr>
        <w:t>国家</w:t>
      </w:r>
      <w:r>
        <w:rPr>
          <w:rFonts w:hint="eastAsia" w:ascii="宋体" w:hAnsi="宋体" w:eastAsia="宋体" w:cs="宋体"/>
          <w:b w:val="0"/>
          <w:bCs w:val="0"/>
          <w:spacing w:val="-3"/>
          <w:sz w:val="24"/>
          <w:szCs w:val="24"/>
        </w:rPr>
        <w:t>有</w:t>
      </w:r>
      <w:r>
        <w:rPr>
          <w:rFonts w:hint="eastAsia" w:ascii="宋体" w:hAnsi="宋体" w:eastAsia="宋体" w:cs="宋体"/>
          <w:b w:val="0"/>
          <w:bCs w:val="0"/>
          <w:sz w:val="24"/>
          <w:szCs w:val="24"/>
        </w:rPr>
        <w:t>关规</w:t>
      </w:r>
      <w:r>
        <w:rPr>
          <w:rFonts w:hint="eastAsia" w:ascii="宋体" w:hAnsi="宋体" w:eastAsia="宋体" w:cs="宋体"/>
          <w:b w:val="0"/>
          <w:bCs w:val="0"/>
          <w:spacing w:val="-3"/>
          <w:sz w:val="24"/>
          <w:szCs w:val="24"/>
        </w:rPr>
        <w:t>定</w:t>
      </w:r>
      <w:r>
        <w:rPr>
          <w:rFonts w:hint="eastAsia" w:ascii="宋体" w:hAnsi="宋体" w:eastAsia="宋体" w:cs="宋体"/>
          <w:b w:val="0"/>
          <w:bCs w:val="0"/>
          <w:sz w:val="24"/>
          <w:szCs w:val="24"/>
        </w:rPr>
        <w:t>修建</w:t>
      </w:r>
      <w:r>
        <w:rPr>
          <w:rFonts w:hint="eastAsia" w:ascii="宋体" w:hAnsi="宋体" w:eastAsia="宋体" w:cs="宋体"/>
          <w:b w:val="0"/>
          <w:bCs w:val="0"/>
          <w:spacing w:val="-3"/>
          <w:sz w:val="24"/>
          <w:szCs w:val="24"/>
        </w:rPr>
        <w:t>战</w:t>
      </w:r>
      <w:r>
        <w:rPr>
          <w:rFonts w:hint="eastAsia" w:ascii="宋体" w:hAnsi="宋体" w:eastAsia="宋体" w:cs="宋体"/>
          <w:b w:val="0"/>
          <w:bCs w:val="0"/>
          <w:sz w:val="24"/>
          <w:szCs w:val="24"/>
        </w:rPr>
        <w:t>时可</w:t>
      </w:r>
      <w:r>
        <w:rPr>
          <w:rFonts w:hint="eastAsia" w:ascii="宋体" w:hAnsi="宋体" w:eastAsia="宋体" w:cs="宋体"/>
          <w:b w:val="0"/>
          <w:bCs w:val="0"/>
          <w:spacing w:val="-3"/>
          <w:sz w:val="24"/>
          <w:szCs w:val="24"/>
        </w:rPr>
        <w:t>用</w:t>
      </w:r>
      <w:r>
        <w:rPr>
          <w:rFonts w:hint="eastAsia" w:ascii="宋体" w:hAnsi="宋体" w:eastAsia="宋体" w:cs="宋体"/>
          <w:b w:val="0"/>
          <w:bCs w:val="0"/>
          <w:sz w:val="24"/>
          <w:szCs w:val="24"/>
        </w:rPr>
        <w:t>于 防</w:t>
      </w:r>
      <w:r>
        <w:rPr>
          <w:rFonts w:hint="eastAsia" w:ascii="宋体" w:hAnsi="宋体" w:eastAsia="宋体" w:cs="宋体"/>
          <w:b w:val="0"/>
          <w:bCs w:val="0"/>
          <w:spacing w:val="-3"/>
          <w:sz w:val="24"/>
          <w:szCs w:val="24"/>
        </w:rPr>
        <w:t>空</w:t>
      </w:r>
      <w:r>
        <w:rPr>
          <w:rFonts w:hint="eastAsia" w:ascii="宋体" w:hAnsi="宋体" w:eastAsia="宋体" w:cs="宋体"/>
          <w:b w:val="0"/>
          <w:bCs w:val="0"/>
          <w:sz w:val="24"/>
          <w:szCs w:val="24"/>
        </w:rPr>
        <w:t>的地</w:t>
      </w:r>
      <w:r>
        <w:rPr>
          <w:rFonts w:hint="eastAsia" w:ascii="宋体" w:hAnsi="宋体" w:eastAsia="宋体" w:cs="宋体"/>
          <w:b w:val="0"/>
          <w:bCs w:val="0"/>
          <w:spacing w:val="-3"/>
          <w:sz w:val="24"/>
          <w:szCs w:val="24"/>
        </w:rPr>
        <w:t>下</w:t>
      </w:r>
      <w:r>
        <w:rPr>
          <w:rFonts w:hint="eastAsia" w:ascii="宋体" w:hAnsi="宋体" w:eastAsia="宋体" w:cs="宋体"/>
          <w:b w:val="0"/>
          <w:bCs w:val="0"/>
          <w:sz w:val="24"/>
          <w:szCs w:val="24"/>
        </w:rPr>
        <w:t>室</w:t>
      </w:r>
      <w:r>
        <w:rPr>
          <w:rFonts w:hint="eastAsia" w:ascii="宋体" w:hAnsi="宋体" w:eastAsia="宋体" w:cs="宋体"/>
          <w:b w:val="0"/>
          <w:bCs w:val="0"/>
          <w:spacing w:val="-119"/>
          <w:sz w:val="24"/>
          <w:szCs w:val="24"/>
        </w:rPr>
        <w:t>。</w:t>
      </w:r>
      <w:r>
        <w:rPr>
          <w:rFonts w:hint="eastAsia" w:ascii="宋体" w:hAnsi="宋体" w:eastAsia="宋体" w:cs="宋体"/>
          <w:b w:val="0"/>
          <w:bCs w:val="0"/>
          <w:sz w:val="24"/>
          <w:szCs w:val="24"/>
        </w:rPr>
        <w:t>民</w:t>
      </w:r>
      <w:r>
        <w:rPr>
          <w:rFonts w:hint="eastAsia" w:ascii="宋体" w:hAnsi="宋体" w:eastAsia="宋体" w:cs="宋体"/>
          <w:b w:val="0"/>
          <w:bCs w:val="0"/>
          <w:spacing w:val="-3"/>
          <w:sz w:val="24"/>
          <w:szCs w:val="24"/>
        </w:rPr>
        <w:t>用</w:t>
      </w:r>
      <w:r>
        <w:rPr>
          <w:rFonts w:hint="eastAsia" w:ascii="宋体" w:hAnsi="宋体" w:eastAsia="宋体" w:cs="宋体"/>
          <w:b w:val="0"/>
          <w:bCs w:val="0"/>
          <w:sz w:val="24"/>
          <w:szCs w:val="24"/>
        </w:rPr>
        <w:t>建筑</w:t>
      </w:r>
      <w:r>
        <w:rPr>
          <w:rFonts w:hint="eastAsia" w:ascii="宋体" w:hAnsi="宋体" w:eastAsia="宋体" w:cs="宋体"/>
          <w:b w:val="0"/>
          <w:bCs w:val="0"/>
          <w:spacing w:val="-3"/>
          <w:sz w:val="24"/>
          <w:szCs w:val="24"/>
        </w:rPr>
        <w:t>的</w:t>
      </w:r>
      <w:r>
        <w:rPr>
          <w:rFonts w:hint="eastAsia" w:ascii="宋体" w:hAnsi="宋体" w:eastAsia="宋体" w:cs="宋体"/>
          <w:b w:val="0"/>
          <w:bCs w:val="0"/>
          <w:sz w:val="24"/>
          <w:szCs w:val="24"/>
        </w:rPr>
        <w:t>新建</w:t>
      </w:r>
      <w:r>
        <w:rPr>
          <w:rFonts w:hint="eastAsia" w:ascii="宋体" w:hAnsi="宋体" w:eastAsia="宋体" w:cs="宋体"/>
          <w:b w:val="0"/>
          <w:bCs w:val="0"/>
          <w:spacing w:val="-121"/>
          <w:sz w:val="24"/>
          <w:szCs w:val="24"/>
        </w:rPr>
        <w:t>、</w:t>
      </w:r>
      <w:r>
        <w:rPr>
          <w:rFonts w:hint="eastAsia" w:ascii="宋体" w:hAnsi="宋体" w:eastAsia="宋体" w:cs="宋体"/>
          <w:b w:val="0"/>
          <w:bCs w:val="0"/>
          <w:sz w:val="24"/>
          <w:szCs w:val="24"/>
        </w:rPr>
        <w:t>扩</w:t>
      </w:r>
      <w:r>
        <w:rPr>
          <w:rFonts w:hint="eastAsia" w:ascii="宋体" w:hAnsi="宋体" w:eastAsia="宋体" w:cs="宋体"/>
          <w:b w:val="0"/>
          <w:bCs w:val="0"/>
          <w:spacing w:val="-3"/>
          <w:sz w:val="24"/>
          <w:szCs w:val="24"/>
        </w:rPr>
        <w:t>建</w:t>
      </w:r>
      <w:r>
        <w:rPr>
          <w:rFonts w:hint="eastAsia" w:ascii="宋体" w:hAnsi="宋体" w:eastAsia="宋体" w:cs="宋体"/>
          <w:b w:val="0"/>
          <w:bCs w:val="0"/>
          <w:sz w:val="24"/>
          <w:szCs w:val="24"/>
        </w:rPr>
        <w:t>以及</w:t>
      </w:r>
      <w:r>
        <w:rPr>
          <w:rFonts w:hint="eastAsia" w:ascii="宋体" w:hAnsi="宋体" w:eastAsia="宋体" w:cs="宋体"/>
          <w:b w:val="0"/>
          <w:bCs w:val="0"/>
          <w:spacing w:val="-3"/>
          <w:sz w:val="24"/>
          <w:szCs w:val="24"/>
        </w:rPr>
        <w:t>涉</w:t>
      </w:r>
      <w:r>
        <w:rPr>
          <w:rFonts w:hint="eastAsia" w:ascii="宋体" w:hAnsi="宋体" w:eastAsia="宋体" w:cs="宋体"/>
          <w:b w:val="0"/>
          <w:bCs w:val="0"/>
          <w:sz w:val="24"/>
          <w:szCs w:val="24"/>
        </w:rPr>
        <w:t>及人</w:t>
      </w:r>
      <w:r>
        <w:rPr>
          <w:rFonts w:hint="eastAsia" w:ascii="宋体" w:hAnsi="宋体" w:eastAsia="宋体" w:cs="宋体"/>
          <w:b w:val="0"/>
          <w:bCs w:val="0"/>
          <w:spacing w:val="-3"/>
          <w:sz w:val="24"/>
          <w:szCs w:val="24"/>
        </w:rPr>
        <w:t>民</w:t>
      </w:r>
      <w:r>
        <w:rPr>
          <w:rFonts w:hint="eastAsia" w:ascii="宋体" w:hAnsi="宋体" w:eastAsia="宋体" w:cs="宋体"/>
          <w:b w:val="0"/>
          <w:bCs w:val="0"/>
          <w:sz w:val="24"/>
          <w:szCs w:val="24"/>
        </w:rPr>
        <w:t>防空</w:t>
      </w:r>
      <w:r>
        <w:rPr>
          <w:rFonts w:hint="eastAsia" w:ascii="宋体" w:hAnsi="宋体" w:eastAsia="宋体" w:cs="宋体"/>
          <w:b w:val="0"/>
          <w:bCs w:val="0"/>
          <w:spacing w:val="-3"/>
          <w:sz w:val="24"/>
          <w:szCs w:val="24"/>
        </w:rPr>
        <w:t>工</w:t>
      </w:r>
      <w:r>
        <w:rPr>
          <w:rFonts w:hint="eastAsia" w:ascii="宋体" w:hAnsi="宋体" w:eastAsia="宋体" w:cs="宋体"/>
          <w:b w:val="0"/>
          <w:bCs w:val="0"/>
          <w:sz w:val="24"/>
          <w:szCs w:val="24"/>
        </w:rPr>
        <w:t>程的</w:t>
      </w:r>
      <w:r>
        <w:rPr>
          <w:rFonts w:hint="eastAsia" w:ascii="宋体" w:hAnsi="宋体" w:eastAsia="宋体" w:cs="宋体"/>
          <w:b w:val="0"/>
          <w:bCs w:val="0"/>
          <w:spacing w:val="-6"/>
          <w:sz w:val="24"/>
          <w:szCs w:val="24"/>
        </w:rPr>
        <w:t>改</w:t>
      </w:r>
      <w:r>
        <w:rPr>
          <w:rFonts w:hint="eastAsia" w:ascii="宋体" w:hAnsi="宋体" w:eastAsia="宋体" w:cs="宋体"/>
          <w:b w:val="0"/>
          <w:bCs w:val="0"/>
          <w:sz w:val="24"/>
          <w:szCs w:val="24"/>
        </w:rPr>
        <w:t>建， 应</w:t>
      </w:r>
      <w:r>
        <w:rPr>
          <w:rFonts w:hint="eastAsia" w:ascii="宋体" w:hAnsi="宋体" w:eastAsia="宋体" w:cs="宋体"/>
          <w:b w:val="0"/>
          <w:bCs w:val="0"/>
          <w:spacing w:val="-3"/>
          <w:sz w:val="24"/>
          <w:szCs w:val="24"/>
        </w:rPr>
        <w:t>当</w:t>
      </w:r>
      <w:r>
        <w:rPr>
          <w:rFonts w:hint="eastAsia" w:ascii="宋体" w:hAnsi="宋体" w:eastAsia="宋体" w:cs="宋体"/>
          <w:b w:val="0"/>
          <w:bCs w:val="0"/>
          <w:sz w:val="24"/>
          <w:szCs w:val="24"/>
        </w:rPr>
        <w:t>按照</w:t>
      </w:r>
      <w:r>
        <w:rPr>
          <w:rFonts w:hint="eastAsia" w:ascii="宋体" w:hAnsi="宋体" w:eastAsia="宋体" w:cs="宋体"/>
          <w:b w:val="0"/>
          <w:bCs w:val="0"/>
          <w:spacing w:val="-3"/>
          <w:sz w:val="24"/>
          <w:szCs w:val="24"/>
        </w:rPr>
        <w:t>以</w:t>
      </w:r>
      <w:r>
        <w:rPr>
          <w:rFonts w:hint="eastAsia" w:ascii="宋体" w:hAnsi="宋体" w:eastAsia="宋体" w:cs="宋体"/>
          <w:b w:val="0"/>
          <w:bCs w:val="0"/>
          <w:sz w:val="24"/>
          <w:szCs w:val="24"/>
        </w:rPr>
        <w:t>下规</w:t>
      </w:r>
      <w:r>
        <w:rPr>
          <w:rFonts w:hint="eastAsia" w:ascii="宋体" w:hAnsi="宋体" w:eastAsia="宋体" w:cs="宋体"/>
          <w:b w:val="0"/>
          <w:bCs w:val="0"/>
          <w:spacing w:val="-3"/>
          <w:sz w:val="24"/>
          <w:szCs w:val="24"/>
        </w:rPr>
        <w:t>定</w:t>
      </w:r>
      <w:r>
        <w:rPr>
          <w:rFonts w:hint="eastAsia" w:ascii="宋体" w:hAnsi="宋体" w:eastAsia="宋体" w:cs="宋体"/>
          <w:b w:val="0"/>
          <w:bCs w:val="0"/>
          <w:sz w:val="24"/>
          <w:szCs w:val="24"/>
        </w:rPr>
        <w:t>同</w:t>
      </w:r>
      <w:r>
        <w:rPr>
          <w:rFonts w:hint="eastAsia" w:ascii="宋体" w:hAnsi="宋体" w:eastAsia="宋体" w:cs="宋体"/>
          <w:b w:val="0"/>
          <w:bCs w:val="0"/>
          <w:spacing w:val="-3"/>
          <w:sz w:val="24"/>
          <w:szCs w:val="24"/>
        </w:rPr>
        <w:t>步</w:t>
      </w:r>
      <w:r>
        <w:rPr>
          <w:rFonts w:hint="eastAsia" w:ascii="宋体" w:hAnsi="宋体" w:eastAsia="宋体" w:cs="宋体"/>
          <w:b w:val="0"/>
          <w:bCs w:val="0"/>
          <w:sz w:val="24"/>
          <w:szCs w:val="24"/>
        </w:rPr>
        <w:t>配套修</w:t>
      </w:r>
      <w:r>
        <w:rPr>
          <w:rFonts w:hint="eastAsia" w:ascii="宋体" w:hAnsi="宋体" w:eastAsia="宋体" w:cs="宋体"/>
          <w:b w:val="0"/>
          <w:bCs w:val="0"/>
          <w:spacing w:val="-3"/>
          <w:sz w:val="24"/>
          <w:szCs w:val="24"/>
        </w:rPr>
        <w:t>建</w:t>
      </w:r>
      <w:r>
        <w:rPr>
          <w:rFonts w:hint="eastAsia" w:ascii="宋体" w:hAnsi="宋体" w:eastAsia="宋体" w:cs="宋体"/>
          <w:b w:val="0"/>
          <w:bCs w:val="0"/>
          <w:sz w:val="24"/>
          <w:szCs w:val="24"/>
        </w:rPr>
        <w:t>防空</w:t>
      </w:r>
      <w:r>
        <w:rPr>
          <w:rFonts w:hint="eastAsia" w:ascii="宋体" w:hAnsi="宋体" w:eastAsia="宋体" w:cs="宋体"/>
          <w:b w:val="0"/>
          <w:bCs w:val="0"/>
          <w:spacing w:val="-3"/>
          <w:sz w:val="24"/>
          <w:szCs w:val="24"/>
        </w:rPr>
        <w:t>地下</w:t>
      </w:r>
      <w:r>
        <w:rPr>
          <w:rFonts w:hint="eastAsia" w:ascii="宋体" w:hAnsi="宋体" w:eastAsia="宋体" w:cs="宋体"/>
          <w:b w:val="0"/>
          <w:bCs w:val="0"/>
          <w:sz w:val="24"/>
          <w:szCs w:val="24"/>
        </w:rPr>
        <w:t>室：</w:t>
      </w:r>
    </w:p>
    <w:p>
      <w:pPr>
        <w:keepNext w:val="0"/>
        <w:keepLines w:val="0"/>
        <w:pageBreakBefore w:val="0"/>
        <w:widowControl w:val="0"/>
        <w:numPr>
          <w:ilvl w:val="0"/>
          <w:numId w:val="59"/>
        </w:numPr>
        <w:kinsoku/>
        <w:wordWrap/>
        <w:overflowPunct/>
        <w:topLinePunct w:val="0"/>
        <w:autoSpaceDE/>
        <w:autoSpaceDN/>
        <w:bidi w:val="0"/>
        <w:adjustRightInd/>
        <w:snapToGrid/>
        <w:spacing w:line="360" w:lineRule="auto"/>
        <w:textAlignment w:val="auto"/>
        <w:outlineLvl w:val="9"/>
        <w:rPr>
          <w:rFonts w:ascii="宋体" w:hAnsi="宋体" w:eastAsia="宋体" w:cs="宋体"/>
          <w:b w:val="0"/>
          <w:bCs w:val="0"/>
          <w:sz w:val="24"/>
          <w:szCs w:val="24"/>
        </w:rPr>
      </w:pPr>
      <w:r>
        <w:rPr>
          <w:rFonts w:hint="eastAsia" w:ascii="宋体" w:hAnsi="宋体" w:eastAsia="宋体" w:cs="宋体"/>
          <w:b w:val="0"/>
          <w:bCs w:val="0"/>
          <w:sz w:val="24"/>
          <w:szCs w:val="24"/>
        </w:rPr>
        <w:t>十层（含）以上或者基础埋置深度三米（含）以上的民用建筑，应当按照不低于地面首层建筑面积修建防空地下室；</w:t>
      </w:r>
    </w:p>
    <w:p>
      <w:pPr>
        <w:keepNext w:val="0"/>
        <w:keepLines w:val="0"/>
        <w:pageBreakBefore w:val="0"/>
        <w:widowControl w:val="0"/>
        <w:kinsoku/>
        <w:wordWrap/>
        <w:overflowPunct/>
        <w:topLinePunct w:val="0"/>
        <w:autoSpaceDE/>
        <w:autoSpaceDN/>
        <w:bidi w:val="0"/>
        <w:adjustRightInd/>
        <w:snapToGrid/>
        <w:spacing w:line="360" w:lineRule="auto"/>
        <w:ind w:left="0"/>
        <w:textAlignment w:val="auto"/>
        <w:outlineLvl w:val="9"/>
        <w:rPr>
          <w:rFonts w:ascii="宋体" w:hAnsi="宋体" w:eastAsia="宋体" w:cs="宋体"/>
          <w:b w:val="0"/>
          <w:bCs w:val="0"/>
          <w:spacing w:val="-6"/>
          <w:sz w:val="24"/>
          <w:szCs w:val="24"/>
        </w:rPr>
      </w:pPr>
      <w:r>
        <w:rPr>
          <w:rFonts w:hint="eastAsia" w:ascii="宋体" w:hAnsi="宋体" w:eastAsia="宋体" w:cs="宋体"/>
          <w:b w:val="0"/>
          <w:bCs w:val="0"/>
          <w:sz w:val="24"/>
          <w:szCs w:val="24"/>
        </w:rPr>
        <w:t>（二</w:t>
      </w:r>
      <w:r>
        <w:rPr>
          <w:rFonts w:hint="eastAsia" w:ascii="宋体" w:hAnsi="宋体" w:eastAsia="宋体" w:cs="宋体"/>
          <w:b w:val="0"/>
          <w:bCs w:val="0"/>
          <w:spacing w:val="-48"/>
          <w:sz w:val="24"/>
          <w:szCs w:val="24"/>
        </w:rPr>
        <w:t>）</w:t>
      </w:r>
      <w:r>
        <w:rPr>
          <w:rFonts w:hint="eastAsia" w:ascii="宋体" w:hAnsi="宋体" w:eastAsia="宋体" w:cs="宋体"/>
          <w:b w:val="0"/>
          <w:bCs w:val="0"/>
          <w:spacing w:val="-6"/>
          <w:sz w:val="24"/>
          <w:szCs w:val="24"/>
        </w:rPr>
        <w:t>除本条第一项规定以外的其他民用建筑，地面建筑总面积</w:t>
      </w:r>
      <w:r>
        <w:rPr>
          <w:rFonts w:hint="eastAsia" w:ascii="宋体" w:hAnsi="宋体" w:eastAsia="宋体" w:cs="宋体"/>
          <w:b w:val="0"/>
          <w:bCs w:val="0"/>
          <w:spacing w:val="-8"/>
          <w:sz w:val="24"/>
          <w:szCs w:val="24"/>
        </w:rPr>
        <w:t>在两千平方米</w:t>
      </w:r>
      <w:r>
        <w:rPr>
          <w:rFonts w:hint="eastAsia" w:ascii="宋体" w:hAnsi="宋体" w:eastAsia="宋体" w:cs="宋体"/>
          <w:b w:val="0"/>
          <w:bCs w:val="0"/>
          <w:spacing w:val="-3"/>
          <w:sz w:val="24"/>
          <w:szCs w:val="24"/>
        </w:rPr>
        <w:t>（</w:t>
      </w:r>
      <w:r>
        <w:rPr>
          <w:rFonts w:hint="eastAsia" w:ascii="宋体" w:hAnsi="宋体" w:eastAsia="宋体" w:cs="宋体"/>
          <w:b w:val="0"/>
          <w:bCs w:val="0"/>
          <w:sz w:val="24"/>
          <w:szCs w:val="24"/>
        </w:rPr>
        <w:t>含</w:t>
      </w:r>
      <w:r>
        <w:rPr>
          <w:rFonts w:hint="eastAsia" w:ascii="宋体" w:hAnsi="宋体" w:eastAsia="宋体" w:cs="宋体"/>
          <w:b w:val="0"/>
          <w:bCs w:val="0"/>
          <w:spacing w:val="-31"/>
          <w:sz w:val="24"/>
          <w:szCs w:val="24"/>
        </w:rPr>
        <w:t>）</w:t>
      </w:r>
      <w:r>
        <w:rPr>
          <w:rFonts w:hint="eastAsia" w:ascii="宋体" w:hAnsi="宋体" w:eastAsia="宋体" w:cs="宋体"/>
          <w:b w:val="0"/>
          <w:bCs w:val="0"/>
          <w:spacing w:val="-6"/>
          <w:sz w:val="24"/>
          <w:szCs w:val="24"/>
        </w:rPr>
        <w:t>以上的，应当按照地面总建筑面积的5%修</w:t>
      </w:r>
      <w:r>
        <w:rPr>
          <w:rFonts w:hint="eastAsia" w:ascii="宋体" w:hAnsi="宋体" w:eastAsia="宋体" w:cs="宋体"/>
          <w:b w:val="0"/>
          <w:bCs w:val="0"/>
          <w:spacing w:val="-21"/>
          <w:sz w:val="24"/>
          <w:szCs w:val="24"/>
        </w:rPr>
        <w:t>建防空</w:t>
      </w:r>
      <w:r>
        <w:rPr>
          <w:rFonts w:hint="eastAsia" w:ascii="宋体" w:hAnsi="宋体" w:eastAsia="宋体" w:cs="宋体"/>
          <w:b w:val="0"/>
          <w:bCs w:val="0"/>
          <w:spacing w:val="-6"/>
          <w:sz w:val="24"/>
          <w:szCs w:val="24"/>
        </w:rPr>
        <w:t>地下室</w:t>
      </w:r>
    </w:p>
    <w:p>
      <w:pPr>
        <w:keepNext w:val="0"/>
        <w:keepLines w:val="0"/>
        <w:pageBreakBefore w:val="0"/>
        <w:widowControl w:val="0"/>
        <w:kinsoku/>
        <w:wordWrap/>
        <w:overflowPunct/>
        <w:topLinePunct w:val="0"/>
        <w:autoSpaceDE/>
        <w:autoSpaceDN/>
        <w:bidi w:val="0"/>
        <w:adjustRightInd/>
        <w:snapToGrid/>
        <w:spacing w:line="360" w:lineRule="auto"/>
        <w:ind w:right="537" w:firstLine="348" w:firstLineChars="150"/>
        <w:textAlignment w:val="auto"/>
        <w:outlineLvl w:val="9"/>
        <w:rPr>
          <w:rFonts w:ascii="宋体" w:hAnsi="宋体" w:cs="宋体"/>
          <w:sz w:val="24"/>
          <w:szCs w:val="24"/>
        </w:rPr>
      </w:pPr>
      <w:r>
        <w:rPr>
          <w:rFonts w:hint="eastAsia" w:ascii="宋体" w:hAnsi="宋体" w:cs="宋体"/>
          <w:spacing w:val="-4"/>
          <w:sz w:val="24"/>
          <w:szCs w:val="24"/>
        </w:rPr>
        <w:t>本次招标</w:t>
      </w:r>
      <w:r>
        <w:rPr>
          <w:rFonts w:hint="eastAsia" w:ascii="宋体" w:hAnsi="宋体" w:cs="宋体"/>
          <w:spacing w:val="1"/>
          <w:sz w:val="24"/>
          <w:szCs w:val="24"/>
          <w:u w:val="single"/>
        </w:rPr>
        <w:t>预估人防</w:t>
      </w:r>
      <w:r>
        <w:rPr>
          <w:rFonts w:hint="eastAsia" w:ascii="宋体" w:hAnsi="宋体" w:cs="宋体"/>
          <w:spacing w:val="-6"/>
          <w:sz w:val="24"/>
          <w:szCs w:val="24"/>
          <w:u w:val="single"/>
        </w:rPr>
        <w:t>面积为</w:t>
      </w:r>
      <w:r>
        <w:rPr>
          <w:rFonts w:hint="eastAsia" w:ascii="宋体" w:hAnsi="宋体" w:cs="宋体"/>
          <w:spacing w:val="-6"/>
          <w:sz w:val="24"/>
          <w:szCs w:val="24"/>
          <w:u w:val="single"/>
          <w:lang w:val="en-US" w:eastAsia="zh-CN"/>
        </w:rPr>
        <w:t>6000</w:t>
      </w:r>
      <w:r>
        <w:rPr>
          <w:rFonts w:hint="eastAsia" w:ascii="宋体" w:hAnsi="宋体" w:cs="宋体"/>
          <w:spacing w:val="-6"/>
          <w:sz w:val="24"/>
          <w:szCs w:val="24"/>
          <w:u w:val="single"/>
        </w:rPr>
        <w:t>平方米</w:t>
      </w:r>
      <w:r>
        <w:rPr>
          <w:rFonts w:hint="eastAsia" w:ascii="宋体" w:hAnsi="宋体" w:cs="宋体"/>
          <w:spacing w:val="-1"/>
          <w:sz w:val="24"/>
          <w:szCs w:val="24"/>
          <w:u w:val="single"/>
        </w:rPr>
        <w:t>。最终以人防办审核意见为准。</w:t>
      </w:r>
    </w:p>
    <w:p>
      <w:pPr>
        <w:pStyle w:val="3"/>
        <w:spacing w:before="262" w:line="360" w:lineRule="auto"/>
        <w:ind w:left="0"/>
        <w:rPr>
          <w:rFonts w:ascii="宋体" w:hAnsi="宋体" w:eastAsia="宋体" w:cs="宋体"/>
          <w:sz w:val="28"/>
          <w:szCs w:val="28"/>
        </w:rPr>
      </w:pPr>
      <w:r>
        <w:rPr>
          <w:rFonts w:hint="eastAsia" w:ascii="宋体" w:hAnsi="宋体" w:eastAsia="宋体" w:cs="宋体"/>
          <w:sz w:val="28"/>
          <w:szCs w:val="28"/>
        </w:rPr>
        <w:t>二、工作内容</w:t>
      </w:r>
      <w:bookmarkStart w:id="20" w:name="_GoBack"/>
      <w:bookmarkEnd w:id="20"/>
    </w:p>
    <w:p>
      <w:pPr>
        <w:pStyle w:val="2"/>
        <w:keepNext w:val="0"/>
        <w:keepLines w:val="0"/>
        <w:pageBreakBefore w:val="0"/>
        <w:widowControl w:val="0"/>
        <w:kinsoku/>
        <w:wordWrap/>
        <w:overflowPunct/>
        <w:topLinePunct w:val="0"/>
        <w:autoSpaceDE/>
        <w:autoSpaceDN/>
        <w:bidi w:val="0"/>
        <w:adjustRightInd/>
        <w:snapToGrid/>
        <w:spacing w:before="99" w:line="360" w:lineRule="auto"/>
        <w:ind w:right="535"/>
        <w:textAlignment w:val="auto"/>
        <w:rPr>
          <w:rFonts w:ascii="宋体" w:hAnsi="宋体" w:cs="宋体"/>
          <w:sz w:val="24"/>
          <w:szCs w:val="24"/>
        </w:rPr>
      </w:pPr>
      <w:r>
        <w:rPr>
          <w:rFonts w:hint="eastAsia" w:ascii="宋体" w:hAnsi="宋体" w:cs="宋体"/>
          <w:sz w:val="24"/>
          <w:szCs w:val="24"/>
        </w:rPr>
        <w:t>1、设计阶段</w:t>
      </w:r>
      <w:r>
        <w:rPr>
          <w:rFonts w:hint="eastAsia" w:ascii="宋体" w:hAnsi="宋体" w:cs="宋体"/>
          <w:w w:val="175"/>
          <w:sz w:val="24"/>
          <w:szCs w:val="24"/>
        </w:rPr>
        <w:t>:</w:t>
      </w:r>
      <w:r>
        <w:rPr>
          <w:rFonts w:hint="eastAsia" w:ascii="宋体" w:hAnsi="宋体" w:cs="宋体"/>
          <w:spacing w:val="-2"/>
          <w:sz w:val="24"/>
          <w:szCs w:val="24"/>
        </w:rPr>
        <w:t>提供能满足人防主管部门及人防审图单位审批的人</w:t>
      </w:r>
      <w:r>
        <w:rPr>
          <w:rFonts w:hint="eastAsia" w:ascii="宋体" w:hAnsi="宋体" w:cs="宋体"/>
          <w:spacing w:val="-7"/>
          <w:sz w:val="24"/>
          <w:szCs w:val="24"/>
        </w:rPr>
        <w:t>防工程建设规划及防空地下室战时功能全过程设计文件。具体包含：本项</w:t>
      </w:r>
      <w:r>
        <w:rPr>
          <w:rFonts w:hint="eastAsia" w:ascii="宋体" w:hAnsi="宋体" w:cs="宋体"/>
          <w:spacing w:val="-4"/>
          <w:sz w:val="24"/>
          <w:szCs w:val="24"/>
        </w:rPr>
        <w:t>目用地范围的人防工程建设规划</w:t>
      </w:r>
      <w:r>
        <w:rPr>
          <w:rFonts w:hint="eastAsia" w:ascii="宋体" w:hAnsi="宋体" w:cs="宋体"/>
          <w:sz w:val="24"/>
          <w:szCs w:val="24"/>
        </w:rPr>
        <w:t>（如有要求</w:t>
      </w:r>
      <w:r>
        <w:rPr>
          <w:rFonts w:hint="eastAsia" w:ascii="宋体" w:hAnsi="宋体" w:cs="宋体"/>
          <w:spacing w:val="-141"/>
          <w:sz w:val="24"/>
          <w:szCs w:val="24"/>
        </w:rPr>
        <w:t>）</w:t>
      </w:r>
      <w:r>
        <w:rPr>
          <w:rFonts w:hint="eastAsia" w:ascii="宋体" w:hAnsi="宋体" w:cs="宋体"/>
          <w:spacing w:val="-4"/>
          <w:sz w:val="24"/>
          <w:szCs w:val="24"/>
        </w:rPr>
        <w:t>、 人防方案设计、人防初步设计</w:t>
      </w:r>
      <w:r>
        <w:rPr>
          <w:rFonts w:hint="eastAsia" w:ascii="宋体" w:hAnsi="宋体" w:cs="宋体"/>
          <w:sz w:val="24"/>
          <w:szCs w:val="24"/>
        </w:rPr>
        <w:t>（如有要求</w:t>
      </w:r>
      <w:r>
        <w:rPr>
          <w:rFonts w:hint="eastAsia" w:ascii="宋体" w:hAnsi="宋体" w:cs="宋体"/>
          <w:spacing w:val="-141"/>
          <w:sz w:val="24"/>
          <w:szCs w:val="24"/>
        </w:rPr>
        <w:t>）</w:t>
      </w:r>
      <w:r>
        <w:rPr>
          <w:rFonts w:hint="eastAsia" w:ascii="宋体" w:hAnsi="宋体" w:cs="宋体"/>
          <w:spacing w:val="-1"/>
          <w:sz w:val="24"/>
          <w:szCs w:val="24"/>
        </w:rPr>
        <w:t>、人防施工图设计和编制平战转换预案等；以及现场技术服务</w:t>
      </w:r>
      <w:r>
        <w:rPr>
          <w:rFonts w:hint="eastAsia" w:ascii="宋体" w:hAnsi="宋体" w:cs="宋体"/>
          <w:sz w:val="24"/>
          <w:szCs w:val="24"/>
        </w:rPr>
        <w:t>（后</w:t>
      </w:r>
      <w:r>
        <w:rPr>
          <w:rFonts w:hint="eastAsia" w:ascii="宋体" w:hAnsi="宋体" w:cs="宋体"/>
          <w:spacing w:val="-2"/>
          <w:sz w:val="24"/>
          <w:szCs w:val="24"/>
        </w:rPr>
        <w:t>期服务</w:t>
      </w:r>
      <w:r>
        <w:rPr>
          <w:rFonts w:hint="eastAsia" w:ascii="宋体" w:hAnsi="宋体" w:cs="宋体"/>
          <w:sz w:val="24"/>
          <w:szCs w:val="24"/>
        </w:rPr>
        <w:t>）</w:t>
      </w:r>
      <w:r>
        <w:rPr>
          <w:rFonts w:hint="eastAsia" w:ascii="宋体" w:hAnsi="宋体" w:cs="宋体"/>
          <w:spacing w:val="-3"/>
          <w:sz w:val="24"/>
          <w:szCs w:val="24"/>
        </w:rPr>
        <w:t>阶段直至工程竣工验收。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 w:val="24"/>
          <w:szCs w:val="24"/>
        </w:rPr>
      </w:pPr>
      <w:r>
        <w:rPr>
          <w:rFonts w:hint="eastAsia" w:ascii="宋体" w:hAnsi="宋体" w:cs="宋体"/>
          <w:sz w:val="24"/>
          <w:szCs w:val="24"/>
        </w:rPr>
        <w:t>2、总体设计内容描述：</w:t>
      </w:r>
      <w:r>
        <w:rPr>
          <w:rFonts w:hint="eastAsia" w:ascii="宋体" w:hAnsi="宋体" w:cs="宋体"/>
          <w:spacing w:val="-7"/>
          <w:sz w:val="24"/>
          <w:szCs w:val="24"/>
        </w:rPr>
        <w:t>人防工程规划设计、人防建筑方案设计、人防建筑、人防结构、人防暖通、人防给排水、人防电气等专业的人防战时初步、施工图设计及编制平战功能转换预案。</w:t>
      </w:r>
    </w:p>
    <w:p>
      <w:pPr>
        <w:keepNext w:val="0"/>
        <w:keepLines w:val="0"/>
        <w:pageBreakBefore w:val="0"/>
        <w:widowControl w:val="0"/>
        <w:kinsoku/>
        <w:wordWrap/>
        <w:overflowPunct/>
        <w:topLinePunct w:val="0"/>
        <w:autoSpaceDE/>
        <w:autoSpaceDN/>
        <w:bidi w:val="0"/>
        <w:adjustRightInd/>
        <w:snapToGrid/>
        <w:spacing w:before="66" w:line="360" w:lineRule="auto"/>
        <w:ind w:left="0" w:right="5749"/>
        <w:textAlignment w:val="auto"/>
        <w:outlineLvl w:val="9"/>
        <w:rPr>
          <w:rFonts w:ascii="宋体" w:hAnsi="宋体" w:eastAsia="宋体" w:cs="宋体"/>
          <w:b w:val="0"/>
          <w:bCs w:val="0"/>
          <w:sz w:val="24"/>
          <w:szCs w:val="24"/>
        </w:rPr>
      </w:pPr>
      <w:r>
        <w:rPr>
          <w:rFonts w:hint="eastAsia" w:ascii="宋体" w:hAnsi="宋体" w:eastAsia="宋体" w:cs="宋体"/>
          <w:b w:val="0"/>
          <w:bCs w:val="0"/>
          <w:sz w:val="24"/>
          <w:szCs w:val="24"/>
        </w:rPr>
        <w:t>3、设计服务内容：</w:t>
      </w:r>
    </w:p>
    <w:p>
      <w:pPr>
        <w:keepNext w:val="0"/>
        <w:keepLines w:val="0"/>
        <w:pageBreakBefore w:val="0"/>
        <w:widowControl w:val="0"/>
        <w:kinsoku/>
        <w:wordWrap/>
        <w:overflowPunct/>
        <w:topLinePunct w:val="0"/>
        <w:autoSpaceDE/>
        <w:autoSpaceDN/>
        <w:bidi w:val="0"/>
        <w:adjustRightInd/>
        <w:snapToGrid/>
        <w:spacing w:before="66" w:line="360" w:lineRule="auto"/>
        <w:ind w:left="0" w:right="5749"/>
        <w:textAlignment w:val="auto"/>
        <w:outlineLvl w:val="9"/>
        <w:rPr>
          <w:rFonts w:ascii="宋体" w:hAnsi="宋体" w:eastAsia="宋体" w:cs="宋体"/>
          <w:b/>
          <w:bCs/>
          <w:sz w:val="24"/>
          <w:szCs w:val="24"/>
        </w:rPr>
      </w:pPr>
      <w:r>
        <w:rPr>
          <w:rFonts w:hint="eastAsia" w:ascii="宋体" w:hAnsi="宋体" w:eastAsia="宋体" w:cs="宋体"/>
          <w:b/>
          <w:bCs/>
          <w:sz w:val="24"/>
          <w:szCs w:val="24"/>
        </w:rPr>
        <w:t xml:space="preserve"> </w:t>
      </w:r>
      <w:r>
        <w:rPr>
          <w:rFonts w:hint="eastAsia" w:ascii="宋体" w:hAnsi="宋体" w:eastAsia="宋体" w:cs="宋体"/>
          <w:b/>
          <w:bCs/>
          <w:sz w:val="24"/>
          <w:szCs w:val="24"/>
          <w:u w:val="single"/>
        </w:rPr>
        <w:t>方案阶段：</w:t>
      </w:r>
    </w:p>
    <w:p>
      <w:pPr>
        <w:pStyle w:val="12"/>
        <w:tabs>
          <w:tab w:val="left" w:pos="539"/>
        </w:tabs>
        <w:spacing w:before="6" w:line="360" w:lineRule="auto"/>
        <w:ind w:firstLine="0" w:firstLineChars="0"/>
        <w:rPr>
          <w:rFonts w:ascii="宋体" w:hAnsi="宋体" w:cs="宋体"/>
          <w:sz w:val="24"/>
          <w:szCs w:val="24"/>
        </w:rPr>
      </w:pPr>
      <w:r>
        <w:rPr>
          <w:rFonts w:hint="eastAsia" w:ascii="宋体" w:hAnsi="宋体" w:cs="宋体"/>
          <w:spacing w:val="-3"/>
          <w:sz w:val="24"/>
          <w:szCs w:val="24"/>
        </w:rPr>
        <w:t>（1）及时提供人防工程规划图纸，配合业主进行相关</w:t>
      </w:r>
      <w:r>
        <w:rPr>
          <w:rFonts w:hint="eastAsia" w:ascii="宋体" w:hAnsi="宋体" w:cs="宋体"/>
          <w:spacing w:val="-1"/>
          <w:sz w:val="24"/>
          <w:szCs w:val="24"/>
        </w:rPr>
        <w:t>人防报建工作</w:t>
      </w:r>
      <w:r>
        <w:rPr>
          <w:rFonts w:hint="eastAsia" w:ascii="宋体" w:hAnsi="宋体" w:cs="宋体"/>
          <w:sz w:val="24"/>
          <w:szCs w:val="24"/>
        </w:rPr>
        <w:t>；</w:t>
      </w:r>
    </w:p>
    <w:p>
      <w:pPr>
        <w:pStyle w:val="12"/>
        <w:tabs>
          <w:tab w:val="left" w:pos="539"/>
        </w:tabs>
        <w:spacing w:line="360" w:lineRule="auto"/>
        <w:ind w:right="254" w:firstLine="0" w:firstLineChars="0"/>
        <w:rPr>
          <w:rFonts w:ascii="宋体" w:hAnsi="宋体" w:cs="宋体"/>
          <w:sz w:val="24"/>
          <w:szCs w:val="24"/>
        </w:rPr>
      </w:pPr>
      <w:r>
        <w:rPr>
          <w:rFonts w:hint="eastAsia" w:ascii="宋体" w:hAnsi="宋体" w:cs="宋体"/>
          <w:spacing w:val="-8"/>
          <w:sz w:val="24"/>
          <w:szCs w:val="24"/>
        </w:rPr>
        <w:t>（2）在项目前期工作时就介入，提供人防专业的咨询意见； 与我司就</w:t>
      </w:r>
      <w:r>
        <w:rPr>
          <w:rFonts w:hint="eastAsia" w:ascii="宋体" w:hAnsi="宋体" w:cs="宋体"/>
          <w:spacing w:val="-5"/>
          <w:sz w:val="24"/>
          <w:szCs w:val="24"/>
        </w:rPr>
        <w:t>人防口部、人防门、风井、集水井等与建筑设计品质相关的要素</w:t>
      </w:r>
      <w:r>
        <w:rPr>
          <w:rFonts w:hint="eastAsia" w:ascii="宋体" w:hAnsi="宋体" w:cs="宋体"/>
          <w:spacing w:val="-4"/>
          <w:sz w:val="24"/>
          <w:szCs w:val="24"/>
        </w:rPr>
        <w:t>进行标准制定，确保其能满足建筑，景观及室内后期设计需求；</w:t>
      </w:r>
    </w:p>
    <w:p>
      <w:pPr>
        <w:pStyle w:val="12"/>
        <w:tabs>
          <w:tab w:val="left" w:pos="539"/>
        </w:tabs>
        <w:spacing w:before="29" w:line="360" w:lineRule="auto"/>
        <w:ind w:right="254" w:firstLine="0" w:firstLineChars="0"/>
        <w:rPr>
          <w:rFonts w:ascii="宋体" w:hAnsi="宋体" w:cs="宋体"/>
          <w:sz w:val="24"/>
          <w:szCs w:val="24"/>
        </w:rPr>
      </w:pPr>
      <w:r>
        <w:rPr>
          <w:rFonts w:hint="eastAsia" w:ascii="宋体" w:hAnsi="宋体" w:cs="宋体"/>
          <w:spacing w:val="-1"/>
          <w:sz w:val="24"/>
          <w:szCs w:val="24"/>
        </w:rPr>
        <w:t>（3）方案阶段提供方案</w:t>
      </w:r>
      <w:r>
        <w:rPr>
          <w:rFonts w:hint="eastAsia" w:ascii="宋体" w:hAnsi="宋体" w:cs="宋体"/>
          <w:sz w:val="24"/>
          <w:szCs w:val="24"/>
        </w:rPr>
        <w:t>深度应满足可进行经济</w:t>
      </w:r>
      <w:r>
        <w:rPr>
          <w:rFonts w:hint="eastAsia" w:ascii="宋体" w:hAnsi="宋体" w:cs="宋体"/>
          <w:spacing w:val="-3"/>
          <w:sz w:val="24"/>
          <w:szCs w:val="24"/>
        </w:rPr>
        <w:t>性等方面的分析</w:t>
      </w:r>
      <w:r>
        <w:rPr>
          <w:rFonts w:hint="eastAsia" w:ascii="宋体" w:hAnsi="宋体" w:cs="宋体"/>
          <w:spacing w:val="-14"/>
          <w:sz w:val="24"/>
          <w:szCs w:val="24"/>
        </w:rPr>
        <w:t>。方案需要能落实基本车</w:t>
      </w:r>
      <w:r>
        <w:rPr>
          <w:rFonts w:hint="eastAsia" w:ascii="宋体" w:hAnsi="宋体" w:cs="宋体"/>
          <w:spacing w:val="-7"/>
          <w:sz w:val="24"/>
          <w:szCs w:val="24"/>
        </w:rPr>
        <w:t>位布置，结合建筑主体不同功能对车位的不同要求，对各方案进</w:t>
      </w:r>
      <w:r>
        <w:rPr>
          <w:rFonts w:hint="eastAsia" w:ascii="宋体" w:hAnsi="宋体" w:cs="宋体"/>
          <w:spacing w:val="-5"/>
          <w:sz w:val="24"/>
          <w:szCs w:val="24"/>
        </w:rPr>
        <w:t>行车位布局合理性，经济性分析，人防建造成本分析，疏散楼梯</w:t>
      </w:r>
      <w:r>
        <w:rPr>
          <w:rFonts w:hint="eastAsia" w:ascii="宋体" w:hAnsi="宋体" w:cs="宋体"/>
          <w:spacing w:val="-4"/>
          <w:sz w:val="24"/>
          <w:szCs w:val="24"/>
        </w:rPr>
        <w:t>及口部布局合理性分析；在与贵公司和主体设计单位等相关方主</w:t>
      </w:r>
      <w:r>
        <w:rPr>
          <w:rFonts w:hint="eastAsia" w:ascii="宋体" w:hAnsi="宋体" w:cs="宋体"/>
          <w:spacing w:val="-3"/>
          <w:sz w:val="24"/>
          <w:szCs w:val="24"/>
        </w:rPr>
        <w:t>持协调下，确定大方案，进一步完善人防设计方案；</w:t>
      </w:r>
    </w:p>
    <w:p>
      <w:pPr>
        <w:keepNext w:val="0"/>
        <w:keepLines w:val="0"/>
        <w:pageBreakBefore w:val="0"/>
        <w:widowControl w:val="0"/>
        <w:kinsoku/>
        <w:wordWrap/>
        <w:overflowPunct/>
        <w:topLinePunct w:val="0"/>
        <w:autoSpaceDE/>
        <w:autoSpaceDN/>
        <w:bidi w:val="0"/>
        <w:adjustRightInd/>
        <w:snapToGrid/>
        <w:spacing w:before="66" w:line="360" w:lineRule="auto"/>
        <w:ind w:left="0" w:right="5749"/>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初步设计阶段：</w:t>
      </w:r>
    </w:p>
    <w:p>
      <w:pPr>
        <w:pStyle w:val="12"/>
        <w:tabs>
          <w:tab w:val="left" w:pos="539"/>
        </w:tabs>
        <w:spacing w:before="14" w:line="360" w:lineRule="auto"/>
        <w:ind w:right="253" w:firstLine="0" w:firstLineChars="0"/>
        <w:rPr>
          <w:rFonts w:ascii="宋体" w:hAnsi="宋体" w:cs="宋体"/>
          <w:sz w:val="24"/>
          <w:szCs w:val="24"/>
        </w:rPr>
      </w:pPr>
      <w:r>
        <w:rPr>
          <w:rFonts w:hint="eastAsia" w:ascii="宋体" w:hAnsi="宋体" w:cs="宋体"/>
          <w:sz w:val="24"/>
          <w:szCs w:val="24"/>
        </w:rPr>
        <w:t>（1）如需报审，按广州市要求的</w:t>
      </w:r>
      <w:r>
        <w:rPr>
          <w:rFonts w:hint="eastAsia" w:ascii="宋体" w:hAnsi="宋体" w:cs="宋体"/>
          <w:spacing w:val="-2"/>
          <w:sz w:val="24"/>
          <w:szCs w:val="24"/>
        </w:rPr>
        <w:t>初步设计深度出具人防建筑、结构、</w:t>
      </w:r>
      <w:r>
        <w:rPr>
          <w:rFonts w:hint="eastAsia" w:ascii="宋体" w:hAnsi="宋体" w:cs="宋体"/>
          <w:spacing w:val="-3"/>
          <w:sz w:val="24"/>
          <w:szCs w:val="24"/>
        </w:rPr>
        <w:t>暖通、给排水、电气专业全套初步设计图纸</w:t>
      </w:r>
      <w:r>
        <w:rPr>
          <w:rFonts w:hint="eastAsia" w:ascii="宋体" w:hAnsi="宋体" w:cs="宋体"/>
          <w:spacing w:val="-1"/>
          <w:sz w:val="24"/>
          <w:szCs w:val="24"/>
        </w:rPr>
        <w:t>并配合甲方进行初步</w:t>
      </w:r>
      <w:r>
        <w:rPr>
          <w:rFonts w:hint="eastAsia" w:ascii="宋体" w:hAnsi="宋体" w:cs="宋体"/>
          <w:spacing w:val="-3"/>
          <w:sz w:val="24"/>
          <w:szCs w:val="24"/>
        </w:rPr>
        <w:t>设计评审及根据评审意见修改初步设计图纸。</w:t>
      </w:r>
    </w:p>
    <w:p>
      <w:pPr>
        <w:pStyle w:val="12"/>
        <w:tabs>
          <w:tab w:val="left" w:pos="539"/>
        </w:tabs>
        <w:spacing w:line="360" w:lineRule="auto"/>
        <w:ind w:right="254" w:firstLine="0" w:firstLineChars="0"/>
        <w:rPr>
          <w:rFonts w:ascii="宋体" w:hAnsi="宋体" w:cs="宋体"/>
          <w:sz w:val="24"/>
          <w:szCs w:val="24"/>
        </w:rPr>
      </w:pPr>
      <w:r>
        <w:rPr>
          <w:rFonts w:hint="eastAsia" w:ascii="宋体" w:hAnsi="宋体" w:cs="宋体"/>
          <w:spacing w:val="-1"/>
          <w:sz w:val="24"/>
          <w:szCs w:val="24"/>
        </w:rPr>
        <w:t>（2）需要与主体设计专业，景观设计专业及室内设计专业进行充</w:t>
      </w:r>
      <w:r>
        <w:rPr>
          <w:rFonts w:hint="eastAsia" w:ascii="宋体" w:hAnsi="宋体" w:cs="宋体"/>
          <w:spacing w:val="-3"/>
          <w:sz w:val="24"/>
          <w:szCs w:val="24"/>
        </w:rPr>
        <w:t>分配合；确保人防楼梯，及人防区域出地面风井等要素能应主体</w:t>
      </w:r>
      <w:r>
        <w:rPr>
          <w:rFonts w:hint="eastAsia" w:ascii="宋体" w:hAnsi="宋体" w:cs="宋体"/>
          <w:spacing w:val="-1"/>
          <w:sz w:val="24"/>
          <w:szCs w:val="24"/>
        </w:rPr>
        <w:t>设计专业</w:t>
      </w:r>
      <w:r>
        <w:rPr>
          <w:rFonts w:hint="eastAsia" w:ascii="宋体" w:hAnsi="宋体" w:cs="宋体"/>
          <w:spacing w:val="-3"/>
          <w:sz w:val="24"/>
          <w:szCs w:val="24"/>
        </w:rPr>
        <w:t>，景观设计专业及室内设计专业的要求进行合理调整及避让，确保商业等高价值区域的空间合理性。</w:t>
      </w:r>
    </w:p>
    <w:p>
      <w:pPr>
        <w:pStyle w:val="12"/>
        <w:tabs>
          <w:tab w:val="left" w:pos="539"/>
        </w:tabs>
        <w:spacing w:before="28" w:line="360" w:lineRule="auto"/>
        <w:ind w:right="255" w:firstLine="0" w:firstLineChars="0"/>
        <w:rPr>
          <w:rFonts w:ascii="宋体" w:hAnsi="宋体" w:cs="宋体"/>
          <w:sz w:val="24"/>
          <w:szCs w:val="24"/>
        </w:rPr>
      </w:pPr>
      <w:r>
        <w:rPr>
          <w:rFonts w:hint="eastAsia" w:ascii="宋体" w:hAnsi="宋体" w:cs="宋体"/>
          <w:spacing w:val="-1"/>
          <w:sz w:val="24"/>
          <w:szCs w:val="24"/>
        </w:rPr>
        <w:t>（3）需要对人防区域的机房及疏散口部进行排查，确保其尽可能避免</w:t>
      </w:r>
      <w:r>
        <w:rPr>
          <w:rFonts w:hint="eastAsia" w:ascii="宋体" w:hAnsi="宋体" w:cs="宋体"/>
          <w:spacing w:val="-3"/>
          <w:sz w:val="24"/>
          <w:szCs w:val="24"/>
        </w:rPr>
        <w:t>占用有效停车区域；并根据相关排查进行设计调整。</w:t>
      </w:r>
    </w:p>
    <w:p>
      <w:pPr>
        <w:keepNext w:val="0"/>
        <w:keepLines w:val="0"/>
        <w:pageBreakBefore w:val="0"/>
        <w:widowControl w:val="0"/>
        <w:kinsoku/>
        <w:wordWrap/>
        <w:overflowPunct/>
        <w:topLinePunct w:val="0"/>
        <w:autoSpaceDE/>
        <w:autoSpaceDN/>
        <w:bidi w:val="0"/>
        <w:adjustRightInd/>
        <w:snapToGrid/>
        <w:spacing w:before="66" w:line="360" w:lineRule="auto"/>
        <w:ind w:left="0" w:right="5749"/>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施工图设计阶段：</w:t>
      </w:r>
    </w:p>
    <w:p>
      <w:pPr>
        <w:tabs>
          <w:tab w:val="left" w:pos="539"/>
        </w:tabs>
        <w:spacing w:line="360" w:lineRule="auto"/>
        <w:ind w:right="116"/>
        <w:rPr>
          <w:rFonts w:ascii="宋体" w:hAnsi="宋体" w:cs="宋体"/>
          <w:spacing w:val="-1"/>
          <w:sz w:val="24"/>
          <w:szCs w:val="24"/>
        </w:rPr>
      </w:pPr>
      <w:r>
        <w:rPr>
          <w:rFonts w:hint="eastAsia" w:ascii="宋体" w:hAnsi="宋体" w:cs="宋体"/>
          <w:spacing w:val="-1"/>
          <w:sz w:val="24"/>
          <w:szCs w:val="24"/>
        </w:rPr>
        <w:t>按施工图设计深度要求出具人防建筑、结构、暖通、给排水、电</w:t>
      </w:r>
      <w:r>
        <w:rPr>
          <w:rFonts w:hint="eastAsia" w:ascii="宋体" w:hAnsi="宋体" w:cs="宋体"/>
          <w:spacing w:val="-10"/>
          <w:sz w:val="24"/>
          <w:szCs w:val="24"/>
        </w:rPr>
        <w:t>气专业全套施工图：完成人防建筑、结构、暖通、给排水、电气、</w:t>
      </w:r>
      <w:r>
        <w:rPr>
          <w:rFonts w:hint="eastAsia" w:ascii="宋体" w:hAnsi="宋体" w:cs="宋体"/>
          <w:spacing w:val="-1"/>
          <w:sz w:val="24"/>
          <w:szCs w:val="24"/>
        </w:rPr>
        <w:t>平战转换等施工图设计图纸，完成施工图设计审查所需计算书、电子文件及其它相关资料，跟进各有关部门批复复见，提供补充资料、答疑，充分与人防审图单位沟通，保证人防设计成果通过施工图审查，并获得政府批准。</w:t>
      </w:r>
    </w:p>
    <w:p>
      <w:pPr>
        <w:pStyle w:val="12"/>
        <w:tabs>
          <w:tab w:val="left" w:pos="539"/>
        </w:tabs>
        <w:spacing w:line="360" w:lineRule="auto"/>
        <w:ind w:right="116" w:firstLine="0" w:firstLineChars="0"/>
        <w:rPr>
          <w:rFonts w:ascii="宋体" w:hAnsi="宋体" w:cs="宋体"/>
          <w:spacing w:val="-1"/>
          <w:sz w:val="24"/>
          <w:szCs w:val="24"/>
        </w:rPr>
      </w:pPr>
      <w:r>
        <w:rPr>
          <w:rFonts w:hint="eastAsia" w:ascii="宋体" w:hAnsi="宋体" w:cs="宋体"/>
          <w:spacing w:val="-1"/>
          <w:sz w:val="24"/>
          <w:szCs w:val="24"/>
        </w:rPr>
        <w:t>（1）施工图审图成果深度参照《人民防空地下室施工图设计文件审查要点（RFJ 06-2008）》和《广州市防空地下室施工图技术性审查指引（新）》的要求；</w:t>
      </w:r>
    </w:p>
    <w:p>
      <w:pPr>
        <w:pStyle w:val="12"/>
        <w:tabs>
          <w:tab w:val="left" w:pos="539"/>
        </w:tabs>
        <w:spacing w:line="360" w:lineRule="auto"/>
        <w:ind w:right="116" w:firstLine="0" w:firstLineChars="0"/>
        <w:rPr>
          <w:rFonts w:ascii="宋体" w:hAnsi="宋体" w:cs="宋体"/>
          <w:spacing w:val="-1"/>
          <w:sz w:val="24"/>
          <w:szCs w:val="24"/>
        </w:rPr>
      </w:pPr>
      <w:r>
        <w:rPr>
          <w:rFonts w:hint="eastAsia" w:ascii="宋体" w:hAnsi="宋体" w:cs="宋体"/>
          <w:spacing w:val="-1"/>
          <w:sz w:val="24"/>
          <w:szCs w:val="24"/>
        </w:rPr>
        <w:t>（2）施工图成果深度参照《建筑工程设计文件编制深度规定（2016 年）》及《防空地下室施工图设计深度要求及图样（08FJ06）》的要求；</w:t>
      </w:r>
    </w:p>
    <w:p>
      <w:pPr>
        <w:keepNext w:val="0"/>
        <w:keepLines w:val="0"/>
        <w:pageBreakBefore w:val="0"/>
        <w:widowControl w:val="0"/>
        <w:kinsoku/>
        <w:wordWrap/>
        <w:overflowPunct/>
        <w:topLinePunct w:val="0"/>
        <w:autoSpaceDE/>
        <w:autoSpaceDN/>
        <w:bidi w:val="0"/>
        <w:adjustRightInd/>
        <w:snapToGrid/>
        <w:spacing w:before="66" w:line="360" w:lineRule="auto"/>
        <w:ind w:left="0" w:right="5749"/>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施工配合阶段：</w:t>
      </w:r>
    </w:p>
    <w:p>
      <w:pPr>
        <w:pStyle w:val="12"/>
        <w:tabs>
          <w:tab w:val="left" w:pos="539"/>
        </w:tabs>
        <w:spacing w:line="360" w:lineRule="auto"/>
        <w:ind w:right="116" w:firstLine="0" w:firstLineChars="0"/>
        <w:rPr>
          <w:rFonts w:ascii="宋体" w:hAnsi="宋体" w:cs="宋体"/>
          <w:spacing w:val="-1"/>
          <w:sz w:val="24"/>
          <w:szCs w:val="24"/>
        </w:rPr>
      </w:pPr>
      <w:r>
        <w:rPr>
          <w:rFonts w:hint="eastAsia" w:ascii="宋体" w:hAnsi="宋体" w:cs="宋体"/>
          <w:spacing w:val="-1"/>
          <w:sz w:val="24"/>
          <w:szCs w:val="24"/>
        </w:rPr>
        <w:t>（1）全过程参与相关设计协调会议、参与图纸会审及设计交底；</w:t>
      </w:r>
    </w:p>
    <w:p>
      <w:pPr>
        <w:pStyle w:val="12"/>
        <w:tabs>
          <w:tab w:val="left" w:pos="539"/>
        </w:tabs>
        <w:spacing w:line="360" w:lineRule="auto"/>
        <w:ind w:right="116" w:firstLine="0" w:firstLineChars="0"/>
        <w:rPr>
          <w:rFonts w:ascii="宋体" w:hAnsi="宋体" w:cs="宋体"/>
          <w:spacing w:val="-1"/>
          <w:sz w:val="24"/>
          <w:szCs w:val="24"/>
        </w:rPr>
      </w:pPr>
      <w:r>
        <w:rPr>
          <w:rFonts w:hint="eastAsia" w:ascii="宋体" w:hAnsi="宋体" w:cs="宋体"/>
          <w:spacing w:val="-1"/>
          <w:sz w:val="24"/>
          <w:szCs w:val="24"/>
        </w:rPr>
        <w:t>（2）审核施工单位的深化图纸，包括工艺图、施工技术说明等，并提交审核意见书；</w:t>
      </w:r>
    </w:p>
    <w:p>
      <w:pPr>
        <w:pStyle w:val="12"/>
        <w:tabs>
          <w:tab w:val="left" w:pos="539"/>
        </w:tabs>
        <w:spacing w:line="360" w:lineRule="auto"/>
        <w:ind w:right="116" w:firstLine="0" w:firstLineChars="0"/>
        <w:rPr>
          <w:rFonts w:ascii="宋体" w:hAnsi="宋体" w:cs="宋体"/>
          <w:spacing w:val="-1"/>
          <w:sz w:val="24"/>
          <w:szCs w:val="24"/>
        </w:rPr>
      </w:pPr>
      <w:r>
        <w:rPr>
          <w:rFonts w:hint="eastAsia" w:ascii="宋体" w:hAnsi="宋体" w:cs="宋体"/>
          <w:spacing w:val="-1"/>
          <w:sz w:val="24"/>
          <w:szCs w:val="24"/>
        </w:rPr>
        <w:t>（3）根据甲方要求，及时提供由于各种原因引起的人防类设计变更图纸。并审核施工过程中的其他相关设计变更文件，提供审核意见及优化建议。</w:t>
      </w:r>
    </w:p>
    <w:p>
      <w:pPr>
        <w:keepNext w:val="0"/>
        <w:keepLines w:val="0"/>
        <w:pageBreakBefore w:val="0"/>
        <w:widowControl w:val="0"/>
        <w:kinsoku/>
        <w:wordWrap/>
        <w:overflowPunct/>
        <w:topLinePunct w:val="0"/>
        <w:autoSpaceDE/>
        <w:autoSpaceDN/>
        <w:bidi w:val="0"/>
        <w:adjustRightInd/>
        <w:snapToGrid/>
        <w:spacing w:before="66" w:line="360" w:lineRule="auto"/>
        <w:ind w:left="0" w:right="5749"/>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竣工验收阶段：</w:t>
      </w:r>
    </w:p>
    <w:p>
      <w:pPr>
        <w:pStyle w:val="12"/>
        <w:tabs>
          <w:tab w:val="left" w:pos="539"/>
        </w:tabs>
        <w:spacing w:line="360" w:lineRule="auto"/>
        <w:ind w:right="116" w:firstLine="0" w:firstLineChars="0"/>
        <w:rPr>
          <w:rFonts w:ascii="宋体" w:hAnsi="宋体" w:cs="宋体"/>
          <w:spacing w:val="-1"/>
          <w:sz w:val="24"/>
          <w:szCs w:val="24"/>
        </w:rPr>
      </w:pPr>
      <w:r>
        <w:rPr>
          <w:rFonts w:hint="eastAsia" w:ascii="宋体" w:hAnsi="宋体" w:cs="宋体"/>
          <w:spacing w:val="-1"/>
          <w:sz w:val="24"/>
          <w:szCs w:val="24"/>
        </w:rPr>
        <w:t>（1）配合建设单位做好现场验收工作；</w:t>
      </w:r>
    </w:p>
    <w:p>
      <w:pPr>
        <w:pStyle w:val="12"/>
        <w:tabs>
          <w:tab w:val="left" w:pos="539"/>
        </w:tabs>
        <w:spacing w:line="360" w:lineRule="auto"/>
        <w:ind w:right="116" w:firstLine="0" w:firstLineChars="0"/>
        <w:rPr>
          <w:rFonts w:ascii="宋体" w:hAnsi="宋体" w:cs="宋体"/>
          <w:spacing w:val="-1"/>
          <w:sz w:val="24"/>
          <w:szCs w:val="24"/>
        </w:rPr>
      </w:pPr>
      <w:r>
        <w:rPr>
          <w:rFonts w:hint="eastAsia" w:ascii="宋体" w:hAnsi="宋体" w:cs="宋体"/>
          <w:spacing w:val="-1"/>
          <w:sz w:val="24"/>
          <w:szCs w:val="24"/>
        </w:rPr>
        <w:t>（2）审核施工单位提交的竣工图纸，提供审核意见；</w:t>
      </w:r>
    </w:p>
    <w:p>
      <w:pPr>
        <w:pStyle w:val="12"/>
        <w:tabs>
          <w:tab w:val="left" w:pos="539"/>
        </w:tabs>
        <w:spacing w:line="360" w:lineRule="auto"/>
        <w:ind w:right="116" w:firstLine="0" w:firstLineChars="0"/>
        <w:rPr>
          <w:rFonts w:hint="eastAsia" w:ascii="宋体" w:hAnsi="宋体" w:cs="宋体"/>
          <w:spacing w:val="-1"/>
          <w:sz w:val="24"/>
          <w:szCs w:val="24"/>
        </w:rPr>
      </w:pPr>
      <w:r>
        <w:rPr>
          <w:rFonts w:hint="eastAsia" w:ascii="宋体" w:hAnsi="宋体" w:cs="宋体"/>
          <w:spacing w:val="-1"/>
          <w:sz w:val="24"/>
          <w:szCs w:val="24"/>
        </w:rPr>
        <w:t>（3）协助审核结算清单。</w:t>
      </w:r>
    </w:p>
    <w:p>
      <w:pPr>
        <w:rPr>
          <w:rFonts w:ascii="宋体" w:hAnsi="宋体" w:cs="宋体"/>
          <w:b/>
          <w:sz w:val="32"/>
          <w:szCs w:val="32"/>
        </w:rPr>
      </w:pPr>
      <w:r>
        <w:rPr>
          <w:rFonts w:hint="eastAsia" w:ascii="宋体" w:hAnsi="宋体" w:cs="宋体"/>
          <w:b/>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textAlignment w:val="auto"/>
        <w:outlineLvl w:val="0"/>
        <w:rPr>
          <w:rFonts w:hint="eastAsia" w:ascii="宋体" w:hAnsi="宋体" w:cs="宋体"/>
          <w:b/>
          <w:sz w:val="32"/>
          <w:szCs w:val="32"/>
          <w:lang w:val="en-US" w:eastAsia="zh-CN"/>
        </w:rPr>
      </w:pPr>
      <w:r>
        <w:rPr>
          <w:rFonts w:hint="eastAsia" w:ascii="宋体" w:hAnsi="宋体" w:cs="宋体"/>
          <w:b/>
          <w:sz w:val="32"/>
          <w:szCs w:val="32"/>
          <w:lang w:val="en-US" w:eastAsia="zh-CN"/>
        </w:rPr>
        <w:t>第九部分 二次机电深化设计</w:t>
      </w:r>
    </w:p>
    <w:p>
      <w:pPr>
        <w:keepNext w:val="0"/>
        <w:keepLines w:val="0"/>
        <w:pageBreakBefore w:val="0"/>
        <w:widowControl w:val="0"/>
        <w:kinsoku/>
        <w:wordWrap/>
        <w:overflowPunct/>
        <w:topLinePunct w:val="0"/>
        <w:autoSpaceDE/>
        <w:autoSpaceDN/>
        <w:bidi w:val="0"/>
        <w:adjustRightInd/>
        <w:snapToGrid/>
        <w:spacing w:line="360" w:lineRule="auto"/>
        <w:ind w:left="0"/>
        <w:textAlignment w:val="auto"/>
        <w:outlineLvl w:val="9"/>
        <w:rPr>
          <w:rFonts w:hint="eastAsia"/>
        </w:rPr>
      </w:pPr>
      <w:r>
        <w:rPr>
          <w:rFonts w:hint="eastAsia" w:ascii="宋体" w:hAnsi="宋体" w:eastAsia="宋体" w:cs="宋体"/>
          <w:b/>
          <w:bCs/>
          <w:sz w:val="28"/>
          <w:szCs w:val="28"/>
        </w:rPr>
        <w:t>一、项目概况</w:t>
      </w:r>
      <w:r>
        <w:rPr>
          <w:rFonts w:hint="eastAsia" w:ascii="宋体" w:hAnsi="宋体" w:eastAsia="宋体" w:cs="宋体"/>
          <w:b/>
          <w:bCs/>
          <w:sz w:val="28"/>
          <w:szCs w:val="28"/>
        </w:rPr>
        <w:br w:type="textWrapping"/>
      </w:r>
      <w:bookmarkStart w:id="18" w:name="OLE_LINK1"/>
      <w:r>
        <w:rPr>
          <w:rFonts w:hint="eastAsia" w:ascii="宋体" w:hAnsi="宋体" w:eastAsia="宋体" w:cs="宋体"/>
          <w:b w:val="0"/>
          <w:bCs w:val="0"/>
          <w:sz w:val="24"/>
          <w:szCs w:val="24"/>
        </w:rPr>
        <w:t>1、项目</w:t>
      </w:r>
      <w:r>
        <w:rPr>
          <w:rFonts w:hint="eastAsia" w:ascii="宋体" w:hAnsi="宋体" w:eastAsia="宋体" w:cs="宋体"/>
          <w:b w:val="0"/>
          <w:bCs w:val="0"/>
          <w:sz w:val="24"/>
          <w:szCs w:val="24"/>
          <w:lang w:val="en-US" w:eastAsia="zh-CN"/>
        </w:rPr>
        <w:t>基本情况：请详见规划建筑设计部分</w:t>
      </w:r>
      <w:r>
        <w:rPr>
          <w:rFonts w:hint="eastAsia"/>
        </w:rPr>
        <w:t xml:space="preserve"> </w:t>
      </w:r>
      <w:bookmarkEnd w:id="18"/>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outlineLvl w:val="9"/>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2</w:t>
      </w:r>
      <w:r>
        <w:rPr>
          <w:rFonts w:hint="eastAsia" w:ascii="宋体" w:hAnsi="宋体" w:eastAsia="宋体" w:cs="宋体"/>
          <w:b w:val="0"/>
          <w:bCs w:val="0"/>
          <w:sz w:val="24"/>
          <w:szCs w:val="24"/>
        </w:rPr>
        <w:t>、</w:t>
      </w:r>
      <w:r>
        <w:rPr>
          <w:rFonts w:hint="eastAsia" w:ascii="宋体" w:hAnsi="宋体" w:eastAsia="宋体" w:cs="宋体"/>
          <w:b w:val="0"/>
          <w:bCs w:val="0"/>
          <w:kern w:val="2"/>
          <w:sz w:val="24"/>
          <w:szCs w:val="24"/>
          <w:lang w:val="en-US" w:eastAsia="zh-CN" w:bidi="ar-SA"/>
        </w:rPr>
        <w:t xml:space="preserve">设计范围：住宅楼（含地下室、公共区域、户内）、配套商业（如有）等。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outlineLvl w:val="9"/>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 xml:space="preserve">3、设计阶段：二次机电深化设计（基于一次机电设计及建筑、结构图纸的深化）。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outlineLvl w:val="9"/>
        <w:rPr>
          <w:rFonts w:hint="eastAsia" w:ascii="宋体" w:hAnsi="宋体" w:eastAsia="宋体" w:cs="宋体"/>
          <w:b w:val="0"/>
          <w:bCs w:val="0"/>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auto"/>
        <w:ind w:left="0"/>
        <w:textAlignment w:val="auto"/>
        <w:outlineLvl w:val="9"/>
        <w:rPr>
          <w:rFonts w:hint="eastAsia" w:ascii="宋体" w:hAnsi="宋体" w:eastAsia="宋体" w:cs="宋体"/>
          <w:b w:val="0"/>
          <w:bCs w:val="0"/>
          <w:kern w:val="2"/>
          <w:sz w:val="24"/>
          <w:szCs w:val="24"/>
          <w:lang w:val="en-US" w:eastAsia="zh-CN" w:bidi="ar-SA"/>
        </w:rPr>
      </w:pPr>
      <w:r>
        <w:rPr>
          <w:rFonts w:hint="eastAsia" w:ascii="宋体" w:hAnsi="宋体" w:eastAsia="宋体" w:cs="宋体"/>
          <w:b/>
          <w:bCs/>
          <w:kern w:val="2"/>
          <w:sz w:val="28"/>
          <w:szCs w:val="28"/>
          <w:lang w:val="en-US" w:eastAsia="zh-CN" w:bidi="ar-SA"/>
        </w:rPr>
        <w:t>二、设计依据</w:t>
      </w:r>
      <w:r>
        <w:rPr>
          <w:rFonts w:hint="eastAsia" w:ascii="宋体" w:hAnsi="宋体" w:eastAsia="宋体" w:cs="宋体"/>
          <w:b/>
          <w:bCs/>
          <w:kern w:val="2"/>
          <w:sz w:val="28"/>
          <w:szCs w:val="28"/>
          <w:lang w:val="en-US" w:eastAsia="zh-CN" w:bidi="ar-SA"/>
        </w:rPr>
        <w:br w:type="textWrapping"/>
      </w:r>
      <w:r>
        <w:rPr>
          <w:rFonts w:hint="eastAsia" w:ascii="宋体" w:hAnsi="宋体" w:eastAsia="宋体" w:cs="宋体"/>
          <w:b w:val="0"/>
          <w:bCs w:val="0"/>
          <w:kern w:val="2"/>
          <w:sz w:val="24"/>
          <w:szCs w:val="24"/>
          <w:lang w:val="en-US" w:eastAsia="zh-CN" w:bidi="ar-SA"/>
        </w:rPr>
        <w:t xml:space="preserve">1、国家及地方现行规范、标准（如《民用建筑电气设计标准》《建筑给水排水设计规范》《通风与空调工程施工质量验收规范》等）；  </w:t>
      </w:r>
    </w:p>
    <w:p>
      <w:pPr>
        <w:keepNext w:val="0"/>
        <w:keepLines w:val="0"/>
        <w:pageBreakBefore w:val="0"/>
        <w:widowControl w:val="0"/>
        <w:kinsoku/>
        <w:wordWrap/>
        <w:overflowPunct/>
        <w:topLinePunct w:val="0"/>
        <w:autoSpaceDE/>
        <w:autoSpaceDN/>
        <w:bidi w:val="0"/>
        <w:adjustRightInd/>
        <w:snapToGrid/>
        <w:spacing w:line="360" w:lineRule="auto"/>
        <w:ind w:left="0"/>
        <w:textAlignment w:val="auto"/>
        <w:outlineLvl w:val="9"/>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 xml:space="preserve">2、本项目一次机电设计图纸及变更文件；  </w:t>
      </w:r>
    </w:p>
    <w:p>
      <w:pPr>
        <w:keepNext w:val="0"/>
        <w:keepLines w:val="0"/>
        <w:pageBreakBefore w:val="0"/>
        <w:widowControl w:val="0"/>
        <w:kinsoku/>
        <w:wordWrap/>
        <w:overflowPunct/>
        <w:topLinePunct w:val="0"/>
        <w:autoSpaceDE/>
        <w:autoSpaceDN/>
        <w:bidi w:val="0"/>
        <w:adjustRightInd/>
        <w:snapToGrid/>
        <w:spacing w:line="360" w:lineRule="auto"/>
        <w:ind w:left="0"/>
        <w:textAlignment w:val="auto"/>
        <w:outlineLvl w:val="9"/>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 xml:space="preserve">3、建筑、结构、装饰专业提供的条件图；  </w:t>
      </w:r>
    </w:p>
    <w:p>
      <w:pPr>
        <w:keepNext w:val="0"/>
        <w:keepLines w:val="0"/>
        <w:pageBreakBefore w:val="0"/>
        <w:widowControl w:val="0"/>
        <w:kinsoku/>
        <w:wordWrap/>
        <w:overflowPunct/>
        <w:topLinePunct w:val="0"/>
        <w:autoSpaceDE/>
        <w:autoSpaceDN/>
        <w:bidi w:val="0"/>
        <w:adjustRightInd/>
        <w:snapToGrid/>
        <w:spacing w:line="360" w:lineRule="auto"/>
        <w:ind w:left="0"/>
        <w:textAlignment w:val="auto"/>
        <w:outlineLvl w:val="9"/>
        <w:rPr>
          <w:rFonts w:hint="eastAsia"/>
        </w:rPr>
      </w:pPr>
      <w:r>
        <w:rPr>
          <w:rFonts w:hint="eastAsia" w:ascii="宋体" w:hAnsi="宋体" w:eastAsia="宋体" w:cs="宋体"/>
          <w:b w:val="0"/>
          <w:bCs w:val="0"/>
          <w:kern w:val="2"/>
          <w:sz w:val="24"/>
          <w:szCs w:val="24"/>
          <w:lang w:val="en-US" w:eastAsia="zh-CN" w:bidi="ar-SA"/>
        </w:rPr>
        <w:t>4、甲方提供的设计任务书及技术要求。</w:t>
      </w:r>
      <w:r>
        <w:rPr>
          <w:rFonts w:hint="eastAsia"/>
        </w:rPr>
        <w:t xml:space="preserve">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360" w:lineRule="auto"/>
        <w:ind w:left="0"/>
        <w:textAlignment w:val="auto"/>
        <w:outlineLvl w:val="9"/>
        <w:rPr>
          <w:rFonts w:hint="eastAsia" w:ascii="宋体" w:hAnsi="宋体" w:eastAsia="宋体" w:cs="宋体"/>
          <w:b w:val="0"/>
          <w:bCs w:val="0"/>
          <w:sz w:val="24"/>
          <w:szCs w:val="24"/>
        </w:rPr>
      </w:pPr>
      <w:r>
        <w:rPr>
          <w:rFonts w:hint="eastAsia" w:ascii="宋体" w:hAnsi="宋体" w:eastAsia="宋体" w:cs="宋体"/>
          <w:b/>
          <w:bCs/>
          <w:kern w:val="2"/>
          <w:sz w:val="28"/>
          <w:szCs w:val="28"/>
          <w:lang w:val="en-US" w:eastAsia="zh-CN" w:bidi="ar-SA"/>
        </w:rPr>
        <w:t>三、设计范围及内容</w:t>
      </w:r>
      <w:r>
        <w:rPr>
          <w:rFonts w:hint="eastAsia"/>
        </w:rPr>
        <w:br w:type="textWrapping"/>
      </w:r>
      <w:r>
        <w:rPr>
          <w:rFonts w:hint="eastAsia" w:ascii="宋体" w:hAnsi="宋体" w:eastAsia="宋体" w:cs="宋体"/>
          <w:b w:val="0"/>
          <w:bCs w:val="0"/>
          <w:sz w:val="24"/>
          <w:szCs w:val="24"/>
        </w:rPr>
        <w:t>1</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电气系统</w:t>
      </w:r>
      <w:r>
        <w:rPr>
          <w:rFonts w:hint="eastAsia" w:ascii="宋体" w:hAnsi="宋体" w:eastAsia="宋体" w:cs="宋体"/>
          <w:b w:val="0"/>
          <w:bCs w:val="0"/>
          <w:sz w:val="24"/>
          <w:szCs w:val="24"/>
        </w:rPr>
        <w:br w:type="textWrapping"/>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1</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 xml:space="preserve">配电系统：住户配电箱、公共区域配电、应急电源等深化；  </w:t>
      </w:r>
    </w:p>
    <w:p>
      <w:pPr>
        <w:keepNext w:val="0"/>
        <w:keepLines w:val="0"/>
        <w:pageBreakBefore w:val="0"/>
        <w:widowControl w:val="0"/>
        <w:kinsoku/>
        <w:wordWrap/>
        <w:overflowPunct/>
        <w:topLinePunct w:val="0"/>
        <w:autoSpaceDE/>
        <w:autoSpaceDN/>
        <w:bidi w:val="0"/>
        <w:adjustRightInd/>
        <w:snapToGrid/>
        <w:spacing w:line="360" w:lineRule="auto"/>
        <w:ind w:left="0"/>
        <w:textAlignment w:val="auto"/>
        <w:outlineLvl w:val="9"/>
        <w:rPr>
          <w:rFonts w:hint="eastAsia" w:ascii="宋体" w:hAnsi="宋体" w:eastAsia="宋体" w:cs="宋体"/>
          <w:b w:val="0"/>
          <w:bCs w:val="0"/>
          <w:sz w:val="24"/>
          <w:szCs w:val="24"/>
        </w:rPr>
      </w:pP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2</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 xml:space="preserve">照明系统：户内及公共区域灯具定位、控制逻辑；  </w:t>
      </w:r>
    </w:p>
    <w:p>
      <w:pPr>
        <w:keepNext w:val="0"/>
        <w:keepLines w:val="0"/>
        <w:pageBreakBefore w:val="0"/>
        <w:widowControl w:val="0"/>
        <w:kinsoku/>
        <w:wordWrap/>
        <w:overflowPunct/>
        <w:topLinePunct w:val="0"/>
        <w:autoSpaceDE/>
        <w:autoSpaceDN/>
        <w:bidi w:val="0"/>
        <w:adjustRightInd/>
        <w:snapToGrid/>
        <w:spacing w:line="360" w:lineRule="auto"/>
        <w:ind w:left="0"/>
        <w:textAlignment w:val="auto"/>
        <w:outlineLvl w:val="9"/>
        <w:rPr>
          <w:rFonts w:hint="eastAsia" w:ascii="宋体" w:hAnsi="宋体" w:eastAsia="宋体" w:cs="宋体"/>
          <w:b w:val="0"/>
          <w:bCs w:val="0"/>
          <w:sz w:val="24"/>
          <w:szCs w:val="24"/>
        </w:rPr>
      </w:pP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3</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 xml:space="preserve">弱电系统：可视对讲、网络、电视、智能家居（如有）管线预留；  </w:t>
      </w:r>
    </w:p>
    <w:p>
      <w:pPr>
        <w:keepNext w:val="0"/>
        <w:keepLines w:val="0"/>
        <w:pageBreakBefore w:val="0"/>
        <w:widowControl w:val="0"/>
        <w:kinsoku/>
        <w:wordWrap/>
        <w:overflowPunct/>
        <w:topLinePunct w:val="0"/>
        <w:autoSpaceDE/>
        <w:autoSpaceDN/>
        <w:bidi w:val="0"/>
        <w:adjustRightInd/>
        <w:snapToGrid/>
        <w:spacing w:line="360" w:lineRule="auto"/>
        <w:ind w:left="0"/>
        <w:textAlignment w:val="auto"/>
        <w:outlineLvl w:val="9"/>
        <w:rPr>
          <w:rFonts w:hint="eastAsia" w:ascii="宋体" w:hAnsi="宋体" w:eastAsia="宋体" w:cs="宋体"/>
          <w:b w:val="0"/>
          <w:bCs w:val="0"/>
          <w:sz w:val="24"/>
          <w:szCs w:val="24"/>
        </w:rPr>
      </w:pP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4</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 xml:space="preserve">防雷接地：按规范完善节点详图。  </w:t>
      </w:r>
    </w:p>
    <w:p>
      <w:pPr>
        <w:keepNext w:val="0"/>
        <w:keepLines w:val="0"/>
        <w:pageBreakBefore w:val="0"/>
        <w:widowControl w:val="0"/>
        <w:kinsoku/>
        <w:wordWrap/>
        <w:overflowPunct/>
        <w:topLinePunct w:val="0"/>
        <w:autoSpaceDE/>
        <w:autoSpaceDN/>
        <w:bidi w:val="0"/>
        <w:adjustRightInd/>
        <w:snapToGrid/>
        <w:spacing w:line="360" w:lineRule="auto"/>
        <w:ind w:left="0"/>
        <w:textAlignment w:val="auto"/>
        <w:outlineLvl w:val="9"/>
        <w:rPr>
          <w:rFonts w:hint="eastAsia" w:ascii="宋体" w:hAnsi="宋体" w:eastAsia="宋体" w:cs="宋体"/>
          <w:b w:val="0"/>
          <w:bCs w:val="0"/>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textAlignment w:val="auto"/>
        <w:outlineLvl w:val="9"/>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2、</w:t>
      </w:r>
      <w:r>
        <w:rPr>
          <w:rFonts w:hint="eastAsia" w:ascii="宋体" w:hAnsi="宋体" w:eastAsia="宋体" w:cs="宋体"/>
          <w:b w:val="0"/>
          <w:bCs w:val="0"/>
          <w:sz w:val="24"/>
          <w:szCs w:val="24"/>
        </w:rPr>
        <w:t>给排水系统</w:t>
      </w:r>
    </w:p>
    <w:p>
      <w:pPr>
        <w:keepNext w:val="0"/>
        <w:keepLines w:val="0"/>
        <w:pageBreakBefore w:val="0"/>
        <w:widowControl w:val="0"/>
        <w:kinsoku/>
        <w:wordWrap/>
        <w:overflowPunct/>
        <w:topLinePunct w:val="0"/>
        <w:autoSpaceDE/>
        <w:autoSpaceDN/>
        <w:bidi w:val="0"/>
        <w:adjustRightInd/>
        <w:snapToGrid/>
        <w:spacing w:line="360" w:lineRule="auto"/>
        <w:ind w:left="0"/>
        <w:textAlignment w:val="auto"/>
        <w:outlineLvl w:val="9"/>
        <w:rPr>
          <w:rFonts w:hint="eastAsia" w:ascii="宋体" w:hAnsi="宋体" w:eastAsia="宋体" w:cs="宋体"/>
          <w:b w:val="0"/>
          <w:bCs w:val="0"/>
          <w:sz w:val="24"/>
          <w:szCs w:val="24"/>
        </w:rPr>
      </w:pP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1</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 xml:space="preserve">给水：户内冷热水管走向、水表位置、加压设备参数复核；  </w:t>
      </w:r>
    </w:p>
    <w:p>
      <w:pPr>
        <w:keepNext w:val="0"/>
        <w:keepLines w:val="0"/>
        <w:pageBreakBefore w:val="0"/>
        <w:widowControl w:val="0"/>
        <w:kinsoku/>
        <w:wordWrap/>
        <w:overflowPunct/>
        <w:topLinePunct w:val="0"/>
        <w:autoSpaceDE/>
        <w:autoSpaceDN/>
        <w:bidi w:val="0"/>
        <w:adjustRightInd/>
        <w:snapToGrid/>
        <w:spacing w:line="360" w:lineRule="auto"/>
        <w:ind w:left="0"/>
        <w:textAlignment w:val="auto"/>
        <w:outlineLvl w:val="9"/>
        <w:rPr>
          <w:rFonts w:hint="eastAsia" w:ascii="宋体" w:hAnsi="宋体" w:eastAsia="宋体" w:cs="宋体"/>
          <w:b w:val="0"/>
          <w:bCs w:val="0"/>
          <w:sz w:val="24"/>
          <w:szCs w:val="24"/>
        </w:rPr>
      </w:pP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2</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 xml:space="preserve">排水：排水立管、地漏定位，地下室集水坑排水深化；  </w:t>
      </w:r>
    </w:p>
    <w:p>
      <w:pPr>
        <w:keepNext w:val="0"/>
        <w:keepLines w:val="0"/>
        <w:pageBreakBefore w:val="0"/>
        <w:widowControl w:val="0"/>
        <w:kinsoku/>
        <w:wordWrap/>
        <w:overflowPunct/>
        <w:topLinePunct w:val="0"/>
        <w:autoSpaceDE/>
        <w:autoSpaceDN/>
        <w:bidi w:val="0"/>
        <w:adjustRightInd/>
        <w:snapToGrid/>
        <w:spacing w:line="360" w:lineRule="auto"/>
        <w:ind w:left="0"/>
        <w:textAlignment w:val="auto"/>
        <w:outlineLvl w:val="9"/>
        <w:rPr>
          <w:rFonts w:hint="eastAsia" w:ascii="宋体" w:hAnsi="宋体" w:eastAsia="宋体" w:cs="宋体"/>
          <w:b w:val="0"/>
          <w:bCs w:val="0"/>
          <w:sz w:val="24"/>
          <w:szCs w:val="24"/>
        </w:rPr>
      </w:pP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3</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 xml:space="preserve">消防：喷淋、消火栓系统管道综合排布。  </w:t>
      </w:r>
    </w:p>
    <w:p>
      <w:pPr>
        <w:keepNext w:val="0"/>
        <w:keepLines w:val="0"/>
        <w:pageBreakBefore w:val="0"/>
        <w:widowControl w:val="0"/>
        <w:kinsoku/>
        <w:wordWrap/>
        <w:overflowPunct/>
        <w:topLinePunct w:val="0"/>
        <w:autoSpaceDE/>
        <w:autoSpaceDN/>
        <w:bidi w:val="0"/>
        <w:adjustRightInd/>
        <w:snapToGrid/>
        <w:spacing w:line="360" w:lineRule="auto"/>
        <w:ind w:left="0"/>
        <w:textAlignment w:val="auto"/>
        <w:outlineLvl w:val="9"/>
        <w:rPr>
          <w:rFonts w:hint="eastAsia" w:ascii="宋体" w:hAnsi="宋体" w:eastAsia="宋体" w:cs="宋体"/>
          <w:b w:val="0"/>
          <w:bCs w:val="0"/>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textAlignment w:val="auto"/>
        <w:outlineLvl w:val="9"/>
        <w:rPr>
          <w:rFonts w:hint="eastAsia" w:ascii="宋体" w:hAnsi="宋体" w:eastAsia="宋体" w:cs="宋体"/>
          <w:b w:val="0"/>
          <w:bCs w:val="0"/>
          <w:sz w:val="24"/>
          <w:szCs w:val="24"/>
        </w:rPr>
      </w:pPr>
      <w:r>
        <w:rPr>
          <w:rFonts w:hint="eastAsia" w:ascii="宋体" w:hAnsi="宋体" w:eastAsia="宋体" w:cs="宋体"/>
          <w:b w:val="0"/>
          <w:bCs w:val="0"/>
          <w:sz w:val="24"/>
          <w:szCs w:val="24"/>
        </w:rPr>
        <w:t>3</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暖通系统</w:t>
      </w:r>
    </w:p>
    <w:p>
      <w:pPr>
        <w:keepNext w:val="0"/>
        <w:keepLines w:val="0"/>
        <w:pageBreakBefore w:val="0"/>
        <w:widowControl w:val="0"/>
        <w:kinsoku/>
        <w:wordWrap/>
        <w:overflowPunct/>
        <w:topLinePunct w:val="0"/>
        <w:autoSpaceDE/>
        <w:autoSpaceDN/>
        <w:bidi w:val="0"/>
        <w:adjustRightInd/>
        <w:snapToGrid/>
        <w:spacing w:line="360" w:lineRule="auto"/>
        <w:ind w:left="0"/>
        <w:textAlignment w:val="auto"/>
        <w:outlineLvl w:val="9"/>
        <w:rPr>
          <w:rFonts w:hint="eastAsia" w:ascii="宋体" w:hAnsi="宋体" w:eastAsia="宋体" w:cs="宋体"/>
          <w:b w:val="0"/>
          <w:bCs w:val="0"/>
          <w:sz w:val="24"/>
          <w:szCs w:val="24"/>
        </w:rPr>
      </w:pP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1</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 xml:space="preserve">通风：地下室机械通风、住宅公共区域防排烟系统优化；  </w:t>
      </w:r>
    </w:p>
    <w:p>
      <w:pPr>
        <w:keepNext w:val="0"/>
        <w:keepLines w:val="0"/>
        <w:pageBreakBefore w:val="0"/>
        <w:widowControl w:val="0"/>
        <w:kinsoku/>
        <w:wordWrap/>
        <w:overflowPunct/>
        <w:topLinePunct w:val="0"/>
        <w:autoSpaceDE/>
        <w:autoSpaceDN/>
        <w:bidi w:val="0"/>
        <w:adjustRightInd/>
        <w:snapToGrid/>
        <w:spacing w:line="360" w:lineRule="auto"/>
        <w:ind w:left="0"/>
        <w:textAlignment w:val="auto"/>
        <w:outlineLvl w:val="9"/>
        <w:rPr>
          <w:rFonts w:hint="eastAsia" w:ascii="宋体" w:hAnsi="宋体" w:eastAsia="宋体" w:cs="宋体"/>
          <w:b w:val="0"/>
          <w:bCs w:val="0"/>
          <w:sz w:val="24"/>
          <w:szCs w:val="24"/>
        </w:rPr>
      </w:pP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2</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 xml:space="preserve">空调：分体空调预留孔洞及冷凝水排水（或中央空调管线深化）。  </w:t>
      </w:r>
    </w:p>
    <w:p>
      <w:pPr>
        <w:keepNext w:val="0"/>
        <w:keepLines w:val="0"/>
        <w:pageBreakBefore w:val="0"/>
        <w:widowControl w:val="0"/>
        <w:kinsoku/>
        <w:wordWrap/>
        <w:overflowPunct/>
        <w:topLinePunct w:val="0"/>
        <w:autoSpaceDE/>
        <w:autoSpaceDN/>
        <w:bidi w:val="0"/>
        <w:adjustRightInd/>
        <w:snapToGrid/>
        <w:spacing w:line="360" w:lineRule="auto"/>
        <w:ind w:left="0"/>
        <w:textAlignment w:val="auto"/>
        <w:outlineLvl w:val="9"/>
        <w:rPr>
          <w:rFonts w:hint="eastAsia" w:ascii="宋体" w:hAnsi="宋体" w:eastAsia="宋体" w:cs="宋体"/>
          <w:b w:val="0"/>
          <w:bCs w:val="0"/>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textAlignment w:val="auto"/>
        <w:outlineLvl w:val="9"/>
        <w:rPr>
          <w:rFonts w:hint="eastAsia" w:ascii="宋体" w:hAnsi="宋体" w:eastAsia="宋体" w:cs="宋体"/>
          <w:b w:val="0"/>
          <w:bCs w:val="0"/>
          <w:sz w:val="24"/>
          <w:szCs w:val="24"/>
        </w:rPr>
      </w:pPr>
      <w:r>
        <w:rPr>
          <w:rFonts w:hint="eastAsia" w:ascii="宋体" w:hAnsi="宋体" w:eastAsia="宋体" w:cs="宋体"/>
          <w:b w:val="0"/>
          <w:bCs w:val="0"/>
          <w:sz w:val="24"/>
          <w:szCs w:val="24"/>
        </w:rPr>
        <w:t>4</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其他要求</w:t>
      </w:r>
    </w:p>
    <w:p>
      <w:pPr>
        <w:keepNext w:val="0"/>
        <w:keepLines w:val="0"/>
        <w:pageBreakBefore w:val="0"/>
        <w:widowControl w:val="0"/>
        <w:kinsoku/>
        <w:wordWrap/>
        <w:overflowPunct/>
        <w:topLinePunct w:val="0"/>
        <w:autoSpaceDE/>
        <w:autoSpaceDN/>
        <w:bidi w:val="0"/>
        <w:adjustRightInd/>
        <w:snapToGrid/>
        <w:spacing w:line="360" w:lineRule="auto"/>
        <w:ind w:left="0"/>
        <w:textAlignment w:val="auto"/>
        <w:outlineLvl w:val="9"/>
        <w:rPr>
          <w:rFonts w:hint="eastAsia" w:ascii="宋体" w:hAnsi="宋体" w:eastAsia="宋体" w:cs="宋体"/>
          <w:b w:val="0"/>
          <w:bCs w:val="0"/>
          <w:sz w:val="24"/>
          <w:szCs w:val="24"/>
        </w:rPr>
      </w:pP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1</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 xml:space="preserve">BIM应用：需采用BIM技术进行管线综合排布，解决碰撞问题；  </w:t>
      </w:r>
    </w:p>
    <w:p>
      <w:pPr>
        <w:keepNext w:val="0"/>
        <w:keepLines w:val="0"/>
        <w:pageBreakBefore w:val="0"/>
        <w:widowControl w:val="0"/>
        <w:kinsoku/>
        <w:wordWrap/>
        <w:overflowPunct/>
        <w:topLinePunct w:val="0"/>
        <w:autoSpaceDE/>
        <w:autoSpaceDN/>
        <w:bidi w:val="0"/>
        <w:adjustRightInd/>
        <w:snapToGrid/>
        <w:spacing w:line="360" w:lineRule="auto"/>
        <w:ind w:left="0"/>
        <w:textAlignment w:val="auto"/>
        <w:outlineLvl w:val="9"/>
        <w:rPr>
          <w:rFonts w:hint="eastAsia" w:ascii="宋体" w:hAnsi="宋体" w:eastAsia="宋体" w:cs="宋体"/>
          <w:b w:val="0"/>
          <w:bCs w:val="0"/>
          <w:sz w:val="24"/>
          <w:szCs w:val="24"/>
        </w:rPr>
      </w:pP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2</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 xml:space="preserve">节能环保：设备选型需符合绿色建筑标准（如LEED、国内绿建星级要求）。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outlineLvl w:val="9"/>
        <w:rPr>
          <w:rFonts w:hint="eastAsia"/>
        </w:rPr>
      </w:pP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四、设计深度要求</w:t>
      </w:r>
    </w:p>
    <w:p>
      <w:pPr>
        <w:keepNext w:val="0"/>
        <w:keepLines w:val="0"/>
        <w:pageBreakBefore w:val="0"/>
        <w:widowControl w:val="0"/>
        <w:kinsoku/>
        <w:wordWrap/>
        <w:overflowPunct/>
        <w:topLinePunct w:val="0"/>
        <w:autoSpaceDE/>
        <w:autoSpaceDN/>
        <w:bidi w:val="0"/>
        <w:adjustRightInd/>
        <w:snapToGrid/>
        <w:spacing w:line="360" w:lineRule="auto"/>
        <w:ind w:left="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1、图纸深度：达到施工图深度，满足工程量清单编制及施工要求；  </w:t>
      </w:r>
    </w:p>
    <w:p>
      <w:pPr>
        <w:keepNext w:val="0"/>
        <w:keepLines w:val="0"/>
        <w:pageBreakBefore w:val="0"/>
        <w:widowControl w:val="0"/>
        <w:kinsoku/>
        <w:wordWrap/>
        <w:overflowPunct/>
        <w:topLinePunct w:val="0"/>
        <w:autoSpaceDE/>
        <w:autoSpaceDN/>
        <w:bidi w:val="0"/>
        <w:adjustRightInd/>
        <w:snapToGrid/>
        <w:spacing w:line="360" w:lineRule="auto"/>
        <w:ind w:left="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2、节点详图：复杂区域（如管井、设备机房）需提供大样图；  </w:t>
      </w:r>
    </w:p>
    <w:p>
      <w:pPr>
        <w:keepNext w:val="0"/>
        <w:keepLines w:val="0"/>
        <w:pageBreakBefore w:val="0"/>
        <w:widowControl w:val="0"/>
        <w:kinsoku/>
        <w:wordWrap/>
        <w:overflowPunct/>
        <w:topLinePunct w:val="0"/>
        <w:autoSpaceDE/>
        <w:autoSpaceDN/>
        <w:bidi w:val="0"/>
        <w:adjustRightInd/>
        <w:snapToGrid/>
        <w:spacing w:line="360" w:lineRule="auto"/>
        <w:ind w:left="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3、材料标注：明确设备型号、管线规格及安装方式；  </w:t>
      </w:r>
    </w:p>
    <w:p>
      <w:pPr>
        <w:keepNext w:val="0"/>
        <w:keepLines w:val="0"/>
        <w:pageBreakBefore w:val="0"/>
        <w:widowControl w:val="0"/>
        <w:kinsoku/>
        <w:wordWrap/>
        <w:overflowPunct/>
        <w:topLinePunct w:val="0"/>
        <w:autoSpaceDE/>
        <w:autoSpaceDN/>
        <w:bidi w:val="0"/>
        <w:adjustRightInd/>
        <w:snapToGrid/>
        <w:spacing w:line="360" w:lineRule="auto"/>
        <w:ind w:left="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4、与其他专业协调：避免与土建、装修冲突，预留孔洞需标注清晰。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outlineLvl w:val="9"/>
        <w:rPr>
          <w:rFonts w:hint="eastAsia" w:ascii="宋体" w:hAnsi="宋体" w:eastAsia="宋体" w:cs="宋体"/>
          <w:b/>
          <w:bCs/>
          <w:kern w:val="2"/>
          <w:sz w:val="28"/>
          <w:szCs w:val="28"/>
          <w:lang w:val="en-US" w:eastAsia="zh-CN" w:bidi="ar-SA"/>
        </w:rPr>
      </w:pPr>
      <w:r>
        <w:rPr>
          <w:rFonts w:hint="eastAsia" w:ascii="宋体" w:hAnsi="宋体" w:eastAsia="宋体" w:cs="宋体"/>
          <w:b w:val="0"/>
          <w:bCs w:val="0"/>
          <w:kern w:val="2"/>
          <w:sz w:val="24"/>
          <w:szCs w:val="24"/>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bCs/>
          <w:kern w:val="2"/>
          <w:sz w:val="28"/>
          <w:szCs w:val="28"/>
          <w:lang w:val="en-US" w:eastAsia="zh-CN" w:bidi="ar-SA"/>
        </w:rPr>
        <w:t>五、成果交付要求</w:t>
      </w:r>
      <w:r>
        <w:rPr>
          <w:rFonts w:hint="eastAsia" w:ascii="宋体" w:hAnsi="宋体" w:eastAsia="宋体" w:cs="宋体"/>
          <w:b w:val="0"/>
          <w:bCs w:val="0"/>
          <w:kern w:val="2"/>
          <w:sz w:val="24"/>
          <w:szCs w:val="24"/>
          <w:lang w:val="en-US" w:eastAsia="zh-CN" w:bidi="ar-SA"/>
        </w:rPr>
        <w:br w:type="textWrapping"/>
      </w:r>
      <w:r>
        <w:rPr>
          <w:rFonts w:hint="eastAsia" w:ascii="宋体" w:hAnsi="宋体" w:eastAsia="宋体" w:cs="宋体"/>
          <w:b w:val="0"/>
          <w:bCs w:val="0"/>
          <w:sz w:val="24"/>
          <w:szCs w:val="24"/>
          <w:lang w:val="en-US" w:eastAsia="zh-CN"/>
        </w:rPr>
        <w:t xml:space="preserve">1、图纸文件：CAD图纸、计算书、设计说明；  </w:t>
      </w:r>
    </w:p>
    <w:p>
      <w:pPr>
        <w:keepNext w:val="0"/>
        <w:keepLines w:val="0"/>
        <w:pageBreakBefore w:val="0"/>
        <w:widowControl w:val="0"/>
        <w:kinsoku/>
        <w:wordWrap/>
        <w:overflowPunct/>
        <w:topLinePunct w:val="0"/>
        <w:autoSpaceDE/>
        <w:autoSpaceDN/>
        <w:bidi w:val="0"/>
        <w:adjustRightInd/>
        <w:snapToGrid/>
        <w:spacing w:line="360" w:lineRule="auto"/>
        <w:ind w:left="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2、报审文件：配合甲方完成消防、人防等报建图纸；  </w:t>
      </w:r>
    </w:p>
    <w:p>
      <w:pPr>
        <w:keepNext w:val="0"/>
        <w:keepLines w:val="0"/>
        <w:pageBreakBefore w:val="0"/>
        <w:widowControl w:val="0"/>
        <w:kinsoku/>
        <w:wordWrap/>
        <w:overflowPunct/>
        <w:topLinePunct w:val="0"/>
        <w:autoSpaceDE/>
        <w:autoSpaceDN/>
        <w:bidi w:val="0"/>
        <w:adjustRightInd/>
        <w:snapToGrid/>
        <w:spacing w:line="360" w:lineRule="auto"/>
        <w:ind w:left="0"/>
        <w:textAlignment w:val="auto"/>
        <w:outlineLvl w:val="9"/>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sz w:val="24"/>
          <w:szCs w:val="24"/>
          <w:lang w:val="en-US" w:eastAsia="zh-CN"/>
        </w:rPr>
        <w:t>3、时间节点：分阶段提交（如地下室、标准层等专项深化图纸）。</w:t>
      </w:r>
      <w:r>
        <w:rPr>
          <w:rFonts w:hint="eastAsia" w:ascii="宋体" w:hAnsi="宋体" w:eastAsia="宋体" w:cs="宋体"/>
          <w:b w:val="0"/>
          <w:bCs w:val="0"/>
          <w:kern w:val="2"/>
          <w:sz w:val="24"/>
          <w:szCs w:val="24"/>
          <w:lang w:val="en-US" w:eastAsia="zh-CN" w:bidi="ar-SA"/>
        </w:rPr>
        <w:t xml:space="preserve">  </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outlineLvl w:val="9"/>
        <w:rPr>
          <w:rFonts w:hint="eastAsia" w:ascii="宋体" w:hAnsi="宋体" w:eastAsia="宋体" w:cs="宋体"/>
          <w:b w:val="0"/>
          <w:bCs w:val="0"/>
          <w:kern w:val="2"/>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auto"/>
        <w:ind w:left="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bCs/>
          <w:kern w:val="2"/>
          <w:sz w:val="28"/>
          <w:szCs w:val="28"/>
          <w:lang w:val="en-US" w:eastAsia="zh-CN" w:bidi="ar-SA"/>
        </w:rPr>
        <w:t>六、其他条款</w:t>
      </w:r>
      <w:r>
        <w:rPr>
          <w:rFonts w:hint="eastAsia" w:ascii="宋体" w:hAnsi="宋体" w:eastAsia="宋体" w:cs="宋体"/>
          <w:b w:val="0"/>
          <w:bCs w:val="0"/>
          <w:kern w:val="2"/>
          <w:sz w:val="24"/>
          <w:szCs w:val="24"/>
          <w:lang w:val="en-US" w:eastAsia="zh-CN" w:bidi="ar-SA"/>
        </w:rPr>
        <w:br w:type="textWrapping"/>
      </w:r>
      <w:r>
        <w:rPr>
          <w:rFonts w:hint="eastAsia" w:ascii="宋体" w:hAnsi="宋体" w:eastAsia="宋体" w:cs="宋体"/>
          <w:b w:val="0"/>
          <w:bCs w:val="0"/>
          <w:sz w:val="24"/>
          <w:szCs w:val="24"/>
          <w:lang w:val="en-US" w:eastAsia="zh-CN"/>
        </w:rPr>
        <w:t xml:space="preserve">1、设计单位需全程配合施工交底及现场问题处理；  </w:t>
      </w:r>
    </w:p>
    <w:p>
      <w:pPr>
        <w:keepNext w:val="0"/>
        <w:keepLines w:val="0"/>
        <w:pageBreakBefore w:val="0"/>
        <w:widowControl w:val="0"/>
        <w:kinsoku/>
        <w:wordWrap/>
        <w:overflowPunct/>
        <w:topLinePunct w:val="0"/>
        <w:autoSpaceDE/>
        <w:autoSpaceDN/>
        <w:bidi w:val="0"/>
        <w:adjustRightInd/>
        <w:snapToGrid/>
        <w:spacing w:line="360" w:lineRule="auto"/>
        <w:ind w:left="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2、设计变更需经甲方书面确认后方可实施；  </w:t>
      </w:r>
    </w:p>
    <w:p>
      <w:pPr>
        <w:keepNext w:val="0"/>
        <w:keepLines w:val="0"/>
        <w:pageBreakBefore w:val="0"/>
        <w:widowControl w:val="0"/>
        <w:kinsoku/>
        <w:wordWrap/>
        <w:overflowPunct/>
        <w:topLinePunct w:val="0"/>
        <w:autoSpaceDE/>
        <w:autoSpaceDN/>
        <w:bidi w:val="0"/>
        <w:adjustRightInd/>
        <w:snapToGrid/>
        <w:spacing w:line="360" w:lineRule="auto"/>
        <w:ind w:left="0"/>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3、保密要求：未经甲方同意不得向第三方披露项目信息</w:t>
      </w:r>
    </w:p>
    <w:p>
      <w:pPr>
        <w:keepNext w:val="0"/>
        <w:keepLines w:val="0"/>
        <w:pageBreakBefore w:val="0"/>
        <w:widowControl w:val="0"/>
        <w:kinsoku/>
        <w:wordWrap/>
        <w:overflowPunct/>
        <w:topLinePunct w:val="0"/>
        <w:autoSpaceDE/>
        <w:autoSpaceDN/>
        <w:bidi w:val="0"/>
        <w:adjustRightInd/>
        <w:snapToGrid/>
        <w:textAlignment w:val="auto"/>
        <w:outlineLvl w:val="9"/>
        <w:rPr>
          <w:rFonts w:ascii="宋体" w:hAnsi="宋体" w:cs="宋体"/>
          <w:b/>
          <w:sz w:val="32"/>
          <w:szCs w:val="32"/>
        </w:rPr>
      </w:pPr>
      <w:r>
        <w:rPr>
          <w:rFonts w:hint="eastAsia" w:ascii="宋体" w:hAnsi="宋体" w:cs="宋体"/>
          <w:b/>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textAlignment w:val="auto"/>
        <w:outlineLvl w:val="0"/>
        <w:rPr>
          <w:rFonts w:hint="eastAsia" w:ascii="宋体" w:hAnsi="宋体" w:cs="宋体"/>
          <w:b/>
          <w:sz w:val="32"/>
          <w:szCs w:val="32"/>
          <w:lang w:val="en-US" w:eastAsia="zh-CN"/>
        </w:rPr>
      </w:pPr>
      <w:r>
        <w:rPr>
          <w:rFonts w:hint="eastAsia" w:ascii="宋体" w:hAnsi="宋体" w:cs="宋体"/>
          <w:b/>
          <w:sz w:val="32"/>
          <w:szCs w:val="32"/>
          <w:lang w:val="en-US" w:eastAsia="zh-CN"/>
        </w:rPr>
        <w:t>第十部分 竣工图编制</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宋体" w:hAnsi="宋体"/>
          <w:b/>
          <w:sz w:val="28"/>
          <w:szCs w:val="28"/>
        </w:rPr>
      </w:pPr>
      <w:r>
        <w:rPr>
          <w:rFonts w:hint="eastAsia" w:ascii="宋体" w:hAnsi="宋体"/>
          <w:b/>
          <w:sz w:val="28"/>
          <w:szCs w:val="28"/>
        </w:rPr>
        <w:t>一、项目概况</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eastAsia="宋体" w:cs="宋体"/>
          <w:b w:val="0"/>
          <w:bCs w:val="0"/>
          <w:sz w:val="24"/>
          <w:szCs w:val="24"/>
        </w:rPr>
        <w:t>1、项目</w:t>
      </w:r>
      <w:r>
        <w:rPr>
          <w:rFonts w:hint="eastAsia" w:ascii="宋体" w:hAnsi="宋体" w:eastAsia="宋体" w:cs="宋体"/>
          <w:b w:val="0"/>
          <w:bCs w:val="0"/>
          <w:sz w:val="24"/>
          <w:szCs w:val="24"/>
          <w:lang w:val="en-US" w:eastAsia="zh-CN"/>
        </w:rPr>
        <w:t>基本情况：请详见规划建筑设计部分</w:t>
      </w:r>
      <w:r>
        <w:rPr>
          <w:rFonts w:hint="eastAsia"/>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lang w:val="en-US" w:eastAsia="zh-CN"/>
        </w:rPr>
        <w:t>2</w:t>
      </w:r>
      <w:r>
        <w:rPr>
          <w:rFonts w:hint="eastAsia" w:ascii="宋体" w:hAnsi="宋体"/>
          <w:color w:val="0D0D0D"/>
          <w:sz w:val="24"/>
          <w:lang w:eastAsia="zh-CN"/>
        </w:rPr>
        <w:t>、</w:t>
      </w:r>
      <w:r>
        <w:rPr>
          <w:rFonts w:hint="eastAsia" w:ascii="宋体" w:hAnsi="宋体"/>
          <w:color w:val="0D0D0D"/>
          <w:sz w:val="24"/>
        </w:rPr>
        <w:t xml:space="preserve">编制范围：住宅楼（含地下室、公共区域、户内）、配套商业、室外工程等全部机电及土建专业。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b/>
          <w:sz w:val="28"/>
          <w:szCs w:val="28"/>
        </w:rPr>
      </w:pPr>
      <w:r>
        <w:rPr>
          <w:rFonts w:hint="eastAsia" w:ascii="宋体" w:hAnsi="宋体"/>
          <w:b/>
          <w:sz w:val="28"/>
          <w:szCs w:val="28"/>
        </w:rPr>
        <w:t>二、编制依据</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lang w:val="en-US" w:eastAsia="zh-CN"/>
        </w:rPr>
        <w:t>1、</w:t>
      </w:r>
      <w:r>
        <w:rPr>
          <w:rFonts w:hint="eastAsia" w:ascii="宋体" w:hAnsi="宋体"/>
          <w:color w:val="0D0D0D"/>
          <w:sz w:val="24"/>
        </w:rPr>
        <w:t xml:space="preserve">规范标准：《建设工程文件归档规范》（GB/T 50328）  </w:t>
      </w:r>
      <w:r>
        <w:rPr>
          <w:rFonts w:hint="eastAsia" w:ascii="宋体" w:hAnsi="宋体"/>
          <w:color w:val="0D0D0D"/>
          <w:sz w:val="24"/>
          <w:lang w:eastAsia="zh-CN"/>
        </w:rPr>
        <w:t>、</w:t>
      </w:r>
      <w:r>
        <w:rPr>
          <w:rFonts w:hint="eastAsia" w:ascii="宋体" w:hAnsi="宋体"/>
          <w:color w:val="0D0D0D"/>
          <w:sz w:val="24"/>
        </w:rPr>
        <w:t>《建筑电气工程施工质量验收规范》（GB 50303）</w:t>
      </w:r>
      <w:r>
        <w:rPr>
          <w:rFonts w:hint="eastAsia" w:ascii="宋体" w:hAnsi="宋体"/>
          <w:color w:val="0D0D0D"/>
          <w:sz w:val="24"/>
          <w:lang w:eastAsia="zh-CN"/>
        </w:rPr>
        <w:t>、</w:t>
      </w:r>
      <w:r>
        <w:rPr>
          <w:rFonts w:hint="eastAsia" w:ascii="宋体" w:hAnsi="宋体"/>
          <w:color w:val="0D0D0D"/>
          <w:sz w:val="24"/>
        </w:rPr>
        <w:t xml:space="preserve">地方城建档案馆竣工图编制要求。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rPr>
        <w:t>2</w:t>
      </w:r>
      <w:r>
        <w:rPr>
          <w:rFonts w:hint="eastAsia" w:ascii="宋体" w:hAnsi="宋体"/>
          <w:color w:val="0D0D0D"/>
          <w:sz w:val="24"/>
          <w:lang w:eastAsia="zh-CN"/>
        </w:rPr>
        <w:t>、</w:t>
      </w:r>
      <w:r>
        <w:rPr>
          <w:rFonts w:hint="eastAsia" w:ascii="宋体" w:hAnsi="宋体"/>
          <w:color w:val="0D0D0D"/>
          <w:sz w:val="24"/>
        </w:rPr>
        <w:t xml:space="preserve">项目文件：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lang w:eastAsia="zh-CN"/>
        </w:rPr>
        <w:t>（</w:t>
      </w:r>
      <w:r>
        <w:rPr>
          <w:rFonts w:hint="eastAsia" w:ascii="宋体" w:hAnsi="宋体"/>
          <w:color w:val="0D0D0D"/>
          <w:sz w:val="24"/>
          <w:lang w:val="en-US" w:eastAsia="zh-CN"/>
        </w:rPr>
        <w:t>1</w:t>
      </w:r>
      <w:r>
        <w:rPr>
          <w:rFonts w:hint="eastAsia" w:ascii="宋体" w:hAnsi="宋体"/>
          <w:color w:val="0D0D0D"/>
          <w:sz w:val="24"/>
          <w:lang w:eastAsia="zh-CN"/>
        </w:rPr>
        <w:t>）</w:t>
      </w:r>
      <w:r>
        <w:rPr>
          <w:rFonts w:hint="eastAsia" w:ascii="宋体" w:hAnsi="宋体"/>
          <w:color w:val="0D0D0D"/>
          <w:sz w:val="24"/>
        </w:rPr>
        <w:t xml:space="preserve">施工图设计文件及变更单（含设计变更、工程洽商、技术核定单等）；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lang w:eastAsia="zh-CN"/>
        </w:rPr>
        <w:t>（</w:t>
      </w:r>
      <w:r>
        <w:rPr>
          <w:rFonts w:hint="eastAsia" w:ascii="宋体" w:hAnsi="宋体"/>
          <w:color w:val="0D0D0D"/>
          <w:sz w:val="24"/>
          <w:lang w:val="en-US" w:eastAsia="zh-CN"/>
        </w:rPr>
        <w:t>2</w:t>
      </w:r>
      <w:r>
        <w:rPr>
          <w:rFonts w:hint="eastAsia" w:ascii="宋体" w:hAnsi="宋体"/>
          <w:color w:val="0D0D0D"/>
          <w:sz w:val="24"/>
          <w:lang w:eastAsia="zh-CN"/>
        </w:rPr>
        <w:t>）</w:t>
      </w:r>
      <w:r>
        <w:rPr>
          <w:rFonts w:hint="eastAsia" w:ascii="宋体" w:hAnsi="宋体"/>
          <w:color w:val="0D0D0D"/>
          <w:sz w:val="24"/>
        </w:rPr>
        <w:t xml:space="preserve">现场隐蔽工程验收记录、设备调试报告等施工过程文件。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b/>
          <w:sz w:val="28"/>
          <w:szCs w:val="28"/>
        </w:rPr>
      </w:pPr>
      <w:r>
        <w:rPr>
          <w:rFonts w:hint="eastAsia" w:ascii="宋体" w:hAnsi="宋体"/>
          <w:b/>
          <w:sz w:val="28"/>
          <w:szCs w:val="28"/>
        </w:rPr>
        <w:t>三、编制内容及要求</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lang w:val="en-US" w:eastAsia="zh-CN"/>
        </w:rPr>
        <w:t>1、</w:t>
      </w:r>
      <w:r>
        <w:rPr>
          <w:rFonts w:hint="eastAsia" w:ascii="宋体" w:hAnsi="宋体"/>
          <w:color w:val="0D0D0D"/>
          <w:sz w:val="24"/>
        </w:rPr>
        <w:t>编制专业范围</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lang w:eastAsia="zh-CN"/>
        </w:rPr>
        <w:t>（</w:t>
      </w:r>
      <w:r>
        <w:rPr>
          <w:rFonts w:hint="eastAsia" w:ascii="宋体" w:hAnsi="宋体"/>
          <w:color w:val="0D0D0D"/>
          <w:sz w:val="24"/>
          <w:lang w:val="en-US" w:eastAsia="zh-CN"/>
        </w:rPr>
        <w:t>1</w:t>
      </w:r>
      <w:r>
        <w:rPr>
          <w:rFonts w:hint="eastAsia" w:ascii="宋体" w:hAnsi="宋体"/>
          <w:color w:val="0D0D0D"/>
          <w:sz w:val="24"/>
          <w:lang w:eastAsia="zh-CN"/>
        </w:rPr>
        <w:t>）</w:t>
      </w:r>
      <w:r>
        <w:rPr>
          <w:rFonts w:hint="eastAsia" w:ascii="宋体" w:hAnsi="宋体"/>
          <w:color w:val="0D0D0D"/>
          <w:sz w:val="24"/>
        </w:rPr>
        <w:t xml:space="preserve">土建专业：建筑、结构（含钢结构）、装饰装修；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lang w:eastAsia="zh-CN"/>
        </w:rPr>
        <w:t>（</w:t>
      </w:r>
      <w:r>
        <w:rPr>
          <w:rFonts w:hint="eastAsia" w:ascii="宋体" w:hAnsi="宋体"/>
          <w:color w:val="0D0D0D"/>
          <w:sz w:val="24"/>
          <w:lang w:val="en-US" w:eastAsia="zh-CN"/>
        </w:rPr>
        <w:t>2</w:t>
      </w:r>
      <w:r>
        <w:rPr>
          <w:rFonts w:hint="eastAsia" w:ascii="宋体" w:hAnsi="宋体"/>
          <w:color w:val="0D0D0D"/>
          <w:sz w:val="24"/>
          <w:lang w:eastAsia="zh-CN"/>
        </w:rPr>
        <w:t>）</w:t>
      </w:r>
      <w:r>
        <w:rPr>
          <w:rFonts w:hint="eastAsia" w:ascii="宋体" w:hAnsi="宋体"/>
          <w:color w:val="0D0D0D"/>
          <w:sz w:val="24"/>
        </w:rPr>
        <w:t xml:space="preserve">机电专业：电气、给排水、暖通、消防、智能化；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lang w:eastAsia="zh-CN"/>
        </w:rPr>
        <w:t>（</w:t>
      </w:r>
      <w:r>
        <w:rPr>
          <w:rFonts w:hint="eastAsia" w:ascii="宋体" w:hAnsi="宋体"/>
          <w:color w:val="0D0D0D"/>
          <w:sz w:val="24"/>
          <w:lang w:val="en-US" w:eastAsia="zh-CN"/>
        </w:rPr>
        <w:t>3</w:t>
      </w:r>
      <w:r>
        <w:rPr>
          <w:rFonts w:hint="eastAsia" w:ascii="宋体" w:hAnsi="宋体"/>
          <w:color w:val="0D0D0D"/>
          <w:sz w:val="24"/>
          <w:lang w:eastAsia="zh-CN"/>
        </w:rPr>
        <w:t>）</w:t>
      </w:r>
      <w:r>
        <w:rPr>
          <w:rFonts w:hint="eastAsia" w:ascii="宋体" w:hAnsi="宋体"/>
          <w:color w:val="0D0D0D"/>
          <w:sz w:val="24"/>
        </w:rPr>
        <w:t xml:space="preserve">室外工程：综合管网、景观照明、道路等。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lang w:val="en-US" w:eastAsia="zh-CN"/>
        </w:rPr>
        <w:t>2、</w:t>
      </w:r>
      <w:r>
        <w:rPr>
          <w:rFonts w:hint="eastAsia" w:ascii="宋体" w:hAnsi="宋体"/>
          <w:color w:val="0D0D0D"/>
          <w:sz w:val="24"/>
        </w:rPr>
        <w:t xml:space="preserve"> 编制要求</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lang w:eastAsia="zh-CN"/>
        </w:rPr>
        <w:t>（</w:t>
      </w:r>
      <w:r>
        <w:rPr>
          <w:rFonts w:hint="eastAsia" w:ascii="宋体" w:hAnsi="宋体"/>
          <w:color w:val="0D0D0D"/>
          <w:sz w:val="24"/>
          <w:lang w:val="en-US" w:eastAsia="zh-CN"/>
        </w:rPr>
        <w:t>1</w:t>
      </w:r>
      <w:r>
        <w:rPr>
          <w:rFonts w:hint="eastAsia" w:ascii="宋体" w:hAnsi="宋体"/>
          <w:color w:val="0D0D0D"/>
          <w:sz w:val="24"/>
          <w:lang w:eastAsia="zh-CN"/>
        </w:rPr>
        <w:t>）</w:t>
      </w:r>
      <w:r>
        <w:rPr>
          <w:rFonts w:hint="eastAsia" w:ascii="宋体" w:hAnsi="宋体"/>
          <w:color w:val="0D0D0D"/>
          <w:sz w:val="24"/>
        </w:rPr>
        <w:t xml:space="preserve">真实性：竣工图必须与现场实际施工一致，所有变更需在图中标注；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lang w:eastAsia="zh-CN"/>
        </w:rPr>
        <w:t>（</w:t>
      </w:r>
      <w:r>
        <w:rPr>
          <w:rFonts w:hint="eastAsia" w:ascii="宋体" w:hAnsi="宋体"/>
          <w:color w:val="0D0D0D"/>
          <w:sz w:val="24"/>
          <w:lang w:val="en-US" w:eastAsia="zh-CN"/>
        </w:rPr>
        <w:t>2</w:t>
      </w:r>
      <w:r>
        <w:rPr>
          <w:rFonts w:hint="eastAsia" w:ascii="宋体" w:hAnsi="宋体"/>
          <w:color w:val="0D0D0D"/>
          <w:sz w:val="24"/>
          <w:lang w:eastAsia="zh-CN"/>
        </w:rPr>
        <w:t>）</w:t>
      </w:r>
      <w:r>
        <w:rPr>
          <w:rFonts w:hint="eastAsia" w:ascii="宋体" w:hAnsi="宋体"/>
          <w:color w:val="0D0D0D"/>
          <w:sz w:val="24"/>
        </w:rPr>
        <w:t xml:space="preserve">完整性：涵盖所有专业，不得遗漏隐蔽工程（如预埋管线、防水层等）；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lang w:eastAsia="zh-CN"/>
        </w:rPr>
        <w:t>（</w:t>
      </w:r>
      <w:r>
        <w:rPr>
          <w:rFonts w:hint="eastAsia" w:ascii="宋体" w:hAnsi="宋体"/>
          <w:color w:val="0D0D0D"/>
          <w:sz w:val="24"/>
          <w:lang w:val="en-US" w:eastAsia="zh-CN"/>
        </w:rPr>
        <w:t>3</w:t>
      </w:r>
      <w:r>
        <w:rPr>
          <w:rFonts w:hint="eastAsia" w:ascii="宋体" w:hAnsi="宋体"/>
          <w:color w:val="0D0D0D"/>
          <w:sz w:val="24"/>
          <w:lang w:eastAsia="zh-CN"/>
        </w:rPr>
        <w:t>）</w:t>
      </w:r>
      <w:r>
        <w:rPr>
          <w:rFonts w:hint="eastAsia" w:ascii="宋体" w:hAnsi="宋体"/>
          <w:color w:val="0D0D0D"/>
          <w:sz w:val="24"/>
        </w:rPr>
        <w:t xml:space="preserve">标注规范：  </w:t>
      </w:r>
    </w:p>
    <w:p>
      <w:pPr>
        <w:keepNext w:val="0"/>
        <w:keepLines w:val="0"/>
        <w:pageBreakBefore w:val="0"/>
        <w:widowControl w:val="0"/>
        <w:kinsoku/>
        <w:wordWrap/>
        <w:overflowPunct/>
        <w:topLinePunct w:val="0"/>
        <w:autoSpaceDE/>
        <w:autoSpaceDN/>
        <w:bidi w:val="0"/>
        <w:adjustRightInd/>
        <w:snapToGrid/>
        <w:spacing w:line="360" w:lineRule="auto"/>
        <w:ind w:firstLine="425"/>
        <w:textAlignment w:val="auto"/>
        <w:outlineLvl w:val="9"/>
        <w:rPr>
          <w:rFonts w:hint="eastAsia" w:ascii="宋体" w:hAnsi="宋体"/>
          <w:color w:val="0D0D0D"/>
          <w:sz w:val="24"/>
        </w:rPr>
      </w:pPr>
      <w:r>
        <w:rPr>
          <w:rFonts w:hint="eastAsia" w:ascii="宋体" w:hAnsi="宋体"/>
          <w:color w:val="0D0D0D"/>
          <w:sz w:val="24"/>
        </w:rPr>
        <w:t xml:space="preserve">  </w:t>
      </w:r>
      <w:r>
        <w:rPr>
          <w:rFonts w:hint="eastAsia" w:ascii="宋体" w:hAnsi="宋体"/>
          <w:color w:val="0D0D0D"/>
          <w:sz w:val="24"/>
          <w:lang w:val="en-US" w:eastAsia="zh-CN"/>
        </w:rPr>
        <w:t>a、</w:t>
      </w:r>
      <w:r>
        <w:rPr>
          <w:rFonts w:hint="eastAsia" w:ascii="宋体" w:hAnsi="宋体"/>
          <w:color w:val="0D0D0D"/>
          <w:sz w:val="24"/>
        </w:rPr>
        <w:t xml:space="preserve">变更部位用“云线”标注，并注明变更文件编号（如“设计变更C-001”）；  </w:t>
      </w:r>
    </w:p>
    <w:p>
      <w:pPr>
        <w:keepNext w:val="0"/>
        <w:keepLines w:val="0"/>
        <w:pageBreakBefore w:val="0"/>
        <w:widowControl w:val="0"/>
        <w:kinsoku/>
        <w:wordWrap/>
        <w:overflowPunct/>
        <w:topLinePunct w:val="0"/>
        <w:autoSpaceDE/>
        <w:autoSpaceDN/>
        <w:bidi w:val="0"/>
        <w:adjustRightInd/>
        <w:snapToGrid/>
        <w:spacing w:line="360" w:lineRule="auto"/>
        <w:ind w:firstLine="425"/>
        <w:textAlignment w:val="auto"/>
        <w:outlineLvl w:val="9"/>
        <w:rPr>
          <w:rFonts w:hint="eastAsia" w:ascii="宋体" w:hAnsi="宋体"/>
          <w:color w:val="0D0D0D"/>
          <w:sz w:val="24"/>
        </w:rPr>
      </w:pPr>
      <w:r>
        <w:rPr>
          <w:rFonts w:hint="eastAsia" w:ascii="宋体" w:hAnsi="宋体"/>
          <w:color w:val="0D0D0D"/>
          <w:sz w:val="24"/>
        </w:rPr>
        <w:t xml:space="preserve"> </w:t>
      </w:r>
      <w:r>
        <w:rPr>
          <w:rFonts w:hint="eastAsia" w:ascii="宋体" w:hAnsi="宋体"/>
          <w:color w:val="0D0D0D"/>
          <w:sz w:val="24"/>
          <w:lang w:val="en-US" w:eastAsia="zh-CN"/>
        </w:rPr>
        <w:t xml:space="preserve"> b、</w:t>
      </w:r>
      <w:r>
        <w:rPr>
          <w:rFonts w:hint="eastAsia" w:ascii="宋体" w:hAnsi="宋体"/>
          <w:color w:val="0D0D0D"/>
          <w:sz w:val="24"/>
        </w:rPr>
        <w:t xml:space="preserve"> 取消的内容用“×”划去，新增内容用“▲”标识。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lang w:eastAsia="zh-CN"/>
        </w:rPr>
        <w:t>（</w:t>
      </w:r>
      <w:r>
        <w:rPr>
          <w:rFonts w:hint="eastAsia" w:ascii="宋体" w:hAnsi="宋体"/>
          <w:color w:val="0D0D0D"/>
          <w:sz w:val="24"/>
          <w:lang w:val="en-US" w:eastAsia="zh-CN"/>
        </w:rPr>
        <w:t>4</w:t>
      </w:r>
      <w:r>
        <w:rPr>
          <w:rFonts w:hint="eastAsia" w:ascii="宋体" w:hAnsi="宋体"/>
          <w:color w:val="0D0D0D"/>
          <w:sz w:val="24"/>
          <w:lang w:eastAsia="zh-CN"/>
        </w:rPr>
        <w:t>）</w:t>
      </w:r>
      <w:r>
        <w:rPr>
          <w:rFonts w:hint="eastAsia" w:ascii="宋体" w:hAnsi="宋体"/>
          <w:color w:val="0D0D0D"/>
          <w:sz w:val="24"/>
        </w:rPr>
        <w:t xml:space="preserve">图纸深度：需达到施工图深度，满足后期维修、改造需求。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rPr>
        <w:t>3</w:t>
      </w:r>
      <w:r>
        <w:rPr>
          <w:rFonts w:hint="eastAsia" w:ascii="宋体" w:hAnsi="宋体"/>
          <w:color w:val="0D0D0D"/>
          <w:sz w:val="24"/>
          <w:lang w:eastAsia="zh-CN"/>
        </w:rPr>
        <w:t>、</w:t>
      </w:r>
      <w:r>
        <w:rPr>
          <w:rFonts w:hint="eastAsia" w:ascii="宋体" w:hAnsi="宋体"/>
          <w:color w:val="0D0D0D"/>
          <w:sz w:val="24"/>
        </w:rPr>
        <w:t>特殊要求</w:t>
      </w:r>
    </w:p>
    <w:p>
      <w:pPr>
        <w:keepNext w:val="0"/>
        <w:keepLines w:val="0"/>
        <w:pageBreakBefore w:val="0"/>
        <w:widowControl w:val="0"/>
        <w:kinsoku/>
        <w:wordWrap/>
        <w:overflowPunct/>
        <w:topLinePunct w:val="0"/>
        <w:autoSpaceDE/>
        <w:autoSpaceDN/>
        <w:bidi w:val="0"/>
        <w:adjustRightInd/>
        <w:snapToGrid/>
        <w:spacing w:line="360" w:lineRule="auto"/>
        <w:ind w:firstLine="425"/>
        <w:textAlignment w:val="auto"/>
        <w:outlineLvl w:val="9"/>
        <w:rPr>
          <w:rFonts w:hint="eastAsia" w:ascii="宋体" w:hAnsi="宋体"/>
          <w:color w:val="0D0D0D"/>
          <w:sz w:val="24"/>
        </w:rPr>
      </w:pPr>
      <w:r>
        <w:rPr>
          <w:rFonts w:hint="eastAsia" w:ascii="宋体" w:hAnsi="宋体"/>
          <w:color w:val="0D0D0D"/>
          <w:sz w:val="24"/>
          <w:lang w:eastAsia="zh-CN"/>
        </w:rPr>
        <w:t>（</w:t>
      </w:r>
      <w:r>
        <w:rPr>
          <w:rFonts w:hint="eastAsia" w:ascii="宋体" w:hAnsi="宋体"/>
          <w:color w:val="0D0D0D"/>
          <w:sz w:val="24"/>
          <w:lang w:val="en-US" w:eastAsia="zh-CN"/>
        </w:rPr>
        <w:t>1</w:t>
      </w:r>
      <w:r>
        <w:rPr>
          <w:rFonts w:hint="eastAsia" w:ascii="宋体" w:hAnsi="宋体"/>
          <w:color w:val="0D0D0D"/>
          <w:sz w:val="24"/>
          <w:lang w:eastAsia="zh-CN"/>
        </w:rPr>
        <w:t>）</w:t>
      </w:r>
      <w:r>
        <w:rPr>
          <w:rFonts w:hint="eastAsia" w:ascii="宋体" w:hAnsi="宋体"/>
          <w:color w:val="0D0D0D"/>
          <w:sz w:val="24"/>
        </w:rPr>
        <w:t xml:space="preserve">BIM竣工模型：如项目要求BIM交付，需同步更新模型至竣工状态；  </w:t>
      </w:r>
    </w:p>
    <w:p>
      <w:pPr>
        <w:keepNext w:val="0"/>
        <w:keepLines w:val="0"/>
        <w:pageBreakBefore w:val="0"/>
        <w:widowControl w:val="0"/>
        <w:kinsoku/>
        <w:wordWrap/>
        <w:overflowPunct/>
        <w:topLinePunct w:val="0"/>
        <w:autoSpaceDE/>
        <w:autoSpaceDN/>
        <w:bidi w:val="0"/>
        <w:adjustRightInd/>
        <w:snapToGrid/>
        <w:spacing w:line="360" w:lineRule="auto"/>
        <w:ind w:firstLine="425"/>
        <w:textAlignment w:val="auto"/>
        <w:outlineLvl w:val="9"/>
        <w:rPr>
          <w:rFonts w:hint="eastAsia" w:ascii="宋体" w:hAnsi="宋体"/>
          <w:color w:val="0D0D0D"/>
          <w:sz w:val="24"/>
        </w:rPr>
      </w:pPr>
      <w:r>
        <w:rPr>
          <w:rFonts w:hint="eastAsia" w:ascii="宋体" w:hAnsi="宋体"/>
          <w:color w:val="0D0D0D"/>
          <w:sz w:val="24"/>
          <w:lang w:eastAsia="zh-CN"/>
        </w:rPr>
        <w:t>（</w:t>
      </w:r>
      <w:r>
        <w:rPr>
          <w:rFonts w:hint="eastAsia" w:ascii="宋体" w:hAnsi="宋体"/>
          <w:color w:val="0D0D0D"/>
          <w:sz w:val="24"/>
          <w:lang w:val="en-US" w:eastAsia="zh-CN"/>
        </w:rPr>
        <w:t>2</w:t>
      </w:r>
      <w:r>
        <w:rPr>
          <w:rFonts w:hint="eastAsia" w:ascii="宋体" w:hAnsi="宋体"/>
          <w:color w:val="0D0D0D"/>
          <w:sz w:val="24"/>
          <w:lang w:eastAsia="zh-CN"/>
        </w:rPr>
        <w:t>）</w:t>
      </w:r>
      <w:r>
        <w:rPr>
          <w:rFonts w:hint="eastAsia" w:ascii="宋体" w:hAnsi="宋体"/>
          <w:color w:val="0D0D0D"/>
          <w:sz w:val="24"/>
        </w:rPr>
        <w:t xml:space="preserve">电子文件：CAD图纸需分层清晰，图元与图层命名规范。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9"/>
        <w:rPr>
          <w:rFonts w:hint="eastAsia" w:ascii="宋体" w:hAnsi="宋体"/>
          <w:color w:val="0D0D0D"/>
          <w:sz w:val="24"/>
        </w:rPr>
      </w:pPr>
      <w:r>
        <w:rPr>
          <w:rFonts w:hint="eastAsia" w:ascii="宋体" w:hAnsi="宋体"/>
          <w:b/>
          <w:sz w:val="28"/>
          <w:szCs w:val="28"/>
          <w:lang w:val="en-US" w:eastAsia="zh-CN"/>
        </w:rPr>
        <w:t>四、</w:t>
      </w:r>
      <w:r>
        <w:rPr>
          <w:rFonts w:hint="eastAsia" w:ascii="宋体" w:hAnsi="宋体"/>
          <w:b/>
          <w:sz w:val="28"/>
          <w:szCs w:val="28"/>
        </w:rPr>
        <w:t>责任分工</w:t>
      </w:r>
      <w:r>
        <w:rPr>
          <w:rFonts w:hint="eastAsia" w:ascii="宋体" w:hAnsi="宋体"/>
          <w:color w:val="0D0D0D"/>
          <w:sz w:val="24"/>
        </w:rPr>
        <w:br w:type="textWrapping"/>
      </w:r>
      <w:r>
        <w:rPr>
          <w:rFonts w:hint="eastAsia" w:ascii="宋体" w:hAnsi="宋体"/>
          <w:color w:val="0D0D0D"/>
          <w:sz w:val="24"/>
          <w:lang w:val="en-US" w:eastAsia="zh-CN"/>
        </w:rPr>
        <w:t>1、设计</w:t>
      </w:r>
      <w:r>
        <w:rPr>
          <w:rFonts w:hint="eastAsia" w:ascii="宋体" w:hAnsi="宋体"/>
          <w:color w:val="0D0D0D"/>
          <w:sz w:val="24"/>
        </w:rPr>
        <w:t>单位</w:t>
      </w:r>
      <w:r>
        <w:rPr>
          <w:rFonts w:hint="eastAsia" w:ascii="宋体" w:hAnsi="宋体"/>
          <w:color w:val="0D0D0D"/>
          <w:sz w:val="24"/>
          <w:lang w:eastAsia="zh-CN"/>
        </w:rPr>
        <w:t>：</w:t>
      </w:r>
    </w:p>
    <w:p>
      <w:pPr>
        <w:keepNext w:val="0"/>
        <w:keepLines w:val="0"/>
        <w:pageBreakBefore w:val="0"/>
        <w:widowControl w:val="0"/>
        <w:numPr>
          <w:ilvl w:val="0"/>
          <w:numId w:val="60"/>
        </w:numPr>
        <w:kinsoku/>
        <w:wordWrap/>
        <w:overflowPunct/>
        <w:topLinePunct w:val="0"/>
        <w:autoSpaceDE/>
        <w:autoSpaceDN/>
        <w:bidi w:val="0"/>
        <w:adjustRightInd/>
        <w:snapToGrid/>
        <w:spacing w:line="360" w:lineRule="auto"/>
        <w:ind w:leftChars="0"/>
        <w:textAlignment w:val="auto"/>
        <w:outlineLvl w:val="9"/>
        <w:rPr>
          <w:rFonts w:hint="eastAsia" w:ascii="宋体" w:hAnsi="宋体"/>
          <w:color w:val="0D0D0D"/>
          <w:sz w:val="24"/>
        </w:rPr>
      </w:pPr>
      <w:r>
        <w:rPr>
          <w:rFonts w:hint="eastAsia" w:ascii="宋体" w:hAnsi="宋体"/>
          <w:color w:val="0D0D0D"/>
          <w:sz w:val="24"/>
        </w:rPr>
        <w:t>负责编制全部竣工图初稿，汇总现场变更记录，确保图纸与施工一致。</w:t>
      </w:r>
    </w:p>
    <w:p>
      <w:pPr>
        <w:keepNext w:val="0"/>
        <w:keepLines w:val="0"/>
        <w:pageBreakBefore w:val="0"/>
        <w:widowControl w:val="0"/>
        <w:numPr>
          <w:ilvl w:val="0"/>
          <w:numId w:val="60"/>
        </w:numPr>
        <w:kinsoku/>
        <w:wordWrap/>
        <w:overflowPunct/>
        <w:topLinePunct w:val="0"/>
        <w:autoSpaceDE/>
        <w:autoSpaceDN/>
        <w:bidi w:val="0"/>
        <w:adjustRightInd/>
        <w:snapToGrid/>
        <w:spacing w:line="360" w:lineRule="auto"/>
        <w:ind w:leftChars="0"/>
        <w:textAlignment w:val="auto"/>
        <w:outlineLvl w:val="9"/>
        <w:rPr>
          <w:rFonts w:hint="eastAsia" w:ascii="宋体" w:hAnsi="宋体"/>
          <w:color w:val="0D0D0D"/>
          <w:sz w:val="24"/>
        </w:rPr>
      </w:pPr>
      <w:r>
        <w:rPr>
          <w:rFonts w:hint="eastAsia" w:ascii="宋体" w:hAnsi="宋体"/>
          <w:color w:val="0D0D0D"/>
          <w:sz w:val="24"/>
        </w:rPr>
        <w:t xml:space="preserve">配合复核重大设计变更部分的图纸准确性。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lang w:val="en-US" w:eastAsia="zh-CN"/>
        </w:rPr>
        <w:t>2、</w:t>
      </w:r>
      <w:r>
        <w:rPr>
          <w:rFonts w:hint="eastAsia" w:ascii="宋体" w:hAnsi="宋体"/>
          <w:color w:val="0D0D0D"/>
          <w:sz w:val="24"/>
        </w:rPr>
        <w:t>监理单位</w:t>
      </w:r>
      <w:r>
        <w:rPr>
          <w:rFonts w:hint="eastAsia" w:ascii="宋体" w:hAnsi="宋体"/>
          <w:color w:val="0D0D0D"/>
          <w:sz w:val="24"/>
          <w:lang w:eastAsia="zh-CN"/>
        </w:rPr>
        <w:t>：</w:t>
      </w:r>
      <w:r>
        <w:rPr>
          <w:rFonts w:hint="eastAsia" w:ascii="宋体" w:hAnsi="宋体"/>
          <w:color w:val="0D0D0D"/>
          <w:sz w:val="24"/>
        </w:rPr>
        <w:t xml:space="preserve">审核竣工图与现场的一致性，签署确认意见。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lang w:val="en-US" w:eastAsia="zh-CN"/>
        </w:rPr>
        <w:t>3、</w:t>
      </w:r>
      <w:r>
        <w:rPr>
          <w:rFonts w:hint="eastAsia" w:ascii="宋体" w:hAnsi="宋体"/>
          <w:color w:val="0D0D0D"/>
          <w:sz w:val="24"/>
        </w:rPr>
        <w:t>建设单位</w:t>
      </w:r>
      <w:r>
        <w:rPr>
          <w:rFonts w:hint="eastAsia" w:ascii="宋体" w:hAnsi="宋体"/>
          <w:color w:val="0D0D0D"/>
          <w:sz w:val="24"/>
          <w:lang w:eastAsia="zh-CN"/>
        </w:rPr>
        <w:t>：</w:t>
      </w:r>
      <w:r>
        <w:rPr>
          <w:rFonts w:hint="eastAsia" w:ascii="宋体" w:hAnsi="宋体"/>
          <w:color w:val="0D0D0D"/>
          <w:sz w:val="24"/>
        </w:rPr>
        <w:t xml:space="preserve">组织竣工图验收，协调各方问题，最终提交城建档案馆。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9"/>
        <w:rPr>
          <w:rFonts w:hint="eastAsia" w:ascii="宋体" w:hAnsi="宋体"/>
          <w:b/>
          <w:sz w:val="28"/>
          <w:szCs w:val="28"/>
        </w:rPr>
      </w:pPr>
      <w:r>
        <w:rPr>
          <w:rFonts w:hint="eastAsia" w:ascii="宋体" w:hAnsi="宋体"/>
          <w:b/>
          <w:sz w:val="28"/>
          <w:szCs w:val="28"/>
          <w:lang w:val="en-US" w:eastAsia="zh-CN"/>
        </w:rPr>
        <w:t>五、</w:t>
      </w:r>
      <w:r>
        <w:rPr>
          <w:rFonts w:hint="eastAsia" w:ascii="宋体" w:hAnsi="宋体"/>
          <w:b/>
          <w:sz w:val="28"/>
          <w:szCs w:val="28"/>
        </w:rPr>
        <w:t>交付标准及时间</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lang w:val="en-US" w:eastAsia="zh-CN"/>
        </w:rPr>
        <w:t>1、</w:t>
      </w:r>
      <w:r>
        <w:rPr>
          <w:rFonts w:hint="eastAsia" w:ascii="宋体" w:hAnsi="宋体"/>
          <w:color w:val="0D0D0D"/>
          <w:sz w:val="24"/>
        </w:rPr>
        <w:t xml:space="preserve">交付成果：  </w:t>
      </w:r>
    </w:p>
    <w:p>
      <w:pPr>
        <w:keepNext w:val="0"/>
        <w:keepLines w:val="0"/>
        <w:pageBreakBefore w:val="0"/>
        <w:widowControl w:val="0"/>
        <w:kinsoku/>
        <w:wordWrap/>
        <w:overflowPunct/>
        <w:topLinePunct w:val="0"/>
        <w:autoSpaceDE/>
        <w:autoSpaceDN/>
        <w:bidi w:val="0"/>
        <w:adjustRightInd/>
        <w:snapToGrid/>
        <w:spacing w:line="360" w:lineRule="auto"/>
        <w:ind w:firstLine="425"/>
        <w:textAlignment w:val="auto"/>
        <w:outlineLvl w:val="9"/>
        <w:rPr>
          <w:rFonts w:hint="eastAsia" w:ascii="宋体" w:hAnsi="宋体"/>
          <w:color w:val="0D0D0D"/>
          <w:sz w:val="24"/>
        </w:rPr>
      </w:pPr>
      <w:r>
        <w:rPr>
          <w:rFonts w:hint="eastAsia" w:ascii="宋体" w:hAnsi="宋体"/>
          <w:color w:val="0D0D0D"/>
          <w:sz w:val="24"/>
        </w:rPr>
        <w:t>纸质竣工图：蓝图（A3或A1幅面，</w:t>
      </w:r>
      <w:r>
        <w:rPr>
          <w:rFonts w:hint="eastAsia" w:ascii="宋体" w:hAnsi="宋体"/>
          <w:color w:val="0D0D0D"/>
          <w:sz w:val="24"/>
          <w:lang w:val="en-US" w:eastAsia="zh-CN"/>
        </w:rPr>
        <w:t>设计单位出图章、</w:t>
      </w:r>
      <w:r>
        <w:rPr>
          <w:rFonts w:hint="eastAsia" w:ascii="宋体" w:hAnsi="宋体"/>
          <w:color w:val="0D0D0D"/>
          <w:sz w:val="24"/>
        </w:rPr>
        <w:t xml:space="preserve">竣工图章、施工单位/监理单位公章）；  </w:t>
      </w:r>
    </w:p>
    <w:p>
      <w:pPr>
        <w:keepNext w:val="0"/>
        <w:keepLines w:val="0"/>
        <w:pageBreakBefore w:val="0"/>
        <w:widowControl w:val="0"/>
        <w:kinsoku/>
        <w:wordWrap/>
        <w:overflowPunct/>
        <w:topLinePunct w:val="0"/>
        <w:autoSpaceDE/>
        <w:autoSpaceDN/>
        <w:bidi w:val="0"/>
        <w:adjustRightInd/>
        <w:snapToGrid/>
        <w:spacing w:line="360" w:lineRule="auto"/>
        <w:ind w:firstLine="425"/>
        <w:textAlignment w:val="auto"/>
        <w:outlineLvl w:val="9"/>
        <w:rPr>
          <w:rFonts w:hint="eastAsia" w:ascii="宋体" w:hAnsi="宋体"/>
          <w:color w:val="0D0D0D"/>
          <w:sz w:val="24"/>
        </w:rPr>
      </w:pPr>
      <w:r>
        <w:rPr>
          <w:rFonts w:hint="eastAsia" w:ascii="宋体" w:hAnsi="宋体"/>
          <w:color w:val="0D0D0D"/>
          <w:sz w:val="24"/>
        </w:rPr>
        <w:t xml:space="preserve">   - 电子竣工图：CAD文件（DWG格式）、PDF扫描件（带签章）；  </w:t>
      </w:r>
    </w:p>
    <w:p>
      <w:pPr>
        <w:keepNext w:val="0"/>
        <w:keepLines w:val="0"/>
        <w:pageBreakBefore w:val="0"/>
        <w:widowControl w:val="0"/>
        <w:kinsoku/>
        <w:wordWrap/>
        <w:overflowPunct/>
        <w:topLinePunct w:val="0"/>
        <w:autoSpaceDE/>
        <w:autoSpaceDN/>
        <w:bidi w:val="0"/>
        <w:adjustRightInd/>
        <w:snapToGrid/>
        <w:spacing w:line="360" w:lineRule="auto"/>
        <w:ind w:firstLine="425"/>
        <w:textAlignment w:val="auto"/>
        <w:outlineLvl w:val="9"/>
        <w:rPr>
          <w:rFonts w:hint="eastAsia" w:ascii="宋体" w:hAnsi="宋体"/>
          <w:color w:val="0D0D0D"/>
          <w:sz w:val="24"/>
        </w:rPr>
      </w:pPr>
      <w:r>
        <w:rPr>
          <w:rFonts w:hint="eastAsia" w:ascii="宋体" w:hAnsi="宋体"/>
          <w:color w:val="0D0D0D"/>
          <w:sz w:val="24"/>
        </w:rPr>
        <w:t xml:space="preserve">   - 变更文件汇编：所有变更单、洽商记录的电子及纸质归档文件。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rPr>
        <w:t>2</w:t>
      </w:r>
      <w:r>
        <w:rPr>
          <w:rFonts w:hint="eastAsia" w:ascii="宋体" w:hAnsi="宋体"/>
          <w:color w:val="0D0D0D"/>
          <w:sz w:val="24"/>
          <w:lang w:eastAsia="zh-CN"/>
        </w:rPr>
        <w:t>、</w:t>
      </w:r>
      <w:r>
        <w:rPr>
          <w:rFonts w:hint="eastAsia" w:ascii="宋体" w:hAnsi="宋体"/>
          <w:color w:val="0D0D0D"/>
          <w:sz w:val="24"/>
        </w:rPr>
        <w:t xml:space="preserve">时间节点：  </w:t>
      </w:r>
      <w:r>
        <w:rPr>
          <w:rFonts w:hint="eastAsia" w:ascii="宋体" w:hAnsi="宋体"/>
          <w:color w:val="0D0D0D"/>
          <w:sz w:val="24"/>
        </w:rPr>
        <w:br w:type="textWrapping"/>
      </w:r>
      <w:r>
        <w:rPr>
          <w:rFonts w:hint="eastAsia" w:ascii="宋体" w:hAnsi="宋体"/>
          <w:color w:val="0D0D0D"/>
          <w:sz w:val="24"/>
          <w:lang w:val="en-US" w:eastAsia="zh-CN"/>
        </w:rPr>
        <w:t>（1）</w:t>
      </w:r>
      <w:r>
        <w:rPr>
          <w:rFonts w:hint="eastAsia" w:ascii="宋体" w:hAnsi="宋体"/>
          <w:color w:val="0D0D0D"/>
          <w:sz w:val="24"/>
        </w:rPr>
        <w:t xml:space="preserve">初稿提交：竣工验收前30天；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lang w:eastAsia="zh-CN"/>
        </w:rPr>
        <w:t>（</w:t>
      </w:r>
      <w:r>
        <w:rPr>
          <w:rFonts w:hint="eastAsia" w:ascii="宋体" w:hAnsi="宋体"/>
          <w:color w:val="0D0D0D"/>
          <w:sz w:val="24"/>
          <w:lang w:val="en-US" w:eastAsia="zh-CN"/>
        </w:rPr>
        <w:t>2</w:t>
      </w:r>
      <w:r>
        <w:rPr>
          <w:rFonts w:hint="eastAsia" w:ascii="宋体" w:hAnsi="宋体"/>
          <w:color w:val="0D0D0D"/>
          <w:sz w:val="24"/>
          <w:lang w:eastAsia="zh-CN"/>
        </w:rPr>
        <w:t>）</w:t>
      </w:r>
      <w:r>
        <w:rPr>
          <w:rFonts w:hint="eastAsia" w:ascii="宋体" w:hAnsi="宋体"/>
          <w:color w:val="0D0D0D"/>
          <w:sz w:val="24"/>
        </w:rPr>
        <w:t xml:space="preserve">最终版提交：竣工验收后15天内完成归档。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outlineLvl w:val="9"/>
        <w:rPr>
          <w:rFonts w:hint="eastAsia" w:ascii="宋体" w:hAnsi="宋体"/>
          <w:b/>
          <w:sz w:val="28"/>
          <w:szCs w:val="28"/>
        </w:rPr>
      </w:pPr>
      <w:r>
        <w:rPr>
          <w:rFonts w:hint="eastAsia" w:ascii="宋体" w:hAnsi="宋体"/>
          <w:b/>
          <w:sz w:val="28"/>
          <w:szCs w:val="28"/>
        </w:rPr>
        <w:t>六、竣工图章及签署</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lang w:val="en-US" w:eastAsia="zh-CN"/>
        </w:rPr>
        <w:t>1、</w:t>
      </w:r>
      <w:r>
        <w:rPr>
          <w:rFonts w:hint="eastAsia" w:ascii="宋体" w:hAnsi="宋体"/>
          <w:color w:val="0D0D0D"/>
          <w:sz w:val="24"/>
        </w:rPr>
        <w:t xml:space="preserve">竣工图章格式：需包含工程名称、图纸编号、编制人/审核人、编制日期、施工单位/监理单位盖章栏（参考GB/T 50328附录）。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rPr>
        <w:t>2</w:t>
      </w:r>
      <w:r>
        <w:rPr>
          <w:rFonts w:hint="eastAsia" w:ascii="宋体" w:hAnsi="宋体"/>
          <w:color w:val="0D0D0D"/>
          <w:sz w:val="24"/>
          <w:lang w:eastAsia="zh-CN"/>
        </w:rPr>
        <w:t>、</w:t>
      </w:r>
      <w:r>
        <w:rPr>
          <w:rFonts w:hint="eastAsia" w:ascii="宋体" w:hAnsi="宋体"/>
          <w:color w:val="0D0D0D"/>
          <w:sz w:val="24"/>
        </w:rPr>
        <w:t>签署流程</w:t>
      </w:r>
      <w:r>
        <w:rPr>
          <w:rFonts w:hint="eastAsia" w:ascii="宋体" w:hAnsi="宋体"/>
          <w:color w:val="0D0D0D"/>
          <w:sz w:val="24"/>
          <w:lang w:eastAsia="zh-CN"/>
        </w:rPr>
        <w:t>：</w:t>
      </w:r>
      <w:r>
        <w:rPr>
          <w:rFonts w:hint="eastAsia" w:ascii="宋体" w:hAnsi="宋体"/>
          <w:color w:val="0D0D0D"/>
          <w:sz w:val="24"/>
          <w:lang w:val="en-US" w:eastAsia="zh-CN"/>
        </w:rPr>
        <w:t>设计单位设计负责人签字</w:t>
      </w:r>
      <w:r>
        <w:rPr>
          <w:rFonts w:hint="eastAsia" w:ascii="宋体" w:hAnsi="宋体"/>
          <w:color w:val="0D0D0D"/>
          <w:sz w:val="24"/>
        </w:rPr>
        <w:t xml:space="preserve">- 施工单位技术负责人签字 → 监理工程师审核签字 → 建设单位项目负责人确认。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b/>
          <w:bCs/>
          <w:color w:val="0D0D0D"/>
          <w:sz w:val="24"/>
        </w:rPr>
        <w:t>七、其他条款</w:t>
      </w:r>
      <w:r>
        <w:rPr>
          <w:rFonts w:hint="eastAsia" w:ascii="宋体" w:hAnsi="宋体"/>
          <w:color w:val="0D0D0D"/>
          <w:sz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lang w:val="en-US" w:eastAsia="zh-CN"/>
        </w:rPr>
        <w:t>1</w:t>
      </w:r>
      <w:r>
        <w:rPr>
          <w:rFonts w:hint="eastAsia" w:ascii="宋体" w:hAnsi="宋体"/>
          <w:color w:val="0D0D0D"/>
          <w:sz w:val="24"/>
          <w:lang w:eastAsia="zh-CN"/>
        </w:rPr>
        <w:t>、</w:t>
      </w:r>
      <w:r>
        <w:rPr>
          <w:rFonts w:hint="eastAsia" w:ascii="宋体" w:hAnsi="宋体"/>
          <w:color w:val="0D0D0D"/>
          <w:sz w:val="24"/>
        </w:rPr>
        <w:t xml:space="preserve">因编制错误导致的整改费用由责任方承担；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lang w:val="en-US" w:eastAsia="zh-CN"/>
        </w:rPr>
        <w:t>2</w:t>
      </w:r>
      <w:r>
        <w:rPr>
          <w:rFonts w:hint="eastAsia" w:ascii="宋体" w:hAnsi="宋体"/>
          <w:color w:val="0D0D0D"/>
          <w:sz w:val="24"/>
          <w:lang w:eastAsia="zh-CN"/>
        </w:rPr>
        <w:t>、</w:t>
      </w:r>
      <w:r>
        <w:rPr>
          <w:rFonts w:hint="eastAsia" w:ascii="宋体" w:hAnsi="宋体"/>
          <w:color w:val="0D0D0D"/>
          <w:sz w:val="24"/>
        </w:rPr>
        <w:t xml:space="preserve">保密要求：未经许可不得外泄竣工资料。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lang w:val="en-US" w:eastAsia="zh-CN"/>
        </w:rPr>
        <w:t>3、</w:t>
      </w:r>
      <w:r>
        <w:rPr>
          <w:rFonts w:hint="eastAsia" w:ascii="宋体" w:hAnsi="宋体"/>
          <w:color w:val="0D0D0D"/>
          <w:sz w:val="24"/>
        </w:rPr>
        <w:t>若项目涉及人防工程、消防专项验收，</w:t>
      </w:r>
      <w:r>
        <w:rPr>
          <w:rFonts w:hint="eastAsia" w:ascii="宋体" w:hAnsi="宋体"/>
          <w:color w:val="0D0D0D"/>
          <w:sz w:val="24"/>
          <w:lang w:val="en-US" w:eastAsia="zh-CN"/>
        </w:rPr>
        <w:t>由对应施工单位编制</w:t>
      </w:r>
      <w:r>
        <w:rPr>
          <w:rFonts w:hint="eastAsia" w:ascii="宋体" w:hAnsi="宋体"/>
          <w:color w:val="0D0D0D"/>
          <w:sz w:val="24"/>
        </w:rPr>
        <w:t>竣工图</w:t>
      </w:r>
      <w:r>
        <w:rPr>
          <w:rFonts w:hint="eastAsia" w:ascii="宋体" w:hAnsi="宋体"/>
          <w:color w:val="0D0D0D"/>
          <w:sz w:val="24"/>
          <w:lang w:eastAsia="zh-CN"/>
        </w:rPr>
        <w:t>，</w:t>
      </w:r>
      <w:r>
        <w:rPr>
          <w:rFonts w:hint="eastAsia" w:ascii="宋体" w:hAnsi="宋体"/>
          <w:color w:val="0D0D0D"/>
          <w:sz w:val="24"/>
          <w:lang w:val="en-US" w:eastAsia="zh-CN"/>
        </w:rPr>
        <w:t>设计单位负责审核、盖章</w:t>
      </w:r>
      <w:r>
        <w:rPr>
          <w:rFonts w:hint="eastAsia" w:ascii="宋体" w:hAnsi="宋体"/>
          <w:color w:val="0D0D0D"/>
          <w:sz w:val="24"/>
        </w:rPr>
        <w:t xml:space="preserve">；    </w:t>
      </w:r>
    </w:p>
    <w:p>
      <w:pPr>
        <w:rPr>
          <w:rFonts w:ascii="宋体" w:hAnsi="宋体" w:cs="宋体"/>
          <w:b/>
          <w:sz w:val="32"/>
          <w:szCs w:val="32"/>
        </w:rPr>
      </w:pPr>
      <w:r>
        <w:rPr>
          <w:rFonts w:hint="eastAsia" w:ascii="宋体" w:hAnsi="宋体" w:cs="宋体"/>
          <w:b/>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textAlignment w:val="auto"/>
        <w:outlineLvl w:val="0"/>
        <w:rPr>
          <w:rFonts w:hint="eastAsia" w:ascii="宋体" w:hAnsi="宋体" w:cs="宋体"/>
          <w:b/>
          <w:sz w:val="32"/>
          <w:szCs w:val="32"/>
          <w:lang w:val="en-US" w:eastAsia="zh-CN"/>
        </w:rPr>
      </w:pPr>
      <w:r>
        <w:rPr>
          <w:rFonts w:hint="eastAsia" w:ascii="宋体" w:hAnsi="宋体" w:cs="宋体"/>
          <w:b/>
          <w:sz w:val="32"/>
          <w:szCs w:val="32"/>
          <w:lang w:val="en-US" w:eastAsia="zh-CN"/>
        </w:rPr>
        <w:t>第十一部分 标识导视设计</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ascii="宋体" w:hAnsi="宋体"/>
          <w:b/>
          <w:sz w:val="28"/>
          <w:szCs w:val="28"/>
        </w:rPr>
      </w:pPr>
      <w:r>
        <w:rPr>
          <w:rFonts w:hint="eastAsia" w:ascii="宋体" w:hAnsi="宋体"/>
          <w:b/>
          <w:sz w:val="28"/>
          <w:szCs w:val="28"/>
        </w:rPr>
        <w:t>一、项目概况</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eastAsia="宋体" w:cs="宋体"/>
          <w:b w:val="0"/>
          <w:bCs w:val="0"/>
          <w:sz w:val="24"/>
          <w:szCs w:val="24"/>
        </w:rPr>
        <w:t>1、项目</w:t>
      </w:r>
      <w:r>
        <w:rPr>
          <w:rFonts w:hint="eastAsia" w:ascii="宋体" w:hAnsi="宋体" w:eastAsia="宋体" w:cs="宋体"/>
          <w:b w:val="0"/>
          <w:bCs w:val="0"/>
          <w:sz w:val="24"/>
          <w:szCs w:val="24"/>
          <w:lang w:val="en-US" w:eastAsia="zh-CN"/>
        </w:rPr>
        <w:t>基本情况：请详见规划建筑设计部分</w:t>
      </w:r>
      <w:r>
        <w:rPr>
          <w:rFonts w:hint="eastAsia"/>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rPr>
        <w:t>2</w:t>
      </w:r>
      <w:r>
        <w:rPr>
          <w:rFonts w:hint="eastAsia" w:ascii="宋体" w:hAnsi="宋体"/>
          <w:color w:val="0D0D0D"/>
          <w:sz w:val="24"/>
          <w:lang w:eastAsia="zh-CN"/>
        </w:rPr>
        <w:t>、</w:t>
      </w:r>
      <w:r>
        <w:rPr>
          <w:rFonts w:hint="eastAsia" w:ascii="宋体" w:hAnsi="宋体"/>
          <w:color w:val="0D0D0D"/>
          <w:sz w:val="24"/>
        </w:rPr>
        <w:t>项目定位：</w:t>
      </w:r>
      <w:r>
        <w:rPr>
          <w:rFonts w:hint="eastAsia" w:ascii="宋体" w:hAnsi="宋体"/>
          <w:color w:val="0D0D0D"/>
          <w:sz w:val="24"/>
          <w:lang w:val="en-US" w:eastAsia="zh-CN"/>
        </w:rPr>
        <w:t>顶豪</w:t>
      </w:r>
      <w:r>
        <w:rPr>
          <w:rFonts w:hint="eastAsia" w:ascii="宋体" w:hAnsi="宋体"/>
          <w:color w:val="0D0D0D"/>
          <w:sz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lang w:val="en-US" w:eastAsia="zh-CN"/>
        </w:rPr>
        <w:t>3</w:t>
      </w:r>
      <w:r>
        <w:rPr>
          <w:rFonts w:hint="eastAsia" w:ascii="宋体" w:hAnsi="宋体"/>
          <w:color w:val="0D0D0D"/>
          <w:sz w:val="24"/>
          <w:lang w:eastAsia="zh-CN"/>
        </w:rPr>
        <w:t>、</w:t>
      </w:r>
      <w:r>
        <w:rPr>
          <w:rFonts w:hint="eastAsia" w:ascii="宋体" w:hAnsi="宋体"/>
          <w:color w:val="0D0D0D"/>
          <w:sz w:val="24"/>
        </w:rPr>
        <w:t>设计范围：</w:t>
      </w:r>
      <w:r>
        <w:rPr>
          <w:rFonts w:hint="eastAsia" w:ascii="宋体" w:hAnsi="宋体"/>
          <w:color w:val="0D0D0D"/>
          <w:sz w:val="24"/>
          <w:lang w:val="en-US" w:eastAsia="zh-CN"/>
        </w:rPr>
        <w:t>包括但不限于</w:t>
      </w:r>
      <w:r>
        <w:rPr>
          <w:rFonts w:hint="eastAsia" w:ascii="宋体" w:hAnsi="宋体"/>
          <w:color w:val="0D0D0D"/>
          <w:sz w:val="24"/>
        </w:rPr>
        <w:t>项目主入口标识楼栋号、单元号标识</w:t>
      </w:r>
      <w:r>
        <w:rPr>
          <w:rFonts w:hint="eastAsia" w:ascii="宋体" w:hAnsi="宋体"/>
          <w:color w:val="0D0D0D"/>
          <w:sz w:val="24"/>
          <w:lang w:eastAsia="zh-CN"/>
        </w:rPr>
        <w:t>、</w:t>
      </w:r>
      <w:r>
        <w:rPr>
          <w:rFonts w:hint="eastAsia" w:ascii="宋体" w:hAnsi="宋体"/>
          <w:color w:val="0D0D0D"/>
          <w:sz w:val="24"/>
        </w:rPr>
        <w:t>公共设施导向牌（停车场、会所、物业中心等）</w:t>
      </w:r>
      <w:r>
        <w:rPr>
          <w:rFonts w:hint="eastAsia" w:ascii="宋体" w:hAnsi="宋体"/>
          <w:color w:val="0D0D0D"/>
          <w:sz w:val="24"/>
          <w:lang w:eastAsia="zh-CN"/>
        </w:rPr>
        <w:t>、</w:t>
      </w:r>
      <w:r>
        <w:rPr>
          <w:rFonts w:hint="eastAsia" w:ascii="宋体" w:hAnsi="宋体"/>
          <w:color w:val="0D0D0D"/>
          <w:sz w:val="24"/>
        </w:rPr>
        <w:t>消防安全标识</w:t>
      </w:r>
      <w:r>
        <w:rPr>
          <w:rFonts w:hint="eastAsia" w:ascii="宋体" w:hAnsi="宋体"/>
          <w:color w:val="0D0D0D"/>
          <w:sz w:val="24"/>
          <w:lang w:eastAsia="zh-CN"/>
        </w:rPr>
        <w:t>、</w:t>
      </w:r>
      <w:r>
        <w:rPr>
          <w:rFonts w:hint="eastAsia" w:ascii="宋体" w:hAnsi="宋体"/>
          <w:color w:val="0D0D0D"/>
          <w:sz w:val="24"/>
        </w:rPr>
        <w:t>景观节点标识</w:t>
      </w:r>
      <w:r>
        <w:rPr>
          <w:rFonts w:hint="eastAsia" w:ascii="宋体" w:hAnsi="宋体"/>
          <w:color w:val="0D0D0D"/>
          <w:sz w:val="24"/>
          <w:lang w:eastAsia="zh-CN"/>
        </w:rPr>
        <w:t>、</w:t>
      </w:r>
      <w:r>
        <w:rPr>
          <w:rFonts w:hint="eastAsia" w:ascii="宋体" w:hAnsi="宋体"/>
          <w:color w:val="0D0D0D"/>
          <w:sz w:val="24"/>
        </w:rPr>
        <w:t xml:space="preserve">其他定制化标识（如精神堡垒、文化墙等）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b/>
          <w:sz w:val="28"/>
          <w:szCs w:val="28"/>
        </w:rPr>
      </w:pPr>
      <w:r>
        <w:rPr>
          <w:rFonts w:hint="eastAsia" w:ascii="宋体" w:hAnsi="宋体"/>
          <w:b/>
          <w:sz w:val="28"/>
          <w:szCs w:val="28"/>
        </w:rPr>
        <w:t>二、设计目标</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rPr>
        <w:t>1</w:t>
      </w:r>
      <w:r>
        <w:rPr>
          <w:rFonts w:hint="eastAsia" w:ascii="宋体" w:hAnsi="宋体"/>
          <w:color w:val="0D0D0D"/>
          <w:sz w:val="24"/>
          <w:lang w:eastAsia="zh-CN"/>
        </w:rPr>
        <w:t>、</w:t>
      </w:r>
      <w:r>
        <w:rPr>
          <w:rFonts w:hint="eastAsia" w:ascii="宋体" w:hAnsi="宋体"/>
          <w:color w:val="0D0D0D"/>
          <w:sz w:val="24"/>
          <w:lang w:val="en-US" w:eastAsia="zh-CN"/>
        </w:rPr>
        <w:t>结合项目豪宅定位，结合项目故事线，属地文脉，</w:t>
      </w:r>
      <w:r>
        <w:rPr>
          <w:rFonts w:hint="eastAsia" w:ascii="宋体" w:hAnsi="宋体"/>
          <w:color w:val="0D0D0D"/>
          <w:sz w:val="24"/>
        </w:rPr>
        <w:t xml:space="preserve">建立清晰、连贯的导视系统，提升住户及访客的动线体验。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rPr>
        <w:t>2</w:t>
      </w:r>
      <w:r>
        <w:rPr>
          <w:rFonts w:hint="eastAsia" w:ascii="宋体" w:hAnsi="宋体"/>
          <w:color w:val="0D0D0D"/>
          <w:sz w:val="24"/>
          <w:lang w:eastAsia="zh-CN"/>
        </w:rPr>
        <w:t>、</w:t>
      </w:r>
      <w:r>
        <w:rPr>
          <w:rFonts w:hint="eastAsia" w:ascii="宋体" w:hAnsi="宋体"/>
          <w:color w:val="0D0D0D"/>
          <w:sz w:val="24"/>
        </w:rPr>
        <w:t>标识设计需与项目建筑风格、景观设计、品牌调性保持一致</w:t>
      </w:r>
      <w:r>
        <w:rPr>
          <w:rFonts w:hint="eastAsia" w:ascii="宋体" w:hAnsi="宋体"/>
          <w:color w:val="0D0D0D"/>
          <w:sz w:val="24"/>
          <w:lang w:eastAsia="zh-CN"/>
        </w:rPr>
        <w:t>，</w:t>
      </w:r>
      <w:r>
        <w:rPr>
          <w:rFonts w:hint="eastAsia" w:ascii="宋体" w:hAnsi="宋体"/>
          <w:color w:val="0D0D0D"/>
          <w:sz w:val="24"/>
          <w:lang w:val="en-US" w:eastAsia="zh-CN"/>
        </w:rPr>
        <w:t>并具有较好的创新性</w:t>
      </w:r>
      <w:r>
        <w:rPr>
          <w:rFonts w:hint="eastAsia" w:ascii="宋体" w:hAnsi="宋体"/>
          <w:color w:val="0D0D0D"/>
          <w:sz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rPr>
        <w:t>3</w:t>
      </w:r>
      <w:r>
        <w:rPr>
          <w:rFonts w:hint="eastAsia" w:ascii="宋体" w:hAnsi="宋体"/>
          <w:color w:val="0D0D0D"/>
          <w:sz w:val="24"/>
          <w:lang w:eastAsia="zh-CN"/>
        </w:rPr>
        <w:t>、</w:t>
      </w:r>
      <w:r>
        <w:rPr>
          <w:rFonts w:hint="eastAsia" w:ascii="宋体" w:hAnsi="宋体"/>
          <w:color w:val="0D0D0D"/>
          <w:sz w:val="24"/>
        </w:rPr>
        <w:t xml:space="preserve">符合国家《无障碍设计规范》（GB50763）及消防安全要求。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b/>
          <w:sz w:val="28"/>
          <w:szCs w:val="28"/>
        </w:rPr>
      </w:pPr>
      <w:r>
        <w:rPr>
          <w:rFonts w:hint="eastAsia" w:ascii="宋体" w:hAnsi="宋体"/>
          <w:b/>
          <w:sz w:val="28"/>
          <w:szCs w:val="28"/>
        </w:rPr>
        <w:t>三、设计内容及要求</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olor w:val="0D0D0D"/>
          <w:sz w:val="24"/>
          <w:lang w:eastAsia="zh-CN"/>
        </w:rPr>
      </w:pPr>
      <w:r>
        <w:rPr>
          <w:rFonts w:hint="eastAsia" w:ascii="宋体" w:hAnsi="宋体"/>
          <w:color w:val="0D0D0D"/>
          <w:sz w:val="24"/>
        </w:rPr>
        <w:t>1</w:t>
      </w:r>
      <w:r>
        <w:rPr>
          <w:rFonts w:hint="eastAsia" w:ascii="宋体" w:hAnsi="宋体"/>
          <w:color w:val="0D0D0D"/>
          <w:sz w:val="24"/>
          <w:lang w:eastAsia="zh-CN"/>
        </w:rPr>
        <w:t>、</w:t>
      </w:r>
      <w:r>
        <w:rPr>
          <w:rFonts w:hint="eastAsia" w:ascii="宋体" w:hAnsi="宋体"/>
          <w:color w:val="0D0D0D"/>
          <w:sz w:val="24"/>
        </w:rPr>
        <w:t>标识分类</w:t>
      </w:r>
      <w:r>
        <w:rPr>
          <w:rFonts w:hint="eastAsia" w:ascii="宋体" w:hAnsi="宋体"/>
          <w:color w:val="0D0D0D"/>
          <w:sz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lang w:eastAsia="zh-CN"/>
        </w:rPr>
        <w:t>（</w:t>
      </w:r>
      <w:r>
        <w:rPr>
          <w:rFonts w:hint="eastAsia" w:ascii="宋体" w:hAnsi="宋体"/>
          <w:color w:val="0D0D0D"/>
          <w:sz w:val="24"/>
          <w:lang w:val="en-US" w:eastAsia="zh-CN"/>
        </w:rPr>
        <w:t>1</w:t>
      </w:r>
      <w:r>
        <w:rPr>
          <w:rFonts w:hint="eastAsia" w:ascii="宋体" w:hAnsi="宋体"/>
          <w:color w:val="0D0D0D"/>
          <w:sz w:val="24"/>
          <w:lang w:eastAsia="zh-CN"/>
        </w:rPr>
        <w:t>）</w:t>
      </w:r>
      <w:r>
        <w:rPr>
          <w:rFonts w:hint="eastAsia" w:ascii="宋体" w:hAnsi="宋体"/>
          <w:color w:val="0D0D0D"/>
          <w:sz w:val="24"/>
        </w:rPr>
        <w:t xml:space="preserve">一级标识：主入口形象标识、精神堡垒、总平面图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lang w:eastAsia="zh-CN"/>
        </w:rPr>
        <w:t>（</w:t>
      </w:r>
      <w:r>
        <w:rPr>
          <w:rFonts w:hint="eastAsia" w:ascii="宋体" w:hAnsi="宋体"/>
          <w:color w:val="0D0D0D"/>
          <w:sz w:val="24"/>
          <w:lang w:val="en-US" w:eastAsia="zh-CN"/>
        </w:rPr>
        <w:t>2</w:t>
      </w:r>
      <w:r>
        <w:rPr>
          <w:rFonts w:hint="eastAsia" w:ascii="宋体" w:hAnsi="宋体"/>
          <w:color w:val="0D0D0D"/>
          <w:sz w:val="24"/>
          <w:lang w:eastAsia="zh-CN"/>
        </w:rPr>
        <w:t>）</w:t>
      </w:r>
      <w:r>
        <w:rPr>
          <w:rFonts w:hint="eastAsia" w:ascii="宋体" w:hAnsi="宋体"/>
          <w:color w:val="0D0D0D"/>
          <w:sz w:val="24"/>
        </w:rPr>
        <w:t xml:space="preserve">二级标识：楼栋号、单元号、停车场导向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lang w:eastAsia="zh-CN"/>
        </w:rPr>
        <w:t>（</w:t>
      </w:r>
      <w:r>
        <w:rPr>
          <w:rFonts w:hint="eastAsia" w:ascii="宋体" w:hAnsi="宋体"/>
          <w:color w:val="0D0D0D"/>
          <w:sz w:val="24"/>
          <w:lang w:val="en-US" w:eastAsia="zh-CN"/>
        </w:rPr>
        <w:t>3</w:t>
      </w:r>
      <w:r>
        <w:rPr>
          <w:rFonts w:hint="eastAsia" w:ascii="宋体" w:hAnsi="宋体"/>
          <w:color w:val="0D0D0D"/>
          <w:sz w:val="24"/>
          <w:lang w:eastAsia="zh-CN"/>
        </w:rPr>
        <w:t>）</w:t>
      </w:r>
      <w:r>
        <w:rPr>
          <w:rFonts w:hint="eastAsia" w:ascii="宋体" w:hAnsi="宋体"/>
          <w:color w:val="0D0D0D"/>
          <w:sz w:val="24"/>
        </w:rPr>
        <w:t xml:space="preserve">三级标识：公共设施标识（如垃圾分类点、宠物乐园等）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lang w:eastAsia="zh-CN"/>
        </w:rPr>
        <w:t>（</w:t>
      </w:r>
      <w:r>
        <w:rPr>
          <w:rFonts w:hint="eastAsia" w:ascii="宋体" w:hAnsi="宋体"/>
          <w:color w:val="0D0D0D"/>
          <w:sz w:val="24"/>
          <w:lang w:val="en-US" w:eastAsia="zh-CN"/>
        </w:rPr>
        <w:t>4</w:t>
      </w:r>
      <w:r>
        <w:rPr>
          <w:rFonts w:hint="eastAsia" w:ascii="宋体" w:hAnsi="宋体"/>
          <w:color w:val="0D0D0D"/>
          <w:sz w:val="24"/>
          <w:lang w:eastAsia="zh-CN"/>
        </w:rPr>
        <w:t>）</w:t>
      </w:r>
      <w:r>
        <w:rPr>
          <w:rFonts w:hint="eastAsia" w:ascii="宋体" w:hAnsi="宋体"/>
          <w:color w:val="0D0D0D"/>
          <w:sz w:val="24"/>
        </w:rPr>
        <w:t xml:space="preserve">四级标识：温馨提示牌、安全警示牌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rPr>
        <w:t>2</w:t>
      </w:r>
      <w:r>
        <w:rPr>
          <w:rFonts w:hint="eastAsia" w:ascii="宋体" w:hAnsi="宋体"/>
          <w:color w:val="0D0D0D"/>
          <w:sz w:val="24"/>
          <w:lang w:eastAsia="zh-CN"/>
        </w:rPr>
        <w:t>、</w:t>
      </w:r>
      <w:r>
        <w:rPr>
          <w:rFonts w:hint="eastAsia" w:ascii="宋体" w:hAnsi="宋体"/>
          <w:color w:val="0D0D0D"/>
          <w:sz w:val="24"/>
        </w:rPr>
        <w:t>设计规范</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lang w:eastAsia="zh-CN"/>
        </w:rPr>
        <w:t>（</w:t>
      </w:r>
      <w:r>
        <w:rPr>
          <w:rFonts w:hint="eastAsia" w:ascii="宋体" w:hAnsi="宋体"/>
          <w:color w:val="0D0D0D"/>
          <w:sz w:val="24"/>
          <w:lang w:val="en-US" w:eastAsia="zh-CN"/>
        </w:rPr>
        <w:t>1</w:t>
      </w:r>
      <w:r>
        <w:rPr>
          <w:rFonts w:hint="eastAsia" w:ascii="宋体" w:hAnsi="宋体"/>
          <w:color w:val="0D0D0D"/>
          <w:sz w:val="24"/>
          <w:lang w:eastAsia="zh-CN"/>
        </w:rPr>
        <w:t>）</w:t>
      </w:r>
      <w:r>
        <w:rPr>
          <w:rFonts w:hint="eastAsia" w:ascii="宋体" w:hAnsi="宋体"/>
          <w:color w:val="0D0D0D"/>
          <w:sz w:val="24"/>
        </w:rPr>
        <w:t xml:space="preserve">材质：建议采用耐久性材料（如不锈钢、亚克力、石材等），需考虑当地气候条件。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lang w:eastAsia="zh-CN"/>
        </w:rPr>
        <w:t>（</w:t>
      </w:r>
      <w:r>
        <w:rPr>
          <w:rFonts w:hint="eastAsia" w:ascii="宋体" w:hAnsi="宋体"/>
          <w:color w:val="0D0D0D"/>
          <w:sz w:val="24"/>
          <w:lang w:val="en-US" w:eastAsia="zh-CN"/>
        </w:rPr>
        <w:t>2</w:t>
      </w:r>
      <w:r>
        <w:rPr>
          <w:rFonts w:hint="eastAsia" w:ascii="宋体" w:hAnsi="宋体"/>
          <w:color w:val="0D0D0D"/>
          <w:sz w:val="24"/>
          <w:lang w:eastAsia="zh-CN"/>
        </w:rPr>
        <w:t>）</w:t>
      </w:r>
      <w:r>
        <w:rPr>
          <w:rFonts w:hint="eastAsia" w:ascii="宋体" w:hAnsi="宋体"/>
          <w:color w:val="0D0D0D"/>
          <w:sz w:val="24"/>
        </w:rPr>
        <w:t xml:space="preserve">色彩：主色不超过3种，参考项目VI系统（如提供品牌色卡）。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lang w:eastAsia="zh-CN"/>
        </w:rPr>
        <w:t>（</w:t>
      </w:r>
      <w:r>
        <w:rPr>
          <w:rFonts w:hint="eastAsia" w:ascii="宋体" w:hAnsi="宋体"/>
          <w:color w:val="0D0D0D"/>
          <w:sz w:val="24"/>
          <w:lang w:val="en-US" w:eastAsia="zh-CN"/>
        </w:rPr>
        <w:t>3</w:t>
      </w:r>
      <w:r>
        <w:rPr>
          <w:rFonts w:hint="eastAsia" w:ascii="宋体" w:hAnsi="宋体"/>
          <w:color w:val="0D0D0D"/>
          <w:sz w:val="24"/>
          <w:lang w:eastAsia="zh-CN"/>
        </w:rPr>
        <w:t>）</w:t>
      </w:r>
      <w:r>
        <w:rPr>
          <w:rFonts w:hint="eastAsia" w:ascii="宋体" w:hAnsi="宋体"/>
          <w:color w:val="0D0D0D"/>
          <w:sz w:val="24"/>
        </w:rPr>
        <w:t xml:space="preserve">字体：清晰易读，优先使用无衬线字体（如黑体），中英文对照。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lang w:eastAsia="zh-CN"/>
        </w:rPr>
        <w:t>（</w:t>
      </w:r>
      <w:r>
        <w:rPr>
          <w:rFonts w:hint="eastAsia" w:ascii="宋体" w:hAnsi="宋体"/>
          <w:color w:val="0D0D0D"/>
          <w:sz w:val="24"/>
          <w:lang w:val="en-US" w:eastAsia="zh-CN"/>
        </w:rPr>
        <w:t>4</w:t>
      </w:r>
      <w:r>
        <w:rPr>
          <w:rFonts w:hint="eastAsia" w:ascii="宋体" w:hAnsi="宋体"/>
          <w:color w:val="0D0D0D"/>
          <w:sz w:val="24"/>
          <w:lang w:eastAsia="zh-CN"/>
        </w:rPr>
        <w:t>）</w:t>
      </w:r>
      <w:r>
        <w:rPr>
          <w:rFonts w:hint="eastAsia" w:ascii="宋体" w:hAnsi="宋体"/>
          <w:color w:val="0D0D0D"/>
          <w:sz w:val="24"/>
        </w:rPr>
        <w:t xml:space="preserve">照明：重要标识需内置LED光源或外部射灯辅助。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rPr>
        <w:t>3</w:t>
      </w:r>
      <w:r>
        <w:rPr>
          <w:rFonts w:hint="eastAsia" w:ascii="宋体" w:hAnsi="宋体"/>
          <w:color w:val="0D0D0D"/>
          <w:sz w:val="24"/>
          <w:lang w:eastAsia="zh-CN"/>
        </w:rPr>
        <w:t>、</w:t>
      </w:r>
      <w:r>
        <w:rPr>
          <w:rFonts w:hint="eastAsia" w:ascii="宋体" w:hAnsi="宋体"/>
          <w:color w:val="0D0D0D"/>
          <w:sz w:val="24"/>
        </w:rPr>
        <w:t>特殊要求</w:t>
      </w:r>
      <w:r>
        <w:rPr>
          <w:rFonts w:hint="eastAsia" w:ascii="宋体" w:hAnsi="宋体"/>
          <w:color w:val="0D0D0D"/>
          <w:sz w:val="24"/>
        </w:rPr>
        <w:br w:type="textWrapping"/>
      </w:r>
      <w:r>
        <w:rPr>
          <w:rFonts w:hint="eastAsia" w:ascii="宋体" w:hAnsi="宋体"/>
          <w:color w:val="0D0D0D"/>
          <w:sz w:val="24"/>
          <w:lang w:eastAsia="zh-CN"/>
        </w:rPr>
        <w:t>（</w:t>
      </w:r>
      <w:r>
        <w:rPr>
          <w:rFonts w:hint="eastAsia" w:ascii="宋体" w:hAnsi="宋体"/>
          <w:color w:val="0D0D0D"/>
          <w:sz w:val="24"/>
          <w:lang w:val="en-US" w:eastAsia="zh-CN"/>
        </w:rPr>
        <w:t>1</w:t>
      </w:r>
      <w:r>
        <w:rPr>
          <w:rFonts w:hint="eastAsia" w:ascii="宋体" w:hAnsi="宋体"/>
          <w:color w:val="0D0D0D"/>
          <w:sz w:val="24"/>
          <w:lang w:eastAsia="zh-CN"/>
        </w:rPr>
        <w:t>）</w:t>
      </w:r>
      <w:r>
        <w:rPr>
          <w:rFonts w:hint="eastAsia" w:ascii="宋体" w:hAnsi="宋体"/>
          <w:color w:val="0D0D0D"/>
          <w:sz w:val="24"/>
        </w:rPr>
        <w:t xml:space="preserve">儿童活动区、老年康体区标识需增加趣味性或无障碍设计。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lang w:eastAsia="zh-CN"/>
        </w:rPr>
        <w:t>（</w:t>
      </w:r>
      <w:r>
        <w:rPr>
          <w:rFonts w:hint="eastAsia" w:ascii="宋体" w:hAnsi="宋体"/>
          <w:color w:val="0D0D0D"/>
          <w:sz w:val="24"/>
          <w:lang w:val="en-US" w:eastAsia="zh-CN"/>
        </w:rPr>
        <w:t>2</w:t>
      </w:r>
      <w:r>
        <w:rPr>
          <w:rFonts w:hint="eastAsia" w:ascii="宋体" w:hAnsi="宋体"/>
          <w:color w:val="0D0D0D"/>
          <w:sz w:val="24"/>
          <w:lang w:eastAsia="zh-CN"/>
        </w:rPr>
        <w:t>）</w:t>
      </w:r>
      <w:r>
        <w:rPr>
          <w:rFonts w:hint="eastAsia" w:ascii="宋体" w:hAnsi="宋体"/>
          <w:color w:val="0D0D0D"/>
          <w:sz w:val="24"/>
        </w:rPr>
        <w:t xml:space="preserve">地下车库标识需强化反光或荧光效果。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b/>
          <w:sz w:val="28"/>
          <w:szCs w:val="28"/>
        </w:rPr>
        <w:t>四、设计成果要求</w:t>
      </w:r>
      <w:r>
        <w:rPr>
          <w:rFonts w:hint="eastAsia" w:ascii="宋体" w:hAnsi="宋体"/>
          <w:color w:val="0D0D0D"/>
          <w:sz w:val="24"/>
        </w:rPr>
        <w:br w:type="textWrapping"/>
      </w:r>
      <w:r>
        <w:rPr>
          <w:rFonts w:hint="eastAsia" w:ascii="宋体" w:hAnsi="宋体"/>
          <w:color w:val="0D0D0D"/>
          <w:sz w:val="24"/>
        </w:rPr>
        <w:t>1</w:t>
      </w:r>
      <w:r>
        <w:rPr>
          <w:rFonts w:hint="eastAsia" w:ascii="宋体" w:hAnsi="宋体"/>
          <w:color w:val="0D0D0D"/>
          <w:sz w:val="24"/>
          <w:lang w:eastAsia="zh-CN"/>
        </w:rPr>
        <w:t>、</w:t>
      </w:r>
      <w:r>
        <w:rPr>
          <w:rFonts w:hint="eastAsia" w:ascii="宋体" w:hAnsi="宋体"/>
          <w:color w:val="0D0D0D"/>
          <w:sz w:val="24"/>
        </w:rPr>
        <w:t xml:space="preserve">方案阶段：  </w:t>
      </w:r>
      <w:r>
        <w:rPr>
          <w:rFonts w:hint="eastAsia" w:ascii="宋体" w:hAnsi="宋体"/>
          <w:color w:val="0D0D0D"/>
          <w:sz w:val="24"/>
        </w:rPr>
        <w:br w:type="textWrapping"/>
      </w:r>
      <w:r>
        <w:rPr>
          <w:rFonts w:hint="eastAsia" w:ascii="宋体" w:hAnsi="宋体"/>
          <w:color w:val="0D0D0D"/>
          <w:sz w:val="24"/>
          <w:lang w:eastAsia="zh-CN"/>
        </w:rPr>
        <w:t>（</w:t>
      </w:r>
      <w:r>
        <w:rPr>
          <w:rFonts w:hint="eastAsia" w:ascii="宋体" w:hAnsi="宋体"/>
          <w:color w:val="0D0D0D"/>
          <w:sz w:val="24"/>
          <w:lang w:val="en-US" w:eastAsia="zh-CN"/>
        </w:rPr>
        <w:t>1</w:t>
      </w:r>
      <w:r>
        <w:rPr>
          <w:rFonts w:hint="eastAsia" w:ascii="宋体" w:hAnsi="宋体"/>
          <w:color w:val="0D0D0D"/>
          <w:sz w:val="24"/>
          <w:lang w:eastAsia="zh-CN"/>
        </w:rPr>
        <w:t>）</w:t>
      </w:r>
      <w:r>
        <w:rPr>
          <w:rFonts w:hint="eastAsia" w:ascii="宋体" w:hAnsi="宋体"/>
          <w:color w:val="0D0D0D"/>
          <w:sz w:val="24"/>
        </w:rPr>
        <w:t xml:space="preserve">提供设计概念说明及风格意向图（3种以上方案）。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lang w:eastAsia="zh-CN"/>
        </w:rPr>
        <w:t>（</w:t>
      </w:r>
      <w:r>
        <w:rPr>
          <w:rFonts w:hint="eastAsia" w:ascii="宋体" w:hAnsi="宋体"/>
          <w:color w:val="0D0D0D"/>
          <w:sz w:val="24"/>
          <w:lang w:val="en-US" w:eastAsia="zh-CN"/>
        </w:rPr>
        <w:t>2</w:t>
      </w:r>
      <w:r>
        <w:rPr>
          <w:rFonts w:hint="eastAsia" w:ascii="宋体" w:hAnsi="宋体"/>
          <w:color w:val="0D0D0D"/>
          <w:sz w:val="24"/>
          <w:lang w:eastAsia="zh-CN"/>
        </w:rPr>
        <w:t>）</w:t>
      </w:r>
      <w:r>
        <w:rPr>
          <w:rFonts w:hint="eastAsia" w:ascii="宋体" w:hAnsi="宋体"/>
          <w:color w:val="0D0D0D"/>
          <w:sz w:val="24"/>
        </w:rPr>
        <w:t xml:space="preserve"> 标识系统平面布点图（CAD格式）。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rPr>
        <w:t>2</w:t>
      </w:r>
      <w:r>
        <w:rPr>
          <w:rFonts w:hint="eastAsia" w:ascii="宋体" w:hAnsi="宋体"/>
          <w:color w:val="0D0D0D"/>
          <w:sz w:val="24"/>
          <w:lang w:eastAsia="zh-CN"/>
        </w:rPr>
        <w:t>、</w:t>
      </w:r>
      <w:r>
        <w:rPr>
          <w:rFonts w:hint="eastAsia" w:ascii="宋体" w:hAnsi="宋体"/>
          <w:color w:val="0D0D0D"/>
          <w:sz w:val="24"/>
        </w:rPr>
        <w:t xml:space="preserve">深化阶段：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lang w:eastAsia="zh-CN"/>
        </w:rPr>
        <w:t>（</w:t>
      </w:r>
      <w:r>
        <w:rPr>
          <w:rFonts w:hint="eastAsia" w:ascii="宋体" w:hAnsi="宋体"/>
          <w:color w:val="0D0D0D"/>
          <w:sz w:val="24"/>
          <w:lang w:val="en-US" w:eastAsia="zh-CN"/>
        </w:rPr>
        <w:t>1</w:t>
      </w:r>
      <w:r>
        <w:rPr>
          <w:rFonts w:hint="eastAsia" w:ascii="宋体" w:hAnsi="宋体"/>
          <w:color w:val="0D0D0D"/>
          <w:sz w:val="24"/>
          <w:lang w:eastAsia="zh-CN"/>
        </w:rPr>
        <w:t>）</w:t>
      </w:r>
      <w:r>
        <w:rPr>
          <w:rFonts w:hint="eastAsia" w:ascii="宋体" w:hAnsi="宋体"/>
          <w:color w:val="0D0D0D"/>
          <w:sz w:val="24"/>
        </w:rPr>
        <w:t xml:space="preserve">标识单体设计图（尺寸、材质、工艺标注）。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lang w:eastAsia="zh-CN"/>
        </w:rPr>
        <w:t>（</w:t>
      </w:r>
      <w:r>
        <w:rPr>
          <w:rFonts w:hint="eastAsia" w:ascii="宋体" w:hAnsi="宋体"/>
          <w:color w:val="0D0D0D"/>
          <w:sz w:val="24"/>
          <w:lang w:val="en-US" w:eastAsia="zh-CN"/>
        </w:rPr>
        <w:t>2</w:t>
      </w:r>
      <w:r>
        <w:rPr>
          <w:rFonts w:hint="eastAsia" w:ascii="宋体" w:hAnsi="宋体"/>
          <w:color w:val="0D0D0D"/>
          <w:sz w:val="24"/>
          <w:lang w:eastAsia="zh-CN"/>
        </w:rPr>
        <w:t>）</w:t>
      </w:r>
      <w:r>
        <w:rPr>
          <w:rFonts w:hint="eastAsia" w:ascii="宋体" w:hAnsi="宋体"/>
          <w:color w:val="0D0D0D"/>
          <w:sz w:val="24"/>
        </w:rPr>
        <w:t xml:space="preserve">夜间效果模拟图。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rPr>
        <w:t>3</w:t>
      </w:r>
      <w:r>
        <w:rPr>
          <w:rFonts w:hint="eastAsia" w:ascii="宋体" w:hAnsi="宋体"/>
          <w:color w:val="0D0D0D"/>
          <w:sz w:val="24"/>
          <w:lang w:eastAsia="zh-CN"/>
        </w:rPr>
        <w:t>、</w:t>
      </w:r>
      <w:r>
        <w:rPr>
          <w:rFonts w:hint="eastAsia" w:ascii="宋体" w:hAnsi="宋体"/>
          <w:color w:val="0D0D0D"/>
          <w:sz w:val="24"/>
        </w:rPr>
        <w:t xml:space="preserve">最终成果：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lang w:eastAsia="zh-CN"/>
        </w:rPr>
        <w:t>（</w:t>
      </w:r>
      <w:r>
        <w:rPr>
          <w:rFonts w:hint="eastAsia" w:ascii="宋体" w:hAnsi="宋体"/>
          <w:color w:val="0D0D0D"/>
          <w:sz w:val="24"/>
          <w:lang w:val="en-US" w:eastAsia="zh-CN"/>
        </w:rPr>
        <w:t>1</w:t>
      </w:r>
      <w:r>
        <w:rPr>
          <w:rFonts w:hint="eastAsia" w:ascii="宋体" w:hAnsi="宋体"/>
          <w:color w:val="0D0D0D"/>
          <w:sz w:val="24"/>
          <w:lang w:eastAsia="zh-CN"/>
        </w:rPr>
        <w:t>）</w:t>
      </w:r>
      <w:r>
        <w:rPr>
          <w:rFonts w:hint="eastAsia" w:ascii="宋体" w:hAnsi="宋体"/>
          <w:color w:val="0D0D0D"/>
          <w:sz w:val="24"/>
        </w:rPr>
        <w:t xml:space="preserve">施工图（AI/CAD格式）+ 材质清单及工艺说明。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lang w:eastAsia="zh-CN"/>
        </w:rPr>
        <w:t>（</w:t>
      </w:r>
      <w:r>
        <w:rPr>
          <w:rFonts w:hint="eastAsia" w:ascii="宋体" w:hAnsi="宋体"/>
          <w:color w:val="0D0D0D"/>
          <w:sz w:val="24"/>
          <w:lang w:val="en-US" w:eastAsia="zh-CN"/>
        </w:rPr>
        <w:t>2</w:t>
      </w:r>
      <w:r>
        <w:rPr>
          <w:rFonts w:hint="eastAsia" w:ascii="宋体" w:hAnsi="宋体"/>
          <w:color w:val="0D0D0D"/>
          <w:sz w:val="24"/>
          <w:lang w:eastAsia="zh-CN"/>
        </w:rPr>
        <w:t>）</w:t>
      </w:r>
      <w:r>
        <w:rPr>
          <w:rFonts w:hint="eastAsia" w:ascii="宋体" w:hAnsi="宋体"/>
          <w:color w:val="0D0D0D"/>
          <w:sz w:val="24"/>
        </w:rPr>
        <w:t xml:space="preserve">电子版文件（PDF/JPG/矢量文件）。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b/>
          <w:sz w:val="28"/>
          <w:szCs w:val="28"/>
        </w:rPr>
      </w:pPr>
      <w:r>
        <w:rPr>
          <w:rFonts w:hint="eastAsia" w:ascii="宋体" w:hAnsi="宋体"/>
          <w:b/>
          <w:sz w:val="28"/>
          <w:szCs w:val="28"/>
          <w:lang w:val="en-US" w:eastAsia="zh-CN"/>
        </w:rPr>
        <w:t>五</w:t>
      </w:r>
      <w:r>
        <w:rPr>
          <w:rFonts w:hint="eastAsia" w:ascii="宋体" w:hAnsi="宋体"/>
          <w:b/>
          <w:sz w:val="28"/>
          <w:szCs w:val="28"/>
        </w:rPr>
        <w:t>、其他要求</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rPr>
        <w:t>1. 需提供至少</w:t>
      </w:r>
      <w:r>
        <w:rPr>
          <w:rFonts w:hint="eastAsia" w:ascii="宋体" w:hAnsi="宋体"/>
          <w:color w:val="0D0D0D"/>
          <w:sz w:val="24"/>
          <w:lang w:val="en-US" w:eastAsia="zh-CN"/>
        </w:rPr>
        <w:t>3</w:t>
      </w:r>
      <w:r>
        <w:rPr>
          <w:rFonts w:hint="eastAsia" w:ascii="宋体" w:hAnsi="宋体"/>
          <w:color w:val="0D0D0D"/>
          <w:sz w:val="24"/>
        </w:rPr>
        <w:t xml:space="preserve">次现场踏勘支持。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olor w:val="0D0D0D"/>
          <w:sz w:val="24"/>
        </w:rPr>
      </w:pPr>
      <w:r>
        <w:rPr>
          <w:rFonts w:hint="eastAsia" w:ascii="宋体" w:hAnsi="宋体"/>
          <w:color w:val="0D0D0D"/>
          <w:sz w:val="24"/>
        </w:rPr>
        <w:t xml:space="preserve">2. 设计单位需配合施工单位完成安装指导。 </w:t>
      </w:r>
    </w:p>
    <w:p>
      <w:pPr>
        <w:rPr>
          <w:rFonts w:ascii="宋体" w:hAnsi="宋体" w:cs="宋体"/>
          <w:b/>
          <w:sz w:val="32"/>
          <w:szCs w:val="32"/>
        </w:rPr>
      </w:pPr>
      <w:r>
        <w:rPr>
          <w:rFonts w:hint="eastAsia" w:ascii="宋体" w:hAnsi="宋体" w:cs="宋体"/>
          <w:b/>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textAlignment w:val="auto"/>
        <w:outlineLvl w:val="0"/>
        <w:rPr>
          <w:rFonts w:hint="eastAsia" w:ascii="宋体" w:hAnsi="宋体" w:cs="宋体"/>
          <w:b/>
          <w:sz w:val="32"/>
          <w:szCs w:val="32"/>
          <w:lang w:val="en-US" w:eastAsia="zh-CN"/>
        </w:rPr>
      </w:pPr>
      <w:r>
        <w:rPr>
          <w:rFonts w:hint="eastAsia" w:ascii="宋体" w:hAnsi="宋体" w:cs="宋体"/>
          <w:b/>
          <w:sz w:val="32"/>
          <w:szCs w:val="32"/>
          <w:lang w:val="en-US" w:eastAsia="zh-CN"/>
        </w:rPr>
        <w:t>第十二部分 门窗幕墙深化</w:t>
      </w:r>
    </w:p>
    <w:p>
      <w:pPr>
        <w:spacing w:line="360" w:lineRule="auto"/>
        <w:ind w:firstLine="560" w:firstLineChars="200"/>
        <w:jc w:val="both"/>
        <w:rPr>
          <w:rFonts w:hint="eastAsia" w:ascii="宋体" w:hAnsi="宋体" w:cs="宋体"/>
          <w:sz w:val="28"/>
          <w:szCs w:val="28"/>
          <w:lang w:val="en-US" w:eastAsia="zh-CN"/>
        </w:rPr>
      </w:pPr>
      <w:bookmarkStart w:id="19" w:name="OLE_LINK2"/>
      <w:r>
        <w:rPr>
          <w:rFonts w:hint="eastAsia" w:ascii="宋体" w:hAnsi="宋体" w:cs="宋体"/>
          <w:sz w:val="28"/>
          <w:szCs w:val="28"/>
          <w:lang w:val="en-US" w:eastAsia="zh-CN"/>
        </w:rPr>
        <w:t>具体详细附件1“广州花都长兴地块项目幕墙泛光二次深化设计任务书”</w:t>
      </w:r>
    </w:p>
    <w:bookmarkEnd w:id="19"/>
    <w:p>
      <w:pPr>
        <w:pStyle w:val="2"/>
        <w:rPr>
          <w:rFonts w:hint="default"/>
          <w:lang w:val="en-US" w:eastAsia="zh-CN"/>
        </w:rPr>
      </w:pPr>
    </w:p>
    <w:p>
      <w:pPr>
        <w:keepNext w:val="0"/>
        <w:keepLines w:val="0"/>
        <w:pageBreakBefore w:val="0"/>
        <w:widowControl w:val="0"/>
        <w:kinsoku/>
        <w:wordWrap/>
        <w:overflowPunct/>
        <w:topLinePunct w:val="0"/>
        <w:autoSpaceDE/>
        <w:autoSpaceDN/>
        <w:bidi w:val="0"/>
        <w:adjustRightInd/>
        <w:snapToGrid/>
        <w:textAlignment w:val="auto"/>
        <w:outlineLvl w:val="0"/>
        <w:rPr>
          <w:rFonts w:hint="eastAsia" w:ascii="宋体" w:hAnsi="宋体" w:cs="宋体"/>
          <w:b/>
          <w:sz w:val="32"/>
          <w:szCs w:val="32"/>
          <w:lang w:val="en-US" w:eastAsia="zh-CN"/>
        </w:rPr>
      </w:pPr>
      <w:r>
        <w:rPr>
          <w:rFonts w:hint="eastAsia" w:ascii="宋体" w:hAnsi="宋体" w:cs="宋体"/>
          <w:b/>
          <w:sz w:val="32"/>
          <w:szCs w:val="32"/>
          <w:lang w:val="en-US" w:eastAsia="zh-CN"/>
        </w:rPr>
        <w:t>第十三部分 泛光照明设计</w:t>
      </w:r>
    </w:p>
    <w:p>
      <w:pPr>
        <w:spacing w:line="360" w:lineRule="auto"/>
        <w:ind w:firstLine="560" w:firstLineChars="200"/>
        <w:jc w:val="both"/>
        <w:rPr>
          <w:rFonts w:hint="eastAsia" w:ascii="宋体" w:hAnsi="宋体" w:cs="宋体"/>
          <w:sz w:val="28"/>
          <w:szCs w:val="28"/>
          <w:lang w:val="en-US" w:eastAsia="zh-CN"/>
        </w:rPr>
      </w:pPr>
      <w:r>
        <w:rPr>
          <w:rFonts w:hint="eastAsia" w:ascii="宋体" w:hAnsi="宋体" w:cs="宋体"/>
          <w:sz w:val="28"/>
          <w:szCs w:val="28"/>
          <w:lang w:val="en-US" w:eastAsia="zh-CN"/>
        </w:rPr>
        <w:t>具体详细附件1“广州花都长兴地块项目幕墙泛光二次深化设计任务书”</w:t>
      </w:r>
    </w:p>
    <w:p>
      <w:pPr>
        <w:pStyle w:val="2"/>
        <w:rPr>
          <w:rFonts w:hint="eastAsia"/>
        </w:rPr>
      </w:pPr>
    </w:p>
    <w:p>
      <w:pPr>
        <w:keepNext w:val="0"/>
        <w:keepLines w:val="0"/>
        <w:pageBreakBefore w:val="0"/>
        <w:widowControl w:val="0"/>
        <w:kinsoku/>
        <w:wordWrap/>
        <w:overflowPunct/>
        <w:topLinePunct w:val="0"/>
        <w:autoSpaceDE/>
        <w:autoSpaceDN/>
        <w:bidi w:val="0"/>
        <w:adjustRightInd/>
        <w:snapToGrid/>
        <w:textAlignment w:val="auto"/>
        <w:outlineLvl w:val="0"/>
        <w:rPr>
          <w:rFonts w:hint="eastAsia" w:ascii="宋体" w:hAnsi="宋体" w:cs="宋体"/>
          <w:b/>
          <w:sz w:val="32"/>
          <w:szCs w:val="32"/>
          <w:lang w:val="en-US" w:eastAsia="zh-CN"/>
        </w:rPr>
      </w:pPr>
      <w:r>
        <w:rPr>
          <w:rFonts w:hint="eastAsia" w:ascii="宋体" w:hAnsi="宋体" w:cs="宋体"/>
          <w:b/>
          <w:sz w:val="32"/>
          <w:szCs w:val="32"/>
          <w:lang w:val="en-US" w:eastAsia="zh-CN"/>
        </w:rPr>
        <w:t>第十四部分 精装修批量施工图设计</w:t>
      </w:r>
    </w:p>
    <w:p>
      <w:pPr>
        <w:spacing w:line="360" w:lineRule="auto"/>
        <w:ind w:firstLine="560" w:firstLineChars="200"/>
        <w:jc w:val="both"/>
        <w:rPr>
          <w:rFonts w:hint="default" w:ascii="宋体" w:hAnsi="宋体" w:cs="宋体"/>
          <w:sz w:val="28"/>
          <w:szCs w:val="28"/>
          <w:lang w:val="en-US" w:eastAsia="zh-CN"/>
        </w:rPr>
      </w:pPr>
      <w:r>
        <w:rPr>
          <w:rFonts w:hint="eastAsia" w:ascii="宋体" w:hAnsi="宋体" w:cs="宋体"/>
          <w:sz w:val="28"/>
          <w:szCs w:val="28"/>
          <w:lang w:val="en-US" w:eastAsia="zh-CN"/>
        </w:rPr>
        <w:t>具体详细附件2“广州长兴东六项目大批量概念至施工图装修设计任务书”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华文细黑">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F833BE"/>
    <w:multiLevelType w:val="singleLevel"/>
    <w:tmpl w:val="BAF833BE"/>
    <w:lvl w:ilvl="0" w:tentative="0">
      <w:start w:val="1"/>
      <w:numFmt w:val="chineseCounting"/>
      <w:suff w:val="nothing"/>
      <w:lvlText w:val="%1、"/>
      <w:lvlJc w:val="left"/>
      <w:rPr>
        <w:rFonts w:hint="eastAsia"/>
      </w:rPr>
    </w:lvl>
  </w:abstractNum>
  <w:abstractNum w:abstractNumId="1">
    <w:nsid w:val="E2F3A597"/>
    <w:multiLevelType w:val="multilevel"/>
    <w:tmpl w:val="E2F3A597"/>
    <w:lvl w:ilvl="0" w:tentative="0">
      <w:start w:val="1"/>
      <w:numFmt w:val="chineseCounting"/>
      <w:suff w:val="space"/>
      <w:lvlText w:val="%1、"/>
      <w:lvlJc w:val="left"/>
      <w:rPr>
        <w:rFonts w:hint="eastAsia"/>
      </w:rPr>
    </w:lvl>
    <w:lvl w:ilvl="1" w:tentative="0">
      <w:start w:val="1"/>
      <w:numFmt w:val="decimal"/>
      <w:suff w:val="nothing"/>
      <w:lvlText w:val="%2．"/>
      <w:lvlJc w:val="left"/>
      <w:rPr>
        <w:rFonts w:hint="eastAsia"/>
      </w:rPr>
    </w:lvl>
    <w:lvl w:ilvl="2" w:tentative="0">
      <w:start w:val="1"/>
      <w:numFmt w:val="decimal"/>
      <w:suff w:val="nothing"/>
      <w:lvlText w:val="（%3）"/>
      <w:lvlJc w:val="left"/>
      <w:rPr>
        <w:rFonts w:hint="eastAsia"/>
      </w:rPr>
    </w:lvl>
    <w:lvl w:ilvl="3" w:tentative="0">
      <w:start w:val="1"/>
      <w:numFmt w:val="decimalEnclosedCircleChinese"/>
      <w:suff w:val="nothing"/>
      <w:lvlText w:val="%4"/>
      <w:lvlJc w:val="left"/>
      <w:rPr>
        <w:rFonts w:hint="eastAsia"/>
      </w:rPr>
    </w:lvl>
    <w:lvl w:ilvl="4" w:tentative="0">
      <w:start w:val="1"/>
      <w:numFmt w:val="decimal"/>
      <w:suff w:val="nothing"/>
      <w:lvlText w:val="%5）"/>
      <w:lvlJc w:val="left"/>
      <w:rPr>
        <w:rFonts w:hint="eastAsia"/>
      </w:rPr>
    </w:lvl>
    <w:lvl w:ilvl="5" w:tentative="0">
      <w:start w:val="1"/>
      <w:numFmt w:val="lowerLetter"/>
      <w:suff w:val="nothing"/>
      <w:lvlText w:val="%6．"/>
      <w:lvlJc w:val="left"/>
      <w:rPr>
        <w:rFonts w:hint="eastAsia"/>
      </w:rPr>
    </w:lvl>
    <w:lvl w:ilvl="6" w:tentative="0">
      <w:start w:val="1"/>
      <w:numFmt w:val="lowerLetter"/>
      <w:suff w:val="nothing"/>
      <w:lvlText w:val="%7）"/>
      <w:lvlJc w:val="left"/>
      <w:rPr>
        <w:rFonts w:hint="eastAsia"/>
      </w:rPr>
    </w:lvl>
    <w:lvl w:ilvl="7" w:tentative="0">
      <w:start w:val="1"/>
      <w:numFmt w:val="lowerRoman"/>
      <w:suff w:val="nothing"/>
      <w:lvlText w:val="%8．"/>
      <w:lvlJc w:val="left"/>
      <w:rPr>
        <w:rFonts w:hint="eastAsia"/>
      </w:rPr>
    </w:lvl>
    <w:lvl w:ilvl="8" w:tentative="0">
      <w:start w:val="1"/>
      <w:numFmt w:val="lowerRoman"/>
      <w:suff w:val="nothing"/>
      <w:lvlText w:val="%9）"/>
      <w:lvlJc w:val="left"/>
      <w:rPr>
        <w:rFonts w:hint="eastAsia"/>
      </w:rPr>
    </w:lvl>
  </w:abstractNum>
  <w:abstractNum w:abstractNumId="2">
    <w:nsid w:val="F1D94282"/>
    <w:multiLevelType w:val="singleLevel"/>
    <w:tmpl w:val="F1D94282"/>
    <w:lvl w:ilvl="0" w:tentative="0">
      <w:start w:val="1"/>
      <w:numFmt w:val="chineseCounting"/>
      <w:suff w:val="nothing"/>
      <w:lvlText w:val="（%1）"/>
      <w:lvlJc w:val="left"/>
      <w:rPr>
        <w:rFonts w:hint="eastAsia"/>
      </w:rPr>
    </w:lvl>
  </w:abstractNum>
  <w:abstractNum w:abstractNumId="3">
    <w:nsid w:val="00000001"/>
    <w:multiLevelType w:val="multilevel"/>
    <w:tmpl w:val="00000001"/>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00000002"/>
    <w:multiLevelType w:val="multilevel"/>
    <w:tmpl w:val="00000002"/>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5">
    <w:nsid w:val="00000004"/>
    <w:multiLevelType w:val="multilevel"/>
    <w:tmpl w:val="00000004"/>
    <w:lvl w:ilvl="0" w:tentative="0">
      <w:start w:val="1"/>
      <w:numFmt w:val="lowerLetter"/>
      <w:lvlText w:val="%1"/>
      <w:lvlJc w:val="left"/>
      <w:pPr>
        <w:ind w:left="1831" w:hanging="420"/>
      </w:pPr>
      <w:rPr>
        <w:rFonts w:hint="eastAsia"/>
      </w:rPr>
    </w:lvl>
    <w:lvl w:ilvl="1" w:tentative="0">
      <w:start w:val="1"/>
      <w:numFmt w:val="lowerLetter"/>
      <w:lvlText w:val="%2)"/>
      <w:lvlJc w:val="left"/>
      <w:pPr>
        <w:ind w:left="840" w:hanging="420"/>
      </w:pPr>
    </w:lvl>
    <w:lvl w:ilvl="2" w:tentative="0">
      <w:start w:val="1"/>
      <w:numFmt w:val="lowerLetter"/>
      <w:lvlText w:val="%3"/>
      <w:lvlJc w:val="right"/>
      <w:pPr>
        <w:ind w:left="1413" w:hanging="420"/>
      </w:pPr>
      <w:rPr>
        <w:rFonts w:hint="eastAsia"/>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0000005"/>
    <w:multiLevelType w:val="multilevel"/>
    <w:tmpl w:val="00000005"/>
    <w:lvl w:ilvl="0" w:tentative="0">
      <w:start w:val="2"/>
      <w:numFmt w:val="decimal"/>
      <w:lvlText w:val="%1"/>
      <w:lvlJc w:val="left"/>
      <w:pPr>
        <w:ind w:left="3829" w:hanging="284"/>
      </w:pPr>
      <w:rPr>
        <w:rFonts w:hint="default" w:ascii="Arial" w:hAnsi="Arial" w:eastAsia="宋体" w:cs="Arial"/>
        <w:b/>
        <w:sz w:val="28"/>
        <w:szCs w:val="28"/>
      </w:rPr>
    </w:lvl>
    <w:lvl w:ilvl="1" w:tentative="0">
      <w:start w:val="1"/>
      <w:numFmt w:val="decimal"/>
      <w:lvlText w:val="%1.%2"/>
      <w:lvlJc w:val="left"/>
      <w:pPr>
        <w:ind w:left="3942" w:hanging="284"/>
      </w:pPr>
      <w:rPr>
        <w:rFonts w:hint="default" w:ascii="Arial" w:hAnsi="Arial" w:eastAsia="宋体" w:cs="Arial"/>
        <w:b/>
        <w:sz w:val="24"/>
        <w:szCs w:val="24"/>
      </w:rPr>
    </w:lvl>
    <w:lvl w:ilvl="2" w:tentative="0">
      <w:start w:val="1"/>
      <w:numFmt w:val="decimal"/>
      <w:lvlText w:val="%1.%2.%3"/>
      <w:lvlJc w:val="left"/>
      <w:pPr>
        <w:ind w:left="568" w:hanging="284"/>
      </w:pPr>
      <w:rPr>
        <w:rFonts w:hint="eastAsia" w:eastAsia="宋体"/>
        <w:b w:val="0"/>
        <w:sz w:val="24"/>
        <w:szCs w:val="24"/>
      </w:rPr>
    </w:lvl>
    <w:lvl w:ilvl="3" w:tentative="0">
      <w:start w:val="1"/>
      <w:numFmt w:val="decimal"/>
      <w:lvlText w:val="%4."/>
      <w:lvlJc w:val="left"/>
      <w:pPr>
        <w:ind w:left="4168" w:hanging="284"/>
      </w:pPr>
      <w:rPr>
        <w:rFonts w:hint="default"/>
        <w:b w:val="0"/>
        <w:color w:val="auto"/>
        <w:sz w:val="24"/>
        <w:szCs w:val="24"/>
      </w:rPr>
    </w:lvl>
    <w:lvl w:ilvl="4" w:tentative="0">
      <w:start w:val="1"/>
      <w:numFmt w:val="decimal"/>
      <w:lvlText w:val="%5）"/>
      <w:lvlJc w:val="left"/>
      <w:pPr>
        <w:tabs>
          <w:tab w:val="left" w:pos="4396"/>
        </w:tabs>
        <w:ind w:left="4281" w:hanging="284"/>
      </w:pPr>
      <w:rPr>
        <w:rFonts w:hint="eastAsia"/>
        <w:b w:val="0"/>
      </w:rPr>
    </w:lvl>
    <w:lvl w:ilvl="5" w:tentative="0">
      <w:start w:val="1"/>
      <w:numFmt w:val="decimalEnclosedCircle"/>
      <w:lvlText w:val="%6"/>
      <w:lvlJc w:val="left"/>
      <w:pPr>
        <w:ind w:left="4394" w:hanging="284"/>
      </w:pPr>
      <w:rPr>
        <w:rFonts w:hint="default"/>
        <w:b w:val="0"/>
        <w:sz w:val="24"/>
        <w:szCs w:val="24"/>
      </w:rPr>
    </w:lvl>
    <w:lvl w:ilvl="6" w:tentative="0">
      <w:start w:val="1"/>
      <w:numFmt w:val="decimal"/>
      <w:lvlText w:val="%1.%2.%3.%4.%5.%6.%7"/>
      <w:lvlJc w:val="left"/>
      <w:pPr>
        <w:ind w:left="4507" w:hanging="284"/>
      </w:pPr>
      <w:rPr>
        <w:rFonts w:hint="eastAsia"/>
      </w:rPr>
    </w:lvl>
    <w:lvl w:ilvl="7" w:tentative="0">
      <w:start w:val="1"/>
      <w:numFmt w:val="decimal"/>
      <w:lvlText w:val="%1.%2.%3.%4.%5.%6.%7.%8"/>
      <w:lvlJc w:val="left"/>
      <w:pPr>
        <w:ind w:left="4620" w:hanging="284"/>
      </w:pPr>
      <w:rPr>
        <w:rFonts w:hint="eastAsia"/>
      </w:rPr>
    </w:lvl>
    <w:lvl w:ilvl="8" w:tentative="0">
      <w:start w:val="1"/>
      <w:numFmt w:val="decimal"/>
      <w:lvlText w:val="%1.%2.%3.%4.%5.%6.%7.%8.%9"/>
      <w:lvlJc w:val="left"/>
      <w:pPr>
        <w:ind w:left="4733" w:hanging="284"/>
      </w:pPr>
      <w:rPr>
        <w:rFonts w:hint="eastAsia"/>
      </w:rPr>
    </w:lvl>
  </w:abstractNum>
  <w:abstractNum w:abstractNumId="7">
    <w:nsid w:val="00000006"/>
    <w:multiLevelType w:val="multilevel"/>
    <w:tmpl w:val="00000006"/>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8">
    <w:nsid w:val="00000008"/>
    <w:multiLevelType w:val="multilevel"/>
    <w:tmpl w:val="00000008"/>
    <w:lvl w:ilvl="0" w:tentative="0">
      <w:start w:val="1"/>
      <w:numFmt w:val="decimal"/>
      <w:lvlText w:val="%1)"/>
      <w:lvlJc w:val="left"/>
      <w:pPr>
        <w:ind w:left="988" w:hanging="420"/>
      </w:pPr>
    </w:lvl>
    <w:lvl w:ilvl="1" w:tentative="0">
      <w:start w:val="1"/>
      <w:numFmt w:val="lowerLetter"/>
      <w:lvlText w:val="%2)"/>
      <w:lvlJc w:val="left"/>
      <w:pPr>
        <w:ind w:left="568" w:hanging="420"/>
      </w:pPr>
    </w:lvl>
    <w:lvl w:ilvl="2" w:tentative="0">
      <w:start w:val="1"/>
      <w:numFmt w:val="lowerRoman"/>
      <w:lvlText w:val="%3."/>
      <w:lvlJc w:val="right"/>
      <w:pPr>
        <w:ind w:left="988" w:hanging="420"/>
      </w:pPr>
    </w:lvl>
    <w:lvl w:ilvl="3" w:tentative="0">
      <w:start w:val="1"/>
      <w:numFmt w:val="decimal"/>
      <w:lvlText w:val="%4."/>
      <w:lvlJc w:val="left"/>
      <w:pPr>
        <w:ind w:left="1408" w:hanging="420"/>
      </w:pPr>
    </w:lvl>
    <w:lvl w:ilvl="4" w:tentative="0">
      <w:start w:val="1"/>
      <w:numFmt w:val="lowerLetter"/>
      <w:lvlText w:val="%5)"/>
      <w:lvlJc w:val="left"/>
      <w:pPr>
        <w:ind w:left="1828" w:hanging="420"/>
      </w:pPr>
    </w:lvl>
    <w:lvl w:ilvl="5" w:tentative="0">
      <w:start w:val="1"/>
      <w:numFmt w:val="lowerRoman"/>
      <w:lvlText w:val="%6."/>
      <w:lvlJc w:val="right"/>
      <w:pPr>
        <w:ind w:left="2248" w:hanging="420"/>
      </w:pPr>
    </w:lvl>
    <w:lvl w:ilvl="6" w:tentative="0">
      <w:start w:val="1"/>
      <w:numFmt w:val="decimal"/>
      <w:lvlText w:val="%7."/>
      <w:lvlJc w:val="left"/>
      <w:pPr>
        <w:ind w:left="2668" w:hanging="420"/>
      </w:pPr>
    </w:lvl>
    <w:lvl w:ilvl="7" w:tentative="0">
      <w:start w:val="1"/>
      <w:numFmt w:val="lowerLetter"/>
      <w:lvlText w:val="%8)"/>
      <w:lvlJc w:val="left"/>
      <w:pPr>
        <w:ind w:left="3088" w:hanging="420"/>
      </w:pPr>
    </w:lvl>
    <w:lvl w:ilvl="8" w:tentative="0">
      <w:start w:val="1"/>
      <w:numFmt w:val="lowerRoman"/>
      <w:lvlText w:val="%9."/>
      <w:lvlJc w:val="right"/>
      <w:pPr>
        <w:ind w:left="3508" w:hanging="420"/>
      </w:pPr>
    </w:lvl>
  </w:abstractNum>
  <w:abstractNum w:abstractNumId="9">
    <w:nsid w:val="00000009"/>
    <w:multiLevelType w:val="multilevel"/>
    <w:tmpl w:val="00000009"/>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0000000A"/>
    <w:multiLevelType w:val="multilevel"/>
    <w:tmpl w:val="0000000A"/>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0000000B"/>
    <w:multiLevelType w:val="multilevel"/>
    <w:tmpl w:val="0000000B"/>
    <w:lvl w:ilvl="0" w:tentative="0">
      <w:start w:val="1"/>
      <w:numFmt w:val="decimal"/>
      <w:lvlText w:val="%1)"/>
      <w:lvlJc w:val="left"/>
      <w:pPr>
        <w:ind w:left="988" w:hanging="420"/>
      </w:pPr>
    </w:lvl>
    <w:lvl w:ilvl="1" w:tentative="0">
      <w:start w:val="1"/>
      <w:numFmt w:val="lowerLetter"/>
      <w:lvlText w:val="%2)"/>
      <w:lvlJc w:val="left"/>
      <w:pPr>
        <w:ind w:left="568" w:hanging="420"/>
      </w:pPr>
    </w:lvl>
    <w:lvl w:ilvl="2" w:tentative="0">
      <w:start w:val="1"/>
      <w:numFmt w:val="lowerRoman"/>
      <w:lvlText w:val="%3."/>
      <w:lvlJc w:val="right"/>
      <w:pPr>
        <w:ind w:left="988" w:hanging="420"/>
      </w:pPr>
    </w:lvl>
    <w:lvl w:ilvl="3" w:tentative="0">
      <w:start w:val="1"/>
      <w:numFmt w:val="decimal"/>
      <w:lvlText w:val="%4."/>
      <w:lvlJc w:val="left"/>
      <w:pPr>
        <w:ind w:left="1408" w:hanging="420"/>
      </w:pPr>
    </w:lvl>
    <w:lvl w:ilvl="4" w:tentative="0">
      <w:start w:val="1"/>
      <w:numFmt w:val="lowerLetter"/>
      <w:lvlText w:val="%5)"/>
      <w:lvlJc w:val="left"/>
      <w:pPr>
        <w:ind w:left="1828" w:hanging="420"/>
      </w:pPr>
    </w:lvl>
    <w:lvl w:ilvl="5" w:tentative="0">
      <w:start w:val="1"/>
      <w:numFmt w:val="lowerRoman"/>
      <w:lvlText w:val="%6."/>
      <w:lvlJc w:val="right"/>
      <w:pPr>
        <w:ind w:left="2248" w:hanging="420"/>
      </w:pPr>
    </w:lvl>
    <w:lvl w:ilvl="6" w:tentative="0">
      <w:start w:val="1"/>
      <w:numFmt w:val="decimal"/>
      <w:lvlText w:val="%7."/>
      <w:lvlJc w:val="left"/>
      <w:pPr>
        <w:ind w:left="2668" w:hanging="420"/>
      </w:pPr>
    </w:lvl>
    <w:lvl w:ilvl="7" w:tentative="0">
      <w:start w:val="1"/>
      <w:numFmt w:val="lowerLetter"/>
      <w:lvlText w:val="%8)"/>
      <w:lvlJc w:val="left"/>
      <w:pPr>
        <w:ind w:left="3088" w:hanging="420"/>
      </w:pPr>
    </w:lvl>
    <w:lvl w:ilvl="8" w:tentative="0">
      <w:start w:val="1"/>
      <w:numFmt w:val="lowerRoman"/>
      <w:lvlText w:val="%9."/>
      <w:lvlJc w:val="right"/>
      <w:pPr>
        <w:ind w:left="3508" w:hanging="420"/>
      </w:pPr>
    </w:lvl>
  </w:abstractNum>
  <w:abstractNum w:abstractNumId="12">
    <w:nsid w:val="0000000C"/>
    <w:multiLevelType w:val="multilevel"/>
    <w:tmpl w:val="0000000C"/>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0000000D"/>
    <w:multiLevelType w:val="multilevel"/>
    <w:tmpl w:val="0000000D"/>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4">
    <w:nsid w:val="0000000E"/>
    <w:multiLevelType w:val="multilevel"/>
    <w:tmpl w:val="0000000E"/>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5">
    <w:nsid w:val="00000011"/>
    <w:multiLevelType w:val="multilevel"/>
    <w:tmpl w:val="00000011"/>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00000012"/>
    <w:multiLevelType w:val="multilevel"/>
    <w:tmpl w:val="00000012"/>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7">
    <w:nsid w:val="00000014"/>
    <w:multiLevelType w:val="multilevel"/>
    <w:tmpl w:val="00000014"/>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8">
    <w:nsid w:val="00000017"/>
    <w:multiLevelType w:val="multilevel"/>
    <w:tmpl w:val="0000001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0000001A"/>
    <w:multiLevelType w:val="multilevel"/>
    <w:tmpl w:val="0000001A"/>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0">
    <w:nsid w:val="0000001B"/>
    <w:multiLevelType w:val="multilevel"/>
    <w:tmpl w:val="0000001B"/>
    <w:lvl w:ilvl="0" w:tentative="0">
      <w:start w:val="2"/>
      <w:numFmt w:val="decimal"/>
      <w:lvlText w:val="%1"/>
      <w:lvlJc w:val="left"/>
      <w:pPr>
        <w:ind w:left="425" w:hanging="425"/>
      </w:pPr>
      <w:rPr>
        <w:rFonts w:hint="eastAsia"/>
      </w:rPr>
    </w:lvl>
    <w:lvl w:ilvl="1" w:tentative="0">
      <w:start w:val="3"/>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1">
    <w:nsid w:val="0000001E"/>
    <w:multiLevelType w:val="multilevel"/>
    <w:tmpl w:val="0000001E"/>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2">
    <w:nsid w:val="0000001F"/>
    <w:multiLevelType w:val="multilevel"/>
    <w:tmpl w:val="0000001F"/>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3">
    <w:nsid w:val="00000021"/>
    <w:multiLevelType w:val="multilevel"/>
    <w:tmpl w:val="00000021"/>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4">
    <w:nsid w:val="00000024"/>
    <w:multiLevelType w:val="multilevel"/>
    <w:tmpl w:val="00000024"/>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5">
    <w:nsid w:val="00000025"/>
    <w:multiLevelType w:val="multilevel"/>
    <w:tmpl w:val="0000002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decimal"/>
      <w:lvlText w:val="%3)"/>
      <w:lvlJc w:val="lef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0000002A"/>
    <w:multiLevelType w:val="multilevel"/>
    <w:tmpl w:val="0000002A"/>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7">
    <w:nsid w:val="0000002C"/>
    <w:multiLevelType w:val="multilevel"/>
    <w:tmpl w:val="0000002C"/>
    <w:lvl w:ilvl="0" w:tentative="0">
      <w:start w:val="1"/>
      <w:numFmt w:val="lowerLetter"/>
      <w:lvlText w:val="%1"/>
      <w:lvlJc w:val="right"/>
      <w:pPr>
        <w:ind w:left="1413" w:hanging="420"/>
      </w:pPr>
      <w:rPr>
        <w:rFonts w:hint="eastAsia"/>
      </w:rPr>
    </w:lvl>
    <w:lvl w:ilvl="1" w:tentative="0">
      <w:start w:val="1"/>
      <w:numFmt w:val="lowerLetter"/>
      <w:lvlText w:val="%2)"/>
      <w:lvlJc w:val="left"/>
      <w:pPr>
        <w:ind w:left="993" w:hanging="420"/>
      </w:pPr>
    </w:lvl>
    <w:lvl w:ilvl="2" w:tentative="0">
      <w:start w:val="1"/>
      <w:numFmt w:val="lowerRoman"/>
      <w:lvlText w:val="%3."/>
      <w:lvlJc w:val="right"/>
      <w:pPr>
        <w:ind w:left="1413" w:hanging="420"/>
      </w:pPr>
    </w:lvl>
    <w:lvl w:ilvl="3" w:tentative="0">
      <w:start w:val="1"/>
      <w:numFmt w:val="decimal"/>
      <w:lvlText w:val="%4."/>
      <w:lvlJc w:val="left"/>
      <w:pPr>
        <w:ind w:left="1833" w:hanging="420"/>
      </w:pPr>
    </w:lvl>
    <w:lvl w:ilvl="4" w:tentative="0">
      <w:start w:val="1"/>
      <w:numFmt w:val="lowerLetter"/>
      <w:lvlText w:val="%5)"/>
      <w:lvlJc w:val="left"/>
      <w:pPr>
        <w:ind w:left="2253" w:hanging="420"/>
      </w:pPr>
    </w:lvl>
    <w:lvl w:ilvl="5" w:tentative="0">
      <w:start w:val="1"/>
      <w:numFmt w:val="lowerRoman"/>
      <w:lvlText w:val="%6."/>
      <w:lvlJc w:val="right"/>
      <w:pPr>
        <w:ind w:left="2673" w:hanging="420"/>
      </w:pPr>
    </w:lvl>
    <w:lvl w:ilvl="6" w:tentative="0">
      <w:start w:val="1"/>
      <w:numFmt w:val="decimal"/>
      <w:lvlText w:val="%7."/>
      <w:lvlJc w:val="left"/>
      <w:pPr>
        <w:ind w:left="3093" w:hanging="420"/>
      </w:pPr>
    </w:lvl>
    <w:lvl w:ilvl="7" w:tentative="0">
      <w:start w:val="1"/>
      <w:numFmt w:val="lowerLetter"/>
      <w:lvlText w:val="%8)"/>
      <w:lvlJc w:val="left"/>
      <w:pPr>
        <w:ind w:left="3513" w:hanging="420"/>
      </w:pPr>
    </w:lvl>
    <w:lvl w:ilvl="8" w:tentative="0">
      <w:start w:val="1"/>
      <w:numFmt w:val="lowerRoman"/>
      <w:lvlText w:val="%9."/>
      <w:lvlJc w:val="right"/>
      <w:pPr>
        <w:ind w:left="3933" w:hanging="420"/>
      </w:pPr>
    </w:lvl>
  </w:abstractNum>
  <w:abstractNum w:abstractNumId="28">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9">
    <w:nsid w:val="00000031"/>
    <w:multiLevelType w:val="multilevel"/>
    <w:tmpl w:val="00000031"/>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0">
    <w:nsid w:val="00000032"/>
    <w:multiLevelType w:val="multilevel"/>
    <w:tmpl w:val="00000032"/>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1">
    <w:nsid w:val="00000033"/>
    <w:multiLevelType w:val="multilevel"/>
    <w:tmpl w:val="00000033"/>
    <w:lvl w:ilvl="0" w:tentative="0">
      <w:start w:val="1"/>
      <w:numFmt w:val="decimal"/>
      <w:lvlText w:val="%1)"/>
      <w:lvlJc w:val="left"/>
      <w:pPr>
        <w:ind w:left="988" w:hanging="420"/>
      </w:pPr>
    </w:lvl>
    <w:lvl w:ilvl="1" w:tentative="0">
      <w:start w:val="1"/>
      <w:numFmt w:val="lowerLetter"/>
      <w:lvlText w:val="%2)"/>
      <w:lvlJc w:val="left"/>
      <w:pPr>
        <w:ind w:left="568" w:hanging="420"/>
      </w:pPr>
    </w:lvl>
    <w:lvl w:ilvl="2" w:tentative="0">
      <w:start w:val="1"/>
      <w:numFmt w:val="lowerRoman"/>
      <w:lvlText w:val="%3."/>
      <w:lvlJc w:val="right"/>
      <w:pPr>
        <w:ind w:left="988" w:hanging="420"/>
      </w:pPr>
    </w:lvl>
    <w:lvl w:ilvl="3" w:tentative="0">
      <w:start w:val="1"/>
      <w:numFmt w:val="decimal"/>
      <w:lvlText w:val="%4."/>
      <w:lvlJc w:val="left"/>
      <w:pPr>
        <w:ind w:left="1408" w:hanging="420"/>
      </w:pPr>
    </w:lvl>
    <w:lvl w:ilvl="4" w:tentative="0">
      <w:start w:val="1"/>
      <w:numFmt w:val="lowerLetter"/>
      <w:lvlText w:val="%5)"/>
      <w:lvlJc w:val="left"/>
      <w:pPr>
        <w:ind w:left="1828" w:hanging="420"/>
      </w:pPr>
    </w:lvl>
    <w:lvl w:ilvl="5" w:tentative="0">
      <w:start w:val="1"/>
      <w:numFmt w:val="lowerRoman"/>
      <w:lvlText w:val="%6."/>
      <w:lvlJc w:val="right"/>
      <w:pPr>
        <w:ind w:left="2248" w:hanging="420"/>
      </w:pPr>
    </w:lvl>
    <w:lvl w:ilvl="6" w:tentative="0">
      <w:start w:val="1"/>
      <w:numFmt w:val="decimal"/>
      <w:lvlText w:val="%7."/>
      <w:lvlJc w:val="left"/>
      <w:pPr>
        <w:ind w:left="2668" w:hanging="420"/>
      </w:pPr>
    </w:lvl>
    <w:lvl w:ilvl="7" w:tentative="0">
      <w:start w:val="1"/>
      <w:numFmt w:val="lowerLetter"/>
      <w:lvlText w:val="%8)"/>
      <w:lvlJc w:val="left"/>
      <w:pPr>
        <w:ind w:left="3088" w:hanging="420"/>
      </w:pPr>
    </w:lvl>
    <w:lvl w:ilvl="8" w:tentative="0">
      <w:start w:val="1"/>
      <w:numFmt w:val="lowerRoman"/>
      <w:lvlText w:val="%9."/>
      <w:lvlJc w:val="right"/>
      <w:pPr>
        <w:ind w:left="3508" w:hanging="420"/>
      </w:pPr>
    </w:lvl>
  </w:abstractNum>
  <w:abstractNum w:abstractNumId="32">
    <w:nsid w:val="00000034"/>
    <w:multiLevelType w:val="multilevel"/>
    <w:tmpl w:val="00000034"/>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3">
    <w:nsid w:val="00000035"/>
    <w:multiLevelType w:val="multilevel"/>
    <w:tmpl w:val="00000035"/>
    <w:lvl w:ilvl="0" w:tentative="0">
      <w:start w:val="1"/>
      <w:numFmt w:val="decimal"/>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4">
    <w:nsid w:val="00000036"/>
    <w:multiLevelType w:val="multilevel"/>
    <w:tmpl w:val="00000036"/>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5">
    <w:nsid w:val="00000037"/>
    <w:multiLevelType w:val="multilevel"/>
    <w:tmpl w:val="00000037"/>
    <w:lvl w:ilvl="0" w:tentative="0">
      <w:start w:val="1"/>
      <w:numFmt w:val="bullet"/>
      <w:lvlText w:val=""/>
      <w:lvlJc w:val="left"/>
      <w:pPr>
        <w:ind w:left="1271" w:hanging="420"/>
      </w:pPr>
      <w:rPr>
        <w:rFonts w:hint="default" w:ascii="Wingdings" w:hAnsi="Wingdings"/>
      </w:rPr>
    </w:lvl>
    <w:lvl w:ilvl="1" w:tentative="0">
      <w:start w:val="1"/>
      <w:numFmt w:val="bullet"/>
      <w:lvlText w:val=""/>
      <w:lvlJc w:val="left"/>
      <w:pPr>
        <w:ind w:left="1691" w:hanging="420"/>
      </w:pPr>
      <w:rPr>
        <w:rFonts w:hint="default" w:ascii="Wingdings" w:hAnsi="Wingdings"/>
      </w:rPr>
    </w:lvl>
    <w:lvl w:ilvl="2" w:tentative="0">
      <w:start w:val="1"/>
      <w:numFmt w:val="bullet"/>
      <w:lvlText w:val=""/>
      <w:lvlJc w:val="left"/>
      <w:pPr>
        <w:ind w:left="2111" w:hanging="420"/>
      </w:pPr>
      <w:rPr>
        <w:rFonts w:hint="default" w:ascii="Wingdings" w:hAnsi="Wingdings"/>
      </w:rPr>
    </w:lvl>
    <w:lvl w:ilvl="3" w:tentative="0">
      <w:start w:val="1"/>
      <w:numFmt w:val="bullet"/>
      <w:lvlText w:val=""/>
      <w:lvlJc w:val="left"/>
      <w:pPr>
        <w:ind w:left="2531" w:hanging="420"/>
      </w:pPr>
      <w:rPr>
        <w:rFonts w:hint="default" w:ascii="Wingdings" w:hAnsi="Wingdings"/>
      </w:rPr>
    </w:lvl>
    <w:lvl w:ilvl="4" w:tentative="0">
      <w:start w:val="1"/>
      <w:numFmt w:val="bullet"/>
      <w:lvlText w:val=""/>
      <w:lvlJc w:val="left"/>
      <w:pPr>
        <w:ind w:left="2951" w:hanging="420"/>
      </w:pPr>
      <w:rPr>
        <w:rFonts w:hint="default" w:ascii="Wingdings" w:hAnsi="Wingdings"/>
      </w:rPr>
    </w:lvl>
    <w:lvl w:ilvl="5" w:tentative="0">
      <w:start w:val="1"/>
      <w:numFmt w:val="bullet"/>
      <w:lvlText w:val=""/>
      <w:lvlJc w:val="left"/>
      <w:pPr>
        <w:ind w:left="3371" w:hanging="420"/>
      </w:pPr>
      <w:rPr>
        <w:rFonts w:hint="default" w:ascii="Wingdings" w:hAnsi="Wingdings"/>
      </w:rPr>
    </w:lvl>
    <w:lvl w:ilvl="6" w:tentative="0">
      <w:start w:val="1"/>
      <w:numFmt w:val="bullet"/>
      <w:lvlText w:val=""/>
      <w:lvlJc w:val="left"/>
      <w:pPr>
        <w:ind w:left="3791" w:hanging="420"/>
      </w:pPr>
      <w:rPr>
        <w:rFonts w:hint="default" w:ascii="Wingdings" w:hAnsi="Wingdings"/>
      </w:rPr>
    </w:lvl>
    <w:lvl w:ilvl="7" w:tentative="0">
      <w:start w:val="1"/>
      <w:numFmt w:val="bullet"/>
      <w:lvlText w:val=""/>
      <w:lvlJc w:val="left"/>
      <w:pPr>
        <w:ind w:left="4211" w:hanging="420"/>
      </w:pPr>
      <w:rPr>
        <w:rFonts w:hint="default" w:ascii="Wingdings" w:hAnsi="Wingdings"/>
      </w:rPr>
    </w:lvl>
    <w:lvl w:ilvl="8" w:tentative="0">
      <w:start w:val="1"/>
      <w:numFmt w:val="bullet"/>
      <w:lvlText w:val=""/>
      <w:lvlJc w:val="left"/>
      <w:pPr>
        <w:ind w:left="4631" w:hanging="420"/>
      </w:pPr>
      <w:rPr>
        <w:rFonts w:hint="default" w:ascii="Wingdings" w:hAnsi="Wingdings"/>
      </w:rPr>
    </w:lvl>
  </w:abstractNum>
  <w:abstractNum w:abstractNumId="36">
    <w:nsid w:val="00000039"/>
    <w:multiLevelType w:val="multilevel"/>
    <w:tmpl w:val="0000003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7">
    <w:nsid w:val="0000003B"/>
    <w:multiLevelType w:val="multilevel"/>
    <w:tmpl w:val="0000003B"/>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8">
    <w:nsid w:val="0000003C"/>
    <w:multiLevelType w:val="multilevel"/>
    <w:tmpl w:val="0000003C"/>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9">
    <w:nsid w:val="00000040"/>
    <w:multiLevelType w:val="multilevel"/>
    <w:tmpl w:val="00000040"/>
    <w:lvl w:ilvl="0" w:tentative="0">
      <w:start w:val="1"/>
      <w:numFmt w:val="decimal"/>
      <w:lvlText w:val="2.%1"/>
      <w:lvlJc w:val="left"/>
      <w:pPr>
        <w:ind w:left="420" w:hanging="420"/>
      </w:pPr>
      <w:rPr>
        <w:rFonts w:hint="default" w:ascii="宋体" w:hAnsi="宋体" w:eastAsia="宋体" w:cs="Arial"/>
        <w:b w:val="0"/>
        <w:i w:val="0"/>
        <w:sz w:val="21"/>
        <w:szCs w:val="21"/>
      </w:rPr>
    </w:lvl>
    <w:lvl w:ilvl="1" w:tentative="0">
      <w:start w:val="1"/>
      <w:numFmt w:val="lowerLetter"/>
      <w:lvlText w:val="%2)"/>
      <w:lvlJc w:val="left"/>
      <w:pPr>
        <w:ind w:left="840" w:hanging="420"/>
      </w:pPr>
    </w:lvl>
    <w:lvl w:ilvl="2" w:tentative="0">
      <w:start w:val="1"/>
      <w:numFmt w:val="lowerRoman"/>
      <w:pStyle w:val="16"/>
      <w:lvlText w:val="%3."/>
      <w:lvlJc w:val="right"/>
      <w:pPr>
        <w:ind w:left="1260" w:hanging="420"/>
      </w:pPr>
    </w:lvl>
    <w:lvl w:ilvl="3" w:tentative="0">
      <w:start w:val="1"/>
      <w:numFmt w:val="decimal"/>
      <w:pStyle w:val="14"/>
      <w:lvlText w:val="%4."/>
      <w:lvlJc w:val="left"/>
      <w:pPr>
        <w:ind w:left="1680" w:hanging="420"/>
      </w:pPr>
    </w:lvl>
    <w:lvl w:ilvl="4" w:tentative="0">
      <w:start w:val="1"/>
      <w:numFmt w:val="lowerLetter"/>
      <w:pStyle w:val="13"/>
      <w:lvlText w:val="%5)"/>
      <w:lvlJc w:val="left"/>
      <w:pPr>
        <w:ind w:left="2100" w:hanging="420"/>
      </w:pPr>
    </w:lvl>
    <w:lvl w:ilvl="5" w:tentative="0">
      <w:start w:val="1"/>
      <w:numFmt w:val="lowerRoman"/>
      <w:pStyle w:val="15"/>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0">
    <w:nsid w:val="00000041"/>
    <w:multiLevelType w:val="multilevel"/>
    <w:tmpl w:val="00000041"/>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1">
    <w:nsid w:val="00000042"/>
    <w:multiLevelType w:val="multilevel"/>
    <w:tmpl w:val="00000042"/>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2">
    <w:nsid w:val="00000043"/>
    <w:multiLevelType w:val="multilevel"/>
    <w:tmpl w:val="00000043"/>
    <w:lvl w:ilvl="0" w:tentative="0">
      <w:start w:val="1"/>
      <w:numFmt w:val="decimal"/>
      <w:lvlText w:val="%1"/>
      <w:lvlJc w:val="left"/>
      <w:pPr>
        <w:ind w:left="425" w:hanging="425"/>
      </w:pPr>
    </w:lvl>
    <w:lvl w:ilvl="1" w:tentative="0">
      <w:start w:val="1"/>
      <w:numFmt w:val="decimal"/>
      <w:lvlText w:val="%1.%2"/>
      <w:lvlJc w:val="left"/>
      <w:pPr>
        <w:ind w:left="1135" w:hanging="567"/>
      </w:pPr>
    </w:lvl>
    <w:lvl w:ilvl="2" w:tentative="0">
      <w:start w:val="1"/>
      <w:numFmt w:val="decimal"/>
      <w:lvlText w:val="%1.%2.%3"/>
      <w:lvlJc w:val="left"/>
      <w:pPr>
        <w:ind w:left="993"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43">
    <w:nsid w:val="00000044"/>
    <w:multiLevelType w:val="multilevel"/>
    <w:tmpl w:val="00000044"/>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4">
    <w:nsid w:val="00000047"/>
    <w:multiLevelType w:val="multilevel"/>
    <w:tmpl w:val="00000047"/>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5">
    <w:nsid w:val="00000048"/>
    <w:multiLevelType w:val="multilevel"/>
    <w:tmpl w:val="00000048"/>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46">
    <w:nsid w:val="0000004A"/>
    <w:multiLevelType w:val="multilevel"/>
    <w:tmpl w:val="0000004A"/>
    <w:lvl w:ilvl="0" w:tentative="0">
      <w:start w:val="1"/>
      <w:numFmt w:val="japaneseCounting"/>
      <w:lvlText w:val="第%1章"/>
      <w:lvlJc w:val="left"/>
      <w:pPr>
        <w:ind w:left="1170" w:hanging="117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7">
    <w:nsid w:val="00000051"/>
    <w:multiLevelType w:val="multilevel"/>
    <w:tmpl w:val="00000051"/>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8">
    <w:nsid w:val="00000052"/>
    <w:multiLevelType w:val="multilevel"/>
    <w:tmpl w:val="00000052"/>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9">
    <w:nsid w:val="00000053"/>
    <w:multiLevelType w:val="multilevel"/>
    <w:tmpl w:val="00000053"/>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0">
    <w:nsid w:val="00000054"/>
    <w:multiLevelType w:val="multilevel"/>
    <w:tmpl w:val="00000054"/>
    <w:lvl w:ilvl="0" w:tentative="0">
      <w:start w:val="1"/>
      <w:numFmt w:val="decimal"/>
      <w:lvlText w:val="%1)"/>
      <w:lvlJc w:val="left"/>
      <w:pPr>
        <w:ind w:left="988" w:hanging="420"/>
      </w:pPr>
    </w:lvl>
    <w:lvl w:ilvl="1" w:tentative="0">
      <w:start w:val="1"/>
      <w:numFmt w:val="lowerLetter"/>
      <w:lvlText w:val="%2)"/>
      <w:lvlJc w:val="left"/>
      <w:pPr>
        <w:ind w:left="568" w:hanging="420"/>
      </w:pPr>
    </w:lvl>
    <w:lvl w:ilvl="2" w:tentative="0">
      <w:start w:val="1"/>
      <w:numFmt w:val="lowerRoman"/>
      <w:lvlText w:val="%3."/>
      <w:lvlJc w:val="right"/>
      <w:pPr>
        <w:ind w:left="988" w:hanging="420"/>
      </w:pPr>
    </w:lvl>
    <w:lvl w:ilvl="3" w:tentative="0">
      <w:start w:val="1"/>
      <w:numFmt w:val="decimal"/>
      <w:lvlText w:val="%4."/>
      <w:lvlJc w:val="left"/>
      <w:pPr>
        <w:ind w:left="1408" w:hanging="420"/>
      </w:pPr>
    </w:lvl>
    <w:lvl w:ilvl="4" w:tentative="0">
      <w:start w:val="1"/>
      <w:numFmt w:val="lowerLetter"/>
      <w:lvlText w:val="%5)"/>
      <w:lvlJc w:val="left"/>
      <w:pPr>
        <w:ind w:left="1828" w:hanging="420"/>
      </w:pPr>
    </w:lvl>
    <w:lvl w:ilvl="5" w:tentative="0">
      <w:start w:val="1"/>
      <w:numFmt w:val="lowerRoman"/>
      <w:lvlText w:val="%6."/>
      <w:lvlJc w:val="right"/>
      <w:pPr>
        <w:ind w:left="2248" w:hanging="420"/>
      </w:pPr>
    </w:lvl>
    <w:lvl w:ilvl="6" w:tentative="0">
      <w:start w:val="1"/>
      <w:numFmt w:val="decimal"/>
      <w:lvlText w:val="%7."/>
      <w:lvlJc w:val="left"/>
      <w:pPr>
        <w:ind w:left="2668" w:hanging="420"/>
      </w:pPr>
    </w:lvl>
    <w:lvl w:ilvl="7" w:tentative="0">
      <w:start w:val="1"/>
      <w:numFmt w:val="lowerLetter"/>
      <w:lvlText w:val="%8)"/>
      <w:lvlJc w:val="left"/>
      <w:pPr>
        <w:ind w:left="3088" w:hanging="420"/>
      </w:pPr>
    </w:lvl>
    <w:lvl w:ilvl="8" w:tentative="0">
      <w:start w:val="1"/>
      <w:numFmt w:val="lowerRoman"/>
      <w:lvlText w:val="%9."/>
      <w:lvlJc w:val="right"/>
      <w:pPr>
        <w:ind w:left="3508" w:hanging="420"/>
      </w:pPr>
    </w:lvl>
  </w:abstractNum>
  <w:abstractNum w:abstractNumId="51">
    <w:nsid w:val="109B71A9"/>
    <w:multiLevelType w:val="singleLevel"/>
    <w:tmpl w:val="109B71A9"/>
    <w:lvl w:ilvl="0" w:tentative="0">
      <w:start w:val="1"/>
      <w:numFmt w:val="decimal"/>
      <w:suff w:val="nothing"/>
      <w:lvlText w:val="（%1）"/>
      <w:lvlJc w:val="left"/>
    </w:lvl>
  </w:abstractNum>
  <w:abstractNum w:abstractNumId="52">
    <w:nsid w:val="18FFB8CE"/>
    <w:multiLevelType w:val="singleLevel"/>
    <w:tmpl w:val="18FFB8CE"/>
    <w:lvl w:ilvl="0" w:tentative="0">
      <w:start w:val="1"/>
      <w:numFmt w:val="decimal"/>
      <w:suff w:val="space"/>
      <w:lvlText w:val="%1."/>
      <w:lvlJc w:val="left"/>
    </w:lvl>
  </w:abstractNum>
  <w:abstractNum w:abstractNumId="53">
    <w:nsid w:val="1F2CF714"/>
    <w:multiLevelType w:val="singleLevel"/>
    <w:tmpl w:val="1F2CF714"/>
    <w:lvl w:ilvl="0" w:tentative="0">
      <w:start w:val="3"/>
      <w:numFmt w:val="upperLetter"/>
      <w:lvlText w:val="%1)"/>
      <w:lvlJc w:val="left"/>
      <w:pPr>
        <w:tabs>
          <w:tab w:val="left" w:pos="312"/>
        </w:tabs>
      </w:pPr>
    </w:lvl>
  </w:abstractNum>
  <w:abstractNum w:abstractNumId="54">
    <w:nsid w:val="1FF23706"/>
    <w:multiLevelType w:val="multilevel"/>
    <w:tmpl w:val="1FF23706"/>
    <w:lvl w:ilvl="0" w:tentative="0">
      <w:start w:val="1"/>
      <w:numFmt w:val="japaneseCounting"/>
      <w:pStyle w:val="20"/>
      <w:lvlText w:val="%1、"/>
      <w:lvlJc w:val="left"/>
      <w:pPr>
        <w:ind w:left="284" w:hanging="284"/>
      </w:pPr>
      <w:rPr>
        <w:rFonts w:hint="default"/>
        <w:lang w:val="en-US"/>
      </w:rPr>
    </w:lvl>
    <w:lvl w:ilvl="1" w:tentative="0">
      <w:start w:val="1"/>
      <w:numFmt w:val="decimal"/>
      <w:lvlText w:val="%2)"/>
      <w:lvlJc w:val="left"/>
      <w:pPr>
        <w:tabs>
          <w:tab w:val="left" w:pos="840"/>
        </w:tabs>
        <w:ind w:left="840" w:hanging="4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5">
    <w:nsid w:val="2E8C6EAE"/>
    <w:multiLevelType w:val="multilevel"/>
    <w:tmpl w:val="2E8C6EAE"/>
    <w:lvl w:ilvl="0" w:tentative="0">
      <w:start w:val="6"/>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6">
    <w:nsid w:val="31AE1A46"/>
    <w:multiLevelType w:val="multilevel"/>
    <w:tmpl w:val="31AE1A4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7">
    <w:nsid w:val="6C80D702"/>
    <w:multiLevelType w:val="singleLevel"/>
    <w:tmpl w:val="6C80D702"/>
    <w:lvl w:ilvl="0" w:tentative="0">
      <w:start w:val="1"/>
      <w:numFmt w:val="decimal"/>
      <w:suff w:val="nothing"/>
      <w:lvlText w:val="%1、"/>
      <w:lvlJc w:val="left"/>
    </w:lvl>
  </w:abstractNum>
  <w:abstractNum w:abstractNumId="58">
    <w:nsid w:val="73B5342E"/>
    <w:multiLevelType w:val="multilevel"/>
    <w:tmpl w:val="73B5342E"/>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num w:numId="1">
    <w:abstractNumId w:val="39"/>
  </w:num>
  <w:num w:numId="2">
    <w:abstractNumId w:val="54"/>
  </w:num>
  <w:num w:numId="3">
    <w:abstractNumId w:val="46"/>
  </w:num>
  <w:num w:numId="4">
    <w:abstractNumId w:val="42"/>
  </w:num>
  <w:num w:numId="5">
    <w:abstractNumId w:val="33"/>
  </w:num>
  <w:num w:numId="6">
    <w:abstractNumId w:val="25"/>
  </w:num>
  <w:num w:numId="7">
    <w:abstractNumId w:val="31"/>
  </w:num>
  <w:num w:numId="8">
    <w:abstractNumId w:val="50"/>
  </w:num>
  <w:num w:numId="9">
    <w:abstractNumId w:val="8"/>
  </w:num>
  <w:num w:numId="10">
    <w:abstractNumId w:val="11"/>
  </w:num>
  <w:num w:numId="11">
    <w:abstractNumId w:val="6"/>
  </w:num>
  <w:num w:numId="12">
    <w:abstractNumId w:val="27"/>
  </w:num>
  <w:num w:numId="13">
    <w:abstractNumId w:val="10"/>
  </w:num>
  <w:num w:numId="14">
    <w:abstractNumId w:val="4"/>
  </w:num>
  <w:num w:numId="15">
    <w:abstractNumId w:val="35"/>
  </w:num>
  <w:num w:numId="16">
    <w:abstractNumId w:val="45"/>
  </w:num>
  <w:num w:numId="17">
    <w:abstractNumId w:val="3"/>
  </w:num>
  <w:num w:numId="18">
    <w:abstractNumId w:val="14"/>
  </w:num>
  <w:num w:numId="19">
    <w:abstractNumId w:val="38"/>
  </w:num>
  <w:num w:numId="20">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7"/>
  </w:num>
  <w:num w:numId="23">
    <w:abstractNumId w:val="44"/>
  </w:num>
  <w:num w:numId="24">
    <w:abstractNumId w:val="47"/>
  </w:num>
  <w:num w:numId="25">
    <w:abstractNumId w:val="13"/>
  </w:num>
  <w:num w:numId="26">
    <w:abstractNumId w:val="23"/>
  </w:num>
  <w:num w:numId="27">
    <w:abstractNumId w:val="9"/>
  </w:num>
  <w:num w:numId="28">
    <w:abstractNumId w:val="34"/>
  </w:num>
  <w:num w:numId="29">
    <w:abstractNumId w:val="17"/>
  </w:num>
  <w:num w:numId="30">
    <w:abstractNumId w:val="12"/>
  </w:num>
  <w:num w:numId="31">
    <w:abstractNumId w:val="24"/>
  </w:num>
  <w:num w:numId="32">
    <w:abstractNumId w:val="15"/>
  </w:num>
  <w:num w:numId="33">
    <w:abstractNumId w:val="48"/>
  </w:num>
  <w:num w:numId="34">
    <w:abstractNumId w:val="49"/>
  </w:num>
  <w:num w:numId="35">
    <w:abstractNumId w:val="18"/>
  </w:num>
  <w:num w:numId="36">
    <w:abstractNumId w:val="36"/>
  </w:num>
  <w:num w:numId="37">
    <w:abstractNumId w:val="20"/>
  </w:num>
  <w:num w:numId="38">
    <w:abstractNumId w:val="26"/>
  </w:num>
  <w:num w:numId="39">
    <w:abstractNumId w:val="28"/>
  </w:num>
  <w:num w:numId="40">
    <w:abstractNumId w:val="19"/>
  </w:num>
  <w:num w:numId="41">
    <w:abstractNumId w:val="37"/>
  </w:num>
  <w:num w:numId="42">
    <w:abstractNumId w:val="16"/>
  </w:num>
  <w:num w:numId="43">
    <w:abstractNumId w:val="32"/>
  </w:num>
  <w:num w:numId="44">
    <w:abstractNumId w:val="29"/>
  </w:num>
  <w:num w:numId="45">
    <w:abstractNumId w:val="30"/>
  </w:num>
  <w:num w:numId="46">
    <w:abstractNumId w:val="40"/>
  </w:num>
  <w:num w:numId="47">
    <w:abstractNumId w:val="43"/>
  </w:num>
  <w:num w:numId="48">
    <w:abstractNumId w:val="22"/>
  </w:num>
  <w:num w:numId="49">
    <w:abstractNumId w:val="21"/>
  </w:num>
  <w:num w:numId="50">
    <w:abstractNumId w:val="41"/>
  </w:num>
  <w:num w:numId="51">
    <w:abstractNumId w:val="58"/>
  </w:num>
  <w:num w:numId="52">
    <w:abstractNumId w:val="53"/>
  </w:num>
  <w:num w:numId="53">
    <w:abstractNumId w:val="56"/>
  </w:num>
  <w:num w:numId="54">
    <w:abstractNumId w:val="55"/>
  </w:num>
  <w:num w:numId="55">
    <w:abstractNumId w:val="0"/>
  </w:num>
  <w:num w:numId="56">
    <w:abstractNumId w:val="52"/>
  </w:num>
  <w:num w:numId="57">
    <w:abstractNumId w:val="1"/>
  </w:num>
  <w:num w:numId="58">
    <w:abstractNumId w:val="57"/>
  </w:num>
  <w:num w:numId="59">
    <w:abstractNumId w:val="2"/>
  </w:num>
  <w:num w:numId="60">
    <w:abstractNumId w:val="5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UyOTEwN2IzZDE5Nzc2Y2Y1MWEyYjUzN2IyYzE5ZjYifQ=="/>
  </w:docVars>
  <w:rsids>
    <w:rsidRoot w:val="48D16101"/>
    <w:rsid w:val="00091778"/>
    <w:rsid w:val="001D0F41"/>
    <w:rsid w:val="002E72C2"/>
    <w:rsid w:val="00384E48"/>
    <w:rsid w:val="003D5B78"/>
    <w:rsid w:val="00472A0E"/>
    <w:rsid w:val="004B032D"/>
    <w:rsid w:val="00572352"/>
    <w:rsid w:val="00597AB3"/>
    <w:rsid w:val="00651336"/>
    <w:rsid w:val="006A4912"/>
    <w:rsid w:val="00812757"/>
    <w:rsid w:val="00A8365C"/>
    <w:rsid w:val="00BA21A1"/>
    <w:rsid w:val="00BE2C79"/>
    <w:rsid w:val="00C57D38"/>
    <w:rsid w:val="00C962FE"/>
    <w:rsid w:val="00CA4A61"/>
    <w:rsid w:val="00CF1FD1"/>
    <w:rsid w:val="00F42D65"/>
    <w:rsid w:val="00F82BE3"/>
    <w:rsid w:val="00FA5F4E"/>
    <w:rsid w:val="0354040F"/>
    <w:rsid w:val="07857D1B"/>
    <w:rsid w:val="086D2499"/>
    <w:rsid w:val="0FBA1035"/>
    <w:rsid w:val="20DF5C6A"/>
    <w:rsid w:val="231D72A4"/>
    <w:rsid w:val="23696C97"/>
    <w:rsid w:val="240F73F5"/>
    <w:rsid w:val="24C74073"/>
    <w:rsid w:val="260E79FF"/>
    <w:rsid w:val="2D851775"/>
    <w:rsid w:val="32AD4336"/>
    <w:rsid w:val="390B2C16"/>
    <w:rsid w:val="43E11F13"/>
    <w:rsid w:val="48D16101"/>
    <w:rsid w:val="4F2478A0"/>
    <w:rsid w:val="4FB53E1A"/>
    <w:rsid w:val="58444E87"/>
    <w:rsid w:val="5B7D50AA"/>
    <w:rsid w:val="683108AA"/>
    <w:rsid w:val="6FCA5142"/>
    <w:rsid w:val="71011A6D"/>
    <w:rsid w:val="712B6D13"/>
    <w:rsid w:val="748F704D"/>
    <w:rsid w:val="7B794D9A"/>
    <w:rsid w:val="7BA5435F"/>
    <w:rsid w:val="7D7666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unhideWhenUsed/>
    <w:qFormat/>
    <w:uiPriority w:val="9"/>
    <w:pPr>
      <w:ind w:left="120"/>
      <w:outlineLvl w:val="1"/>
    </w:pPr>
    <w:rPr>
      <w:rFonts w:ascii="Microsoft JhengHei" w:hAnsi="Microsoft JhengHei" w:eastAsia="Microsoft JhengHei" w:cs="Microsoft JhengHei"/>
      <w:b/>
      <w:bCs/>
      <w:sz w:val="32"/>
      <w:szCs w:val="32"/>
    </w:rPr>
  </w:style>
  <w:style w:type="paragraph" w:styleId="4">
    <w:name w:val="heading 3"/>
    <w:basedOn w:val="1"/>
    <w:next w:val="1"/>
    <w:unhideWhenUsed/>
    <w:qFormat/>
    <w:uiPriority w:val="9"/>
    <w:pPr>
      <w:ind w:left="120"/>
      <w:outlineLvl w:val="2"/>
    </w:pPr>
    <w:rPr>
      <w:rFonts w:ascii="Microsoft JhengHei" w:hAnsi="Microsoft JhengHei" w:eastAsia="Microsoft JhengHei" w:cs="Microsoft JhengHei"/>
      <w:b/>
      <w:bCs/>
      <w:sz w:val="28"/>
      <w:szCs w:val="2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sz w:val="28"/>
      <w:szCs w:val="28"/>
    </w:rPr>
  </w:style>
  <w:style w:type="paragraph" w:styleId="5">
    <w:name w:val="Body Text Indent"/>
    <w:basedOn w:val="1"/>
    <w:qFormat/>
    <w:uiPriority w:val="0"/>
    <w:pPr>
      <w:spacing w:after="120"/>
      <w:ind w:left="420" w:leftChars="200"/>
    </w:pPr>
  </w:style>
  <w:style w:type="paragraph" w:styleId="6">
    <w:name w:val="footer"/>
    <w:basedOn w:val="1"/>
    <w:link w:val="18"/>
    <w:qFormat/>
    <w:uiPriority w:val="0"/>
    <w:pPr>
      <w:tabs>
        <w:tab w:val="center" w:pos="4153"/>
        <w:tab w:val="right" w:pos="8306"/>
      </w:tabs>
      <w:snapToGrid w:val="0"/>
      <w:jc w:val="left"/>
    </w:pPr>
    <w:rPr>
      <w:sz w:val="18"/>
      <w:szCs w:val="18"/>
    </w:rPr>
  </w:style>
  <w:style w:type="paragraph" w:styleId="7">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8">
    <w:name w:val="List"/>
    <w:basedOn w:val="1"/>
    <w:qFormat/>
    <w:uiPriority w:val="0"/>
    <w:pPr>
      <w:tabs>
        <w:tab w:val="left" w:pos="425"/>
      </w:tabs>
      <w:ind w:left="425" w:hanging="425"/>
    </w:pPr>
    <w:rPr>
      <w:color w:val="000000"/>
      <w:kern w:val="44"/>
    </w:rPr>
  </w:style>
  <w:style w:type="table" w:styleId="10">
    <w:name w:val="Table Grid"/>
    <w:basedOn w:val="9"/>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2">
    <w:name w:val="List Paragraph"/>
    <w:basedOn w:val="1"/>
    <w:qFormat/>
    <w:uiPriority w:val="0"/>
    <w:pPr>
      <w:ind w:firstLine="420" w:firstLineChars="200"/>
    </w:pPr>
  </w:style>
  <w:style w:type="paragraph" w:customStyle="1" w:styleId="13">
    <w:name w:val="6级"/>
    <w:basedOn w:val="1"/>
    <w:qFormat/>
    <w:uiPriority w:val="0"/>
    <w:pPr>
      <w:numPr>
        <w:ilvl w:val="4"/>
        <w:numId w:val="1"/>
      </w:numPr>
      <w:tabs>
        <w:tab w:val="left" w:pos="4396"/>
      </w:tabs>
      <w:spacing w:line="360" w:lineRule="auto"/>
      <w:ind w:firstLine="0"/>
    </w:pPr>
    <w:rPr>
      <w:rFonts w:ascii="Arial" w:hAnsi="Arial"/>
      <w:kern w:val="0"/>
      <w:sz w:val="24"/>
      <w:szCs w:val="20"/>
    </w:rPr>
  </w:style>
  <w:style w:type="paragraph" w:customStyle="1" w:styleId="14">
    <w:name w:val="5级"/>
    <w:basedOn w:val="1"/>
    <w:qFormat/>
    <w:uiPriority w:val="0"/>
    <w:pPr>
      <w:numPr>
        <w:ilvl w:val="3"/>
        <w:numId w:val="1"/>
      </w:numPr>
      <w:spacing w:line="360" w:lineRule="auto"/>
    </w:pPr>
    <w:rPr>
      <w:rFonts w:ascii="Arial" w:hAnsi="Arial"/>
      <w:kern w:val="0"/>
      <w:sz w:val="24"/>
      <w:szCs w:val="20"/>
    </w:rPr>
  </w:style>
  <w:style w:type="paragraph" w:customStyle="1" w:styleId="15">
    <w:name w:val="7级"/>
    <w:basedOn w:val="1"/>
    <w:qFormat/>
    <w:uiPriority w:val="0"/>
    <w:pPr>
      <w:numPr>
        <w:ilvl w:val="5"/>
        <w:numId w:val="1"/>
      </w:numPr>
      <w:tabs>
        <w:tab w:val="left" w:pos="1418"/>
      </w:tabs>
      <w:spacing w:line="360" w:lineRule="auto"/>
      <w:ind w:firstLine="0"/>
    </w:pPr>
    <w:rPr>
      <w:rFonts w:ascii="Arial" w:hAnsi="Arial"/>
      <w:kern w:val="0"/>
      <w:sz w:val="24"/>
      <w:szCs w:val="24"/>
    </w:rPr>
  </w:style>
  <w:style w:type="paragraph" w:customStyle="1" w:styleId="16">
    <w:name w:val="4级"/>
    <w:basedOn w:val="1"/>
    <w:qFormat/>
    <w:uiPriority w:val="0"/>
    <w:pPr>
      <w:numPr>
        <w:ilvl w:val="2"/>
        <w:numId w:val="1"/>
      </w:numPr>
      <w:spacing w:line="360" w:lineRule="auto"/>
      <w:ind w:firstLine="0"/>
    </w:pPr>
    <w:rPr>
      <w:rFonts w:ascii="Arial" w:hAnsi="Arial"/>
      <w:kern w:val="0"/>
      <w:sz w:val="24"/>
      <w:szCs w:val="20"/>
    </w:rPr>
  </w:style>
  <w:style w:type="character" w:customStyle="1" w:styleId="17">
    <w:name w:val="页眉 字符"/>
    <w:basedOn w:val="11"/>
    <w:link w:val="7"/>
    <w:qFormat/>
    <w:uiPriority w:val="0"/>
    <w:rPr>
      <w:rFonts w:ascii="Calibri" w:hAnsi="Calibri" w:eastAsia="宋体" w:cs="Times New Roman"/>
      <w:kern w:val="2"/>
      <w:sz w:val="18"/>
      <w:szCs w:val="18"/>
    </w:rPr>
  </w:style>
  <w:style w:type="character" w:customStyle="1" w:styleId="18">
    <w:name w:val="页脚 字符"/>
    <w:basedOn w:val="11"/>
    <w:link w:val="6"/>
    <w:qFormat/>
    <w:uiPriority w:val="0"/>
    <w:rPr>
      <w:rFonts w:ascii="Calibri" w:hAnsi="Calibri" w:eastAsia="宋体" w:cs="Times New Roman"/>
      <w:kern w:val="2"/>
      <w:sz w:val="18"/>
      <w:szCs w:val="18"/>
    </w:rPr>
  </w:style>
  <w:style w:type="paragraph" w:customStyle="1" w:styleId="19">
    <w:name w:val="Char"/>
    <w:basedOn w:val="1"/>
    <w:semiHidden/>
    <w:qFormat/>
    <w:uiPriority w:val="0"/>
    <w:pPr>
      <w:spacing w:before="40" w:beforeLines="40" w:line="360" w:lineRule="exact"/>
      <w:ind w:firstLine="200" w:firstLineChars="200"/>
    </w:pPr>
    <w:rPr>
      <w:rFonts w:ascii="Arial" w:hAnsi="Arial" w:cs="Arial"/>
      <w:sz w:val="20"/>
      <w:szCs w:val="20"/>
    </w:rPr>
  </w:style>
  <w:style w:type="paragraph" w:customStyle="1" w:styleId="20">
    <w:name w:val="段落标题"/>
    <w:basedOn w:val="12"/>
    <w:qFormat/>
    <w:uiPriority w:val="0"/>
    <w:pPr>
      <w:numPr>
        <w:ilvl w:val="0"/>
        <w:numId w:val="2"/>
      </w:numPr>
      <w:tabs>
        <w:tab w:val="left" w:pos="2265"/>
      </w:tabs>
      <w:ind w:firstLine="0" w:firstLineChars="0"/>
    </w:pPr>
    <w:rPr>
      <w:rFonts w:ascii="华文细黑" w:hAnsi="华文细黑" w:eastAsia="华文细黑"/>
      <w:b/>
      <w:sz w:val="24"/>
    </w:rPr>
  </w:style>
  <w:style w:type="paragraph" w:customStyle="1" w:styleId="2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2">
    <w:name w:val="Revision"/>
    <w:hidden/>
    <w:unhideWhenUsed/>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ACE4195-BFF5-4BE4-B4D2-F303C0616E12}">
  <ds:schemaRefs/>
</ds:datastoreItem>
</file>

<file path=docProps/app.xml><?xml version="1.0" encoding="utf-8"?>
<Properties xmlns="http://schemas.openxmlformats.org/officeDocument/2006/extended-properties" xmlns:vt="http://schemas.openxmlformats.org/officeDocument/2006/docPropsVTypes">
  <Template>Normal</Template>
  <Pages>81</Pages>
  <Words>10568</Words>
  <Characters>10693</Characters>
  <Lines>341</Lines>
  <Paragraphs>96</Paragraphs>
  <TotalTime>2</TotalTime>
  <ScaleCrop>false</ScaleCrop>
  <LinksUpToDate>false</LinksUpToDate>
  <CharactersWithSpaces>10709</CharactersWithSpaces>
  <Application>WPS Office_11.8.2.12287_F1E327BC-269C-435d-A152-05C5408002CA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2024-05-08T09:30:00Z</dcterms:created>
  <dc:creator>林珩</dc:creator>
  <cp:lastModifiedBy>乐呵乐呵</cp:lastModifiedBy>
  <dcterms:modified xsi:type="dcterms:W3CDTF">2025-09-28T02:36:56Z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2052-11.8.2.12287</vt:lpwstr>
  </property>
  <property fmtid="{D5CDD505-2E9C-101B-9397-08002B2CF9AE}" pid="3" name="ICV">
    <vt:lpwstr>0A601A438D48478FA6C8EF3F69AAB2EC_13</vt:lpwstr>
  </property>
  <property fmtid="{D5CDD505-2E9C-101B-9397-08002B2CF9AE}" pid="4" name="KSOTemplateDocerSaveRecord">
    <vt:lpwstr>eyJoZGlkIjoiZmVhOWExZjY1NzZiMjliMjYzZWUzYzlhNGJiZjdiMWEiLCJ1c2VySWQiOiIzODA4Nzc4MTUifQ==</vt:lpwstr>
  </property>
</Properties>
</file>